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010D14" w:rsidRDefault="00010D14">
            <w:pPr>
              <w:pStyle w:val="Ttulo3"/>
              <w:tabs>
                <w:tab w:val="left" w:pos="0"/>
              </w:tabs>
              <w:ind w:right="0"/>
              <w:rPr>
                <w:rFonts w:cs="Arial"/>
                <w:b w:val="0"/>
                <w:bCs/>
                <w:sz w:val="28"/>
                <w:szCs w:val="28"/>
              </w:rPr>
            </w:pPr>
            <w:r>
              <w:rPr>
                <w:rFonts w:cs="Arial"/>
                <w:b w:val="0"/>
                <w:bCs/>
                <w:sz w:val="28"/>
                <w:szCs w:val="28"/>
              </w:rPr>
              <w:t xml:space="preserve">PREGÃO ELETRÕNICO SRP 064/18 </w:t>
            </w:r>
          </w:p>
          <w:p w:rsidR="00B41EF6" w:rsidRDefault="00010D14">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proofErr w:type="gramStart"/>
      <w:r w:rsidRPr="00274DF5">
        <w:rPr>
          <w:b/>
          <w:i/>
          <w:sz w:val="24"/>
          <w:szCs w:val="24"/>
        </w:rPr>
        <w:t>Implantação do Sistema de Registro de Preços, pelo prazo de 12 meses, para eventual aquisição de</w:t>
      </w:r>
      <w:r w:rsidR="00010D14">
        <w:rPr>
          <w:b/>
          <w:i/>
          <w:sz w:val="24"/>
          <w:szCs w:val="24"/>
        </w:rPr>
        <w:t xml:space="preserve"> </w:t>
      </w:r>
      <w:r w:rsidR="001D0413">
        <w:rPr>
          <w:b/>
          <w:i/>
          <w:sz w:val="24"/>
          <w:szCs w:val="24"/>
        </w:rPr>
        <w:t>registros de gaveta e esfera metal – 1”</w:t>
      </w:r>
      <w:proofErr w:type="gramEnd"/>
      <w:r w:rsidR="001D0413">
        <w:rPr>
          <w:b/>
          <w:i/>
          <w:sz w:val="24"/>
          <w:szCs w:val="24"/>
        </w:rPr>
        <w:t>, 1/2” e 3/4”, e registros esfera PVC – 1/2”</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1D0413" w:rsidRPr="001D0413">
        <w:rPr>
          <w:rFonts w:cs="Arial"/>
          <w:bCs/>
          <w:sz w:val="24"/>
          <w:szCs w:val="24"/>
        </w:rPr>
        <w:t>REGISTRO DE GAVETA METAL DE 1"</w:t>
      </w:r>
    </w:p>
    <w:p w:rsidR="002054B9" w:rsidRPr="00F40DEF" w:rsidRDefault="002054B9" w:rsidP="00D257DC">
      <w:pPr>
        <w:rPr>
          <w:rFonts w:ascii="Comic Sans MS" w:hAnsi="Comic Sans MS" w:cs="Arial"/>
          <w:lang w:eastAsia="pt-BR"/>
        </w:rPr>
      </w:pPr>
    </w:p>
    <w:p w:rsidR="00F77911" w:rsidRPr="002054B9" w:rsidRDefault="00D257DC" w:rsidP="001D0413">
      <w:pPr>
        <w:rPr>
          <w:rFonts w:cs="Arial"/>
          <w:bCs/>
          <w:sz w:val="24"/>
          <w:szCs w:val="24"/>
        </w:rPr>
      </w:pPr>
      <w:r w:rsidRPr="003C48DE">
        <w:rPr>
          <w:rFonts w:cs="Arial"/>
          <w:b/>
          <w:bCs/>
          <w:sz w:val="24"/>
          <w:szCs w:val="24"/>
        </w:rPr>
        <w:t>ESPECIFICAÇÃO</w:t>
      </w:r>
      <w:r>
        <w:rPr>
          <w:rFonts w:cs="Arial"/>
          <w:bCs/>
          <w:sz w:val="24"/>
          <w:szCs w:val="24"/>
        </w:rPr>
        <w:t xml:space="preserve">: </w:t>
      </w:r>
      <w:r w:rsidR="001D0413" w:rsidRPr="001D0413">
        <w:rPr>
          <w:rFonts w:cs="Arial"/>
          <w:bCs/>
          <w:sz w:val="24"/>
          <w:szCs w:val="24"/>
        </w:rPr>
        <w:t>REGISTRO DE GAVETA DE LIGA DE COBRE (LATAO) PARA SANEAMENTO, DE PRESSAO NOMINAL PN 16, COM VOLANTE DE ALUMINIO FUNDIDO, ROSCAS INTERNAS CONFORME A NBR NM ISO 7-1 E ACABAMENTO AMARE LO BRUTO, FABRICADO DE ACORDO COM A NBR 14580, PARA INSTALACOES EM SANEAMENTO. MINIMO DE 6 (SEIS) FILETES DE ROSCA NBRS ATUALIZADAS</w:t>
      </w:r>
    </w:p>
    <w:p w:rsidR="002054B9" w:rsidRDefault="002054B9"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F77911">
        <w:rPr>
          <w:rFonts w:cs="Arial"/>
          <w:bCs/>
          <w:sz w:val="24"/>
          <w:szCs w:val="24"/>
        </w:rPr>
        <w:t>PEÇA</w:t>
      </w:r>
    </w:p>
    <w:p w:rsidR="00D257DC" w:rsidRDefault="00D257DC" w:rsidP="00D257DC">
      <w:pPr>
        <w:rPr>
          <w:rFonts w:cs="Arial"/>
          <w:b/>
          <w:bCs/>
          <w:sz w:val="24"/>
          <w:szCs w:val="24"/>
        </w:rPr>
      </w:pPr>
      <w:r w:rsidRPr="003C48DE">
        <w:rPr>
          <w:rFonts w:cs="Arial"/>
          <w:b/>
          <w:bCs/>
          <w:sz w:val="24"/>
          <w:szCs w:val="24"/>
        </w:rPr>
        <w:lastRenderedPageBreak/>
        <w:t>QUANTIDADE</w:t>
      </w:r>
      <w:r w:rsidR="00613010">
        <w:rPr>
          <w:rFonts w:cs="Arial"/>
          <w:b/>
          <w:bCs/>
          <w:sz w:val="24"/>
          <w:szCs w:val="24"/>
        </w:rPr>
        <w:t xml:space="preserve">: </w:t>
      </w:r>
      <w:r w:rsidR="001D0413">
        <w:rPr>
          <w:rFonts w:cs="Arial"/>
          <w:b/>
          <w:bCs/>
          <w:sz w:val="24"/>
          <w:szCs w:val="24"/>
        </w:rPr>
        <w:t>30</w:t>
      </w:r>
    </w:p>
    <w:p w:rsidR="001D0413" w:rsidRDefault="001D0413" w:rsidP="00D257DC">
      <w:pPr>
        <w:rPr>
          <w:rFonts w:cs="Arial"/>
          <w:b/>
          <w:bCs/>
          <w:sz w:val="24"/>
          <w:szCs w:val="24"/>
        </w:rPr>
      </w:pPr>
    </w:p>
    <w:p w:rsidR="001D0413" w:rsidRDefault="001D0413" w:rsidP="001D0413">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Pr="001D0413">
        <w:rPr>
          <w:rFonts w:cs="Arial"/>
          <w:bCs/>
          <w:sz w:val="24"/>
          <w:szCs w:val="24"/>
        </w:rPr>
        <w:t xml:space="preserve">REGISTRO </w:t>
      </w:r>
      <w:r>
        <w:rPr>
          <w:rFonts w:cs="Arial"/>
          <w:bCs/>
          <w:sz w:val="24"/>
          <w:szCs w:val="24"/>
        </w:rPr>
        <w:t>ESFERA</w:t>
      </w:r>
      <w:r w:rsidRPr="001D0413">
        <w:rPr>
          <w:rFonts w:cs="Arial"/>
          <w:bCs/>
          <w:sz w:val="24"/>
          <w:szCs w:val="24"/>
        </w:rPr>
        <w:t xml:space="preserve"> METAL DE 1"</w:t>
      </w:r>
      <w:r>
        <w:rPr>
          <w:rFonts w:cs="Arial"/>
          <w:bCs/>
          <w:sz w:val="24"/>
          <w:szCs w:val="24"/>
        </w:rPr>
        <w:t xml:space="preserve"> - BORBOLETA</w:t>
      </w:r>
    </w:p>
    <w:p w:rsidR="001D0413" w:rsidRPr="00F40DEF" w:rsidRDefault="001D0413" w:rsidP="001D0413">
      <w:pPr>
        <w:rPr>
          <w:rFonts w:ascii="Comic Sans MS" w:hAnsi="Comic Sans MS" w:cs="Arial"/>
          <w:lang w:eastAsia="pt-BR"/>
        </w:rPr>
      </w:pPr>
    </w:p>
    <w:p w:rsidR="001D0413" w:rsidRPr="001D0413" w:rsidRDefault="001D0413" w:rsidP="001D0413">
      <w:pPr>
        <w:rPr>
          <w:rFonts w:cs="Arial"/>
          <w:bCs/>
          <w:sz w:val="24"/>
          <w:szCs w:val="24"/>
        </w:rPr>
      </w:pPr>
      <w:r w:rsidRPr="003C48DE">
        <w:rPr>
          <w:rFonts w:cs="Arial"/>
          <w:b/>
          <w:bCs/>
          <w:sz w:val="24"/>
          <w:szCs w:val="24"/>
        </w:rPr>
        <w:t>ESPECIFICAÇÃO</w:t>
      </w:r>
      <w:r>
        <w:rPr>
          <w:rFonts w:cs="Arial"/>
          <w:bCs/>
          <w:sz w:val="24"/>
          <w:szCs w:val="24"/>
        </w:rPr>
        <w:t xml:space="preserve">: </w:t>
      </w:r>
      <w:r w:rsidRPr="001D0413">
        <w:rPr>
          <w:rFonts w:cs="Arial"/>
          <w:bCs/>
          <w:sz w:val="24"/>
          <w:szCs w:val="24"/>
        </w:rPr>
        <w:t xml:space="preserve">VÁLVULA DE ESFERA EM LATÃO FORJADO CW 617 N PARA ÁGUA, PAREDE MINIMA DE 1,6MM, PASSAGEM PLENA, ACIONAMENTO POR BORBOLETA EM ALUMINIO NA COR AZUL, HASTE EM LATÃO, VEDAÇÃO EM P.T.F.E. </w:t>
      </w:r>
    </w:p>
    <w:p w:rsidR="001D0413" w:rsidRPr="001D0413" w:rsidRDefault="001D0413" w:rsidP="001D0413">
      <w:pPr>
        <w:rPr>
          <w:rFonts w:cs="Arial"/>
          <w:bCs/>
          <w:sz w:val="24"/>
          <w:szCs w:val="24"/>
        </w:rPr>
      </w:pPr>
      <w:r w:rsidRPr="001D0413">
        <w:rPr>
          <w:rFonts w:cs="Arial"/>
          <w:bCs/>
          <w:sz w:val="24"/>
          <w:szCs w:val="24"/>
        </w:rPr>
        <w:t>MÍNIMO DE 4 FILETES DE ROSCA BSP, FÊMEA/FÊMEA, PN 16 A 40, ESFERA EM AÇO OU LATÃO POLIDO. TEMPERATURA SUPORTÁVEL DE -10ºC 90ºC.</w:t>
      </w:r>
    </w:p>
    <w:p w:rsidR="001D0413" w:rsidRDefault="001D0413" w:rsidP="001D0413">
      <w:pPr>
        <w:rPr>
          <w:rFonts w:cs="Arial"/>
          <w:bCs/>
          <w:sz w:val="24"/>
          <w:szCs w:val="24"/>
        </w:rPr>
      </w:pPr>
      <w:r w:rsidRPr="001D0413">
        <w:rPr>
          <w:rFonts w:cs="Arial"/>
          <w:bCs/>
          <w:sz w:val="24"/>
          <w:szCs w:val="24"/>
        </w:rPr>
        <w:t>FURO DE 1,2 A 1,6MM NA BORBOLETA PARA PASSAGEM DE LACRE</w:t>
      </w:r>
    </w:p>
    <w:p w:rsidR="001D0413" w:rsidRDefault="001D0413" w:rsidP="001D0413">
      <w:pPr>
        <w:rPr>
          <w:rFonts w:cs="Arial"/>
          <w:bCs/>
          <w:sz w:val="24"/>
          <w:szCs w:val="24"/>
        </w:rPr>
      </w:pPr>
    </w:p>
    <w:p w:rsidR="001D0413" w:rsidRDefault="001D0413" w:rsidP="001D0413">
      <w:pPr>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1D0413">
      <w:pPr>
        <w:rPr>
          <w:rFonts w:cs="Arial"/>
          <w:b/>
          <w:bCs/>
          <w:sz w:val="24"/>
          <w:szCs w:val="24"/>
        </w:rPr>
      </w:pPr>
      <w:r w:rsidRPr="003C48DE">
        <w:rPr>
          <w:rFonts w:cs="Arial"/>
          <w:b/>
          <w:bCs/>
          <w:sz w:val="24"/>
          <w:szCs w:val="24"/>
        </w:rPr>
        <w:t>QUANTIDADE</w:t>
      </w:r>
      <w:r>
        <w:rPr>
          <w:rFonts w:cs="Arial"/>
          <w:b/>
          <w:bCs/>
          <w:sz w:val="24"/>
          <w:szCs w:val="24"/>
        </w:rPr>
        <w:t>: 150</w:t>
      </w:r>
    </w:p>
    <w:p w:rsidR="001D0413" w:rsidRDefault="001D0413" w:rsidP="001D0413">
      <w:pPr>
        <w:rPr>
          <w:rFonts w:cs="Arial"/>
          <w:b/>
          <w:bCs/>
          <w:sz w:val="24"/>
          <w:szCs w:val="24"/>
        </w:rPr>
      </w:pPr>
    </w:p>
    <w:p w:rsidR="001D0413" w:rsidRDefault="001D0413" w:rsidP="001D0413">
      <w:pPr>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Pr="001D0413">
        <w:rPr>
          <w:rFonts w:cs="Arial"/>
          <w:bCs/>
          <w:sz w:val="24"/>
          <w:szCs w:val="24"/>
        </w:rPr>
        <w:t>REGISTRO ESFERA METAL 1/2" - BORBOLETA</w:t>
      </w:r>
    </w:p>
    <w:p w:rsidR="001D0413" w:rsidRPr="00F40DEF" w:rsidRDefault="001D0413" w:rsidP="001D0413">
      <w:pPr>
        <w:rPr>
          <w:rFonts w:ascii="Comic Sans MS" w:hAnsi="Comic Sans MS" w:cs="Arial"/>
          <w:lang w:eastAsia="pt-BR"/>
        </w:rPr>
      </w:pPr>
    </w:p>
    <w:p w:rsidR="001D0413" w:rsidRPr="001D0413" w:rsidRDefault="001D0413" w:rsidP="001D0413">
      <w:pPr>
        <w:rPr>
          <w:rFonts w:cs="Arial"/>
          <w:bCs/>
          <w:sz w:val="24"/>
          <w:szCs w:val="24"/>
        </w:rPr>
      </w:pPr>
      <w:r w:rsidRPr="003C48DE">
        <w:rPr>
          <w:rFonts w:cs="Arial"/>
          <w:b/>
          <w:bCs/>
          <w:sz w:val="24"/>
          <w:szCs w:val="24"/>
        </w:rPr>
        <w:t>ESPECIFICAÇÃO</w:t>
      </w:r>
      <w:r>
        <w:rPr>
          <w:rFonts w:cs="Arial"/>
          <w:bCs/>
          <w:sz w:val="24"/>
          <w:szCs w:val="24"/>
        </w:rPr>
        <w:t xml:space="preserve">: </w:t>
      </w:r>
      <w:r w:rsidRPr="001D0413">
        <w:rPr>
          <w:rFonts w:cs="Arial"/>
          <w:bCs/>
          <w:sz w:val="24"/>
          <w:szCs w:val="24"/>
        </w:rPr>
        <w:t xml:space="preserve">VÁLVULA DE ESFERA EM LATÃO FORJADO CW 617 N PARA ÁGUA, PAREDE MINIMA DE 1,6MM, PASSAGEM PLENA, ACIONAMENTO POR BORBOLETA EM ALUMINIO NA COR AZUL, HASTE EM LATÃO, VEDAÇÃO EM P.T.F.E. </w:t>
      </w:r>
    </w:p>
    <w:p w:rsidR="001D0413" w:rsidRPr="001D0413" w:rsidRDefault="001D0413" w:rsidP="001D0413">
      <w:pPr>
        <w:rPr>
          <w:rFonts w:cs="Arial"/>
          <w:bCs/>
          <w:sz w:val="24"/>
          <w:szCs w:val="24"/>
        </w:rPr>
      </w:pPr>
      <w:r w:rsidRPr="001D0413">
        <w:rPr>
          <w:rFonts w:cs="Arial"/>
          <w:bCs/>
          <w:sz w:val="24"/>
          <w:szCs w:val="24"/>
        </w:rPr>
        <w:t>MÍNIMO DE 4 FILETES DE ROSCA BSP, FÊMEA/FÊMEA, PN 16 A 40, ESFERA EM AÇO OU LATÃO POLIDO. TEMPERATURA SUPORTÁVEL DE -10ºC 90ºC.</w:t>
      </w:r>
    </w:p>
    <w:p w:rsidR="001D0413" w:rsidRDefault="001D0413" w:rsidP="001D0413">
      <w:pPr>
        <w:rPr>
          <w:rFonts w:cs="Arial"/>
          <w:bCs/>
          <w:sz w:val="24"/>
          <w:szCs w:val="24"/>
        </w:rPr>
      </w:pPr>
      <w:r w:rsidRPr="001D0413">
        <w:rPr>
          <w:rFonts w:cs="Arial"/>
          <w:bCs/>
          <w:sz w:val="24"/>
          <w:szCs w:val="24"/>
        </w:rPr>
        <w:t>FURO DE 1,2 A 1,6MM NA BORBOLETA PARA PASSAGEM DE LACRE</w:t>
      </w:r>
    </w:p>
    <w:p w:rsidR="001D0413" w:rsidRDefault="001D0413" w:rsidP="001D0413">
      <w:pPr>
        <w:rPr>
          <w:rFonts w:cs="Arial"/>
          <w:bCs/>
          <w:sz w:val="24"/>
          <w:szCs w:val="24"/>
        </w:rPr>
      </w:pPr>
    </w:p>
    <w:p w:rsidR="001D0413" w:rsidRDefault="001D0413" w:rsidP="001D0413">
      <w:pPr>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1D0413">
      <w:pPr>
        <w:rPr>
          <w:rFonts w:cs="Arial"/>
          <w:b/>
          <w:bCs/>
          <w:sz w:val="24"/>
          <w:szCs w:val="24"/>
        </w:rPr>
      </w:pPr>
      <w:r w:rsidRPr="003C48DE">
        <w:rPr>
          <w:rFonts w:cs="Arial"/>
          <w:b/>
          <w:bCs/>
          <w:sz w:val="24"/>
          <w:szCs w:val="24"/>
        </w:rPr>
        <w:t>QUANTIDADE</w:t>
      </w:r>
      <w:r>
        <w:rPr>
          <w:rFonts w:cs="Arial"/>
          <w:b/>
          <w:bCs/>
          <w:sz w:val="24"/>
          <w:szCs w:val="24"/>
        </w:rPr>
        <w:t>: 9.300</w:t>
      </w:r>
    </w:p>
    <w:p w:rsidR="001D0413" w:rsidRDefault="001D0413" w:rsidP="001D0413">
      <w:pPr>
        <w:rPr>
          <w:rFonts w:cs="Arial"/>
          <w:b/>
          <w:bCs/>
          <w:sz w:val="24"/>
          <w:szCs w:val="24"/>
        </w:rPr>
      </w:pPr>
    </w:p>
    <w:p w:rsidR="001D0413" w:rsidRDefault="001D0413" w:rsidP="001D0413">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Pr="001D0413">
        <w:rPr>
          <w:rFonts w:cs="Arial"/>
          <w:bCs/>
          <w:sz w:val="24"/>
          <w:szCs w:val="24"/>
        </w:rPr>
        <w:t>REGISTRO ESFERA METAL 3/4" - BORBOLETA</w:t>
      </w:r>
    </w:p>
    <w:p w:rsidR="001D0413" w:rsidRPr="00F40DEF" w:rsidRDefault="001D0413" w:rsidP="001D0413">
      <w:pPr>
        <w:rPr>
          <w:rFonts w:ascii="Comic Sans MS" w:hAnsi="Comic Sans MS" w:cs="Arial"/>
          <w:lang w:eastAsia="pt-BR"/>
        </w:rPr>
      </w:pPr>
    </w:p>
    <w:p w:rsidR="001D0413" w:rsidRPr="001D0413" w:rsidRDefault="001D0413" w:rsidP="001D0413">
      <w:pPr>
        <w:rPr>
          <w:rFonts w:cs="Arial"/>
          <w:bCs/>
          <w:sz w:val="24"/>
          <w:szCs w:val="24"/>
        </w:rPr>
      </w:pPr>
      <w:r w:rsidRPr="003C48DE">
        <w:rPr>
          <w:rFonts w:cs="Arial"/>
          <w:b/>
          <w:bCs/>
          <w:sz w:val="24"/>
          <w:szCs w:val="24"/>
        </w:rPr>
        <w:t>ESPECIFICAÇÃO</w:t>
      </w:r>
      <w:r>
        <w:rPr>
          <w:rFonts w:cs="Arial"/>
          <w:bCs/>
          <w:sz w:val="24"/>
          <w:szCs w:val="24"/>
        </w:rPr>
        <w:t xml:space="preserve">: </w:t>
      </w:r>
      <w:r w:rsidRPr="001D0413">
        <w:rPr>
          <w:rFonts w:cs="Arial"/>
          <w:bCs/>
          <w:sz w:val="24"/>
          <w:szCs w:val="24"/>
        </w:rPr>
        <w:t>VÁLVULA DE ESFERA EM LATÃO FORJADO CW 617 N PARA ÁGUA, PAREDE MINIMA DE 1,6MM, PASSAGEM PLENA,</w:t>
      </w:r>
      <w:proofErr w:type="gramStart"/>
      <w:r w:rsidRPr="001D0413">
        <w:rPr>
          <w:rFonts w:cs="Arial"/>
          <w:bCs/>
          <w:sz w:val="24"/>
          <w:szCs w:val="24"/>
        </w:rPr>
        <w:t xml:space="preserve">  </w:t>
      </w:r>
      <w:proofErr w:type="gramEnd"/>
      <w:r w:rsidRPr="001D0413">
        <w:rPr>
          <w:rFonts w:cs="Arial"/>
          <w:bCs/>
          <w:sz w:val="24"/>
          <w:szCs w:val="24"/>
        </w:rPr>
        <w:t xml:space="preserve">ACIONAMENTO POR BORBOLETA EM ALUMINIO NA COR AZUL, HASTE EM LATÃO, VEDAÇÃO EM P.T.F.E. </w:t>
      </w:r>
    </w:p>
    <w:p w:rsidR="001D0413" w:rsidRDefault="001D0413" w:rsidP="001D0413">
      <w:pPr>
        <w:rPr>
          <w:rFonts w:cs="Arial"/>
          <w:bCs/>
          <w:sz w:val="24"/>
          <w:szCs w:val="24"/>
        </w:rPr>
      </w:pPr>
      <w:r w:rsidRPr="001D0413">
        <w:rPr>
          <w:rFonts w:cs="Arial"/>
          <w:bCs/>
          <w:sz w:val="24"/>
          <w:szCs w:val="24"/>
        </w:rPr>
        <w:t>MÍNIMO DE 4 FILETES DE ROSCA BSP, FÊMEA/FÊMEA, PN 16 A 40, ESFERA EM AÇO OU LATÃO POLIDO. TEMPERATURA SUPORTÁVEL DE -10ºC 90ºC.</w:t>
      </w:r>
    </w:p>
    <w:p w:rsidR="001D0413" w:rsidRDefault="001D0413" w:rsidP="001D0413">
      <w:pPr>
        <w:rPr>
          <w:rFonts w:cs="Arial"/>
          <w:bCs/>
          <w:sz w:val="24"/>
          <w:szCs w:val="24"/>
        </w:rPr>
      </w:pPr>
    </w:p>
    <w:p w:rsidR="001D0413" w:rsidRDefault="001D0413" w:rsidP="001D0413">
      <w:pPr>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1D0413">
      <w:pPr>
        <w:rPr>
          <w:rFonts w:cs="Arial"/>
          <w:b/>
          <w:bCs/>
          <w:sz w:val="24"/>
          <w:szCs w:val="24"/>
        </w:rPr>
      </w:pPr>
      <w:r w:rsidRPr="003C48DE">
        <w:rPr>
          <w:rFonts w:cs="Arial"/>
          <w:b/>
          <w:bCs/>
          <w:sz w:val="24"/>
          <w:szCs w:val="24"/>
        </w:rPr>
        <w:t>QUANTIDADE</w:t>
      </w:r>
      <w:r>
        <w:rPr>
          <w:rFonts w:cs="Arial"/>
          <w:b/>
          <w:bCs/>
          <w:sz w:val="24"/>
          <w:szCs w:val="24"/>
        </w:rPr>
        <w:t>: 400</w:t>
      </w:r>
    </w:p>
    <w:p w:rsidR="001D0413" w:rsidRDefault="001D0413" w:rsidP="001D0413">
      <w:pPr>
        <w:rPr>
          <w:rFonts w:cs="Arial"/>
          <w:b/>
          <w:bCs/>
          <w:sz w:val="24"/>
          <w:szCs w:val="24"/>
        </w:rPr>
      </w:pPr>
    </w:p>
    <w:p w:rsidR="001D0413" w:rsidRDefault="001D0413" w:rsidP="001D0413">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REGISTRO ESFERA PVC CABEÇA QUADRADA DE 1/2” </w:t>
      </w:r>
    </w:p>
    <w:p w:rsidR="001D0413" w:rsidRPr="00F40DEF" w:rsidRDefault="001D0413" w:rsidP="001D0413">
      <w:pPr>
        <w:rPr>
          <w:rFonts w:ascii="Comic Sans MS" w:hAnsi="Comic Sans MS" w:cs="Arial"/>
          <w:lang w:eastAsia="pt-BR"/>
        </w:rPr>
      </w:pPr>
    </w:p>
    <w:p w:rsidR="001D0413" w:rsidRDefault="001D0413" w:rsidP="001D0413">
      <w:pPr>
        <w:rPr>
          <w:rFonts w:cs="Arial"/>
          <w:bCs/>
          <w:sz w:val="24"/>
          <w:szCs w:val="24"/>
        </w:rPr>
      </w:pPr>
      <w:r w:rsidRPr="003C48DE">
        <w:rPr>
          <w:rFonts w:cs="Arial"/>
          <w:b/>
          <w:bCs/>
          <w:sz w:val="24"/>
          <w:szCs w:val="24"/>
        </w:rPr>
        <w:t>ESPECIFICAÇÃO</w:t>
      </w:r>
      <w:r>
        <w:rPr>
          <w:rFonts w:cs="Arial"/>
          <w:bCs/>
          <w:sz w:val="24"/>
          <w:szCs w:val="24"/>
        </w:rPr>
        <w:t xml:space="preserve">: </w:t>
      </w:r>
      <w:r w:rsidRPr="001D0413">
        <w:rPr>
          <w:rFonts w:cs="Arial"/>
          <w:bCs/>
          <w:sz w:val="24"/>
          <w:szCs w:val="24"/>
        </w:rPr>
        <w:t>REGISTRO DE ESFERA DE PVC, NA COR MARROM, CABEÇA QUADRADA. PARA ACIONAMENTO COM FERRAMENTA APROPRIADA, DOTADO DE ROSCAS EXTERNAS DE ACORDO COM A NBR N M ISO7-1, FABRICADO DE ACORDO COM A NBR 11306, PARA INSTALACOES PREDIAIS DE AGUA FRIA CONFORME NBR 5626. NBRS ATUALIZADAS</w:t>
      </w:r>
    </w:p>
    <w:p w:rsidR="001D0413" w:rsidRDefault="001D0413" w:rsidP="001D0413">
      <w:pPr>
        <w:rPr>
          <w:rFonts w:cs="Arial"/>
          <w:bCs/>
          <w:sz w:val="24"/>
          <w:szCs w:val="24"/>
        </w:rPr>
      </w:pPr>
    </w:p>
    <w:p w:rsidR="001D0413" w:rsidRDefault="001D0413" w:rsidP="001D0413">
      <w:pPr>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1D0413">
      <w:pPr>
        <w:rPr>
          <w:rFonts w:cs="Arial"/>
          <w:b/>
          <w:bCs/>
          <w:sz w:val="24"/>
          <w:szCs w:val="24"/>
        </w:rPr>
      </w:pPr>
      <w:r w:rsidRPr="003C48DE">
        <w:rPr>
          <w:rFonts w:cs="Arial"/>
          <w:b/>
          <w:bCs/>
          <w:sz w:val="24"/>
          <w:szCs w:val="24"/>
        </w:rPr>
        <w:t>QUANTIDADE</w:t>
      </w:r>
      <w:r>
        <w:rPr>
          <w:rFonts w:cs="Arial"/>
          <w:b/>
          <w:bCs/>
          <w:sz w:val="24"/>
          <w:szCs w:val="24"/>
        </w:rPr>
        <w:t>: 300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471057" w:rsidRDefault="00471057" w:rsidP="000B7485">
      <w:pPr>
        <w:suppressAutoHyphens w:val="0"/>
        <w:autoSpaceDE w:val="0"/>
        <w:autoSpaceDN w:val="0"/>
        <w:adjustRightInd w:val="0"/>
        <w:spacing w:before="120" w:line="360" w:lineRule="auto"/>
        <w:ind w:firstLine="567"/>
        <w:rPr>
          <w:sz w:val="24"/>
          <w:szCs w:val="24"/>
        </w:rPr>
      </w:pPr>
    </w:p>
    <w:tbl>
      <w:tblPr>
        <w:tblW w:w="9137" w:type="dxa"/>
        <w:tblCellMar>
          <w:left w:w="70" w:type="dxa"/>
          <w:right w:w="70" w:type="dxa"/>
        </w:tblCellMar>
        <w:tblLook w:val="04A0"/>
      </w:tblPr>
      <w:tblGrid>
        <w:gridCol w:w="618"/>
        <w:gridCol w:w="1369"/>
        <w:gridCol w:w="3860"/>
        <w:gridCol w:w="795"/>
        <w:gridCol w:w="1344"/>
        <w:gridCol w:w="1151"/>
      </w:tblGrid>
      <w:tr w:rsidR="00471057" w:rsidRPr="00471057" w:rsidTr="00471057">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ITEM</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Código</w:t>
            </w:r>
          </w:p>
        </w:tc>
        <w:tc>
          <w:tcPr>
            <w:tcW w:w="3860"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Descrição do material</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Quant.</w:t>
            </w:r>
          </w:p>
        </w:tc>
        <w:tc>
          <w:tcPr>
            <w:tcW w:w="1344" w:type="dxa"/>
            <w:tcBorders>
              <w:top w:val="single" w:sz="4" w:space="0" w:color="auto"/>
              <w:left w:val="nil"/>
              <w:bottom w:val="single" w:sz="4" w:space="0" w:color="auto"/>
              <w:right w:val="single" w:sz="4" w:space="0" w:color="auto"/>
            </w:tcBorders>
            <w:shd w:val="clear" w:color="auto" w:fill="auto"/>
            <w:noWrap/>
            <w:vAlign w:val="bottom"/>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Média Unitária</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Média Total</w:t>
            </w:r>
          </w:p>
        </w:tc>
      </w:tr>
      <w:tr w:rsidR="00471057" w:rsidRPr="00471057" w:rsidTr="001D0413">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1</w:t>
            </w:r>
          </w:p>
        </w:tc>
        <w:tc>
          <w:tcPr>
            <w:tcW w:w="1369"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017.222.0002-2</w:t>
            </w:r>
          </w:p>
        </w:tc>
        <w:tc>
          <w:tcPr>
            <w:tcW w:w="3860"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REGISTRO DE GAVETA METAL DE 1”</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D0413" w:rsidP="00471057">
            <w:pPr>
              <w:suppressAutoHyphens w:val="0"/>
              <w:jc w:val="center"/>
              <w:rPr>
                <w:rFonts w:cs="Arial"/>
                <w:sz w:val="16"/>
                <w:szCs w:val="16"/>
                <w:lang w:eastAsia="pt-BR"/>
              </w:rPr>
            </w:pPr>
            <w:r>
              <w:rPr>
                <w:rFonts w:cs="Arial"/>
                <w:sz w:val="16"/>
                <w:szCs w:val="16"/>
                <w:lang w:eastAsia="pt-BR"/>
              </w:rPr>
              <w:t>30</w:t>
            </w:r>
          </w:p>
        </w:tc>
        <w:tc>
          <w:tcPr>
            <w:tcW w:w="1344"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center"/>
              <w:rPr>
                <w:rFonts w:cs="Arial"/>
                <w:sz w:val="16"/>
                <w:szCs w:val="16"/>
                <w:lang w:eastAsia="pt-BR"/>
              </w:rPr>
            </w:pPr>
            <w:r>
              <w:rPr>
                <w:rFonts w:cs="Arial"/>
                <w:sz w:val="16"/>
                <w:szCs w:val="16"/>
                <w:lang w:eastAsia="pt-BR"/>
              </w:rPr>
              <w:t>27,00</w:t>
            </w:r>
          </w:p>
        </w:tc>
        <w:tc>
          <w:tcPr>
            <w:tcW w:w="1151"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810,00</w:t>
            </w:r>
          </w:p>
        </w:tc>
      </w:tr>
      <w:tr w:rsidR="00471057" w:rsidRPr="00471057" w:rsidTr="001D0413">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2</w:t>
            </w:r>
          </w:p>
        </w:tc>
        <w:tc>
          <w:tcPr>
            <w:tcW w:w="1369"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017.235.0002-0</w:t>
            </w:r>
          </w:p>
        </w:tc>
        <w:tc>
          <w:tcPr>
            <w:tcW w:w="3860"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REGISTRO ESFERA METAL 1” - BORBOLETA</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D0413" w:rsidP="00471057">
            <w:pPr>
              <w:suppressAutoHyphens w:val="0"/>
              <w:jc w:val="center"/>
              <w:rPr>
                <w:rFonts w:cs="Arial"/>
                <w:sz w:val="16"/>
                <w:szCs w:val="16"/>
                <w:lang w:eastAsia="pt-BR"/>
              </w:rPr>
            </w:pPr>
            <w:r>
              <w:rPr>
                <w:rFonts w:cs="Arial"/>
                <w:sz w:val="16"/>
                <w:szCs w:val="16"/>
                <w:lang w:eastAsia="pt-BR"/>
              </w:rPr>
              <w:t>150</w:t>
            </w:r>
          </w:p>
        </w:tc>
        <w:tc>
          <w:tcPr>
            <w:tcW w:w="1344"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center"/>
              <w:rPr>
                <w:rFonts w:cs="Arial"/>
                <w:sz w:val="16"/>
                <w:szCs w:val="16"/>
                <w:lang w:eastAsia="pt-BR"/>
              </w:rPr>
            </w:pPr>
            <w:r>
              <w:rPr>
                <w:rFonts w:cs="Arial"/>
                <w:sz w:val="16"/>
                <w:szCs w:val="16"/>
                <w:lang w:eastAsia="pt-BR"/>
              </w:rPr>
              <w:t>19,34</w:t>
            </w:r>
          </w:p>
        </w:tc>
        <w:tc>
          <w:tcPr>
            <w:tcW w:w="1151"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2901,00</w:t>
            </w:r>
          </w:p>
        </w:tc>
      </w:tr>
      <w:tr w:rsidR="00471057" w:rsidRPr="00471057" w:rsidTr="001D0413">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3</w:t>
            </w:r>
          </w:p>
        </w:tc>
        <w:tc>
          <w:tcPr>
            <w:tcW w:w="1369"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017.235.0008-0</w:t>
            </w:r>
          </w:p>
        </w:tc>
        <w:tc>
          <w:tcPr>
            <w:tcW w:w="3860"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REGISTRO ESFERA METAL 1/2” - BORBOLETA</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D0413" w:rsidP="00471057">
            <w:pPr>
              <w:suppressAutoHyphens w:val="0"/>
              <w:jc w:val="center"/>
              <w:rPr>
                <w:rFonts w:cs="Arial"/>
                <w:sz w:val="16"/>
                <w:szCs w:val="16"/>
                <w:lang w:eastAsia="pt-BR"/>
              </w:rPr>
            </w:pPr>
            <w:r>
              <w:rPr>
                <w:rFonts w:cs="Arial"/>
                <w:sz w:val="16"/>
                <w:szCs w:val="16"/>
                <w:lang w:eastAsia="pt-BR"/>
              </w:rPr>
              <w:t>9300</w:t>
            </w:r>
          </w:p>
        </w:tc>
        <w:tc>
          <w:tcPr>
            <w:tcW w:w="1344"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center"/>
              <w:rPr>
                <w:rFonts w:cs="Arial"/>
                <w:sz w:val="16"/>
                <w:szCs w:val="16"/>
                <w:lang w:eastAsia="pt-BR"/>
              </w:rPr>
            </w:pPr>
            <w:r>
              <w:rPr>
                <w:rFonts w:cs="Arial"/>
                <w:sz w:val="16"/>
                <w:szCs w:val="16"/>
                <w:lang w:eastAsia="pt-BR"/>
              </w:rPr>
              <w:t>9,64</w:t>
            </w:r>
          </w:p>
        </w:tc>
        <w:tc>
          <w:tcPr>
            <w:tcW w:w="1151"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89.652,00</w:t>
            </w:r>
          </w:p>
        </w:tc>
      </w:tr>
      <w:tr w:rsidR="00471057" w:rsidRPr="00471057" w:rsidTr="001D0413">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4</w:t>
            </w:r>
          </w:p>
        </w:tc>
        <w:tc>
          <w:tcPr>
            <w:tcW w:w="1369"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017.235.0003-8</w:t>
            </w:r>
          </w:p>
        </w:tc>
        <w:tc>
          <w:tcPr>
            <w:tcW w:w="3860"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REGISTRO ESFERA METAL 3/4” - BORBOLETA</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D0413" w:rsidP="00471057">
            <w:pPr>
              <w:suppressAutoHyphens w:val="0"/>
              <w:jc w:val="center"/>
              <w:rPr>
                <w:rFonts w:cs="Arial"/>
                <w:sz w:val="16"/>
                <w:szCs w:val="16"/>
                <w:lang w:eastAsia="pt-BR"/>
              </w:rPr>
            </w:pPr>
            <w:r>
              <w:rPr>
                <w:rFonts w:cs="Arial"/>
                <w:sz w:val="16"/>
                <w:szCs w:val="16"/>
                <w:lang w:eastAsia="pt-BR"/>
              </w:rPr>
              <w:t>400</w:t>
            </w:r>
          </w:p>
        </w:tc>
        <w:tc>
          <w:tcPr>
            <w:tcW w:w="1344"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center"/>
              <w:rPr>
                <w:rFonts w:cs="Arial"/>
                <w:sz w:val="16"/>
                <w:szCs w:val="16"/>
                <w:lang w:eastAsia="pt-BR"/>
              </w:rPr>
            </w:pPr>
            <w:r>
              <w:rPr>
                <w:rFonts w:cs="Arial"/>
                <w:sz w:val="16"/>
                <w:szCs w:val="16"/>
                <w:lang w:eastAsia="pt-BR"/>
              </w:rPr>
              <w:t>16,96</w:t>
            </w:r>
          </w:p>
        </w:tc>
        <w:tc>
          <w:tcPr>
            <w:tcW w:w="1151"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6.784,00</w:t>
            </w:r>
          </w:p>
        </w:tc>
      </w:tr>
      <w:tr w:rsidR="00471057" w:rsidRPr="00471057" w:rsidTr="001D0413">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71057">
            <w:pPr>
              <w:suppressAutoHyphens w:val="0"/>
              <w:jc w:val="center"/>
              <w:rPr>
                <w:rFonts w:cs="Arial"/>
                <w:b/>
                <w:bCs/>
                <w:sz w:val="16"/>
                <w:szCs w:val="16"/>
                <w:lang w:eastAsia="pt-BR"/>
              </w:rPr>
            </w:pPr>
            <w:r w:rsidRPr="00471057">
              <w:rPr>
                <w:rFonts w:cs="Arial"/>
                <w:b/>
                <w:bCs/>
                <w:sz w:val="16"/>
                <w:szCs w:val="16"/>
                <w:lang w:eastAsia="pt-BR"/>
              </w:rPr>
              <w:t>5</w:t>
            </w:r>
          </w:p>
        </w:tc>
        <w:tc>
          <w:tcPr>
            <w:tcW w:w="1369"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017.228.0001-1</w:t>
            </w:r>
          </w:p>
        </w:tc>
        <w:tc>
          <w:tcPr>
            <w:tcW w:w="3860"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left"/>
              <w:rPr>
                <w:rFonts w:cs="Arial"/>
                <w:color w:val="000000"/>
                <w:sz w:val="16"/>
                <w:szCs w:val="16"/>
                <w:lang w:eastAsia="pt-BR"/>
              </w:rPr>
            </w:pPr>
            <w:r>
              <w:rPr>
                <w:rFonts w:cs="Arial"/>
                <w:color w:val="000000"/>
                <w:sz w:val="16"/>
                <w:szCs w:val="16"/>
                <w:lang w:eastAsia="pt-BR"/>
              </w:rPr>
              <w:t>REGISTRO ESFERA PVC CABEÇA QUADRADA DE ½”</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D0413" w:rsidP="00471057">
            <w:pPr>
              <w:suppressAutoHyphens w:val="0"/>
              <w:jc w:val="center"/>
              <w:rPr>
                <w:rFonts w:cs="Arial"/>
                <w:sz w:val="16"/>
                <w:szCs w:val="16"/>
                <w:lang w:eastAsia="pt-BR"/>
              </w:rPr>
            </w:pPr>
            <w:r>
              <w:rPr>
                <w:rFonts w:cs="Arial"/>
                <w:sz w:val="16"/>
                <w:szCs w:val="16"/>
                <w:lang w:eastAsia="pt-BR"/>
              </w:rPr>
              <w:t>300</w:t>
            </w:r>
          </w:p>
        </w:tc>
        <w:tc>
          <w:tcPr>
            <w:tcW w:w="1344"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center"/>
              <w:rPr>
                <w:rFonts w:cs="Arial"/>
                <w:sz w:val="16"/>
                <w:szCs w:val="16"/>
                <w:lang w:eastAsia="pt-BR"/>
              </w:rPr>
            </w:pPr>
            <w:r>
              <w:rPr>
                <w:rFonts w:cs="Arial"/>
                <w:sz w:val="16"/>
                <w:szCs w:val="16"/>
                <w:lang w:eastAsia="pt-BR"/>
              </w:rPr>
              <w:t>2,92</w:t>
            </w:r>
          </w:p>
        </w:tc>
        <w:tc>
          <w:tcPr>
            <w:tcW w:w="1151" w:type="dxa"/>
            <w:tcBorders>
              <w:top w:val="nil"/>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876,00</w:t>
            </w:r>
          </w:p>
        </w:tc>
      </w:tr>
      <w:tr w:rsidR="00471057" w:rsidRPr="00471057" w:rsidTr="00D77446">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1057" w:rsidRPr="00471057" w:rsidRDefault="00471057" w:rsidP="00471057">
            <w:pPr>
              <w:suppressAutoHyphens w:val="0"/>
              <w:jc w:val="center"/>
              <w:rPr>
                <w:rFonts w:cs="Arial"/>
                <w:b/>
                <w:bCs/>
                <w:sz w:val="16"/>
                <w:szCs w:val="16"/>
                <w:lang w:eastAsia="pt-BR"/>
              </w:rPr>
            </w:pPr>
          </w:p>
        </w:tc>
        <w:tc>
          <w:tcPr>
            <w:tcW w:w="7368" w:type="dxa"/>
            <w:gridSpan w:val="4"/>
            <w:tcBorders>
              <w:top w:val="single" w:sz="4" w:space="0" w:color="auto"/>
              <w:left w:val="nil"/>
              <w:bottom w:val="single" w:sz="4" w:space="0" w:color="auto"/>
              <w:right w:val="single" w:sz="4" w:space="0" w:color="auto"/>
            </w:tcBorders>
            <w:shd w:val="clear" w:color="auto" w:fill="auto"/>
            <w:noWrap/>
            <w:vAlign w:val="bottom"/>
          </w:tcPr>
          <w:p w:rsidR="00471057" w:rsidRPr="00471057" w:rsidRDefault="00471057" w:rsidP="00471057">
            <w:pPr>
              <w:suppressAutoHyphens w:val="0"/>
              <w:jc w:val="center"/>
              <w:rPr>
                <w:rFonts w:cs="Arial"/>
                <w:sz w:val="16"/>
                <w:szCs w:val="16"/>
                <w:lang w:eastAsia="pt-BR"/>
              </w:rPr>
            </w:pPr>
            <w:r>
              <w:rPr>
                <w:rFonts w:cs="Arial"/>
                <w:sz w:val="16"/>
                <w:szCs w:val="16"/>
                <w:lang w:eastAsia="pt-BR"/>
              </w:rPr>
              <w:t xml:space="preserve">                                                                                                                                     TOTAL: R$</w:t>
            </w:r>
          </w:p>
        </w:tc>
        <w:tc>
          <w:tcPr>
            <w:tcW w:w="1151" w:type="dxa"/>
            <w:tcBorders>
              <w:top w:val="single" w:sz="4" w:space="0" w:color="auto"/>
              <w:left w:val="nil"/>
              <w:bottom w:val="single" w:sz="4" w:space="0" w:color="auto"/>
              <w:right w:val="single" w:sz="4" w:space="0" w:color="auto"/>
            </w:tcBorders>
            <w:shd w:val="clear" w:color="auto" w:fill="auto"/>
            <w:noWrap/>
            <w:vAlign w:val="bottom"/>
          </w:tcPr>
          <w:p w:rsidR="00471057" w:rsidRPr="00471057" w:rsidRDefault="001D0413" w:rsidP="00471057">
            <w:pPr>
              <w:suppressAutoHyphens w:val="0"/>
              <w:jc w:val="right"/>
              <w:rPr>
                <w:rFonts w:cs="Arial"/>
                <w:b/>
                <w:bCs/>
                <w:i/>
                <w:iCs/>
                <w:sz w:val="16"/>
                <w:szCs w:val="16"/>
                <w:lang w:eastAsia="pt-BR"/>
              </w:rPr>
            </w:pPr>
            <w:r>
              <w:rPr>
                <w:rFonts w:cs="Arial"/>
                <w:b/>
                <w:bCs/>
                <w:i/>
                <w:iCs/>
                <w:sz w:val="16"/>
                <w:szCs w:val="16"/>
                <w:lang w:eastAsia="pt-BR"/>
              </w:rPr>
              <w:t>101.023,00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471057">
        <w:rPr>
          <w:rFonts w:cs="Arial"/>
          <w:b/>
          <w:sz w:val="24"/>
          <w:szCs w:val="24"/>
        </w:rPr>
        <w:t xml:space="preserve"> 30</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w:t>
      </w:r>
      <w:proofErr w:type="spellStart"/>
      <w:r w:rsidR="00B41EF6" w:rsidRPr="00274DF5">
        <w:rPr>
          <w:rFonts w:cs="Arial"/>
          <w:sz w:val="24"/>
          <w:szCs w:val="24"/>
        </w:rPr>
        <w:t>editalícia</w:t>
      </w:r>
      <w:proofErr w:type="spellEnd"/>
      <w:r w:rsidR="00B41EF6" w:rsidRPr="00274DF5">
        <w:rPr>
          <w:rFonts w:cs="Arial"/>
          <w:sz w:val="24"/>
          <w:szCs w:val="24"/>
        </w:rPr>
        <w:t xml:space="preserve">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D8525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85252" w:rsidRDefault="00D85252" w:rsidP="00D85252">
      <w:pPr>
        <w:spacing w:before="120" w:line="360" w:lineRule="auto"/>
        <w:rPr>
          <w:rFonts w:cs="Arial"/>
          <w:bCs/>
          <w:sz w:val="24"/>
          <w:szCs w:val="24"/>
        </w:rPr>
      </w:pPr>
    </w:p>
    <w:p w:rsidR="00D85252" w:rsidRPr="00122982" w:rsidRDefault="00D85252" w:rsidP="00D85252">
      <w:pPr>
        <w:spacing w:before="120" w:line="360" w:lineRule="auto"/>
        <w:rPr>
          <w:rFonts w:cs="Arial"/>
          <w:b/>
          <w:bCs/>
          <w:sz w:val="24"/>
          <w:szCs w:val="24"/>
        </w:rPr>
      </w:pPr>
    </w:p>
    <w:p w:rsidR="00122982" w:rsidRDefault="00122982" w:rsidP="00122982">
      <w:pPr>
        <w:spacing w:before="120" w:line="360" w:lineRule="auto"/>
        <w:rPr>
          <w:rFonts w:cs="Arial"/>
          <w:bCs/>
          <w:sz w:val="24"/>
          <w:szCs w:val="24"/>
        </w:rPr>
      </w:pPr>
    </w:p>
    <w:p w:rsidR="00E04D5B" w:rsidRDefault="00E04D5B" w:rsidP="00122982">
      <w:pPr>
        <w:spacing w:before="120" w:line="360" w:lineRule="auto"/>
        <w:rPr>
          <w:rFonts w:cs="Arial"/>
          <w:bCs/>
          <w:sz w:val="24"/>
          <w:szCs w:val="24"/>
        </w:rPr>
      </w:pPr>
    </w:p>
    <w:p w:rsidR="00D85252" w:rsidRDefault="00D85252" w:rsidP="00153B6A">
      <w:pPr>
        <w:spacing w:before="120"/>
        <w:ind w:left="2268"/>
        <w:rPr>
          <w:rFonts w:cs="Arial"/>
          <w:bCs/>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85252" w:rsidRDefault="00D85252" w:rsidP="00153B6A">
      <w:pPr>
        <w:spacing w:before="120"/>
        <w:ind w:left="2268"/>
        <w:rPr>
          <w:rFonts w:cs="Arial"/>
          <w:bCs/>
        </w:rPr>
      </w:pPr>
      <w:bookmarkStart w:id="0" w:name="_GoBack"/>
      <w:bookmarkEnd w:id="0"/>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471057">
        <w:rPr>
          <w:rFonts w:cs="Arial"/>
          <w:bCs/>
          <w:sz w:val="22"/>
          <w:szCs w:val="22"/>
        </w:rPr>
        <w:t>03</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A95AB0" w:rsidRDefault="00A95AB0" w:rsidP="00153B6A">
      <w:pPr>
        <w:spacing w:before="60" w:after="60" w:line="320" w:lineRule="exact"/>
        <w:ind w:left="1"/>
        <w:jc w:val="center"/>
        <w:rPr>
          <w:rFonts w:cs="Arial"/>
          <w:bCs/>
          <w:sz w:val="18"/>
          <w:szCs w:val="18"/>
        </w:rPr>
      </w:pPr>
      <w:r w:rsidRPr="00A95AB0">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A95AB0" w:rsidRPr="00A95AB0" w:rsidRDefault="00A95AB0" w:rsidP="00A95AB0">
      <w:pPr>
        <w:spacing w:before="60" w:after="60" w:line="320" w:lineRule="exact"/>
        <w:ind w:left="1"/>
        <w:jc w:val="center"/>
        <w:rPr>
          <w:rFonts w:cs="Arial"/>
          <w:bCs/>
          <w:sz w:val="18"/>
          <w:szCs w:val="18"/>
        </w:rPr>
      </w:pPr>
      <w:r w:rsidRPr="00A95AB0">
        <w:rPr>
          <w:rFonts w:cs="Arial"/>
          <w:bCs/>
          <w:sz w:val="18"/>
          <w:szCs w:val="18"/>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A95AB0" w:rsidRPr="00A95AB0" w:rsidRDefault="00A95AB0" w:rsidP="00A95AB0">
      <w:pPr>
        <w:spacing w:before="60" w:after="60" w:line="320" w:lineRule="exact"/>
        <w:ind w:left="1"/>
        <w:jc w:val="center"/>
        <w:rPr>
          <w:rFonts w:cs="Arial"/>
          <w:bCs/>
          <w:sz w:val="18"/>
          <w:szCs w:val="18"/>
        </w:rPr>
      </w:pPr>
      <w:r w:rsidRPr="00A95AB0">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06B77">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608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0D14"/>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0413"/>
    <w:rsid w:val="001D4A49"/>
    <w:rsid w:val="001D7FB8"/>
    <w:rsid w:val="001E163F"/>
    <w:rsid w:val="001E307E"/>
    <w:rsid w:val="001F02ED"/>
    <w:rsid w:val="001F1627"/>
    <w:rsid w:val="00201358"/>
    <w:rsid w:val="002054B9"/>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CE"/>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D327B"/>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95AB0"/>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85252"/>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06B77"/>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7911"/>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08933-A943-49EC-8622-82FA3C91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2806</Words>
  <Characters>15154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17925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4</cp:revision>
  <cp:lastPrinted>2018-05-03T19:18:00Z</cp:lastPrinted>
  <dcterms:created xsi:type="dcterms:W3CDTF">2018-05-17T19:53:00Z</dcterms:created>
  <dcterms:modified xsi:type="dcterms:W3CDTF">2018-05-18T17:14:00Z</dcterms:modified>
</cp:coreProperties>
</file>