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881767" w:rsidRDefault="00366084" w:rsidP="00366084">
      <w:pPr>
        <w:pStyle w:val="western"/>
        <w:shd w:val="clear" w:color="auto" w:fill="CCCCCC"/>
        <w:spacing w:after="0"/>
        <w:jc w:val="center"/>
        <w:rPr>
          <w:rFonts w:ascii="Arial" w:hAnsi="Arial" w:cs="Arial"/>
        </w:rPr>
      </w:pPr>
      <w:r w:rsidRPr="00881767">
        <w:rPr>
          <w:rFonts w:ascii="Arial" w:hAnsi="Arial" w:cs="Arial"/>
          <w:sz w:val="27"/>
          <w:szCs w:val="27"/>
        </w:rPr>
        <w:t>TERMO DE REFERÊNCIA</w:t>
      </w:r>
    </w:p>
    <w:p w:rsidR="00366084" w:rsidRPr="00881767" w:rsidRDefault="00366084" w:rsidP="00D9083B">
      <w:pPr>
        <w:pStyle w:val="western"/>
        <w:spacing w:before="480" w:beforeAutospacing="0" w:after="0"/>
        <w:rPr>
          <w:rFonts w:ascii="Arial" w:hAnsi="Arial" w:cs="Arial"/>
        </w:rPr>
      </w:pPr>
      <w:r w:rsidRPr="00881767">
        <w:rPr>
          <w:rFonts w:ascii="Arial" w:hAnsi="Arial" w:cs="Arial"/>
          <w:b/>
          <w:bCs/>
        </w:rPr>
        <w:t>1. OBJETO</w:t>
      </w:r>
    </w:p>
    <w:p w:rsidR="004167A1" w:rsidRPr="00881767" w:rsidRDefault="00812434" w:rsidP="00D9083B">
      <w:pPr>
        <w:pStyle w:val="western"/>
        <w:spacing w:before="120" w:beforeAutospacing="0" w:after="0" w:line="360" w:lineRule="auto"/>
        <w:ind w:firstLine="567"/>
        <w:jc w:val="both"/>
        <w:rPr>
          <w:rFonts w:ascii="Arial" w:hAnsi="Arial" w:cs="Arial"/>
          <w:bCs/>
        </w:rPr>
      </w:pPr>
      <w:r w:rsidRPr="00881767">
        <w:rPr>
          <w:rFonts w:ascii="Arial" w:hAnsi="Arial" w:cs="Arial"/>
        </w:rPr>
        <w:t>Aquisição</w:t>
      </w:r>
      <w:r w:rsidR="00D9083B" w:rsidRPr="00881767">
        <w:rPr>
          <w:rFonts w:ascii="Arial" w:hAnsi="Arial" w:cs="Arial"/>
        </w:rPr>
        <w:t xml:space="preserve"> </w:t>
      </w:r>
      <w:r w:rsidR="001A032C" w:rsidRPr="00881767">
        <w:rPr>
          <w:rFonts w:ascii="Arial" w:hAnsi="Arial" w:cs="Arial"/>
        </w:rPr>
        <w:t xml:space="preserve">de Nobreaks para </w:t>
      </w:r>
      <w:r w:rsidR="00110AF2" w:rsidRPr="00881767">
        <w:rPr>
          <w:rFonts w:ascii="Arial" w:hAnsi="Arial" w:cs="Arial"/>
        </w:rPr>
        <w:t xml:space="preserve">atender ao </w:t>
      </w:r>
      <w:r w:rsidR="001A032C" w:rsidRPr="00881767">
        <w:rPr>
          <w:rFonts w:ascii="Arial" w:hAnsi="Arial" w:cs="Arial"/>
        </w:rPr>
        <w:t>Laboratório Central</w:t>
      </w:r>
      <w:r w:rsidR="00110AF2" w:rsidRPr="00881767">
        <w:rPr>
          <w:rFonts w:ascii="Arial" w:hAnsi="Arial" w:cs="Arial"/>
        </w:rPr>
        <w:t xml:space="preserve"> e</w:t>
      </w:r>
      <w:r w:rsidR="001A032C" w:rsidRPr="00881767">
        <w:rPr>
          <w:rFonts w:ascii="Arial" w:hAnsi="Arial" w:cs="Arial"/>
        </w:rPr>
        <w:t xml:space="preserve"> </w:t>
      </w:r>
      <w:r w:rsidR="00110AF2" w:rsidRPr="00881767">
        <w:rPr>
          <w:rFonts w:ascii="Arial" w:hAnsi="Arial" w:cs="Arial"/>
        </w:rPr>
        <w:t xml:space="preserve">à Estação de Tratamento de Esgoto de Barbosa Lage </w:t>
      </w:r>
      <w:r w:rsidR="001A032C" w:rsidRPr="00881767">
        <w:rPr>
          <w:rFonts w:ascii="Arial" w:hAnsi="Arial" w:cs="Arial"/>
        </w:rPr>
        <w:t>da CESAMA</w:t>
      </w:r>
    </w:p>
    <w:p w:rsidR="00366084" w:rsidRPr="00881767" w:rsidRDefault="00366084" w:rsidP="00D9083B">
      <w:pPr>
        <w:pStyle w:val="western"/>
        <w:spacing w:before="480" w:beforeAutospacing="0" w:after="0" w:line="360" w:lineRule="auto"/>
        <w:rPr>
          <w:rFonts w:ascii="Arial" w:hAnsi="Arial" w:cs="Arial"/>
        </w:rPr>
      </w:pPr>
      <w:r w:rsidRPr="00881767">
        <w:rPr>
          <w:rFonts w:ascii="Arial" w:hAnsi="Arial" w:cs="Arial"/>
          <w:b/>
          <w:bCs/>
        </w:rPr>
        <w:t>2. JUSTIFICATIVAS</w:t>
      </w:r>
    </w:p>
    <w:p w:rsidR="00366084" w:rsidRPr="00881767" w:rsidRDefault="00812434" w:rsidP="00D9083B">
      <w:pPr>
        <w:pStyle w:val="western"/>
        <w:spacing w:before="120" w:beforeAutospacing="0" w:after="0" w:line="360" w:lineRule="auto"/>
        <w:ind w:firstLine="567"/>
        <w:jc w:val="both"/>
        <w:rPr>
          <w:rFonts w:ascii="Arial" w:hAnsi="Arial" w:cs="Arial"/>
        </w:rPr>
      </w:pPr>
      <w:r w:rsidRPr="00881767">
        <w:rPr>
          <w:rFonts w:ascii="Arial" w:hAnsi="Arial" w:cs="Arial"/>
        </w:rPr>
        <w:t>Os produtos a serem adquiridos</w:t>
      </w:r>
      <w:r w:rsidR="001A032C" w:rsidRPr="00881767">
        <w:rPr>
          <w:rFonts w:ascii="Arial" w:hAnsi="Arial" w:cs="Arial"/>
        </w:rPr>
        <w:t>,</w:t>
      </w:r>
      <w:r w:rsidRPr="00881767">
        <w:rPr>
          <w:rFonts w:ascii="Arial" w:hAnsi="Arial" w:cs="Arial"/>
        </w:rPr>
        <w:t xml:space="preserve"> </w:t>
      </w:r>
      <w:r w:rsidR="001A032C" w:rsidRPr="00881767">
        <w:rPr>
          <w:rFonts w:ascii="Arial" w:hAnsi="Arial" w:cs="Arial"/>
        </w:rPr>
        <w:t>serão</w:t>
      </w:r>
      <w:r w:rsidRPr="00881767">
        <w:rPr>
          <w:rFonts w:ascii="Arial" w:hAnsi="Arial" w:cs="Arial"/>
        </w:rPr>
        <w:t xml:space="preserve"> utilizados </w:t>
      </w:r>
      <w:r w:rsidR="001A032C" w:rsidRPr="00881767">
        <w:rPr>
          <w:rFonts w:ascii="Arial" w:hAnsi="Arial" w:cs="Arial"/>
        </w:rPr>
        <w:t>para a proteção contra frequentes picos de energia, os quais podem danificar os equipamentos do Laboratório Central</w:t>
      </w:r>
      <w:r w:rsidR="000873AC" w:rsidRPr="00881767">
        <w:rPr>
          <w:rFonts w:ascii="Arial" w:hAnsi="Arial" w:cs="Arial"/>
        </w:rPr>
        <w:t>;</w:t>
      </w:r>
      <w:r w:rsidR="00110AF2" w:rsidRPr="00881767">
        <w:rPr>
          <w:rFonts w:ascii="Arial" w:hAnsi="Arial" w:cs="Arial"/>
        </w:rPr>
        <w:t xml:space="preserve"> e estabilizar a rede elétrica que atende aos equipamentos analíticos e sensoriais da bancada da ETE Barbosa Lage e uma estufa de DBO</w:t>
      </w:r>
      <w:r w:rsidR="001A032C" w:rsidRPr="00881767">
        <w:rPr>
          <w:rFonts w:ascii="Arial" w:hAnsi="Arial" w:cs="Arial"/>
        </w:rPr>
        <w:t>.</w:t>
      </w:r>
    </w:p>
    <w:p w:rsidR="00366084" w:rsidRPr="00881767" w:rsidRDefault="00D9083B" w:rsidP="00D9083B">
      <w:pPr>
        <w:pStyle w:val="western"/>
        <w:spacing w:before="120" w:beforeAutospacing="0" w:after="0" w:line="360" w:lineRule="auto"/>
        <w:ind w:firstLine="567"/>
        <w:jc w:val="both"/>
        <w:rPr>
          <w:rFonts w:ascii="Arial" w:hAnsi="Arial" w:cs="Arial"/>
        </w:rPr>
      </w:pPr>
      <w:r w:rsidRPr="00881767">
        <w:rPr>
          <w:rFonts w:ascii="Arial" w:hAnsi="Arial" w:cs="Arial"/>
        </w:rPr>
        <w:t>C</w:t>
      </w:r>
      <w:r w:rsidR="00366084" w:rsidRPr="00881767">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881767" w:rsidRDefault="00366084" w:rsidP="009E0040">
      <w:pPr>
        <w:pStyle w:val="western"/>
        <w:spacing w:before="480" w:beforeAutospacing="0" w:after="0" w:line="360" w:lineRule="auto"/>
        <w:rPr>
          <w:rFonts w:ascii="Arial" w:hAnsi="Arial" w:cs="Arial"/>
        </w:rPr>
      </w:pPr>
      <w:r w:rsidRPr="00881767">
        <w:rPr>
          <w:rFonts w:ascii="Arial" w:hAnsi="Arial" w:cs="Arial"/>
          <w:b/>
          <w:bCs/>
        </w:rPr>
        <w:t>3. RECURSOS FINANCEIROS</w:t>
      </w:r>
    </w:p>
    <w:p w:rsidR="00366084" w:rsidRPr="00881767" w:rsidRDefault="00366084" w:rsidP="00D9083B">
      <w:pPr>
        <w:pStyle w:val="western"/>
        <w:spacing w:before="120" w:beforeAutospacing="0" w:after="0" w:line="360" w:lineRule="auto"/>
        <w:ind w:firstLine="567"/>
        <w:jc w:val="both"/>
        <w:rPr>
          <w:rFonts w:ascii="Arial" w:hAnsi="Arial" w:cs="Arial"/>
        </w:rPr>
      </w:pPr>
      <w:r w:rsidRPr="00881767">
        <w:rPr>
          <w:rFonts w:ascii="Arial" w:hAnsi="Arial" w:cs="Arial"/>
        </w:rPr>
        <w:t>Os recursos financeiros necessários aos pagamentos do objeto desta licitação são oriundos da CESAMA.</w:t>
      </w:r>
    </w:p>
    <w:p w:rsidR="009E0040" w:rsidRPr="00881767" w:rsidRDefault="00366084" w:rsidP="009E0040">
      <w:pPr>
        <w:pStyle w:val="western"/>
        <w:spacing w:before="480" w:beforeAutospacing="0" w:after="0" w:line="360" w:lineRule="auto"/>
        <w:rPr>
          <w:rFonts w:ascii="Arial" w:hAnsi="Arial" w:cs="Arial"/>
          <w:b/>
          <w:bCs/>
        </w:rPr>
      </w:pPr>
      <w:r w:rsidRPr="00881767">
        <w:rPr>
          <w:rFonts w:ascii="Arial" w:hAnsi="Arial" w:cs="Arial"/>
          <w:b/>
          <w:bCs/>
        </w:rPr>
        <w:t xml:space="preserve">4. </w:t>
      </w:r>
      <w:r w:rsidR="00D9083B" w:rsidRPr="00881767">
        <w:rPr>
          <w:rFonts w:ascii="Arial" w:hAnsi="Arial" w:cs="Arial"/>
          <w:b/>
          <w:bCs/>
        </w:rPr>
        <w:t>ESPECIFICAÇÃO DO OBJE</w:t>
      </w:r>
      <w:r w:rsidR="00B716CD" w:rsidRPr="00881767">
        <w:rPr>
          <w:rFonts w:ascii="Arial" w:hAnsi="Arial" w:cs="Arial"/>
          <w:b/>
          <w:bCs/>
        </w:rPr>
        <w:t>TO</w:t>
      </w:r>
    </w:p>
    <w:p w:rsidR="00390934" w:rsidRPr="00881767" w:rsidRDefault="0033762C" w:rsidP="00390934">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881767">
        <w:rPr>
          <w:rFonts w:cs="Arial"/>
          <w:b/>
          <w:bCs/>
          <w:snapToGrid w:val="0"/>
          <w:color w:val="000000"/>
          <w:sz w:val="16"/>
          <w:szCs w:val="16"/>
        </w:rPr>
        <w:t>I</w:t>
      </w:r>
      <w:r w:rsidR="00390934" w:rsidRPr="00881767">
        <w:rPr>
          <w:rFonts w:cs="Arial"/>
          <w:b/>
          <w:bCs/>
          <w:snapToGrid w:val="0"/>
          <w:color w:val="000000"/>
          <w:sz w:val="16"/>
          <w:szCs w:val="16"/>
        </w:rPr>
        <w:t>tem</w:t>
      </w:r>
      <w:r w:rsidR="0090045C" w:rsidRPr="00881767">
        <w:rPr>
          <w:rFonts w:cs="Arial"/>
          <w:b/>
          <w:bCs/>
          <w:snapToGrid w:val="0"/>
          <w:color w:val="000000"/>
          <w:sz w:val="16"/>
          <w:szCs w:val="16"/>
        </w:rPr>
        <w:t xml:space="preserve"> 001</w:t>
      </w:r>
      <w:r w:rsidR="00390934" w:rsidRPr="00881767">
        <w:rPr>
          <w:rFonts w:cs="Arial"/>
          <w:sz w:val="24"/>
          <w:szCs w:val="24"/>
        </w:rPr>
        <w:tab/>
      </w:r>
      <w:r w:rsidR="00390934" w:rsidRPr="00881767">
        <w:rPr>
          <w:rFonts w:cs="Arial"/>
          <w:b/>
          <w:bCs/>
          <w:snapToGrid w:val="0"/>
          <w:color w:val="000000"/>
          <w:sz w:val="16"/>
          <w:szCs w:val="16"/>
        </w:rPr>
        <w:t>Código</w:t>
      </w:r>
      <w:r w:rsidR="00390934" w:rsidRPr="00881767">
        <w:rPr>
          <w:rFonts w:cs="Arial"/>
          <w:sz w:val="24"/>
          <w:szCs w:val="24"/>
        </w:rPr>
        <w:tab/>
      </w:r>
      <w:r w:rsidR="00390934" w:rsidRPr="00881767">
        <w:rPr>
          <w:rFonts w:cs="Arial"/>
          <w:b/>
          <w:bCs/>
          <w:snapToGrid w:val="0"/>
          <w:color w:val="000000"/>
          <w:sz w:val="16"/>
          <w:szCs w:val="16"/>
        </w:rPr>
        <w:t xml:space="preserve"> Item</w:t>
      </w:r>
      <w:r w:rsidR="00390934" w:rsidRPr="00881767">
        <w:rPr>
          <w:rFonts w:cs="Arial"/>
          <w:sz w:val="24"/>
          <w:szCs w:val="24"/>
        </w:rPr>
        <w:t xml:space="preserve">                                                           </w:t>
      </w:r>
      <w:r w:rsidR="00390934" w:rsidRPr="00881767">
        <w:rPr>
          <w:rFonts w:cs="Arial"/>
          <w:b/>
          <w:bCs/>
          <w:snapToGrid w:val="0"/>
          <w:color w:val="000000"/>
          <w:sz w:val="16"/>
          <w:szCs w:val="16"/>
        </w:rPr>
        <w:t>Unidade</w:t>
      </w:r>
      <w:r w:rsidR="00390934" w:rsidRPr="00881767">
        <w:rPr>
          <w:rFonts w:cs="Arial"/>
          <w:sz w:val="24"/>
          <w:szCs w:val="24"/>
        </w:rPr>
        <w:t xml:space="preserve">     </w:t>
      </w:r>
      <w:r w:rsidR="00390934" w:rsidRPr="00881767">
        <w:rPr>
          <w:rFonts w:cs="Arial"/>
          <w:b/>
          <w:bCs/>
          <w:snapToGrid w:val="0"/>
          <w:color w:val="000000"/>
          <w:sz w:val="16"/>
          <w:szCs w:val="16"/>
        </w:rPr>
        <w:t>Quantidade</w:t>
      </w:r>
      <w:r w:rsidR="00390934" w:rsidRPr="00881767">
        <w:rPr>
          <w:rFonts w:cs="Arial"/>
          <w:sz w:val="24"/>
          <w:szCs w:val="24"/>
        </w:rPr>
        <w:tab/>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z w:val="24"/>
          <w:szCs w:val="24"/>
        </w:rPr>
      </w:pPr>
      <w:r w:rsidRPr="00881767">
        <w:rPr>
          <w:rFonts w:cs="Arial"/>
          <w:b/>
          <w:snapToGrid w:val="0"/>
          <w:color w:val="000000"/>
          <w:sz w:val="16"/>
          <w:szCs w:val="16"/>
        </w:rPr>
        <w:t>59056-</w:t>
      </w:r>
      <w:r w:rsidRPr="00881767">
        <w:rPr>
          <w:rFonts w:cs="Arial"/>
          <w:b/>
          <w:sz w:val="24"/>
          <w:szCs w:val="24"/>
        </w:rPr>
        <w:tab/>
      </w:r>
      <w:r w:rsidRPr="00881767">
        <w:rPr>
          <w:rFonts w:cs="Arial"/>
          <w:b/>
          <w:snapToGrid w:val="0"/>
          <w:color w:val="000000"/>
          <w:sz w:val="16"/>
          <w:szCs w:val="16"/>
        </w:rPr>
        <w:t>029.056.0001-0</w:t>
      </w:r>
      <w:r w:rsidRPr="00881767">
        <w:rPr>
          <w:rFonts w:cs="Arial"/>
          <w:b/>
          <w:sz w:val="24"/>
          <w:szCs w:val="24"/>
        </w:rPr>
        <w:tab/>
      </w:r>
      <w:r w:rsidRPr="00881767">
        <w:rPr>
          <w:rFonts w:cs="Arial"/>
          <w:b/>
          <w:snapToGrid w:val="0"/>
          <w:color w:val="000000"/>
          <w:sz w:val="16"/>
          <w:szCs w:val="16"/>
        </w:rPr>
        <w:t>NO BREAK 1,2 KVA</w:t>
      </w:r>
      <w:r w:rsidRPr="00881767">
        <w:rPr>
          <w:rFonts w:cs="Arial"/>
          <w:b/>
          <w:sz w:val="24"/>
          <w:szCs w:val="24"/>
        </w:rPr>
        <w:t xml:space="preserve">                                               </w:t>
      </w:r>
      <w:r w:rsidRPr="00881767">
        <w:rPr>
          <w:rFonts w:cs="Arial"/>
          <w:b/>
          <w:snapToGrid w:val="0"/>
          <w:color w:val="000000"/>
          <w:sz w:val="16"/>
          <w:szCs w:val="16"/>
        </w:rPr>
        <w:t>PÇ</w:t>
      </w:r>
      <w:r w:rsidRPr="00881767">
        <w:rPr>
          <w:rFonts w:cs="Arial"/>
          <w:b/>
          <w:sz w:val="24"/>
          <w:szCs w:val="24"/>
        </w:rPr>
        <w:t xml:space="preserve">             </w:t>
      </w:r>
      <w:r w:rsidRPr="00881767">
        <w:rPr>
          <w:rFonts w:cs="Arial"/>
          <w:b/>
          <w:snapToGrid w:val="0"/>
          <w:color w:val="000000"/>
          <w:sz w:val="16"/>
          <w:szCs w:val="16"/>
        </w:rPr>
        <w:t>10</w:t>
      </w:r>
      <w:r w:rsidRPr="00881767">
        <w:rPr>
          <w:rFonts w:cs="Arial"/>
          <w:b/>
          <w:sz w:val="24"/>
          <w:szCs w:val="24"/>
        </w:rPr>
        <w:tab/>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881767">
        <w:rPr>
          <w:rFonts w:cs="Arial"/>
          <w:b/>
          <w:bCs/>
          <w:snapToGrid w:val="0"/>
          <w:color w:val="000000"/>
          <w:sz w:val="16"/>
          <w:szCs w:val="16"/>
        </w:rPr>
        <w:t xml:space="preserve">Descrição do Item </w:t>
      </w:r>
      <w:r w:rsidRPr="00881767">
        <w:rPr>
          <w:rFonts w:cs="Arial"/>
          <w:sz w:val="24"/>
          <w:szCs w:val="24"/>
        </w:rPr>
        <w:tab/>
      </w:r>
      <w:r w:rsidRPr="00881767">
        <w:rPr>
          <w:rFonts w:cs="Arial"/>
          <w:snapToGrid w:val="0"/>
          <w:color w:val="000000"/>
          <w:sz w:val="16"/>
          <w:szCs w:val="16"/>
        </w:rPr>
        <w:t>Potência de Saída (VA): 1200</w:t>
      </w:r>
      <w:r w:rsidRPr="00881767">
        <w:rPr>
          <w:rFonts w:cs="Arial"/>
          <w:sz w:val="24"/>
          <w:szCs w:val="24"/>
        </w:rPr>
        <w:tab/>
      </w:r>
      <w:r w:rsidRPr="00881767">
        <w:rPr>
          <w:rFonts w:cs="Arial"/>
          <w:snapToGrid w:val="0"/>
          <w:color w:val="000000"/>
          <w:sz w:val="16"/>
          <w:szCs w:val="16"/>
        </w:rPr>
        <w:t xml:space="preserve">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Modelo bivolt automático: entrada 127V~ ou 220V~ e saída 115V~.</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Filtro de linha.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Estabilizador interno com 4 estágios de regulação.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Forma de onda senoidal por aproximação (retangular PWM).</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DC Start.</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Autodiagnóstico de bateria: informa quando a bateria precisa ser substituída.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Recarga automática das baterias em 4 estágios, mesmo com o nobreak desligado.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Recarregador Strong Charger: possibilita a recarga da bateria mesmo com níveis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muito baixos de carga.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Microprocessador </w:t>
      </w:r>
      <w:r w:rsidR="005643D9" w:rsidRPr="00881767">
        <w:rPr>
          <w:rFonts w:cs="Arial"/>
          <w:snapToGrid w:val="0"/>
          <w:color w:val="000000"/>
          <w:sz w:val="16"/>
          <w:szCs w:val="16"/>
        </w:rPr>
        <w:t xml:space="preserve">CISC ou </w:t>
      </w:r>
      <w:r w:rsidRPr="00881767">
        <w:rPr>
          <w:rFonts w:cs="Arial"/>
          <w:snapToGrid w:val="0"/>
          <w:color w:val="000000"/>
          <w:sz w:val="16"/>
          <w:szCs w:val="16"/>
        </w:rPr>
        <w:t>RISC/FLASH de alta velocidade</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Autoteste: ao ser ligado, o nobreak testa os circuitos internos, garantindo assim 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seu funcionamento ideal.</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Interativo - regulação on-line.</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Inversor sincronizado com a rede (sistema PLL).</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Circuito desmagnetizador: garante o valor de tensão adequado para equipamentos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de informática, áudio e vídeo (cargas não lineares).</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Led Indicativo no painel frontal de funcionamento do nobreak - modo rede, modo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inversor/bateria, final de autonomia, subtensão, sobretensão, entre outras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informações.</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Alarme audiovisual: sinalização de eventos como queda de rede, subtensão e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sobretensão, fim do tempo de autonomia e final de vida útil da bateria.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Botão liga/desliga temporizado com função Mut.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Função de rearme automático no retorno da energia da concessionaria, mesmo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com as baterias sem carga.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Nº de tomadas: 6 padrão NBR 14136</w:t>
      </w:r>
      <w:r w:rsidRPr="00881767">
        <w:rPr>
          <w:rFonts w:cs="Arial"/>
          <w:sz w:val="24"/>
          <w:szCs w:val="24"/>
        </w:rPr>
        <w:t xml:space="preserve"> </w:t>
      </w: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Fusível: Porta fusível externo com unidade reserva.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Autonomia Carga Total (min): 3</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Proteção: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Sobreaquecimento no transformador;</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Potência excedida;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Descarga total da bateria;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Curto-circuito no inversor;</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Surtos de tensão entre fase e neutro;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Sub/sobretensão da rede elétrica. Na ocorrência destas, o nobreak passa 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operar em modo bateria.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p>
    <w:p w:rsidR="00390934" w:rsidRPr="00881767" w:rsidRDefault="00390934" w:rsidP="00390934">
      <w:pPr>
        <w:widowControl w:val="0"/>
        <w:autoSpaceDE w:val="0"/>
        <w:autoSpaceDN w:val="0"/>
        <w:adjustRightInd w:val="0"/>
        <w:spacing w:line="62" w:lineRule="exact"/>
        <w:rPr>
          <w:rFonts w:cs="Arial"/>
          <w:sz w:val="24"/>
          <w:szCs w:val="24"/>
        </w:rPr>
      </w:pPr>
    </w:p>
    <w:p w:rsidR="0090045C" w:rsidRPr="00881767" w:rsidRDefault="0090045C" w:rsidP="0090045C">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881767">
        <w:rPr>
          <w:rFonts w:cs="Arial"/>
          <w:b/>
          <w:bCs/>
          <w:snapToGrid w:val="0"/>
          <w:color w:val="000000"/>
          <w:sz w:val="16"/>
          <w:szCs w:val="16"/>
        </w:rPr>
        <w:t>Item 002</w:t>
      </w:r>
      <w:r w:rsidRPr="00881767">
        <w:rPr>
          <w:rFonts w:cs="Arial"/>
          <w:sz w:val="24"/>
          <w:szCs w:val="24"/>
        </w:rPr>
        <w:tab/>
      </w:r>
      <w:r w:rsidRPr="00881767">
        <w:rPr>
          <w:rFonts w:cs="Arial"/>
          <w:b/>
          <w:bCs/>
          <w:snapToGrid w:val="0"/>
          <w:color w:val="000000"/>
          <w:sz w:val="16"/>
          <w:szCs w:val="16"/>
        </w:rPr>
        <w:t>Código</w:t>
      </w:r>
      <w:r w:rsidRPr="00881767">
        <w:rPr>
          <w:rFonts w:cs="Arial"/>
          <w:sz w:val="24"/>
          <w:szCs w:val="24"/>
        </w:rPr>
        <w:tab/>
      </w:r>
      <w:r w:rsidRPr="00881767">
        <w:rPr>
          <w:rFonts w:cs="Arial"/>
          <w:b/>
          <w:bCs/>
          <w:snapToGrid w:val="0"/>
          <w:color w:val="000000"/>
          <w:sz w:val="16"/>
          <w:szCs w:val="16"/>
        </w:rPr>
        <w:t xml:space="preserve"> Item</w:t>
      </w:r>
      <w:r w:rsidRPr="00881767">
        <w:rPr>
          <w:rFonts w:cs="Arial"/>
          <w:sz w:val="24"/>
          <w:szCs w:val="24"/>
        </w:rPr>
        <w:t xml:space="preserve">                                                           </w:t>
      </w:r>
      <w:r w:rsidRPr="00881767">
        <w:rPr>
          <w:rFonts w:cs="Arial"/>
          <w:b/>
          <w:bCs/>
          <w:snapToGrid w:val="0"/>
          <w:color w:val="000000"/>
          <w:sz w:val="16"/>
          <w:szCs w:val="16"/>
        </w:rPr>
        <w:t>Unidade</w:t>
      </w:r>
      <w:r w:rsidRPr="00881767">
        <w:rPr>
          <w:rFonts w:cs="Arial"/>
          <w:sz w:val="24"/>
          <w:szCs w:val="24"/>
        </w:rPr>
        <w:t xml:space="preserve">     </w:t>
      </w:r>
      <w:r w:rsidRPr="00881767">
        <w:rPr>
          <w:rFonts w:cs="Arial"/>
          <w:b/>
          <w:bCs/>
          <w:snapToGrid w:val="0"/>
          <w:color w:val="000000"/>
          <w:sz w:val="16"/>
          <w:szCs w:val="16"/>
        </w:rPr>
        <w:t>Quantidade</w:t>
      </w:r>
      <w:r w:rsidRPr="00881767">
        <w:rPr>
          <w:rFonts w:cs="Arial"/>
          <w:sz w:val="24"/>
          <w:szCs w:val="24"/>
        </w:rPr>
        <w:tab/>
      </w:r>
    </w:p>
    <w:p w:rsidR="00390934" w:rsidRPr="00881767" w:rsidRDefault="00390934" w:rsidP="00390934">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b/>
          <w:sz w:val="24"/>
          <w:szCs w:val="24"/>
        </w:rPr>
      </w:pPr>
      <w:r w:rsidRPr="00881767">
        <w:rPr>
          <w:rFonts w:cs="Arial"/>
          <w:b/>
          <w:snapToGrid w:val="0"/>
          <w:color w:val="000000"/>
          <w:sz w:val="16"/>
          <w:szCs w:val="16"/>
        </w:rPr>
        <w:t>59056-</w:t>
      </w:r>
      <w:r w:rsidRPr="00881767">
        <w:rPr>
          <w:rFonts w:cs="Arial"/>
          <w:b/>
          <w:sz w:val="24"/>
          <w:szCs w:val="24"/>
        </w:rPr>
        <w:tab/>
      </w:r>
      <w:r w:rsidRPr="00881767">
        <w:rPr>
          <w:rFonts w:cs="Arial"/>
          <w:b/>
          <w:snapToGrid w:val="0"/>
          <w:color w:val="000000"/>
          <w:sz w:val="16"/>
          <w:szCs w:val="16"/>
        </w:rPr>
        <w:t>029.056.0007-3</w:t>
      </w:r>
      <w:r w:rsidRPr="00881767">
        <w:rPr>
          <w:rFonts w:cs="Arial"/>
          <w:b/>
          <w:sz w:val="24"/>
          <w:szCs w:val="24"/>
        </w:rPr>
        <w:tab/>
      </w:r>
      <w:r w:rsidRPr="00881767">
        <w:rPr>
          <w:rFonts w:cs="Arial"/>
          <w:b/>
          <w:snapToGrid w:val="0"/>
          <w:color w:val="000000"/>
          <w:sz w:val="16"/>
          <w:szCs w:val="16"/>
        </w:rPr>
        <w:t>NO BREAK 5 KVA</w:t>
      </w:r>
      <w:r w:rsidRPr="00881767">
        <w:rPr>
          <w:rFonts w:cs="Arial"/>
          <w:b/>
          <w:sz w:val="24"/>
          <w:szCs w:val="24"/>
        </w:rPr>
        <w:t xml:space="preserve">                                                  </w:t>
      </w:r>
      <w:r w:rsidRPr="00881767">
        <w:rPr>
          <w:rFonts w:cs="Arial"/>
          <w:b/>
          <w:snapToGrid w:val="0"/>
          <w:color w:val="000000"/>
          <w:sz w:val="16"/>
          <w:szCs w:val="16"/>
        </w:rPr>
        <w:t>PÇ</w:t>
      </w:r>
      <w:r w:rsidRPr="00881767">
        <w:rPr>
          <w:rFonts w:cs="Arial"/>
          <w:b/>
          <w:sz w:val="24"/>
          <w:szCs w:val="24"/>
        </w:rPr>
        <w:t xml:space="preserve">           </w:t>
      </w:r>
      <w:r w:rsidRPr="00881767">
        <w:rPr>
          <w:rFonts w:cs="Arial"/>
          <w:b/>
          <w:snapToGrid w:val="0"/>
          <w:color w:val="000000"/>
          <w:sz w:val="16"/>
          <w:szCs w:val="16"/>
        </w:rPr>
        <w:t>3</w:t>
      </w:r>
      <w:r w:rsidRPr="00881767">
        <w:rPr>
          <w:rFonts w:cs="Arial"/>
          <w:b/>
          <w:sz w:val="24"/>
          <w:szCs w:val="24"/>
        </w:rPr>
        <w:tab/>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881767">
        <w:rPr>
          <w:rFonts w:cs="Arial"/>
          <w:b/>
          <w:bCs/>
          <w:snapToGrid w:val="0"/>
          <w:color w:val="000000"/>
          <w:sz w:val="16"/>
          <w:szCs w:val="16"/>
        </w:rPr>
        <w:t xml:space="preserve">Descrição do Item </w:t>
      </w:r>
      <w:r w:rsidRPr="00881767">
        <w:rPr>
          <w:rFonts w:cs="Arial"/>
          <w:sz w:val="24"/>
          <w:szCs w:val="24"/>
        </w:rPr>
        <w:tab/>
      </w:r>
      <w:r w:rsidRPr="00881767">
        <w:rPr>
          <w:rFonts w:cs="Arial"/>
          <w:snapToGrid w:val="0"/>
          <w:color w:val="000000"/>
          <w:sz w:val="16"/>
          <w:szCs w:val="16"/>
        </w:rPr>
        <w:t>Tensão de entrada: Bivolt (220V/127V) selecionado por chave</w:t>
      </w:r>
      <w:r w:rsidRPr="00881767">
        <w:rPr>
          <w:rFonts w:cs="Arial"/>
          <w:sz w:val="24"/>
          <w:szCs w:val="24"/>
        </w:rPr>
        <w:tab/>
      </w:r>
      <w:r w:rsidRPr="00881767">
        <w:rPr>
          <w:rFonts w:cs="Arial"/>
          <w:snapToGrid w:val="0"/>
          <w:color w:val="000000"/>
          <w:sz w:val="16"/>
          <w:szCs w:val="16"/>
        </w:rPr>
        <w:t xml:space="preserve">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Variação na Entrada: + ou – 15%</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Frequência nominal: 60Hz</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Fator de Potência entrada: maior ou igual a 0.97</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Conexão de entrada: Conectores e ou disjuntor</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Tensão de Saída: 220V</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Tempo de transferência saída: zero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Senoidal online dupla conversão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Fator de Potência saída: 0.8</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Transformador isolador incluso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Conexão Elétrica saída: Borne Sack</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Banco de bateria externo com 7 baterias seladas VRLA 12V 18Ah</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Autonomia: 15 a 20 minutos à plena carga.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Proteções: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Disjuntor de Rede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Disjuntor de Bateria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Disjuntor de Consumidor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Sensor de Tensão Alta na Saída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Sensor de Tensão Baixa na Saída</w:t>
      </w:r>
      <w:r w:rsidRPr="00881767">
        <w:rPr>
          <w:rFonts w:cs="Arial"/>
          <w:sz w:val="24"/>
          <w:szCs w:val="24"/>
        </w:rPr>
        <w:t xml:space="preserve"> </w:t>
      </w: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Sensor de sobrecarga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Sensor de bateria em descarga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Sinalizações visuais: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Inversor em serviço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Retificador em serviço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Retificador em carga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Falha de operação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Inversor com bateria em descarga = 90%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Inversor com bateria em descarga eminente = 75%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Medidor Digital de Tensão e Corrente</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Alarmes sonoros: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Falha de rede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Sub Tensão de entrada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Sobre Tensão de entrada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Sobrecarga 150% desligamento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Bateria em descarga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Bateria em final de carga, desligamento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 xml:space="preserve">Falha no retificador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lastRenderedPageBreak/>
        <w:tab/>
      </w:r>
      <w:r w:rsidRPr="00881767">
        <w:rPr>
          <w:rFonts w:cs="Arial"/>
          <w:snapToGrid w:val="0"/>
          <w:color w:val="000000"/>
          <w:sz w:val="16"/>
          <w:szCs w:val="16"/>
        </w:rPr>
        <w:t xml:space="preserve">Falha de sincronismo  </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Defeito</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Painel Frontal: Medidor de Tensão e Corrente de Saída</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z w:val="24"/>
          <w:szCs w:val="24"/>
        </w:rPr>
      </w:pPr>
      <w:r w:rsidRPr="00881767">
        <w:rPr>
          <w:rFonts w:cs="Arial"/>
          <w:sz w:val="24"/>
          <w:szCs w:val="24"/>
        </w:rPr>
        <w:tab/>
      </w:r>
      <w:r w:rsidRPr="00881767">
        <w:rPr>
          <w:rFonts w:cs="Arial"/>
          <w:snapToGrid w:val="0"/>
          <w:color w:val="000000"/>
          <w:sz w:val="16"/>
          <w:szCs w:val="16"/>
        </w:rPr>
        <w:t>Interface: Comunicação Serial</w:t>
      </w:r>
    </w:p>
    <w:p w:rsidR="00390934" w:rsidRPr="00881767" w:rsidRDefault="00390934" w:rsidP="00390934">
      <w:pPr>
        <w:widowControl w:val="0"/>
        <w:autoSpaceDE w:val="0"/>
        <w:autoSpaceDN w:val="0"/>
        <w:adjustRightInd w:val="0"/>
        <w:spacing w:line="62" w:lineRule="exact"/>
        <w:rPr>
          <w:rFonts w:cs="Arial"/>
          <w:sz w:val="24"/>
          <w:szCs w:val="24"/>
        </w:rPr>
      </w:pPr>
    </w:p>
    <w:p w:rsidR="00390934" w:rsidRPr="00881767" w:rsidRDefault="00390934" w:rsidP="00390934">
      <w:pPr>
        <w:widowControl w:val="0"/>
        <w:tabs>
          <w:tab w:val="left" w:pos="1545"/>
        </w:tabs>
        <w:autoSpaceDE w:val="0"/>
        <w:autoSpaceDN w:val="0"/>
        <w:adjustRightInd w:val="0"/>
        <w:spacing w:line="148" w:lineRule="exact"/>
        <w:rPr>
          <w:rFonts w:cs="Arial"/>
          <w:snapToGrid w:val="0"/>
          <w:color w:val="000000"/>
          <w:sz w:val="16"/>
          <w:szCs w:val="16"/>
        </w:rPr>
      </w:pPr>
      <w:r w:rsidRPr="00881767">
        <w:rPr>
          <w:rFonts w:cs="Arial"/>
          <w:sz w:val="24"/>
          <w:szCs w:val="24"/>
        </w:rPr>
        <w:tab/>
      </w:r>
      <w:r w:rsidRPr="00881767">
        <w:rPr>
          <w:rFonts w:cs="Arial"/>
          <w:snapToGrid w:val="0"/>
          <w:color w:val="000000"/>
          <w:sz w:val="16"/>
          <w:szCs w:val="16"/>
        </w:rPr>
        <w:t>Gabinete: Mecânico, Pintura Eletrostática, 4 Rodízios, Ventilação forçada.</w:t>
      </w:r>
    </w:p>
    <w:p w:rsidR="00110AF2" w:rsidRPr="00881767" w:rsidRDefault="00110AF2" w:rsidP="00390934">
      <w:pPr>
        <w:widowControl w:val="0"/>
        <w:tabs>
          <w:tab w:val="left" w:pos="1545"/>
        </w:tabs>
        <w:autoSpaceDE w:val="0"/>
        <w:autoSpaceDN w:val="0"/>
        <w:adjustRightInd w:val="0"/>
        <w:spacing w:line="148" w:lineRule="exact"/>
        <w:rPr>
          <w:rFonts w:cs="Arial"/>
          <w:sz w:val="24"/>
          <w:szCs w:val="24"/>
        </w:rPr>
      </w:pPr>
    </w:p>
    <w:p w:rsidR="00390934" w:rsidRPr="00881767" w:rsidRDefault="00390934" w:rsidP="00390934">
      <w:pPr>
        <w:widowControl w:val="0"/>
        <w:autoSpaceDE w:val="0"/>
        <w:autoSpaceDN w:val="0"/>
        <w:adjustRightInd w:val="0"/>
        <w:spacing w:line="68" w:lineRule="exact"/>
        <w:rPr>
          <w:rFonts w:cs="Arial"/>
          <w:sz w:val="24"/>
          <w:szCs w:val="24"/>
        </w:rPr>
      </w:pPr>
    </w:p>
    <w:p w:rsidR="0090045C" w:rsidRPr="00881767" w:rsidRDefault="0090045C" w:rsidP="0090045C">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881767">
        <w:rPr>
          <w:rFonts w:cs="Arial"/>
          <w:b/>
          <w:bCs/>
          <w:snapToGrid w:val="0"/>
          <w:color w:val="000000"/>
          <w:sz w:val="16"/>
          <w:szCs w:val="16"/>
        </w:rPr>
        <w:t>Item 003</w:t>
      </w:r>
      <w:r w:rsidRPr="00881767">
        <w:rPr>
          <w:rFonts w:cs="Arial"/>
          <w:sz w:val="24"/>
          <w:szCs w:val="24"/>
        </w:rPr>
        <w:tab/>
      </w:r>
      <w:r w:rsidRPr="00881767">
        <w:rPr>
          <w:rFonts w:cs="Arial"/>
          <w:b/>
          <w:bCs/>
          <w:snapToGrid w:val="0"/>
          <w:color w:val="000000"/>
          <w:sz w:val="16"/>
          <w:szCs w:val="16"/>
        </w:rPr>
        <w:t>Código</w:t>
      </w:r>
      <w:r w:rsidRPr="00881767">
        <w:rPr>
          <w:rFonts w:cs="Arial"/>
          <w:sz w:val="24"/>
          <w:szCs w:val="24"/>
        </w:rPr>
        <w:tab/>
      </w:r>
      <w:r w:rsidRPr="00881767">
        <w:rPr>
          <w:rFonts w:cs="Arial"/>
          <w:b/>
          <w:bCs/>
          <w:snapToGrid w:val="0"/>
          <w:color w:val="000000"/>
          <w:sz w:val="16"/>
          <w:szCs w:val="16"/>
        </w:rPr>
        <w:t xml:space="preserve"> Item</w:t>
      </w:r>
      <w:r w:rsidRPr="00881767">
        <w:rPr>
          <w:rFonts w:cs="Arial"/>
          <w:sz w:val="24"/>
          <w:szCs w:val="24"/>
        </w:rPr>
        <w:t xml:space="preserve">                                                           </w:t>
      </w:r>
      <w:r w:rsidRPr="00881767">
        <w:rPr>
          <w:rFonts w:cs="Arial"/>
          <w:b/>
          <w:bCs/>
          <w:snapToGrid w:val="0"/>
          <w:color w:val="000000"/>
          <w:sz w:val="16"/>
          <w:szCs w:val="16"/>
        </w:rPr>
        <w:t>Unidade</w:t>
      </w:r>
      <w:r w:rsidRPr="00881767">
        <w:rPr>
          <w:rFonts w:cs="Arial"/>
          <w:sz w:val="24"/>
          <w:szCs w:val="24"/>
        </w:rPr>
        <w:t xml:space="preserve">     </w:t>
      </w:r>
      <w:r w:rsidRPr="00881767">
        <w:rPr>
          <w:rFonts w:cs="Arial"/>
          <w:b/>
          <w:bCs/>
          <w:snapToGrid w:val="0"/>
          <w:color w:val="000000"/>
          <w:sz w:val="16"/>
          <w:szCs w:val="16"/>
        </w:rPr>
        <w:t>Quantidade</w:t>
      </w:r>
      <w:r w:rsidRPr="00881767">
        <w:rPr>
          <w:rFonts w:cs="Arial"/>
          <w:sz w:val="24"/>
          <w:szCs w:val="24"/>
        </w:rPr>
        <w:tab/>
      </w:r>
    </w:p>
    <w:p w:rsidR="00110AF2" w:rsidRPr="00881767" w:rsidRDefault="00110AF2" w:rsidP="00110AF2">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b/>
          <w:snapToGrid w:val="0"/>
          <w:color w:val="000000"/>
          <w:sz w:val="16"/>
          <w:szCs w:val="16"/>
        </w:rPr>
      </w:pPr>
      <w:r w:rsidRPr="00881767">
        <w:rPr>
          <w:rFonts w:cs="Arial"/>
          <w:b/>
          <w:snapToGrid w:val="0"/>
          <w:color w:val="000000"/>
          <w:sz w:val="16"/>
          <w:szCs w:val="16"/>
        </w:rPr>
        <w:t>60712-</w:t>
      </w:r>
      <w:r w:rsidRPr="00881767">
        <w:rPr>
          <w:rFonts w:cs="Arial"/>
          <w:b/>
          <w:sz w:val="24"/>
          <w:szCs w:val="24"/>
        </w:rPr>
        <w:tab/>
      </w:r>
      <w:r w:rsidRPr="00881767">
        <w:rPr>
          <w:rFonts w:cs="Arial"/>
          <w:b/>
          <w:snapToGrid w:val="0"/>
          <w:color w:val="000000"/>
          <w:sz w:val="16"/>
          <w:szCs w:val="16"/>
        </w:rPr>
        <w:t>029.056.0007-3</w:t>
      </w:r>
      <w:r w:rsidRPr="00881767">
        <w:rPr>
          <w:rFonts w:cs="Arial"/>
          <w:b/>
          <w:sz w:val="24"/>
          <w:szCs w:val="24"/>
        </w:rPr>
        <w:tab/>
      </w:r>
      <w:r w:rsidRPr="00881767">
        <w:rPr>
          <w:rFonts w:cs="Arial"/>
          <w:b/>
          <w:snapToGrid w:val="0"/>
          <w:color w:val="000000"/>
          <w:sz w:val="16"/>
          <w:szCs w:val="16"/>
        </w:rPr>
        <w:t xml:space="preserve">NOBREAK WORKSTATION        </w:t>
      </w:r>
      <w:r w:rsidR="0090045C" w:rsidRPr="00881767">
        <w:rPr>
          <w:rFonts w:cs="Arial"/>
          <w:b/>
          <w:snapToGrid w:val="0"/>
          <w:color w:val="000000"/>
          <w:sz w:val="16"/>
          <w:szCs w:val="16"/>
        </w:rPr>
        <w:t xml:space="preserve">                                               </w:t>
      </w:r>
      <w:r w:rsidRPr="00881767">
        <w:rPr>
          <w:rFonts w:cs="Arial"/>
          <w:b/>
          <w:snapToGrid w:val="0"/>
          <w:color w:val="000000"/>
          <w:sz w:val="16"/>
          <w:szCs w:val="16"/>
        </w:rPr>
        <w:t>PÇ</w:t>
      </w:r>
      <w:r w:rsidRPr="00881767">
        <w:rPr>
          <w:rFonts w:cs="Arial"/>
          <w:b/>
          <w:sz w:val="24"/>
          <w:szCs w:val="24"/>
        </w:rPr>
        <w:t xml:space="preserve">           </w:t>
      </w:r>
      <w:r w:rsidRPr="00881767">
        <w:rPr>
          <w:rFonts w:cs="Arial"/>
          <w:b/>
          <w:snapToGrid w:val="0"/>
          <w:color w:val="000000"/>
          <w:sz w:val="16"/>
          <w:szCs w:val="16"/>
        </w:rPr>
        <w:t>2</w:t>
      </w:r>
    </w:p>
    <w:p w:rsidR="00110AF2" w:rsidRPr="00881767" w:rsidRDefault="00110AF2" w:rsidP="00110AF2">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16"/>
          <w:szCs w:val="16"/>
        </w:rPr>
      </w:pPr>
      <w:r w:rsidRPr="00881767">
        <w:rPr>
          <w:rFonts w:cs="Arial"/>
          <w:sz w:val="16"/>
          <w:szCs w:val="16"/>
        </w:rPr>
        <w:t>Quantidade: 02</w:t>
      </w:r>
    </w:p>
    <w:p w:rsidR="00110AF2" w:rsidRPr="00881767" w:rsidRDefault="0090045C" w:rsidP="00110AF2">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16"/>
          <w:szCs w:val="16"/>
        </w:rPr>
      </w:pPr>
      <w:r w:rsidRPr="00881767">
        <w:rPr>
          <w:rFonts w:cs="Arial"/>
          <w:b/>
          <w:bCs/>
          <w:snapToGrid w:val="0"/>
          <w:color w:val="000000"/>
          <w:sz w:val="16"/>
          <w:szCs w:val="16"/>
        </w:rPr>
        <w:t>Descrição do Item</w:t>
      </w:r>
      <w:r w:rsidR="00110AF2" w:rsidRPr="00881767">
        <w:rPr>
          <w:rFonts w:cs="Arial"/>
          <w:sz w:val="16"/>
          <w:szCs w:val="16"/>
        </w:rPr>
        <w:t>:</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Tensão de entrada: Bivolt (220V/127V) selecionado por chave</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Variação na Entrada: + ou – 15%</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Frequência nominal: 60Hz</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Fator de Potência entrada: maior ou igual a 0.97</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Conexão de entrada: Conectores e ou disjuntor</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Tensão de Saída: 127V</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Tempo de transferência saída: zero</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Senoidal online dupla conversão</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Fator de Potência saída: 0.8</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Transformador isolador incluso</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Conexão Elétrica saída: Borne Sack</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Banco de bateria externo com 7 baterias seladas VRLA 12V 18Ah</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Autonomia: 15 a 20 minutos à plena carga.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Proteções: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Disjuntor de Rede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Disjuntor de Bateria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Disjuntor de Consumidor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Sensor de Tensão Alta na Saída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Sensor de Tensão Baixa na Saída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Sensor de sobrecarga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Sensor de bateria em descarga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Sinalizações visuais: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Inversor em serviço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Retificador em serviço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Retificador em carga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Falha de operação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Inversor com bateria em descarga = 90%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Inversor com bateria em descarga eminente = 75%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Medidor Digital de Tensão e Corrente</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Alarmes sonoros: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Falha de rede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Sub Tensão de entrada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Sobre Tensão de entrada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Sobrecarga 150% desligamento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lastRenderedPageBreak/>
        <w:t xml:space="preserve">Bateria em descarga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Bateria em final de carga, desligamento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Falha no retificador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 xml:space="preserve">Falha de sincronismo  </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Defeito</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Painel Frontal: Medidor de Tensão e Corrente de Saída</w:t>
      </w:r>
    </w:p>
    <w:p w:rsidR="00110AF2"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Interface: Comunicação Serial</w:t>
      </w:r>
    </w:p>
    <w:p w:rsidR="005643D9" w:rsidRPr="00881767" w:rsidRDefault="00110AF2" w:rsidP="000873AC">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rPr>
          <w:rFonts w:cs="Arial"/>
          <w:sz w:val="16"/>
          <w:szCs w:val="16"/>
        </w:rPr>
      </w:pPr>
      <w:r w:rsidRPr="00881767">
        <w:rPr>
          <w:rFonts w:cs="Arial"/>
          <w:sz w:val="16"/>
          <w:szCs w:val="16"/>
        </w:rPr>
        <w:t>Gabinete: Mecânico, Pintura Eletrostática, 4 Rodízios, Ventilação forçada.</w:t>
      </w:r>
    </w:p>
    <w:p w:rsidR="005643D9" w:rsidRPr="00881767" w:rsidRDefault="005643D9" w:rsidP="005643D9">
      <w:pPr>
        <w:widowControl w:val="0"/>
        <w:tabs>
          <w:tab w:val="left" w:pos="1020"/>
          <w:tab w:val="left" w:pos="2850"/>
          <w:tab w:val="left" w:pos="11025"/>
          <w:tab w:val="right" w:pos="12810"/>
          <w:tab w:val="left" w:pos="13440"/>
          <w:tab w:val="left" w:pos="14760"/>
        </w:tabs>
        <w:autoSpaceDE w:val="0"/>
        <w:autoSpaceDN w:val="0"/>
        <w:adjustRightInd w:val="0"/>
        <w:spacing w:line="314" w:lineRule="exact"/>
        <w:ind w:left="1560"/>
        <w:jc w:val="left"/>
        <w:rPr>
          <w:rFonts w:cs="Arial"/>
          <w:color w:val="002060"/>
          <w:sz w:val="16"/>
          <w:szCs w:val="16"/>
        </w:rPr>
      </w:pPr>
    </w:p>
    <w:p w:rsidR="005643D9" w:rsidRPr="00881767" w:rsidRDefault="005643D9" w:rsidP="00F00C5B">
      <w:pPr>
        <w:widowControl w:val="0"/>
        <w:tabs>
          <w:tab w:val="left" w:pos="1020"/>
          <w:tab w:val="left" w:pos="2850"/>
          <w:tab w:val="left" w:pos="11025"/>
          <w:tab w:val="right" w:pos="12810"/>
          <w:tab w:val="left" w:pos="13440"/>
          <w:tab w:val="left" w:pos="14760"/>
        </w:tabs>
        <w:autoSpaceDE w:val="0"/>
        <w:autoSpaceDN w:val="0"/>
        <w:adjustRightInd w:val="0"/>
        <w:spacing w:line="360" w:lineRule="auto"/>
        <w:ind w:left="1560"/>
        <w:rPr>
          <w:rFonts w:cs="Arial"/>
          <w:b/>
          <w:color w:val="002060"/>
          <w:sz w:val="24"/>
          <w:szCs w:val="24"/>
        </w:rPr>
      </w:pPr>
      <w:r w:rsidRPr="00881767">
        <w:rPr>
          <w:rFonts w:cs="Arial"/>
          <w:b/>
          <w:color w:val="002060"/>
          <w:sz w:val="24"/>
          <w:szCs w:val="24"/>
        </w:rPr>
        <w:t xml:space="preserve"> “Para os itens enquadrados no Anexo II da Instrução Normativa IBAMA nº 31, de 03/12/2009, o pregoeiro solicitará ao licitante provisoriamente classificado em primeiro lugar que apresente ou envie imediatamente, sob pena de não-aceitação da proposta, o comprovante de registro do fabricante do produto no Cadastro Técnico Federal de Atividades Potencialmente Poluidoras ou Utilizadoras de Recursos Ambientais, acompanhado do respectivo Certificado de Regularidade válido, nos termos do art.17, inciso II, da Lei nº 6.938, de 1981 e da Instrução Normativa IBAMA nº 31, de 03/12/2009, e legislação correlata.</w:t>
      </w:r>
    </w:p>
    <w:p w:rsidR="005643D9" w:rsidRPr="00881767" w:rsidRDefault="005643D9" w:rsidP="00F00C5B">
      <w:pPr>
        <w:widowControl w:val="0"/>
        <w:tabs>
          <w:tab w:val="left" w:pos="1020"/>
          <w:tab w:val="left" w:pos="2850"/>
          <w:tab w:val="left" w:pos="11025"/>
          <w:tab w:val="right" w:pos="12810"/>
          <w:tab w:val="left" w:pos="13440"/>
          <w:tab w:val="left" w:pos="14760"/>
        </w:tabs>
        <w:autoSpaceDE w:val="0"/>
        <w:autoSpaceDN w:val="0"/>
        <w:adjustRightInd w:val="0"/>
        <w:spacing w:line="360" w:lineRule="auto"/>
        <w:ind w:left="1560"/>
        <w:rPr>
          <w:rFonts w:cs="Arial"/>
          <w:b/>
          <w:color w:val="002060"/>
          <w:sz w:val="24"/>
          <w:szCs w:val="24"/>
        </w:rPr>
      </w:pPr>
      <w:r w:rsidRPr="00881767">
        <w:rPr>
          <w:rFonts w:cs="Arial"/>
          <w:b/>
          <w:color w:val="002060"/>
          <w:sz w:val="24"/>
          <w:szCs w:val="24"/>
        </w:rPr>
        <w:t>a) A apresentação do Certificado de Regularidade será dispensada, caso a área técnica da CESAMA logre êxito em obtê-lo mediante consulta online ao sítio oficial do IBAMA, imprimindo-o e anexando-o ao processo. Para viabilização desta consulta, o licitante deverá apresentar a Razão Social e Inscrição no CNPJ de cada fabricante.</w:t>
      </w:r>
    </w:p>
    <w:p w:rsidR="00110AF2" w:rsidRPr="00881767" w:rsidRDefault="005643D9" w:rsidP="00F00C5B">
      <w:pPr>
        <w:widowControl w:val="0"/>
        <w:tabs>
          <w:tab w:val="left" w:pos="1020"/>
          <w:tab w:val="left" w:pos="2850"/>
          <w:tab w:val="left" w:pos="11025"/>
          <w:tab w:val="right" w:pos="12810"/>
          <w:tab w:val="left" w:pos="13440"/>
          <w:tab w:val="left" w:pos="14760"/>
        </w:tabs>
        <w:autoSpaceDE w:val="0"/>
        <w:autoSpaceDN w:val="0"/>
        <w:adjustRightInd w:val="0"/>
        <w:spacing w:line="360" w:lineRule="auto"/>
        <w:ind w:left="1560"/>
        <w:rPr>
          <w:rFonts w:cs="Arial"/>
          <w:color w:val="002060"/>
          <w:sz w:val="24"/>
          <w:szCs w:val="24"/>
        </w:rPr>
      </w:pPr>
      <w:r w:rsidRPr="00881767">
        <w:rPr>
          <w:rFonts w:cs="Arial"/>
          <w:b/>
          <w:color w:val="002060"/>
          <w:sz w:val="24"/>
          <w:szCs w:val="24"/>
        </w:rPr>
        <w:t>b) Caso o fabricante seja dispensado de tal registro, por força de dispositivo legal, o licitante deverá apresentar o documento comprobatório ou declaração correspondente, sob as penas da Lei."</w:t>
      </w:r>
      <w:r w:rsidR="00110AF2" w:rsidRPr="00881767">
        <w:rPr>
          <w:rFonts w:cs="Arial"/>
          <w:color w:val="002060"/>
          <w:sz w:val="24"/>
          <w:szCs w:val="24"/>
        </w:rPr>
        <w:tab/>
      </w:r>
    </w:p>
    <w:p w:rsidR="00390934" w:rsidRPr="00881767" w:rsidRDefault="00390934" w:rsidP="00390934">
      <w:pPr>
        <w:widowControl w:val="0"/>
        <w:tabs>
          <w:tab w:val="left" w:pos="1545"/>
        </w:tabs>
        <w:autoSpaceDE w:val="0"/>
        <w:autoSpaceDN w:val="0"/>
        <w:adjustRightInd w:val="0"/>
        <w:spacing w:line="142" w:lineRule="exact"/>
        <w:rPr>
          <w:rFonts w:cs="Arial"/>
          <w:sz w:val="24"/>
          <w:szCs w:val="24"/>
        </w:rPr>
      </w:pPr>
      <w:r w:rsidRPr="00881767">
        <w:rPr>
          <w:rFonts w:cs="Arial"/>
          <w:sz w:val="24"/>
          <w:szCs w:val="24"/>
        </w:rPr>
        <w:tab/>
      </w:r>
    </w:p>
    <w:p w:rsidR="00390934" w:rsidRPr="00881767" w:rsidRDefault="004167A1" w:rsidP="006A17C1">
      <w:pPr>
        <w:widowControl w:val="0"/>
        <w:tabs>
          <w:tab w:val="left" w:pos="1545"/>
        </w:tabs>
        <w:autoSpaceDE w:val="0"/>
        <w:autoSpaceDN w:val="0"/>
        <w:adjustRightInd w:val="0"/>
        <w:spacing w:before="480" w:line="360" w:lineRule="auto"/>
        <w:rPr>
          <w:rFonts w:cs="Arial"/>
          <w:b/>
          <w:bCs/>
          <w:sz w:val="24"/>
          <w:szCs w:val="24"/>
        </w:rPr>
      </w:pPr>
      <w:r w:rsidRPr="00881767">
        <w:rPr>
          <w:rFonts w:cs="Arial"/>
          <w:b/>
          <w:sz w:val="24"/>
          <w:szCs w:val="24"/>
        </w:rPr>
        <w:t>5.</w:t>
      </w:r>
      <w:r w:rsidRPr="00881767">
        <w:rPr>
          <w:rFonts w:cs="Arial"/>
          <w:b/>
          <w:bCs/>
        </w:rPr>
        <w:t xml:space="preserve">   </w:t>
      </w:r>
      <w:r w:rsidR="00B41EF6" w:rsidRPr="00881767">
        <w:rPr>
          <w:rFonts w:cs="Arial"/>
          <w:b/>
          <w:bCs/>
          <w:sz w:val="24"/>
          <w:szCs w:val="24"/>
        </w:rPr>
        <w:t>VALORES ESTIMADOS</w:t>
      </w:r>
    </w:p>
    <w:tbl>
      <w:tblPr>
        <w:tblW w:w="9115" w:type="dxa"/>
        <w:tblInd w:w="55" w:type="dxa"/>
        <w:tblCellMar>
          <w:left w:w="70" w:type="dxa"/>
          <w:right w:w="70" w:type="dxa"/>
        </w:tblCellMar>
        <w:tblLook w:val="04A0"/>
      </w:tblPr>
      <w:tblGrid>
        <w:gridCol w:w="620"/>
        <w:gridCol w:w="3795"/>
        <w:gridCol w:w="900"/>
        <w:gridCol w:w="1800"/>
        <w:gridCol w:w="2000"/>
      </w:tblGrid>
      <w:tr w:rsidR="00390934" w:rsidRPr="00881767" w:rsidTr="00BF4B06">
        <w:trPr>
          <w:trHeight w:val="79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ITEM</w:t>
            </w:r>
          </w:p>
        </w:tc>
        <w:tc>
          <w:tcPr>
            <w:tcW w:w="3795" w:type="dxa"/>
            <w:tcBorders>
              <w:top w:val="single" w:sz="4" w:space="0" w:color="auto"/>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Descrição do material</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Quant.</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Média Unitária</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Média Total</w:t>
            </w:r>
          </w:p>
        </w:tc>
      </w:tr>
      <w:tr w:rsidR="00390934" w:rsidRPr="00881767" w:rsidTr="00BF4B06">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lastRenderedPageBreak/>
              <w:t>1</w:t>
            </w:r>
          </w:p>
        </w:tc>
        <w:tc>
          <w:tcPr>
            <w:tcW w:w="3795"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color w:val="000000"/>
                <w:lang w:eastAsia="pt-BR"/>
              </w:rPr>
            </w:pPr>
            <w:r w:rsidRPr="00881767">
              <w:rPr>
                <w:rFonts w:ascii="Calibri" w:hAnsi="Calibri" w:cs="Arial"/>
                <w:color w:val="000000"/>
                <w:lang w:eastAsia="pt-BR"/>
              </w:rPr>
              <w:t>NO BREAK 1,2 KVA</w:t>
            </w:r>
          </w:p>
        </w:tc>
        <w:tc>
          <w:tcPr>
            <w:tcW w:w="9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lang w:eastAsia="pt-BR"/>
              </w:rPr>
            </w:pPr>
            <w:r w:rsidRPr="00881767">
              <w:rPr>
                <w:rFonts w:ascii="Calibri" w:hAnsi="Calibri" w:cs="Arial"/>
                <w:lang w:eastAsia="pt-BR"/>
              </w:rPr>
              <w:t>10</w:t>
            </w:r>
          </w:p>
        </w:tc>
        <w:tc>
          <w:tcPr>
            <w:tcW w:w="18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R$ 551,33</w:t>
            </w:r>
          </w:p>
        </w:tc>
        <w:tc>
          <w:tcPr>
            <w:tcW w:w="20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R$ 5.513,30</w:t>
            </w:r>
          </w:p>
        </w:tc>
      </w:tr>
      <w:tr w:rsidR="00390934" w:rsidRPr="00881767" w:rsidTr="00BF4B06">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2</w:t>
            </w:r>
          </w:p>
        </w:tc>
        <w:tc>
          <w:tcPr>
            <w:tcW w:w="3795"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color w:val="000000"/>
                <w:lang w:eastAsia="pt-BR"/>
              </w:rPr>
            </w:pPr>
            <w:r w:rsidRPr="00881767">
              <w:rPr>
                <w:rFonts w:ascii="Calibri" w:hAnsi="Calibri" w:cs="Arial"/>
                <w:color w:val="000000"/>
                <w:lang w:eastAsia="pt-BR"/>
              </w:rPr>
              <w:t>NO BREAK 5 KVA(Tensão de Saída: 220V)</w:t>
            </w:r>
          </w:p>
        </w:tc>
        <w:tc>
          <w:tcPr>
            <w:tcW w:w="9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lang w:eastAsia="pt-BR"/>
              </w:rPr>
            </w:pPr>
            <w:r w:rsidRPr="00881767">
              <w:rPr>
                <w:rFonts w:ascii="Calibri" w:hAnsi="Calibri" w:cs="Arial"/>
                <w:lang w:eastAsia="pt-BR"/>
              </w:rPr>
              <w:t>3</w:t>
            </w:r>
          </w:p>
        </w:tc>
        <w:tc>
          <w:tcPr>
            <w:tcW w:w="18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R$ 10.510,00</w:t>
            </w:r>
          </w:p>
        </w:tc>
        <w:tc>
          <w:tcPr>
            <w:tcW w:w="20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90934">
            <w:pPr>
              <w:suppressAutoHyphens w:val="0"/>
              <w:jc w:val="center"/>
              <w:rPr>
                <w:rFonts w:ascii="Calibri" w:hAnsi="Calibri" w:cs="Arial"/>
                <w:b/>
                <w:bCs/>
                <w:lang w:eastAsia="pt-BR"/>
              </w:rPr>
            </w:pPr>
            <w:r w:rsidRPr="00881767">
              <w:rPr>
                <w:rFonts w:ascii="Calibri" w:hAnsi="Calibri" w:cs="Arial"/>
                <w:b/>
                <w:bCs/>
                <w:lang w:eastAsia="pt-BR"/>
              </w:rPr>
              <w:t>R$ 31.530,00</w:t>
            </w:r>
          </w:p>
        </w:tc>
      </w:tr>
      <w:tr w:rsidR="003179B6" w:rsidRPr="00881767" w:rsidTr="00BF4B06">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3179B6" w:rsidRPr="00881767" w:rsidRDefault="003179B6" w:rsidP="00390934">
            <w:pPr>
              <w:suppressAutoHyphens w:val="0"/>
              <w:jc w:val="center"/>
              <w:rPr>
                <w:rFonts w:ascii="Calibri" w:hAnsi="Calibri" w:cs="Arial"/>
                <w:b/>
                <w:bCs/>
                <w:lang w:eastAsia="pt-BR"/>
              </w:rPr>
            </w:pPr>
            <w:r w:rsidRPr="00881767">
              <w:rPr>
                <w:rFonts w:ascii="Calibri" w:hAnsi="Calibri" w:cs="Arial"/>
                <w:b/>
                <w:bCs/>
                <w:lang w:eastAsia="pt-BR"/>
              </w:rPr>
              <w:t>3</w:t>
            </w:r>
          </w:p>
        </w:tc>
        <w:tc>
          <w:tcPr>
            <w:tcW w:w="3795" w:type="dxa"/>
            <w:tcBorders>
              <w:top w:val="nil"/>
              <w:left w:val="nil"/>
              <w:bottom w:val="single" w:sz="4" w:space="0" w:color="auto"/>
              <w:right w:val="single" w:sz="4" w:space="0" w:color="auto"/>
            </w:tcBorders>
            <w:shd w:val="clear" w:color="auto" w:fill="auto"/>
            <w:noWrap/>
            <w:vAlign w:val="center"/>
            <w:hideMark/>
          </w:tcPr>
          <w:p w:rsidR="003179B6" w:rsidRPr="00881767" w:rsidRDefault="003179B6" w:rsidP="003179B6">
            <w:pPr>
              <w:suppressAutoHyphens w:val="0"/>
              <w:jc w:val="center"/>
              <w:rPr>
                <w:rFonts w:ascii="Calibri" w:hAnsi="Calibri" w:cs="Arial"/>
                <w:color w:val="000000"/>
                <w:lang w:eastAsia="pt-BR"/>
              </w:rPr>
            </w:pPr>
            <w:r w:rsidRPr="00881767">
              <w:rPr>
                <w:rFonts w:ascii="Calibri" w:hAnsi="Calibri" w:cs="Arial"/>
                <w:color w:val="000000"/>
                <w:lang w:eastAsia="pt-BR"/>
              </w:rPr>
              <w:t>NO BREAK 5 KVA(Tensão de Saída: 127V)</w:t>
            </w:r>
          </w:p>
        </w:tc>
        <w:tc>
          <w:tcPr>
            <w:tcW w:w="900" w:type="dxa"/>
            <w:tcBorders>
              <w:top w:val="nil"/>
              <w:left w:val="nil"/>
              <w:bottom w:val="single" w:sz="4" w:space="0" w:color="auto"/>
              <w:right w:val="single" w:sz="4" w:space="0" w:color="auto"/>
            </w:tcBorders>
            <w:shd w:val="clear" w:color="auto" w:fill="auto"/>
            <w:noWrap/>
            <w:vAlign w:val="center"/>
            <w:hideMark/>
          </w:tcPr>
          <w:p w:rsidR="003179B6" w:rsidRPr="00881767" w:rsidRDefault="003179B6" w:rsidP="00390934">
            <w:pPr>
              <w:suppressAutoHyphens w:val="0"/>
              <w:jc w:val="center"/>
              <w:rPr>
                <w:rFonts w:ascii="Calibri" w:hAnsi="Calibri" w:cs="Arial"/>
                <w:lang w:eastAsia="pt-BR"/>
              </w:rPr>
            </w:pPr>
            <w:r w:rsidRPr="00881767">
              <w:rPr>
                <w:rFonts w:ascii="Calibri" w:hAnsi="Calibri" w:cs="Arial"/>
                <w:lang w:eastAsia="pt-BR"/>
              </w:rPr>
              <w:t>2</w:t>
            </w:r>
          </w:p>
        </w:tc>
        <w:tc>
          <w:tcPr>
            <w:tcW w:w="1800" w:type="dxa"/>
            <w:tcBorders>
              <w:top w:val="nil"/>
              <w:left w:val="nil"/>
              <w:bottom w:val="single" w:sz="4" w:space="0" w:color="auto"/>
              <w:right w:val="single" w:sz="4" w:space="0" w:color="auto"/>
            </w:tcBorders>
            <w:shd w:val="clear" w:color="auto" w:fill="auto"/>
            <w:noWrap/>
            <w:vAlign w:val="center"/>
            <w:hideMark/>
          </w:tcPr>
          <w:p w:rsidR="003179B6" w:rsidRPr="00881767" w:rsidRDefault="003179B6" w:rsidP="00390934">
            <w:pPr>
              <w:suppressAutoHyphens w:val="0"/>
              <w:jc w:val="center"/>
              <w:rPr>
                <w:rFonts w:ascii="Calibri" w:hAnsi="Calibri" w:cs="Arial"/>
                <w:b/>
                <w:bCs/>
                <w:lang w:eastAsia="pt-BR"/>
              </w:rPr>
            </w:pPr>
            <w:r w:rsidRPr="00881767">
              <w:rPr>
                <w:rFonts w:ascii="Calibri" w:hAnsi="Calibri" w:cs="Arial"/>
                <w:b/>
                <w:bCs/>
                <w:lang w:eastAsia="pt-BR"/>
              </w:rPr>
              <w:t>R$ 9.499,50</w:t>
            </w:r>
          </w:p>
        </w:tc>
        <w:tc>
          <w:tcPr>
            <w:tcW w:w="2000" w:type="dxa"/>
            <w:tcBorders>
              <w:top w:val="nil"/>
              <w:left w:val="nil"/>
              <w:bottom w:val="single" w:sz="4" w:space="0" w:color="auto"/>
              <w:right w:val="single" w:sz="4" w:space="0" w:color="auto"/>
            </w:tcBorders>
            <w:shd w:val="clear" w:color="auto" w:fill="auto"/>
            <w:noWrap/>
            <w:vAlign w:val="center"/>
            <w:hideMark/>
          </w:tcPr>
          <w:p w:rsidR="003179B6" w:rsidRPr="00881767" w:rsidRDefault="003179B6" w:rsidP="00390934">
            <w:pPr>
              <w:suppressAutoHyphens w:val="0"/>
              <w:jc w:val="center"/>
              <w:rPr>
                <w:rFonts w:ascii="Calibri" w:hAnsi="Calibri" w:cs="Arial"/>
                <w:b/>
                <w:bCs/>
                <w:lang w:eastAsia="pt-BR"/>
              </w:rPr>
            </w:pPr>
            <w:r w:rsidRPr="00881767">
              <w:rPr>
                <w:rFonts w:ascii="Calibri" w:hAnsi="Calibri" w:cs="Arial"/>
                <w:b/>
                <w:bCs/>
                <w:lang w:eastAsia="pt-BR"/>
              </w:rPr>
              <w:t>R$18.999,00</w:t>
            </w:r>
          </w:p>
        </w:tc>
      </w:tr>
      <w:tr w:rsidR="00390934" w:rsidRPr="00881767" w:rsidTr="00BF4B06">
        <w:trPr>
          <w:trHeight w:val="799"/>
        </w:trPr>
        <w:tc>
          <w:tcPr>
            <w:tcW w:w="71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0934" w:rsidRPr="00881767" w:rsidRDefault="00390934" w:rsidP="003179B6">
            <w:pPr>
              <w:suppressAutoHyphens w:val="0"/>
              <w:jc w:val="right"/>
              <w:rPr>
                <w:rFonts w:ascii="Calibri" w:hAnsi="Calibri" w:cs="Arial"/>
                <w:lang w:eastAsia="pt-BR"/>
              </w:rPr>
            </w:pPr>
            <w:bookmarkStart w:id="0" w:name="RANGE!A5:E5"/>
            <w:r w:rsidRPr="00881767">
              <w:rPr>
                <w:rFonts w:ascii="Calibri" w:hAnsi="Calibri" w:cs="Arial"/>
                <w:b/>
                <w:bCs/>
                <w:lang w:eastAsia="pt-BR"/>
              </w:rPr>
              <w:t>TOTAL</w:t>
            </w:r>
            <w:bookmarkEnd w:id="0"/>
          </w:p>
        </w:tc>
        <w:tc>
          <w:tcPr>
            <w:tcW w:w="2000" w:type="dxa"/>
            <w:tcBorders>
              <w:top w:val="nil"/>
              <w:left w:val="nil"/>
              <w:bottom w:val="single" w:sz="4" w:space="0" w:color="auto"/>
              <w:right w:val="single" w:sz="4" w:space="0" w:color="auto"/>
            </w:tcBorders>
            <w:shd w:val="clear" w:color="auto" w:fill="auto"/>
            <w:noWrap/>
            <w:vAlign w:val="center"/>
            <w:hideMark/>
          </w:tcPr>
          <w:p w:rsidR="00390934" w:rsidRPr="00881767" w:rsidRDefault="00390934" w:rsidP="003179B6">
            <w:pPr>
              <w:suppressAutoHyphens w:val="0"/>
              <w:jc w:val="center"/>
              <w:rPr>
                <w:rFonts w:ascii="Calibri" w:hAnsi="Calibri" w:cs="Arial"/>
                <w:b/>
                <w:bCs/>
                <w:color w:val="FF0000"/>
                <w:lang w:eastAsia="pt-BR"/>
              </w:rPr>
            </w:pPr>
            <w:r w:rsidRPr="00881767">
              <w:rPr>
                <w:rFonts w:ascii="Calibri" w:hAnsi="Calibri" w:cs="Arial"/>
                <w:b/>
                <w:bCs/>
                <w:color w:val="FF0000"/>
                <w:lang w:eastAsia="pt-BR"/>
              </w:rPr>
              <w:t xml:space="preserve">R$ </w:t>
            </w:r>
            <w:r w:rsidR="003179B6" w:rsidRPr="00881767">
              <w:rPr>
                <w:rFonts w:ascii="Calibri" w:hAnsi="Calibri" w:cs="Arial"/>
                <w:b/>
                <w:bCs/>
                <w:color w:val="FF0000"/>
                <w:lang w:eastAsia="pt-BR"/>
              </w:rPr>
              <w:t>56.042,30</w:t>
            </w:r>
          </w:p>
        </w:tc>
      </w:tr>
    </w:tbl>
    <w:p w:rsidR="006846E6" w:rsidRPr="00881767" w:rsidRDefault="006846E6" w:rsidP="000B3AC8">
      <w:pPr>
        <w:spacing w:before="120" w:line="360" w:lineRule="auto"/>
        <w:ind w:firstLine="567"/>
        <w:rPr>
          <w:rFonts w:cs="Arial"/>
          <w:sz w:val="24"/>
          <w:szCs w:val="24"/>
        </w:rPr>
      </w:pPr>
      <w:r w:rsidRPr="00881767">
        <w:rPr>
          <w:rFonts w:cs="Arial"/>
          <w:sz w:val="24"/>
          <w:szCs w:val="24"/>
        </w:rPr>
        <w:t xml:space="preserve">Os valores estimados para a aquisição foram apurados através de pesquisa de mercado, conforme informações constantes </w:t>
      </w:r>
      <w:r w:rsidR="00B54490" w:rsidRPr="00881767">
        <w:rPr>
          <w:rFonts w:cs="Arial"/>
          <w:sz w:val="24"/>
          <w:szCs w:val="24"/>
        </w:rPr>
        <w:t>no</w:t>
      </w:r>
      <w:r w:rsidRPr="00881767">
        <w:rPr>
          <w:rFonts w:cs="Arial"/>
          <w:sz w:val="24"/>
          <w:szCs w:val="24"/>
        </w:rPr>
        <w:t xml:space="preserve"> processo licitatório.</w:t>
      </w:r>
    </w:p>
    <w:p w:rsidR="00C4040E" w:rsidRPr="00881767" w:rsidRDefault="00C4040E" w:rsidP="00C4040E">
      <w:pPr>
        <w:spacing w:before="480" w:line="360" w:lineRule="auto"/>
        <w:rPr>
          <w:rFonts w:cs="Arial"/>
          <w:b/>
          <w:bCs/>
          <w:sz w:val="24"/>
          <w:szCs w:val="24"/>
        </w:rPr>
      </w:pPr>
      <w:r w:rsidRPr="00881767">
        <w:rPr>
          <w:rFonts w:cs="Arial"/>
          <w:b/>
          <w:bCs/>
          <w:sz w:val="24"/>
          <w:szCs w:val="24"/>
        </w:rPr>
        <w:t>6.</w:t>
      </w:r>
      <w:r w:rsidR="00090014" w:rsidRPr="00881767">
        <w:rPr>
          <w:rFonts w:cs="Arial"/>
          <w:b/>
          <w:bCs/>
          <w:sz w:val="24"/>
          <w:szCs w:val="24"/>
        </w:rPr>
        <w:t xml:space="preserve"> </w:t>
      </w:r>
      <w:r w:rsidRPr="00881767">
        <w:rPr>
          <w:rFonts w:cs="Arial"/>
          <w:b/>
          <w:bCs/>
          <w:sz w:val="24"/>
          <w:szCs w:val="24"/>
        </w:rPr>
        <w:t>ACEITABILIDADE DA PROPOSTA</w:t>
      </w:r>
    </w:p>
    <w:p w:rsidR="00C4040E" w:rsidRPr="00881767" w:rsidRDefault="00C4040E" w:rsidP="00C4040E">
      <w:pPr>
        <w:autoSpaceDE w:val="0"/>
        <w:autoSpaceDN w:val="0"/>
        <w:adjustRightInd w:val="0"/>
        <w:spacing w:before="120" w:line="360" w:lineRule="auto"/>
        <w:rPr>
          <w:rFonts w:cs="Arial"/>
          <w:sz w:val="24"/>
          <w:szCs w:val="24"/>
        </w:rPr>
      </w:pPr>
      <w:r w:rsidRPr="00881767">
        <w:rPr>
          <w:rFonts w:cs="Arial"/>
          <w:sz w:val="24"/>
          <w:szCs w:val="24"/>
        </w:rPr>
        <w:t>6.1.</w:t>
      </w:r>
      <w:r w:rsidR="00121175" w:rsidRPr="00881767">
        <w:rPr>
          <w:rFonts w:cs="Arial"/>
          <w:sz w:val="24"/>
          <w:szCs w:val="24"/>
        </w:rPr>
        <w:t xml:space="preserve"> </w:t>
      </w:r>
      <w:r w:rsidRPr="00881767">
        <w:rPr>
          <w:rFonts w:cs="Arial"/>
          <w:sz w:val="24"/>
          <w:szCs w:val="24"/>
        </w:rPr>
        <w:t>Finalizada a etapa de lances, a CESAMA poderá solicitar AMOSTRA do licitante detentor do menor preço, para verificação da conformidade do material ofertado com as especificações exigidas neste Termo de Referência.</w:t>
      </w:r>
    </w:p>
    <w:p w:rsidR="00C4040E" w:rsidRPr="00881767" w:rsidRDefault="00C4040E" w:rsidP="00C4040E">
      <w:pPr>
        <w:autoSpaceDE w:val="0"/>
        <w:autoSpaceDN w:val="0"/>
        <w:adjustRightInd w:val="0"/>
        <w:spacing w:before="120" w:line="360" w:lineRule="auto"/>
        <w:rPr>
          <w:rFonts w:cs="Arial"/>
          <w:sz w:val="24"/>
          <w:szCs w:val="24"/>
        </w:rPr>
      </w:pPr>
      <w:r w:rsidRPr="00881767">
        <w:rPr>
          <w:rFonts w:cs="Arial"/>
          <w:sz w:val="24"/>
          <w:szCs w:val="24"/>
        </w:rPr>
        <w:t xml:space="preserve">6.2 A amostra solicitada deverá ser entregue em embalagem própria, devidamente lacrada e observadas as demais condições de segurança, no </w:t>
      </w:r>
      <w:r w:rsidRPr="00881767">
        <w:rPr>
          <w:rFonts w:cs="Arial"/>
          <w:b/>
          <w:sz w:val="24"/>
          <w:szCs w:val="24"/>
        </w:rPr>
        <w:t>Departamento de Compras e Estoque</w:t>
      </w:r>
      <w:r w:rsidRPr="00881767">
        <w:rPr>
          <w:rFonts w:cs="Arial"/>
          <w:sz w:val="24"/>
          <w:szCs w:val="24"/>
        </w:rPr>
        <w:t xml:space="preserve">, à Rua Santa Terezinha, nº 505, Bairro Santa Terezinha, Juiz de Fora / MG, CEP 36.045-490, no </w:t>
      </w:r>
      <w:r w:rsidRPr="00881767">
        <w:rPr>
          <w:rFonts w:cs="Arial"/>
          <w:b/>
          <w:sz w:val="24"/>
          <w:szCs w:val="24"/>
        </w:rPr>
        <w:t>prazo de 03 (três) dias úteis</w:t>
      </w:r>
      <w:r w:rsidRPr="00881767">
        <w:rPr>
          <w:rFonts w:cs="Arial"/>
          <w:sz w:val="24"/>
          <w:szCs w:val="24"/>
        </w:rPr>
        <w:t xml:space="preserve"> contados a partir da solicitação do(a) Pregoeiro(a) no </w:t>
      </w:r>
      <w:r w:rsidRPr="00881767">
        <w:rPr>
          <w:rFonts w:cs="Arial"/>
          <w:i/>
          <w:sz w:val="24"/>
          <w:szCs w:val="24"/>
        </w:rPr>
        <w:t>chat</w:t>
      </w:r>
      <w:r w:rsidRPr="00881767">
        <w:rPr>
          <w:rFonts w:cs="Arial"/>
          <w:sz w:val="24"/>
          <w:szCs w:val="24"/>
        </w:rPr>
        <w:t xml:space="preserve"> do </w:t>
      </w:r>
      <w:r w:rsidRPr="00881767">
        <w:rPr>
          <w:rFonts w:cs="Arial"/>
          <w:i/>
          <w:sz w:val="24"/>
          <w:szCs w:val="24"/>
        </w:rPr>
        <w:t>Portal de Compras Governamentais</w:t>
      </w:r>
      <w:r w:rsidRPr="00881767">
        <w:rPr>
          <w:rFonts w:cs="Arial"/>
          <w:sz w:val="24"/>
          <w:szCs w:val="24"/>
        </w:rPr>
        <w:t>.</w:t>
      </w:r>
    </w:p>
    <w:p w:rsidR="00C4040E" w:rsidRPr="00881767" w:rsidRDefault="00C4040E" w:rsidP="00C4040E">
      <w:pPr>
        <w:autoSpaceDE w:val="0"/>
        <w:autoSpaceDN w:val="0"/>
        <w:adjustRightInd w:val="0"/>
        <w:spacing w:before="120" w:line="360" w:lineRule="auto"/>
        <w:rPr>
          <w:rFonts w:cs="Arial"/>
          <w:sz w:val="24"/>
          <w:szCs w:val="24"/>
        </w:rPr>
      </w:pPr>
      <w:r w:rsidRPr="00881767">
        <w:rPr>
          <w:rFonts w:cs="Arial"/>
          <w:sz w:val="24"/>
          <w:szCs w:val="24"/>
        </w:rPr>
        <w:t xml:space="preserve">6.2.1 O licitante que não puder encaminhar amostra no prazo acima indicado deverá solicitar sua prorrogação IMEDIATAMENTE, no </w:t>
      </w:r>
      <w:r w:rsidRPr="00881767">
        <w:rPr>
          <w:rFonts w:cs="Arial"/>
          <w:i/>
          <w:sz w:val="24"/>
          <w:szCs w:val="24"/>
        </w:rPr>
        <w:t>chat</w:t>
      </w:r>
      <w:r w:rsidRPr="00881767">
        <w:rPr>
          <w:rFonts w:cs="Arial"/>
          <w:sz w:val="24"/>
          <w:szCs w:val="24"/>
        </w:rPr>
        <w:t xml:space="preserve"> do sistema ou por e-mail, desde que por motivo justificado e aceito pelo(a) Pregoeiro(a), que definirá prazo suficiente para o envio do material, </w:t>
      </w:r>
      <w:r w:rsidRPr="00881767">
        <w:rPr>
          <w:rFonts w:cs="Arial"/>
          <w:sz w:val="24"/>
          <w:szCs w:val="24"/>
          <w:u w:val="single"/>
        </w:rPr>
        <w:t>sob pena de desclassificação</w:t>
      </w:r>
      <w:r w:rsidRPr="00881767">
        <w:rPr>
          <w:rFonts w:cs="Arial"/>
          <w:sz w:val="24"/>
          <w:szCs w:val="24"/>
        </w:rPr>
        <w:t>.</w:t>
      </w:r>
    </w:p>
    <w:p w:rsidR="00121175" w:rsidRPr="00881767" w:rsidRDefault="00C4040E" w:rsidP="00121175">
      <w:pPr>
        <w:autoSpaceDE w:val="0"/>
        <w:autoSpaceDN w:val="0"/>
        <w:adjustRightInd w:val="0"/>
        <w:spacing w:before="120" w:line="360" w:lineRule="auto"/>
        <w:rPr>
          <w:rFonts w:cs="Arial"/>
          <w:bCs/>
          <w:sz w:val="24"/>
          <w:szCs w:val="24"/>
        </w:rPr>
      </w:pPr>
      <w:r w:rsidRPr="00881767">
        <w:rPr>
          <w:rFonts w:cs="Arial"/>
          <w:sz w:val="24"/>
          <w:szCs w:val="24"/>
        </w:rPr>
        <w:t xml:space="preserve">6.2.2 </w:t>
      </w:r>
      <w:r w:rsidRPr="00881767">
        <w:rPr>
          <w:rFonts w:cs="Arial"/>
          <w:bCs/>
          <w:sz w:val="24"/>
          <w:szCs w:val="24"/>
        </w:rPr>
        <w:t>O licitante que não encaminhar a amostra no prazo estabelecido será DESCLASSIFICADO.</w:t>
      </w:r>
    </w:p>
    <w:p w:rsidR="00C4040E" w:rsidRPr="00881767" w:rsidRDefault="00121175" w:rsidP="00121175">
      <w:pPr>
        <w:autoSpaceDE w:val="0"/>
        <w:autoSpaceDN w:val="0"/>
        <w:adjustRightInd w:val="0"/>
        <w:spacing w:before="120" w:line="360" w:lineRule="auto"/>
        <w:rPr>
          <w:rFonts w:cs="Arial"/>
          <w:sz w:val="24"/>
          <w:szCs w:val="24"/>
        </w:rPr>
      </w:pPr>
      <w:r w:rsidRPr="00881767">
        <w:rPr>
          <w:rFonts w:cs="Arial"/>
          <w:bCs/>
          <w:sz w:val="24"/>
          <w:szCs w:val="24"/>
        </w:rPr>
        <w:t xml:space="preserve">6.2.3 </w:t>
      </w:r>
      <w:r w:rsidR="00C4040E" w:rsidRPr="00881767">
        <w:rPr>
          <w:rFonts w:cs="Arial"/>
          <w:bCs/>
          <w:sz w:val="24"/>
          <w:szCs w:val="24"/>
        </w:rPr>
        <w:t>Após vencido o prazo de entrega da amostra, não será permitido fazer ajustes ou modificações no material apresentado para fins de adequá-lo à especificação constante deste Termo de Referência.</w:t>
      </w:r>
    </w:p>
    <w:p w:rsidR="00C4040E" w:rsidRPr="00881767" w:rsidRDefault="00E401BD" w:rsidP="00E401BD">
      <w:pPr>
        <w:autoSpaceDE w:val="0"/>
        <w:autoSpaceDN w:val="0"/>
        <w:adjustRightInd w:val="0"/>
        <w:spacing w:before="120" w:line="360" w:lineRule="auto"/>
        <w:rPr>
          <w:rFonts w:cs="Arial"/>
          <w:sz w:val="24"/>
          <w:szCs w:val="24"/>
        </w:rPr>
      </w:pPr>
      <w:r w:rsidRPr="00881767">
        <w:rPr>
          <w:rFonts w:cs="Arial"/>
          <w:sz w:val="24"/>
          <w:szCs w:val="24"/>
        </w:rPr>
        <w:t xml:space="preserve">6.3 </w:t>
      </w:r>
      <w:r w:rsidR="00C4040E" w:rsidRPr="00881767">
        <w:rPr>
          <w:rFonts w:cs="Arial"/>
          <w:sz w:val="24"/>
          <w:szCs w:val="24"/>
        </w:rPr>
        <w:t xml:space="preserve">O material apresentado como amostra ficará à disposição da área responsável pela sua análise e aprovação e poderá ser aberto, manuseado, sendo devolvido ao </w:t>
      </w:r>
      <w:r w:rsidR="00C4040E" w:rsidRPr="00881767">
        <w:rPr>
          <w:rFonts w:cs="Arial"/>
          <w:sz w:val="24"/>
          <w:szCs w:val="24"/>
        </w:rPr>
        <w:lastRenderedPageBreak/>
        <w:t>licitante, posteriormente, no estado em que se encontrar, podendo ficar retida até a entrega total do item licitado.</w:t>
      </w:r>
    </w:p>
    <w:p w:rsidR="00C4040E" w:rsidRPr="00881767" w:rsidRDefault="00E401BD" w:rsidP="00E401BD">
      <w:pPr>
        <w:autoSpaceDE w:val="0"/>
        <w:autoSpaceDN w:val="0"/>
        <w:adjustRightInd w:val="0"/>
        <w:spacing w:before="120" w:line="360" w:lineRule="auto"/>
        <w:rPr>
          <w:rFonts w:cs="Arial"/>
          <w:sz w:val="24"/>
          <w:szCs w:val="24"/>
        </w:rPr>
      </w:pPr>
      <w:r w:rsidRPr="00881767">
        <w:rPr>
          <w:rFonts w:cs="Arial"/>
          <w:sz w:val="24"/>
          <w:szCs w:val="24"/>
        </w:rPr>
        <w:t>6.4</w:t>
      </w:r>
      <w:r w:rsidR="00ED54EC" w:rsidRPr="00881767">
        <w:rPr>
          <w:rFonts w:cs="Arial"/>
          <w:sz w:val="24"/>
          <w:szCs w:val="24"/>
        </w:rPr>
        <w:t xml:space="preserve"> </w:t>
      </w:r>
      <w:r w:rsidR="00C4040E" w:rsidRPr="00881767">
        <w:rPr>
          <w:rFonts w:cs="Arial"/>
          <w:sz w:val="24"/>
          <w:szCs w:val="24"/>
        </w:rPr>
        <w:t>A amostra será analisada pela área técnica da CESAMA, que emitirá parecer sobre sua aceitação no prazo de 10 (dez) dias, podendo ser prorrogado em situações extraordinárias.</w:t>
      </w:r>
    </w:p>
    <w:p w:rsidR="00C4040E" w:rsidRPr="00881767" w:rsidRDefault="00E401BD" w:rsidP="00E401BD">
      <w:pPr>
        <w:spacing w:before="120" w:line="360" w:lineRule="auto"/>
        <w:rPr>
          <w:rFonts w:cs="Arial"/>
          <w:sz w:val="24"/>
          <w:szCs w:val="24"/>
        </w:rPr>
      </w:pPr>
      <w:r w:rsidRPr="00881767">
        <w:rPr>
          <w:rFonts w:cs="Arial"/>
          <w:sz w:val="24"/>
          <w:szCs w:val="24"/>
        </w:rPr>
        <w:t xml:space="preserve">6.5 </w:t>
      </w:r>
      <w:r w:rsidR="00C4040E" w:rsidRPr="00881767">
        <w:rPr>
          <w:rFonts w:cs="Arial"/>
          <w:sz w:val="24"/>
          <w:szCs w:val="24"/>
        </w:rPr>
        <w:t>A CESAMA poderá submeter a amostra à instituição especializada para análise do atendimento às características exigidas no edital.</w:t>
      </w:r>
    </w:p>
    <w:p w:rsidR="00C4040E" w:rsidRPr="00881767" w:rsidRDefault="00E401BD" w:rsidP="00E401BD">
      <w:pPr>
        <w:spacing w:before="120" w:line="360" w:lineRule="auto"/>
        <w:rPr>
          <w:rFonts w:cs="Arial"/>
          <w:sz w:val="24"/>
          <w:szCs w:val="24"/>
        </w:rPr>
      </w:pPr>
      <w:r w:rsidRPr="00881767">
        <w:rPr>
          <w:rFonts w:cs="Arial"/>
          <w:sz w:val="24"/>
          <w:szCs w:val="24"/>
        </w:rPr>
        <w:t xml:space="preserve">6.6 </w:t>
      </w:r>
      <w:r w:rsidR="00C4040E" w:rsidRPr="0088176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00C4040E" w:rsidRPr="00881767">
        <w:rPr>
          <w:rFonts w:cs="Arial"/>
          <w:bCs/>
          <w:sz w:val="24"/>
          <w:szCs w:val="24"/>
        </w:rPr>
        <w:t>08:00h às 11:30h e de 13:00h as 16:00h</w:t>
      </w:r>
      <w:r w:rsidR="00C4040E" w:rsidRPr="00881767">
        <w:rPr>
          <w:rFonts w:cs="Arial"/>
          <w:sz w:val="24"/>
          <w:szCs w:val="24"/>
        </w:rPr>
        <w:t>.</w:t>
      </w:r>
    </w:p>
    <w:p w:rsidR="00D67702" w:rsidRPr="00881767" w:rsidRDefault="00D67702" w:rsidP="00D67702">
      <w:pPr>
        <w:pStyle w:val="WW-Corpodetexto2"/>
        <w:spacing w:before="120" w:line="360" w:lineRule="auto"/>
        <w:rPr>
          <w:sz w:val="24"/>
          <w:szCs w:val="24"/>
        </w:rPr>
      </w:pPr>
      <w:r w:rsidRPr="00881767">
        <w:rPr>
          <w:sz w:val="24"/>
          <w:szCs w:val="24"/>
        </w:rPr>
        <w:t>6.7.</w:t>
      </w:r>
      <w:r w:rsidRPr="00881767">
        <w:rPr>
          <w:sz w:val="24"/>
          <w:szCs w:val="24"/>
        </w:rPr>
        <w:tab/>
        <w:t>A CESAMA poderá exigir laudo de inspeção técnica de controle de qualidade, a fim de comprovar a adequação do material ofertado.</w:t>
      </w:r>
    </w:p>
    <w:p w:rsidR="008637B4" w:rsidRPr="00881767" w:rsidRDefault="00D67702" w:rsidP="00D67702">
      <w:pPr>
        <w:pStyle w:val="WW-Corpodetexto2"/>
        <w:spacing w:before="120" w:line="360" w:lineRule="auto"/>
        <w:rPr>
          <w:sz w:val="24"/>
          <w:szCs w:val="24"/>
        </w:rPr>
      </w:pPr>
      <w:r w:rsidRPr="00881767">
        <w:rPr>
          <w:sz w:val="24"/>
          <w:szCs w:val="24"/>
        </w:rPr>
        <w:t>6.7.1.</w:t>
      </w:r>
      <w:r w:rsidRPr="00881767">
        <w:rPr>
          <w:sz w:val="24"/>
          <w:szCs w:val="24"/>
        </w:rPr>
        <w:tab/>
        <w:t>Os laudos previstos no item 6.7 poderão ser emitidos por laboratórios próprios ou de terceiros, ficando TODAS as despesas por conta do fornecedor.</w:t>
      </w:r>
    </w:p>
    <w:p w:rsidR="00E361DB" w:rsidRPr="00881767" w:rsidRDefault="001C567C" w:rsidP="008637B4">
      <w:pPr>
        <w:pStyle w:val="WW-Corpodetexto2"/>
        <w:spacing w:before="120" w:line="360" w:lineRule="auto"/>
        <w:rPr>
          <w:sz w:val="24"/>
          <w:szCs w:val="24"/>
        </w:rPr>
      </w:pPr>
      <w:r w:rsidRPr="00881767">
        <w:rPr>
          <w:b/>
          <w:sz w:val="24"/>
          <w:szCs w:val="24"/>
        </w:rPr>
        <w:t>7.</w:t>
      </w:r>
      <w:r w:rsidR="00E361DB" w:rsidRPr="00881767">
        <w:rPr>
          <w:b/>
          <w:sz w:val="24"/>
          <w:szCs w:val="24"/>
        </w:rPr>
        <w:t xml:space="preserve">  </w:t>
      </w:r>
      <w:r w:rsidR="00E361DB" w:rsidRPr="00881767">
        <w:rPr>
          <w:b/>
          <w:bCs/>
          <w:sz w:val="24"/>
          <w:szCs w:val="24"/>
        </w:rPr>
        <w:t>ENTREGA E CONDIÇÕES DE FORNECIMENTO</w:t>
      </w:r>
    </w:p>
    <w:p w:rsidR="00E361DB" w:rsidRPr="00881767" w:rsidRDefault="001C567C" w:rsidP="00B6125C">
      <w:pPr>
        <w:spacing w:before="120" w:line="360" w:lineRule="auto"/>
        <w:rPr>
          <w:rFonts w:cs="Arial"/>
          <w:bCs/>
          <w:sz w:val="24"/>
          <w:szCs w:val="24"/>
        </w:rPr>
      </w:pPr>
      <w:r w:rsidRPr="00881767">
        <w:rPr>
          <w:rFonts w:cs="Arial"/>
          <w:sz w:val="24"/>
          <w:szCs w:val="24"/>
        </w:rPr>
        <w:t>7.1</w:t>
      </w:r>
      <w:r w:rsidR="00B6125C" w:rsidRPr="00881767">
        <w:rPr>
          <w:rFonts w:cs="Arial"/>
          <w:sz w:val="24"/>
          <w:szCs w:val="24"/>
        </w:rPr>
        <w:t xml:space="preserve"> </w:t>
      </w:r>
      <w:r w:rsidR="00E361DB" w:rsidRPr="00881767">
        <w:rPr>
          <w:rFonts w:cs="Arial"/>
          <w:sz w:val="24"/>
          <w:szCs w:val="24"/>
        </w:rPr>
        <w:t xml:space="preserve">A entrega será realizada no </w:t>
      </w:r>
      <w:r w:rsidR="00E361DB" w:rsidRPr="00881767">
        <w:rPr>
          <w:rFonts w:cs="Arial"/>
          <w:b/>
          <w:sz w:val="24"/>
          <w:szCs w:val="24"/>
        </w:rPr>
        <w:t xml:space="preserve">prazo máximo de </w:t>
      </w:r>
      <w:r w:rsidR="005914D0" w:rsidRPr="00881767">
        <w:rPr>
          <w:rFonts w:cs="Arial"/>
          <w:b/>
          <w:sz w:val="24"/>
          <w:szCs w:val="24"/>
        </w:rPr>
        <w:t>20 (vinte</w:t>
      </w:r>
      <w:r w:rsidR="00F04709" w:rsidRPr="00881767">
        <w:rPr>
          <w:rFonts w:cs="Arial"/>
          <w:b/>
          <w:sz w:val="24"/>
          <w:szCs w:val="24"/>
        </w:rPr>
        <w:t>)</w:t>
      </w:r>
      <w:r w:rsidR="00E361DB" w:rsidRPr="00881767">
        <w:rPr>
          <w:rFonts w:cs="Arial"/>
          <w:b/>
          <w:sz w:val="24"/>
          <w:szCs w:val="24"/>
        </w:rPr>
        <w:t xml:space="preserve"> dias</w:t>
      </w:r>
      <w:r w:rsidR="00E361DB" w:rsidRPr="00881767">
        <w:rPr>
          <w:rFonts w:cs="Arial"/>
          <w:sz w:val="24"/>
          <w:szCs w:val="24"/>
        </w:rPr>
        <w:t xml:space="preserve"> contados a partir do recebimento da solicitação, feita através da Ordem de Compra</w:t>
      </w:r>
      <w:r w:rsidR="00E361DB" w:rsidRPr="00881767">
        <w:rPr>
          <w:rFonts w:cs="Arial"/>
          <w:bCs/>
          <w:sz w:val="24"/>
          <w:szCs w:val="24"/>
        </w:rPr>
        <w:t>.</w:t>
      </w:r>
    </w:p>
    <w:p w:rsidR="00E361DB" w:rsidRPr="00881767" w:rsidRDefault="001C567C" w:rsidP="00B6125C">
      <w:pPr>
        <w:spacing w:before="120" w:line="360" w:lineRule="auto"/>
        <w:rPr>
          <w:rFonts w:cs="Arial"/>
          <w:bCs/>
          <w:sz w:val="24"/>
          <w:szCs w:val="24"/>
        </w:rPr>
      </w:pPr>
      <w:r w:rsidRPr="00881767">
        <w:rPr>
          <w:rFonts w:cs="Arial"/>
          <w:bCs/>
          <w:sz w:val="24"/>
          <w:szCs w:val="24"/>
        </w:rPr>
        <w:t>7.2</w:t>
      </w:r>
      <w:r w:rsidR="00B6125C" w:rsidRPr="00881767">
        <w:rPr>
          <w:rFonts w:cs="Arial"/>
          <w:bCs/>
          <w:sz w:val="24"/>
          <w:szCs w:val="24"/>
        </w:rPr>
        <w:t xml:space="preserve"> </w:t>
      </w:r>
      <w:r w:rsidR="00E361DB" w:rsidRPr="00881767">
        <w:rPr>
          <w:rFonts w:cs="Arial"/>
          <w:bCs/>
          <w:sz w:val="24"/>
          <w:szCs w:val="24"/>
        </w:rPr>
        <w:t xml:space="preserve">Os materiais deverão ser entregues no </w:t>
      </w:r>
      <w:r w:rsidR="00E361DB" w:rsidRPr="00881767">
        <w:rPr>
          <w:rFonts w:cs="Arial"/>
          <w:b/>
          <w:sz w:val="24"/>
          <w:szCs w:val="24"/>
        </w:rPr>
        <w:t>Departamento de Compras e Estoque</w:t>
      </w:r>
      <w:r w:rsidR="00E361DB" w:rsidRPr="00881767">
        <w:rPr>
          <w:rFonts w:cs="Arial"/>
          <w:sz w:val="24"/>
          <w:szCs w:val="24"/>
        </w:rPr>
        <w:t>, à Rua</w:t>
      </w:r>
      <w:r w:rsidR="00B6125C" w:rsidRPr="00881767">
        <w:rPr>
          <w:rFonts w:cs="Arial"/>
          <w:sz w:val="24"/>
          <w:szCs w:val="24"/>
        </w:rPr>
        <w:t xml:space="preserve"> </w:t>
      </w:r>
      <w:r w:rsidR="00E361DB" w:rsidRPr="00881767">
        <w:rPr>
          <w:rFonts w:cs="Arial"/>
          <w:sz w:val="24"/>
          <w:szCs w:val="24"/>
        </w:rPr>
        <w:t xml:space="preserve">Santa Terezinha, nº 505, Bairro Santa Terezinha, Juiz de Fora / MG, CEP 36.045-490, em dias úteis, das </w:t>
      </w:r>
      <w:r w:rsidR="00E361DB" w:rsidRPr="00881767">
        <w:rPr>
          <w:rFonts w:cs="Arial"/>
          <w:bCs/>
          <w:sz w:val="24"/>
          <w:szCs w:val="24"/>
        </w:rPr>
        <w:t>08:00h às 11:30h e de 14:00h as 17:00h</w:t>
      </w:r>
      <w:r w:rsidR="00E361DB" w:rsidRPr="00881767">
        <w:rPr>
          <w:rFonts w:cs="Arial"/>
          <w:sz w:val="24"/>
          <w:szCs w:val="24"/>
        </w:rPr>
        <w:t>.</w:t>
      </w:r>
    </w:p>
    <w:p w:rsidR="00E361DB" w:rsidRPr="00881767" w:rsidRDefault="001C567C" w:rsidP="00B6125C">
      <w:pPr>
        <w:autoSpaceDE w:val="0"/>
        <w:autoSpaceDN w:val="0"/>
        <w:adjustRightInd w:val="0"/>
        <w:spacing w:before="120" w:line="360" w:lineRule="auto"/>
        <w:rPr>
          <w:rFonts w:cs="Arial"/>
          <w:sz w:val="24"/>
          <w:szCs w:val="24"/>
        </w:rPr>
      </w:pPr>
      <w:r w:rsidRPr="00881767">
        <w:rPr>
          <w:rFonts w:cs="Arial"/>
          <w:sz w:val="24"/>
          <w:szCs w:val="24"/>
        </w:rPr>
        <w:t>7.3</w:t>
      </w:r>
      <w:r w:rsidR="00B6125C" w:rsidRPr="00881767">
        <w:rPr>
          <w:rFonts w:cs="Arial"/>
          <w:sz w:val="24"/>
          <w:szCs w:val="24"/>
        </w:rPr>
        <w:t xml:space="preserve"> </w:t>
      </w:r>
      <w:r w:rsidR="00E361DB" w:rsidRPr="00881767">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881767" w:rsidRDefault="001C567C" w:rsidP="00B6125C">
      <w:pPr>
        <w:spacing w:before="120" w:line="360" w:lineRule="auto"/>
        <w:rPr>
          <w:rFonts w:cs="Arial"/>
          <w:sz w:val="24"/>
          <w:szCs w:val="24"/>
        </w:rPr>
      </w:pPr>
      <w:r w:rsidRPr="00881767">
        <w:rPr>
          <w:rFonts w:cs="Arial"/>
          <w:sz w:val="24"/>
          <w:szCs w:val="24"/>
        </w:rPr>
        <w:t>7.3.1</w:t>
      </w:r>
      <w:r w:rsidR="00E361DB" w:rsidRPr="00881767">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w:t>
      </w:r>
      <w:r w:rsidR="00E361DB" w:rsidRPr="00881767">
        <w:rPr>
          <w:rFonts w:cs="Arial"/>
          <w:sz w:val="24"/>
          <w:szCs w:val="24"/>
        </w:rPr>
        <w:lastRenderedPageBreak/>
        <w:t>respondendo o mesmo por perdas e danos. Toda e qualquer solução sob normas de segurança do trabalho (de acordo com o Ministério do Trabalho e Emprego) será de responsabilidade exclusiva da Contratada.</w:t>
      </w:r>
    </w:p>
    <w:p w:rsidR="00E361DB" w:rsidRPr="00881767" w:rsidRDefault="00E361DB" w:rsidP="00B6125C">
      <w:pPr>
        <w:pStyle w:val="PargrafodaLista"/>
        <w:numPr>
          <w:ilvl w:val="2"/>
          <w:numId w:val="17"/>
        </w:numPr>
        <w:spacing w:before="120" w:line="360" w:lineRule="auto"/>
        <w:ind w:left="0" w:firstLine="0"/>
        <w:rPr>
          <w:rFonts w:ascii="Arial" w:hAnsi="Arial" w:cs="Arial"/>
          <w:bCs/>
        </w:rPr>
      </w:pPr>
      <w:r w:rsidRPr="00881767">
        <w:rPr>
          <w:rFonts w:ascii="Arial" w:hAnsi="Arial" w:cs="Arial"/>
          <w:bCs/>
        </w:rPr>
        <w:t>O veículo utilizado para entrega d</w:t>
      </w:r>
      <w:r w:rsidR="001C567C" w:rsidRPr="00881767">
        <w:rPr>
          <w:rFonts w:ascii="Arial" w:hAnsi="Arial" w:cs="Arial"/>
          <w:bCs/>
        </w:rPr>
        <w:t xml:space="preserve">os materiais no Departamento de </w:t>
      </w:r>
      <w:r w:rsidRPr="00881767">
        <w:rPr>
          <w:rFonts w:ascii="Arial" w:hAnsi="Arial" w:cs="Arial"/>
          <w:bCs/>
        </w:rPr>
        <w:t xml:space="preserve">Compras e Estoque deverá ter no máximo 14 metros de comprimento, de pára-choque a pára-choque, e altura máxima de 4 metros. </w:t>
      </w:r>
    </w:p>
    <w:p w:rsidR="00E361DB" w:rsidRPr="00881767" w:rsidRDefault="00E361DB" w:rsidP="00B6125C">
      <w:pPr>
        <w:pStyle w:val="PargrafodaLista"/>
        <w:numPr>
          <w:ilvl w:val="1"/>
          <w:numId w:val="17"/>
        </w:numPr>
        <w:spacing w:before="120" w:line="360" w:lineRule="auto"/>
        <w:ind w:left="0" w:firstLine="0"/>
        <w:rPr>
          <w:rFonts w:ascii="Arial" w:hAnsi="Arial" w:cs="Arial"/>
        </w:rPr>
      </w:pPr>
      <w:r w:rsidRPr="00881767">
        <w:rPr>
          <w:rFonts w:ascii="Arial" w:hAnsi="Arial" w:cs="Arial"/>
        </w:rPr>
        <w:t>A CESAMA irá designar um empregado para acompanhar o recebimento dos    materiais.</w:t>
      </w:r>
    </w:p>
    <w:p w:rsidR="00E361DB" w:rsidRPr="00881767" w:rsidRDefault="001F56AE" w:rsidP="00B6125C">
      <w:pPr>
        <w:autoSpaceDE w:val="0"/>
        <w:autoSpaceDN w:val="0"/>
        <w:adjustRightInd w:val="0"/>
        <w:spacing w:before="120" w:line="360" w:lineRule="auto"/>
        <w:rPr>
          <w:rFonts w:cs="Arial"/>
          <w:sz w:val="24"/>
          <w:szCs w:val="24"/>
        </w:rPr>
      </w:pPr>
      <w:r w:rsidRPr="00881767">
        <w:rPr>
          <w:rFonts w:cs="Arial"/>
          <w:sz w:val="24"/>
          <w:szCs w:val="24"/>
        </w:rPr>
        <w:t>7.4.1</w:t>
      </w:r>
      <w:r w:rsidR="00E361DB" w:rsidRPr="00881767">
        <w:rPr>
          <w:rFonts w:cs="Arial"/>
          <w:sz w:val="24"/>
          <w:szCs w:val="24"/>
        </w:rPr>
        <w:t xml:space="preserve"> </w:t>
      </w:r>
      <w:r w:rsidRPr="00881767">
        <w:rPr>
          <w:rFonts w:cs="Arial"/>
          <w:sz w:val="24"/>
          <w:szCs w:val="24"/>
        </w:rPr>
        <w:t xml:space="preserve">O </w:t>
      </w:r>
      <w:r w:rsidR="00E361DB" w:rsidRPr="00881767">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881767">
        <w:rPr>
          <w:rFonts w:cs="Arial"/>
          <w:sz w:val="24"/>
          <w:szCs w:val="24"/>
        </w:rPr>
        <w:t>7</w:t>
      </w:r>
      <w:r w:rsidR="00E361DB" w:rsidRPr="00881767">
        <w:rPr>
          <w:rFonts w:cs="Arial"/>
          <w:sz w:val="24"/>
          <w:szCs w:val="24"/>
        </w:rPr>
        <w:t>.2.</w:t>
      </w:r>
    </w:p>
    <w:p w:rsidR="00E361DB" w:rsidRPr="00881767" w:rsidRDefault="001F56AE" w:rsidP="00B6125C">
      <w:pPr>
        <w:autoSpaceDE w:val="0"/>
        <w:autoSpaceDN w:val="0"/>
        <w:adjustRightInd w:val="0"/>
        <w:spacing w:before="120" w:line="360" w:lineRule="auto"/>
        <w:rPr>
          <w:rFonts w:cs="Arial"/>
          <w:sz w:val="24"/>
          <w:szCs w:val="24"/>
        </w:rPr>
      </w:pPr>
      <w:r w:rsidRPr="00881767">
        <w:rPr>
          <w:rFonts w:cs="Arial"/>
          <w:sz w:val="24"/>
          <w:szCs w:val="24"/>
        </w:rPr>
        <w:t>7.5</w:t>
      </w:r>
      <w:r w:rsidR="00B6125C" w:rsidRPr="00881767">
        <w:rPr>
          <w:rFonts w:cs="Arial"/>
          <w:sz w:val="24"/>
          <w:szCs w:val="24"/>
        </w:rPr>
        <w:t xml:space="preserve"> </w:t>
      </w:r>
      <w:r w:rsidR="00E361DB" w:rsidRPr="00881767">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881767" w:rsidRDefault="001F56AE" w:rsidP="00B6125C">
      <w:pPr>
        <w:autoSpaceDE w:val="0"/>
        <w:autoSpaceDN w:val="0"/>
        <w:adjustRightInd w:val="0"/>
        <w:spacing w:before="120" w:line="360" w:lineRule="auto"/>
        <w:rPr>
          <w:rFonts w:cs="Arial"/>
          <w:sz w:val="24"/>
          <w:szCs w:val="24"/>
        </w:rPr>
      </w:pPr>
      <w:r w:rsidRPr="00881767">
        <w:rPr>
          <w:rFonts w:cs="Arial"/>
          <w:sz w:val="24"/>
          <w:szCs w:val="24"/>
        </w:rPr>
        <w:t>7.5.1</w:t>
      </w:r>
      <w:r w:rsidR="00B6125C" w:rsidRPr="00881767">
        <w:rPr>
          <w:rFonts w:cs="Arial"/>
          <w:sz w:val="24"/>
          <w:szCs w:val="24"/>
        </w:rPr>
        <w:t xml:space="preserve"> </w:t>
      </w:r>
      <w:r w:rsidRPr="00881767">
        <w:rPr>
          <w:rFonts w:cs="Arial"/>
          <w:sz w:val="24"/>
          <w:szCs w:val="24"/>
        </w:rPr>
        <w:t xml:space="preserve">A </w:t>
      </w:r>
      <w:r w:rsidR="00E361DB" w:rsidRPr="00881767">
        <w:rPr>
          <w:rFonts w:cs="Arial"/>
          <w:sz w:val="24"/>
          <w:szCs w:val="24"/>
        </w:rPr>
        <w:t xml:space="preserve">substituição de que trata o item </w:t>
      </w:r>
      <w:r w:rsidR="00AF619E" w:rsidRPr="00881767">
        <w:rPr>
          <w:rFonts w:cs="Arial"/>
          <w:sz w:val="24"/>
          <w:szCs w:val="24"/>
        </w:rPr>
        <w:t>7.5</w:t>
      </w:r>
      <w:r w:rsidR="00E361DB" w:rsidRPr="00881767">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881767" w:rsidRDefault="001F56AE" w:rsidP="00B6125C">
      <w:pPr>
        <w:autoSpaceDE w:val="0"/>
        <w:autoSpaceDN w:val="0"/>
        <w:adjustRightInd w:val="0"/>
        <w:spacing w:before="120" w:line="360" w:lineRule="auto"/>
        <w:rPr>
          <w:rFonts w:cs="Arial"/>
          <w:sz w:val="24"/>
          <w:szCs w:val="24"/>
        </w:rPr>
      </w:pPr>
      <w:r w:rsidRPr="00881767">
        <w:rPr>
          <w:rFonts w:cs="Arial"/>
          <w:sz w:val="24"/>
          <w:szCs w:val="24"/>
        </w:rPr>
        <w:t>7.5.2</w:t>
      </w:r>
      <w:r w:rsidR="00E361DB" w:rsidRPr="00881767">
        <w:rPr>
          <w:rFonts w:cs="Arial"/>
          <w:sz w:val="24"/>
          <w:szCs w:val="24"/>
        </w:rPr>
        <w:t xml:space="preserve"> </w:t>
      </w:r>
      <w:r w:rsidRPr="00881767">
        <w:rPr>
          <w:rFonts w:cs="Arial"/>
          <w:sz w:val="24"/>
          <w:szCs w:val="24"/>
        </w:rPr>
        <w:t xml:space="preserve">A </w:t>
      </w:r>
      <w:r w:rsidR="00E361DB" w:rsidRPr="00881767">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881767" w:rsidRDefault="001F56AE" w:rsidP="00B6125C">
      <w:pPr>
        <w:spacing w:before="120" w:line="360" w:lineRule="auto"/>
        <w:rPr>
          <w:rFonts w:cs="Arial"/>
          <w:sz w:val="24"/>
          <w:szCs w:val="24"/>
        </w:rPr>
      </w:pPr>
      <w:r w:rsidRPr="00881767">
        <w:rPr>
          <w:rFonts w:cs="Arial"/>
          <w:sz w:val="24"/>
          <w:szCs w:val="24"/>
        </w:rPr>
        <w:t>7.6</w:t>
      </w:r>
      <w:r w:rsidR="00B6125C" w:rsidRPr="00881767">
        <w:rPr>
          <w:rFonts w:cs="Arial"/>
          <w:sz w:val="24"/>
          <w:szCs w:val="24"/>
        </w:rPr>
        <w:t xml:space="preserve"> </w:t>
      </w:r>
      <w:r w:rsidR="00E361DB" w:rsidRPr="00881767">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881767" w:rsidRDefault="00504A2A" w:rsidP="00B6125C">
      <w:pPr>
        <w:pStyle w:val="PargrafodaLista"/>
        <w:spacing w:before="120" w:line="360" w:lineRule="auto"/>
        <w:ind w:left="0"/>
        <w:jc w:val="both"/>
        <w:rPr>
          <w:rFonts w:ascii="Arial" w:hAnsi="Arial" w:cs="Arial"/>
        </w:rPr>
      </w:pPr>
      <w:r w:rsidRPr="00881767">
        <w:rPr>
          <w:rFonts w:ascii="Arial" w:hAnsi="Arial" w:cs="Arial"/>
        </w:rPr>
        <w:t>7.7</w:t>
      </w:r>
      <w:r w:rsidR="00B6125C" w:rsidRPr="00881767">
        <w:rPr>
          <w:rFonts w:ascii="Arial" w:hAnsi="Arial" w:cs="Arial"/>
        </w:rPr>
        <w:t xml:space="preserve"> </w:t>
      </w:r>
      <w:r w:rsidRPr="00881767">
        <w:rPr>
          <w:rFonts w:ascii="Arial" w:hAnsi="Arial" w:cs="Arial"/>
        </w:rPr>
        <w:t>Na entrega, os materiais deverão estar com seu prazo de validade decorrido em, no máximo, em 25% (vinte e cinco por cento)</w:t>
      </w:r>
      <w:r w:rsidR="00B6125C" w:rsidRPr="00881767">
        <w:rPr>
          <w:rFonts w:ascii="Arial" w:hAnsi="Arial" w:cs="Arial"/>
        </w:rPr>
        <w:t xml:space="preserve">, exceto aqueles em que há validade expressa descrita na Especificação, Capítulo </w:t>
      </w:r>
      <w:r w:rsidR="001C188A" w:rsidRPr="00881767">
        <w:rPr>
          <w:rFonts w:ascii="Arial" w:hAnsi="Arial" w:cs="Arial"/>
        </w:rPr>
        <w:t>4</w:t>
      </w:r>
      <w:r w:rsidR="00B6125C" w:rsidRPr="00881767">
        <w:rPr>
          <w:rFonts w:ascii="Arial" w:hAnsi="Arial" w:cs="Arial"/>
        </w:rPr>
        <w:t xml:space="preserve"> deste Termo</w:t>
      </w:r>
      <w:r w:rsidRPr="00881767">
        <w:rPr>
          <w:rFonts w:ascii="Arial" w:hAnsi="Arial" w:cs="Arial"/>
        </w:rPr>
        <w:t>.</w:t>
      </w:r>
    </w:p>
    <w:p w:rsidR="00ED54EC" w:rsidRPr="00881767" w:rsidRDefault="00ED54EC" w:rsidP="00B6125C">
      <w:pPr>
        <w:pStyle w:val="PargrafodaLista"/>
        <w:spacing w:before="120" w:line="360" w:lineRule="auto"/>
        <w:ind w:left="0"/>
        <w:jc w:val="both"/>
        <w:rPr>
          <w:rFonts w:ascii="Arial" w:hAnsi="Arial" w:cs="Arial"/>
        </w:rPr>
      </w:pPr>
      <w:r w:rsidRPr="00881767">
        <w:rPr>
          <w:rFonts w:ascii="Arial" w:hAnsi="Arial" w:cs="Arial"/>
        </w:rPr>
        <w:lastRenderedPageBreak/>
        <w:t>7.8.</w:t>
      </w:r>
      <w:r w:rsidRPr="00881767">
        <w:rPr>
          <w:rFonts w:ascii="Arial" w:hAnsi="Arial" w:cs="Arial"/>
        </w:rPr>
        <w:tab/>
        <w:t>Na entrega, a CESAMA poderá exigir os laudos informados no item 6.7 deste Termo.</w:t>
      </w:r>
    </w:p>
    <w:p w:rsidR="000A10CB" w:rsidRPr="00881767" w:rsidRDefault="001F56AE" w:rsidP="00B6125C">
      <w:pPr>
        <w:spacing w:before="480" w:line="360" w:lineRule="auto"/>
        <w:rPr>
          <w:rFonts w:cs="Arial"/>
          <w:b/>
          <w:bCs/>
          <w:sz w:val="24"/>
          <w:szCs w:val="24"/>
        </w:rPr>
      </w:pPr>
      <w:r w:rsidRPr="00881767">
        <w:rPr>
          <w:rFonts w:cs="Arial"/>
          <w:b/>
          <w:bCs/>
          <w:sz w:val="24"/>
          <w:szCs w:val="24"/>
        </w:rPr>
        <w:t xml:space="preserve">8. </w:t>
      </w:r>
      <w:r w:rsidR="000A10CB" w:rsidRPr="00881767">
        <w:rPr>
          <w:rFonts w:cs="Arial"/>
          <w:b/>
          <w:bCs/>
          <w:sz w:val="24"/>
          <w:szCs w:val="24"/>
        </w:rPr>
        <w:t>CONDIÇÕES GERAIS DO CONTRATO (ORDEM DE COMPRA) E RESCISÃO</w:t>
      </w:r>
    </w:p>
    <w:p w:rsidR="000A10CB" w:rsidRPr="00881767" w:rsidRDefault="001F56AE" w:rsidP="00B6125C">
      <w:pPr>
        <w:pStyle w:val="Recuodecorpodetexto2"/>
        <w:spacing w:after="0" w:line="360" w:lineRule="auto"/>
        <w:ind w:left="0" w:firstLine="0"/>
        <w:rPr>
          <w:szCs w:val="24"/>
        </w:rPr>
      </w:pPr>
      <w:r w:rsidRPr="00881767">
        <w:rPr>
          <w:szCs w:val="24"/>
        </w:rPr>
        <w:t>8.1</w:t>
      </w:r>
      <w:r w:rsidR="00B6125C" w:rsidRPr="00881767">
        <w:rPr>
          <w:szCs w:val="24"/>
        </w:rPr>
        <w:t xml:space="preserve"> </w:t>
      </w:r>
      <w:r w:rsidR="000A10CB" w:rsidRPr="00881767">
        <w:rPr>
          <w:szCs w:val="24"/>
        </w:rPr>
        <w:t xml:space="preserve">O Contrato (Ordem de Compra) obedecerá às disposições da Lei Federal nº </w:t>
      </w:r>
      <w:r w:rsidR="002B272A" w:rsidRPr="00881767">
        <w:rPr>
          <w:szCs w:val="24"/>
        </w:rPr>
        <w:t xml:space="preserve">13.303 de 30/06/2016 </w:t>
      </w:r>
      <w:r w:rsidR="000A10CB" w:rsidRPr="00881767">
        <w:rPr>
          <w:szCs w:val="24"/>
        </w:rPr>
        <w:t xml:space="preserve">e alterações posteriores, bem como as disposições deste Edital e preceitos do direito </w:t>
      </w:r>
      <w:r w:rsidR="00B26F66" w:rsidRPr="00881767">
        <w:rPr>
          <w:szCs w:val="24"/>
        </w:rPr>
        <w:t>privado</w:t>
      </w:r>
      <w:r w:rsidR="000A10CB" w:rsidRPr="00881767">
        <w:rPr>
          <w:szCs w:val="24"/>
        </w:rPr>
        <w:t>, no que concerne à sua execução, alteração, inexecução ou rescisão.</w:t>
      </w:r>
    </w:p>
    <w:p w:rsidR="00AB6F2F" w:rsidRPr="00881767" w:rsidRDefault="001F56AE" w:rsidP="00B6125C">
      <w:pPr>
        <w:pStyle w:val="Recuodecorpodetexto2"/>
        <w:spacing w:after="0" w:line="360" w:lineRule="auto"/>
        <w:ind w:left="0" w:firstLine="0"/>
        <w:rPr>
          <w:color w:val="FF0000"/>
          <w:szCs w:val="24"/>
        </w:rPr>
      </w:pPr>
      <w:r w:rsidRPr="00881767">
        <w:rPr>
          <w:szCs w:val="24"/>
        </w:rPr>
        <w:t>8.2</w:t>
      </w:r>
      <w:r w:rsidR="00B6125C" w:rsidRPr="00881767">
        <w:rPr>
          <w:szCs w:val="24"/>
        </w:rPr>
        <w:t xml:space="preserve"> </w:t>
      </w:r>
      <w:r w:rsidR="00AB6F2F" w:rsidRPr="00881767">
        <w:rPr>
          <w:szCs w:val="24"/>
        </w:rPr>
        <w:t xml:space="preserve">O </w:t>
      </w:r>
      <w:r w:rsidR="00AB6F2F" w:rsidRPr="00881767">
        <w:rPr>
          <w:b/>
          <w:szCs w:val="24"/>
        </w:rPr>
        <w:t xml:space="preserve">prazo contratual é de </w:t>
      </w:r>
      <w:r w:rsidR="00A14928" w:rsidRPr="00881767">
        <w:rPr>
          <w:b/>
          <w:szCs w:val="24"/>
        </w:rPr>
        <w:t>7</w:t>
      </w:r>
      <w:r w:rsidR="005513C4" w:rsidRPr="00881767">
        <w:rPr>
          <w:b/>
          <w:szCs w:val="24"/>
        </w:rPr>
        <w:t>0</w:t>
      </w:r>
      <w:r w:rsidR="00A14928" w:rsidRPr="00881767">
        <w:rPr>
          <w:b/>
          <w:szCs w:val="24"/>
        </w:rPr>
        <w:t xml:space="preserve"> (sete</w:t>
      </w:r>
      <w:r w:rsidR="00B6125C" w:rsidRPr="00881767">
        <w:rPr>
          <w:b/>
          <w:szCs w:val="24"/>
        </w:rPr>
        <w:t>nta)</w:t>
      </w:r>
      <w:r w:rsidR="005513C4" w:rsidRPr="00881767">
        <w:rPr>
          <w:b/>
          <w:szCs w:val="24"/>
        </w:rPr>
        <w:t xml:space="preserve"> dias</w:t>
      </w:r>
      <w:r w:rsidR="00B6125C" w:rsidRPr="00881767">
        <w:rPr>
          <w:szCs w:val="24"/>
        </w:rPr>
        <w:t xml:space="preserve"> contados a partir da emissão do Contrato (</w:t>
      </w:r>
      <w:r w:rsidR="00AB6F2F" w:rsidRPr="00881767">
        <w:rPr>
          <w:szCs w:val="24"/>
        </w:rPr>
        <w:t>Ordem de</w:t>
      </w:r>
      <w:r w:rsidR="00B6125C" w:rsidRPr="00881767">
        <w:rPr>
          <w:szCs w:val="24"/>
        </w:rPr>
        <w:t xml:space="preserve"> </w:t>
      </w:r>
      <w:r w:rsidR="00AB6F2F" w:rsidRPr="00881767">
        <w:rPr>
          <w:szCs w:val="24"/>
        </w:rPr>
        <w:t>Compra</w:t>
      </w:r>
      <w:r w:rsidR="00B6125C" w:rsidRPr="00881767">
        <w:rPr>
          <w:szCs w:val="24"/>
        </w:rPr>
        <w:t>)</w:t>
      </w:r>
      <w:r w:rsidR="00AB6F2F" w:rsidRPr="00881767">
        <w:rPr>
          <w:color w:val="FF0000"/>
          <w:szCs w:val="24"/>
        </w:rPr>
        <w:t>.</w:t>
      </w:r>
    </w:p>
    <w:p w:rsidR="000A10CB" w:rsidRPr="00881767" w:rsidRDefault="001F56AE" w:rsidP="00B6125C">
      <w:pPr>
        <w:pStyle w:val="Recuodecorpodetexto2"/>
        <w:spacing w:after="0" w:line="360" w:lineRule="auto"/>
        <w:ind w:left="0" w:firstLine="0"/>
        <w:rPr>
          <w:szCs w:val="24"/>
        </w:rPr>
      </w:pPr>
      <w:r w:rsidRPr="00881767">
        <w:rPr>
          <w:szCs w:val="24"/>
        </w:rPr>
        <w:t>8.3</w:t>
      </w:r>
      <w:r w:rsidR="00B6125C" w:rsidRPr="00881767">
        <w:rPr>
          <w:szCs w:val="24"/>
        </w:rPr>
        <w:t xml:space="preserve"> </w:t>
      </w:r>
      <w:r w:rsidR="000A10CB" w:rsidRPr="00881767">
        <w:rPr>
          <w:szCs w:val="24"/>
        </w:rPr>
        <w:t>São partes integrantes do Contrato (Ordem de Compra), independente de transcrição, o Aviso de Licitação, o Edital e seus anexos, o Termo de Referência e a proposta da licitante vencedora e seus anexos.</w:t>
      </w:r>
    </w:p>
    <w:p w:rsidR="000A10CB" w:rsidRPr="00881767" w:rsidRDefault="001F56AE" w:rsidP="00B6125C">
      <w:pPr>
        <w:pStyle w:val="Recuodecorpodetexto2"/>
        <w:spacing w:after="0" w:line="360" w:lineRule="auto"/>
        <w:ind w:left="0" w:firstLine="0"/>
        <w:rPr>
          <w:szCs w:val="24"/>
        </w:rPr>
      </w:pPr>
      <w:r w:rsidRPr="00881767">
        <w:rPr>
          <w:szCs w:val="24"/>
        </w:rPr>
        <w:t>8.4</w:t>
      </w:r>
      <w:r w:rsidR="00B6125C" w:rsidRPr="00881767">
        <w:rPr>
          <w:szCs w:val="24"/>
        </w:rPr>
        <w:t xml:space="preserve"> A licitante vencedora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r w:rsidR="000A10CB" w:rsidRPr="00881767">
        <w:rPr>
          <w:szCs w:val="24"/>
        </w:rPr>
        <w:t>.</w:t>
      </w:r>
    </w:p>
    <w:p w:rsidR="000A10CB" w:rsidRPr="00881767" w:rsidRDefault="001F56AE" w:rsidP="00B6125C">
      <w:pPr>
        <w:pStyle w:val="Recuodecorpodetexto2"/>
        <w:spacing w:after="0" w:line="360" w:lineRule="auto"/>
        <w:ind w:left="0" w:firstLine="0"/>
        <w:rPr>
          <w:szCs w:val="24"/>
        </w:rPr>
      </w:pPr>
      <w:r w:rsidRPr="00881767">
        <w:rPr>
          <w:szCs w:val="24"/>
        </w:rPr>
        <w:t>8.5</w:t>
      </w:r>
      <w:r w:rsidR="00B6125C" w:rsidRPr="00881767">
        <w:rPr>
          <w:szCs w:val="24"/>
        </w:rPr>
        <w:t xml:space="preserve"> </w:t>
      </w:r>
      <w:r w:rsidR="000A10CB" w:rsidRPr="00881767">
        <w:rPr>
          <w:szCs w:val="24"/>
        </w:rPr>
        <w:t>Decorrido o prazo do item anterior, a licitante vencedora será considerada desistente.</w:t>
      </w:r>
    </w:p>
    <w:p w:rsidR="000A10CB" w:rsidRPr="00881767" w:rsidRDefault="001F56AE" w:rsidP="00B6125C">
      <w:pPr>
        <w:pStyle w:val="Recuodecorpodetexto2"/>
        <w:spacing w:after="0" w:line="360" w:lineRule="auto"/>
        <w:ind w:left="0" w:firstLine="0"/>
        <w:rPr>
          <w:szCs w:val="24"/>
        </w:rPr>
      </w:pPr>
      <w:r w:rsidRPr="00881767">
        <w:rPr>
          <w:szCs w:val="24"/>
        </w:rPr>
        <w:t>8.6</w:t>
      </w:r>
      <w:r w:rsidR="00B6125C" w:rsidRPr="00881767">
        <w:rPr>
          <w:szCs w:val="24"/>
        </w:rPr>
        <w:t xml:space="preserve"> </w:t>
      </w:r>
      <w:r w:rsidR="000A10CB" w:rsidRPr="00881767">
        <w:rPr>
          <w:szCs w:val="24"/>
        </w:rPr>
        <w:t>Ocorrendo a hipótese descrita no item 8</w:t>
      </w:r>
      <w:r w:rsidR="0027437E" w:rsidRPr="00881767">
        <w:rPr>
          <w:szCs w:val="24"/>
        </w:rPr>
        <w:t>.5</w:t>
      </w:r>
      <w:r w:rsidR="000A10CB" w:rsidRPr="00881767">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881767">
        <w:rPr>
          <w:szCs w:val="24"/>
        </w:rPr>
        <w:t>art. 87 do RILC ou na impossibilidade de se aplicar o disposto no caput deste artigo a Cesama deverá revogar a licitação.</w:t>
      </w:r>
    </w:p>
    <w:p w:rsidR="002B272A" w:rsidRPr="00881767" w:rsidRDefault="001F56AE" w:rsidP="002B272A">
      <w:pPr>
        <w:widowControl w:val="0"/>
        <w:spacing w:before="120" w:line="360" w:lineRule="auto"/>
        <w:rPr>
          <w:rFonts w:cs="Arial"/>
          <w:iCs/>
          <w:sz w:val="24"/>
          <w:szCs w:val="24"/>
        </w:rPr>
      </w:pPr>
      <w:r w:rsidRPr="00881767">
        <w:rPr>
          <w:rFonts w:cs="Arial"/>
          <w:sz w:val="24"/>
          <w:szCs w:val="24"/>
        </w:rPr>
        <w:t>8.7</w:t>
      </w:r>
      <w:r w:rsidR="00B6125C" w:rsidRPr="00881767">
        <w:rPr>
          <w:rFonts w:cs="Arial"/>
          <w:sz w:val="24"/>
          <w:szCs w:val="24"/>
        </w:rPr>
        <w:t xml:space="preserve"> </w:t>
      </w:r>
      <w:r w:rsidR="00B6125C" w:rsidRPr="00881767">
        <w:rPr>
          <w:rFonts w:cs="Arial"/>
          <w:iCs/>
          <w:sz w:val="24"/>
          <w:szCs w:val="24"/>
        </w:rPr>
        <w:t xml:space="preserve">A Contratada se obriga a aceitar, nas mesmas condições contratuais, os acréscimos ou supressões estabelecidos no </w:t>
      </w:r>
      <w:r w:rsidR="002B272A" w:rsidRPr="00881767">
        <w:rPr>
          <w:rFonts w:cs="Arial"/>
          <w:iCs/>
          <w:sz w:val="24"/>
          <w:szCs w:val="24"/>
        </w:rPr>
        <w:t>§ 1º, art. 81 da Lei Federal nº 13.303/16.</w:t>
      </w:r>
    </w:p>
    <w:p w:rsidR="000A10CB" w:rsidRPr="00881767" w:rsidRDefault="001F56AE" w:rsidP="00B6125C">
      <w:pPr>
        <w:spacing w:before="120" w:line="360" w:lineRule="auto"/>
        <w:rPr>
          <w:rFonts w:cs="Arial"/>
          <w:sz w:val="24"/>
          <w:szCs w:val="24"/>
        </w:rPr>
      </w:pPr>
      <w:r w:rsidRPr="00881767">
        <w:rPr>
          <w:rFonts w:cs="Arial"/>
          <w:sz w:val="24"/>
          <w:szCs w:val="24"/>
        </w:rPr>
        <w:t>8.8</w:t>
      </w:r>
      <w:r w:rsidR="00B6125C" w:rsidRPr="00881767">
        <w:rPr>
          <w:rFonts w:cs="Arial"/>
          <w:sz w:val="24"/>
          <w:szCs w:val="24"/>
        </w:rPr>
        <w:t xml:space="preserve"> </w:t>
      </w:r>
      <w:r w:rsidR="000A10CB" w:rsidRPr="00881767">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000A10CB" w:rsidRPr="00881767">
        <w:rPr>
          <w:rFonts w:cs="Arial"/>
          <w:sz w:val="24"/>
          <w:szCs w:val="24"/>
        </w:rPr>
        <w:lastRenderedPageBreak/>
        <w:t>quando necessário, poderão ser admitidos desde que autorizados pela CESAMA, com base nos preços unitários contratados.</w:t>
      </w:r>
    </w:p>
    <w:p w:rsidR="000A10CB" w:rsidRPr="00881767" w:rsidRDefault="000A10CB" w:rsidP="00B6125C">
      <w:pPr>
        <w:pStyle w:val="PargrafodaLista"/>
        <w:numPr>
          <w:ilvl w:val="2"/>
          <w:numId w:val="19"/>
        </w:numPr>
        <w:spacing w:before="120" w:line="360" w:lineRule="auto"/>
        <w:ind w:left="0" w:firstLine="0"/>
        <w:jc w:val="both"/>
        <w:rPr>
          <w:rFonts w:ascii="Arial" w:hAnsi="Arial" w:cs="Arial"/>
        </w:rPr>
      </w:pPr>
      <w:r w:rsidRPr="00881767">
        <w:rPr>
          <w:rFonts w:ascii="Arial" w:hAnsi="Arial" w:cs="Arial"/>
        </w:rPr>
        <w:t>Conforme,</w:t>
      </w:r>
      <w:r w:rsidR="002B272A" w:rsidRPr="00881767">
        <w:rPr>
          <w:rFonts w:ascii="Arial" w:hAnsi="Arial" w:cs="Arial"/>
        </w:rPr>
        <w:t xml:space="preserve"> art. 71 da Lei Federal 13.303/16</w:t>
      </w:r>
      <w:r w:rsidRPr="00881767">
        <w:rPr>
          <w:rFonts w:ascii="Arial" w:hAnsi="Arial" w:cs="Arial"/>
        </w:rPr>
        <w:t xml:space="preserve"> toda prorrogação de prazo será justificada por escrito e previamente autorizada pela autoridade competente da CESAMA para celebrar o Contrato.</w:t>
      </w:r>
    </w:p>
    <w:p w:rsidR="000A10CB" w:rsidRPr="00881767" w:rsidRDefault="001F56AE" w:rsidP="00B6125C">
      <w:pPr>
        <w:widowControl w:val="0"/>
        <w:spacing w:before="120" w:line="360" w:lineRule="auto"/>
        <w:rPr>
          <w:rFonts w:cs="Arial"/>
          <w:sz w:val="24"/>
          <w:szCs w:val="24"/>
        </w:rPr>
      </w:pPr>
      <w:r w:rsidRPr="00881767">
        <w:rPr>
          <w:rFonts w:cs="Arial"/>
          <w:sz w:val="24"/>
          <w:szCs w:val="24"/>
        </w:rPr>
        <w:t>8.9</w:t>
      </w:r>
      <w:r w:rsidR="00B6125C" w:rsidRPr="00881767">
        <w:rPr>
          <w:rFonts w:cs="Arial"/>
          <w:sz w:val="24"/>
          <w:szCs w:val="24"/>
        </w:rPr>
        <w:t xml:space="preserve"> </w:t>
      </w:r>
      <w:r w:rsidR="000A10CB" w:rsidRPr="00881767">
        <w:rPr>
          <w:rFonts w:cs="Arial"/>
          <w:sz w:val="24"/>
          <w:szCs w:val="24"/>
        </w:rPr>
        <w:t xml:space="preserve">A </w:t>
      </w:r>
      <w:r w:rsidR="000A10CB" w:rsidRPr="00881767">
        <w:rPr>
          <w:rFonts w:cs="Arial"/>
          <w:bCs/>
          <w:sz w:val="24"/>
          <w:szCs w:val="24"/>
        </w:rPr>
        <w:t>CONTRATADA</w:t>
      </w:r>
      <w:r w:rsidR="000A10CB" w:rsidRPr="00881767">
        <w:rPr>
          <w:rFonts w:eastAsia="Arial" w:cs="Arial"/>
          <w:sz w:val="24"/>
          <w:szCs w:val="24"/>
        </w:rPr>
        <w:t xml:space="preserve"> </w:t>
      </w:r>
      <w:r w:rsidR="000A10CB" w:rsidRPr="00881767">
        <w:rPr>
          <w:rFonts w:cs="Arial"/>
          <w:sz w:val="24"/>
          <w:szCs w:val="24"/>
        </w:rPr>
        <w:t>não</w:t>
      </w:r>
      <w:r w:rsidR="000A10CB" w:rsidRPr="00881767">
        <w:rPr>
          <w:rFonts w:eastAsia="Arial" w:cs="Arial"/>
          <w:sz w:val="24"/>
          <w:szCs w:val="24"/>
        </w:rPr>
        <w:t xml:space="preserve"> </w:t>
      </w:r>
      <w:r w:rsidR="000A10CB" w:rsidRPr="00881767">
        <w:rPr>
          <w:rFonts w:cs="Arial"/>
          <w:sz w:val="24"/>
          <w:szCs w:val="24"/>
        </w:rPr>
        <w:t>poderá</w:t>
      </w:r>
      <w:r w:rsidR="000A10CB" w:rsidRPr="00881767">
        <w:rPr>
          <w:rFonts w:eastAsia="Arial" w:cs="Arial"/>
          <w:sz w:val="24"/>
          <w:szCs w:val="24"/>
        </w:rPr>
        <w:t xml:space="preserve"> </w:t>
      </w:r>
      <w:r w:rsidR="000A10CB" w:rsidRPr="00881767">
        <w:rPr>
          <w:rFonts w:cs="Arial"/>
          <w:sz w:val="24"/>
          <w:szCs w:val="24"/>
        </w:rPr>
        <w:t>ceder</w:t>
      </w:r>
      <w:r w:rsidR="000A10CB" w:rsidRPr="00881767">
        <w:rPr>
          <w:rFonts w:eastAsia="Arial" w:cs="Arial"/>
          <w:sz w:val="24"/>
          <w:szCs w:val="24"/>
        </w:rPr>
        <w:t xml:space="preserve"> </w:t>
      </w:r>
      <w:r w:rsidR="000A10CB" w:rsidRPr="00881767">
        <w:rPr>
          <w:rFonts w:cs="Arial"/>
          <w:sz w:val="24"/>
          <w:szCs w:val="24"/>
        </w:rPr>
        <w:t>ou</w:t>
      </w:r>
      <w:r w:rsidR="000A10CB" w:rsidRPr="00881767">
        <w:rPr>
          <w:rFonts w:eastAsia="Arial" w:cs="Arial"/>
          <w:sz w:val="24"/>
          <w:szCs w:val="24"/>
        </w:rPr>
        <w:t xml:space="preserve"> </w:t>
      </w:r>
      <w:r w:rsidR="000A10CB" w:rsidRPr="00881767">
        <w:rPr>
          <w:rFonts w:cs="Arial"/>
          <w:sz w:val="24"/>
          <w:szCs w:val="24"/>
        </w:rPr>
        <w:t>dar</w:t>
      </w:r>
      <w:r w:rsidR="000A10CB" w:rsidRPr="00881767">
        <w:rPr>
          <w:rFonts w:eastAsia="Arial" w:cs="Arial"/>
          <w:sz w:val="24"/>
          <w:szCs w:val="24"/>
        </w:rPr>
        <w:t xml:space="preserve"> </w:t>
      </w:r>
      <w:r w:rsidR="000A10CB" w:rsidRPr="00881767">
        <w:rPr>
          <w:rFonts w:cs="Arial"/>
          <w:sz w:val="24"/>
          <w:szCs w:val="24"/>
        </w:rPr>
        <w:t>em</w:t>
      </w:r>
      <w:r w:rsidR="000A10CB" w:rsidRPr="00881767">
        <w:rPr>
          <w:rFonts w:eastAsia="Arial" w:cs="Arial"/>
          <w:sz w:val="24"/>
          <w:szCs w:val="24"/>
        </w:rPr>
        <w:t xml:space="preserve"> </w:t>
      </w:r>
      <w:r w:rsidR="000A10CB" w:rsidRPr="00881767">
        <w:rPr>
          <w:rFonts w:cs="Arial"/>
          <w:sz w:val="24"/>
          <w:szCs w:val="24"/>
        </w:rPr>
        <w:t>garantia,</w:t>
      </w:r>
      <w:r w:rsidR="000A10CB" w:rsidRPr="00881767">
        <w:rPr>
          <w:rFonts w:eastAsia="Arial" w:cs="Arial"/>
          <w:sz w:val="24"/>
          <w:szCs w:val="24"/>
        </w:rPr>
        <w:t xml:space="preserve"> </w:t>
      </w:r>
      <w:r w:rsidR="000A10CB" w:rsidRPr="00881767">
        <w:rPr>
          <w:rFonts w:cs="Arial"/>
          <w:sz w:val="24"/>
          <w:szCs w:val="24"/>
        </w:rPr>
        <w:t>em</w:t>
      </w:r>
      <w:r w:rsidR="000A10CB" w:rsidRPr="00881767">
        <w:rPr>
          <w:rFonts w:eastAsia="Arial" w:cs="Arial"/>
          <w:sz w:val="24"/>
          <w:szCs w:val="24"/>
        </w:rPr>
        <w:t xml:space="preserve"> </w:t>
      </w:r>
      <w:r w:rsidR="000A10CB" w:rsidRPr="00881767">
        <w:rPr>
          <w:rFonts w:cs="Arial"/>
          <w:sz w:val="24"/>
          <w:szCs w:val="24"/>
        </w:rPr>
        <w:t>qualquer</w:t>
      </w:r>
      <w:r w:rsidR="000A10CB" w:rsidRPr="00881767">
        <w:rPr>
          <w:rFonts w:eastAsia="Arial" w:cs="Arial"/>
          <w:sz w:val="24"/>
          <w:szCs w:val="24"/>
        </w:rPr>
        <w:t xml:space="preserve"> </w:t>
      </w:r>
      <w:r w:rsidR="000A10CB" w:rsidRPr="00881767">
        <w:rPr>
          <w:rFonts w:cs="Arial"/>
          <w:sz w:val="24"/>
          <w:szCs w:val="24"/>
        </w:rPr>
        <w:t>hipótese</w:t>
      </w:r>
      <w:r w:rsidR="000A10CB" w:rsidRPr="00881767">
        <w:rPr>
          <w:rFonts w:eastAsia="Arial" w:cs="Arial"/>
          <w:sz w:val="24"/>
          <w:szCs w:val="24"/>
        </w:rPr>
        <w:t xml:space="preserve"> </w:t>
      </w:r>
      <w:r w:rsidR="000A10CB" w:rsidRPr="00881767">
        <w:rPr>
          <w:rFonts w:cs="Arial"/>
          <w:sz w:val="24"/>
          <w:szCs w:val="24"/>
        </w:rPr>
        <w:t>em</w:t>
      </w:r>
      <w:r w:rsidR="000A10CB" w:rsidRPr="00881767">
        <w:rPr>
          <w:rFonts w:eastAsia="Arial" w:cs="Arial"/>
          <w:sz w:val="24"/>
          <w:szCs w:val="24"/>
        </w:rPr>
        <w:t xml:space="preserve"> </w:t>
      </w:r>
      <w:r w:rsidR="000A10CB" w:rsidRPr="00881767">
        <w:rPr>
          <w:rFonts w:cs="Arial"/>
          <w:sz w:val="24"/>
          <w:szCs w:val="24"/>
        </w:rPr>
        <w:t>parte,</w:t>
      </w:r>
      <w:r w:rsidR="000A10CB" w:rsidRPr="00881767">
        <w:rPr>
          <w:rFonts w:eastAsia="Arial" w:cs="Arial"/>
          <w:sz w:val="24"/>
          <w:szCs w:val="24"/>
        </w:rPr>
        <w:t xml:space="preserve"> </w:t>
      </w:r>
      <w:r w:rsidR="000A10CB" w:rsidRPr="00881767">
        <w:rPr>
          <w:rFonts w:cs="Arial"/>
          <w:sz w:val="24"/>
          <w:szCs w:val="24"/>
        </w:rPr>
        <w:t>os</w:t>
      </w:r>
      <w:r w:rsidR="000A10CB" w:rsidRPr="00881767">
        <w:rPr>
          <w:rFonts w:eastAsia="Arial" w:cs="Arial"/>
          <w:sz w:val="24"/>
          <w:szCs w:val="24"/>
        </w:rPr>
        <w:t xml:space="preserve"> </w:t>
      </w:r>
      <w:r w:rsidR="000A10CB" w:rsidRPr="00881767">
        <w:rPr>
          <w:rFonts w:cs="Arial"/>
          <w:sz w:val="24"/>
          <w:szCs w:val="24"/>
        </w:rPr>
        <w:t>créditos</w:t>
      </w:r>
      <w:r w:rsidR="000A10CB" w:rsidRPr="00881767">
        <w:rPr>
          <w:rFonts w:eastAsia="Arial" w:cs="Arial"/>
          <w:sz w:val="24"/>
          <w:szCs w:val="24"/>
        </w:rPr>
        <w:t xml:space="preserve"> </w:t>
      </w:r>
      <w:r w:rsidR="000A10CB" w:rsidRPr="00881767">
        <w:rPr>
          <w:rFonts w:cs="Arial"/>
          <w:sz w:val="24"/>
          <w:szCs w:val="24"/>
        </w:rPr>
        <w:t>de</w:t>
      </w:r>
      <w:r w:rsidR="000A10CB" w:rsidRPr="00881767">
        <w:rPr>
          <w:rFonts w:eastAsia="Arial" w:cs="Arial"/>
          <w:sz w:val="24"/>
          <w:szCs w:val="24"/>
        </w:rPr>
        <w:t xml:space="preserve"> </w:t>
      </w:r>
      <w:r w:rsidR="000A10CB" w:rsidRPr="00881767">
        <w:rPr>
          <w:rFonts w:cs="Arial"/>
          <w:sz w:val="24"/>
          <w:szCs w:val="24"/>
        </w:rPr>
        <w:t>qualquer</w:t>
      </w:r>
      <w:r w:rsidR="000A10CB" w:rsidRPr="00881767">
        <w:rPr>
          <w:rFonts w:eastAsia="Arial" w:cs="Arial"/>
          <w:sz w:val="24"/>
          <w:szCs w:val="24"/>
        </w:rPr>
        <w:t xml:space="preserve"> </w:t>
      </w:r>
      <w:r w:rsidR="000A10CB" w:rsidRPr="00881767">
        <w:rPr>
          <w:rFonts w:cs="Arial"/>
          <w:sz w:val="24"/>
          <w:szCs w:val="24"/>
        </w:rPr>
        <w:t>natureza,</w:t>
      </w:r>
      <w:r w:rsidR="000A10CB" w:rsidRPr="00881767">
        <w:rPr>
          <w:rFonts w:eastAsia="Arial" w:cs="Arial"/>
          <w:sz w:val="24"/>
          <w:szCs w:val="24"/>
        </w:rPr>
        <w:t xml:space="preserve"> </w:t>
      </w:r>
      <w:r w:rsidR="000A10CB" w:rsidRPr="00881767">
        <w:rPr>
          <w:rFonts w:cs="Arial"/>
          <w:sz w:val="24"/>
          <w:szCs w:val="24"/>
        </w:rPr>
        <w:t>decorrentes</w:t>
      </w:r>
      <w:r w:rsidR="000A10CB" w:rsidRPr="00881767">
        <w:rPr>
          <w:rFonts w:eastAsia="Arial" w:cs="Arial"/>
          <w:sz w:val="24"/>
          <w:szCs w:val="24"/>
        </w:rPr>
        <w:t xml:space="preserve"> </w:t>
      </w:r>
      <w:r w:rsidR="000A10CB" w:rsidRPr="00881767">
        <w:rPr>
          <w:rFonts w:cs="Arial"/>
          <w:sz w:val="24"/>
          <w:szCs w:val="24"/>
        </w:rPr>
        <w:t>ou</w:t>
      </w:r>
      <w:r w:rsidR="000A10CB" w:rsidRPr="00881767">
        <w:rPr>
          <w:rFonts w:eastAsia="Arial" w:cs="Arial"/>
          <w:sz w:val="24"/>
          <w:szCs w:val="24"/>
        </w:rPr>
        <w:t xml:space="preserve"> </w:t>
      </w:r>
      <w:r w:rsidR="000A10CB" w:rsidRPr="00881767">
        <w:rPr>
          <w:rFonts w:cs="Arial"/>
          <w:sz w:val="24"/>
          <w:szCs w:val="24"/>
        </w:rPr>
        <w:t>oriundos</w:t>
      </w:r>
      <w:r w:rsidR="000A10CB" w:rsidRPr="00881767">
        <w:rPr>
          <w:rFonts w:eastAsia="Arial" w:cs="Arial"/>
          <w:sz w:val="24"/>
          <w:szCs w:val="24"/>
        </w:rPr>
        <w:t xml:space="preserve"> </w:t>
      </w:r>
      <w:r w:rsidR="000A10CB" w:rsidRPr="00881767">
        <w:rPr>
          <w:rFonts w:cs="Arial"/>
          <w:sz w:val="24"/>
          <w:szCs w:val="24"/>
        </w:rPr>
        <w:t>do Contrato (Ordem de Compra).</w:t>
      </w:r>
    </w:p>
    <w:p w:rsidR="000A10CB" w:rsidRPr="00881767" w:rsidRDefault="001F56AE" w:rsidP="00B6125C">
      <w:pPr>
        <w:spacing w:before="120" w:line="360" w:lineRule="auto"/>
        <w:rPr>
          <w:rFonts w:cs="Arial"/>
          <w:sz w:val="24"/>
          <w:szCs w:val="24"/>
        </w:rPr>
      </w:pPr>
      <w:r w:rsidRPr="00881767">
        <w:rPr>
          <w:rFonts w:cs="Arial"/>
          <w:sz w:val="24"/>
          <w:szCs w:val="24"/>
        </w:rPr>
        <w:t xml:space="preserve">8.10 </w:t>
      </w:r>
      <w:r w:rsidR="00B6125C" w:rsidRPr="00881767">
        <w:rPr>
          <w:rFonts w:cs="Arial"/>
          <w:sz w:val="24"/>
          <w:szCs w:val="24"/>
        </w:rPr>
        <w:t xml:space="preserve">Para recebimento do </w:t>
      </w:r>
      <w:r w:rsidR="00B6125C" w:rsidRPr="00881767">
        <w:rPr>
          <w:sz w:val="24"/>
          <w:szCs w:val="24"/>
        </w:rPr>
        <w:t>Contrato (Ordem de Compra)</w:t>
      </w:r>
      <w:r w:rsidR="00B6125C" w:rsidRPr="00881767">
        <w:rPr>
          <w:rFonts w:cs="Arial"/>
          <w:sz w:val="24"/>
          <w:szCs w:val="24"/>
        </w:rPr>
        <w:t>, a empresa deverá comprovar a regularidade de situação perante o INSS, o FGTS e a Justiça do Trabalho, através de certidões dentro do prazo de validade</w:t>
      </w:r>
      <w:r w:rsidR="000A10CB" w:rsidRPr="00881767">
        <w:rPr>
          <w:rFonts w:cs="Arial"/>
          <w:sz w:val="24"/>
          <w:szCs w:val="24"/>
        </w:rPr>
        <w:t xml:space="preserve">. </w:t>
      </w:r>
    </w:p>
    <w:p w:rsidR="000A10CB" w:rsidRPr="00881767" w:rsidRDefault="009D2574" w:rsidP="00B6125C">
      <w:pPr>
        <w:pStyle w:val="WW-Corpodetexto2"/>
        <w:spacing w:before="120" w:line="360" w:lineRule="auto"/>
        <w:rPr>
          <w:sz w:val="24"/>
          <w:szCs w:val="24"/>
        </w:rPr>
      </w:pPr>
      <w:r w:rsidRPr="00881767">
        <w:rPr>
          <w:sz w:val="24"/>
          <w:szCs w:val="24"/>
        </w:rPr>
        <w:t>8.11</w:t>
      </w:r>
      <w:r w:rsidR="000A10CB" w:rsidRPr="00881767">
        <w:rPr>
          <w:sz w:val="24"/>
          <w:szCs w:val="24"/>
        </w:rPr>
        <w:t xml:space="preserve"> </w:t>
      </w:r>
      <w:r w:rsidRPr="00881767">
        <w:rPr>
          <w:sz w:val="24"/>
          <w:szCs w:val="24"/>
        </w:rPr>
        <w:t xml:space="preserve">Para </w:t>
      </w:r>
      <w:r w:rsidR="000A10CB" w:rsidRPr="00881767">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881767" w:rsidRDefault="00460F2F" w:rsidP="00460F2F">
      <w:pPr>
        <w:pStyle w:val="PargrafodaLista"/>
        <w:spacing w:before="120" w:line="360" w:lineRule="auto"/>
        <w:ind w:left="700" w:hanging="700"/>
        <w:rPr>
          <w:rFonts w:ascii="Arial" w:hAnsi="Arial" w:cs="Arial"/>
        </w:rPr>
      </w:pPr>
      <w:r w:rsidRPr="00881767">
        <w:rPr>
          <w:rFonts w:ascii="Arial" w:hAnsi="Arial" w:cs="Arial"/>
        </w:rPr>
        <w:t xml:space="preserve">8.12    </w:t>
      </w:r>
      <w:r w:rsidR="002B272A" w:rsidRPr="00881767">
        <w:rPr>
          <w:rFonts w:ascii="Arial" w:hAnsi="Arial" w:cs="Arial"/>
        </w:rPr>
        <w:t xml:space="preserve">No que se refere a inexecução e a rescisão do contrato, aplica-se o disposto    </w:t>
      </w:r>
      <w:r w:rsidRPr="00881767">
        <w:rPr>
          <w:rFonts w:ascii="Arial" w:hAnsi="Arial" w:cs="Arial"/>
        </w:rPr>
        <w:t xml:space="preserve">  </w:t>
      </w:r>
      <w:r w:rsidR="002B272A" w:rsidRPr="00881767">
        <w:rPr>
          <w:rFonts w:ascii="Arial" w:hAnsi="Arial" w:cs="Arial"/>
        </w:rPr>
        <w:t xml:space="preserve">nos arts. 183 a 194 do Regulamento Interno de Licitações, Contratos e Convênios da Cesama. </w:t>
      </w:r>
    </w:p>
    <w:p w:rsidR="002B272A" w:rsidRPr="00881767" w:rsidRDefault="00460F2F" w:rsidP="00460F2F">
      <w:pPr>
        <w:pStyle w:val="PargrafodaLista"/>
        <w:numPr>
          <w:ilvl w:val="1"/>
          <w:numId w:val="29"/>
        </w:numPr>
        <w:spacing w:before="120" w:line="360" w:lineRule="auto"/>
        <w:ind w:left="700" w:hanging="700"/>
        <w:rPr>
          <w:rFonts w:ascii="Arial" w:hAnsi="Arial" w:cs="Arial"/>
        </w:rPr>
      </w:pPr>
      <w:r w:rsidRPr="00881767">
        <w:t xml:space="preserve"> </w:t>
      </w:r>
      <w:r w:rsidR="002B272A" w:rsidRPr="00881767">
        <w:rPr>
          <w:rFonts w:ascii="Arial" w:hAnsi="Arial" w:cs="Arial"/>
        </w:rPr>
        <w:t xml:space="preserve">A inexecução total ou parcial do contrato poderá ensejar a sua rescisão, com </w:t>
      </w:r>
      <w:r w:rsidRPr="00881767">
        <w:rPr>
          <w:rFonts w:ascii="Arial" w:hAnsi="Arial" w:cs="Arial"/>
        </w:rPr>
        <w:t xml:space="preserve"> </w:t>
      </w:r>
      <w:r w:rsidR="002B272A" w:rsidRPr="00881767">
        <w:rPr>
          <w:rFonts w:ascii="Arial" w:hAnsi="Arial" w:cs="Arial"/>
        </w:rPr>
        <w:t xml:space="preserve">as </w:t>
      </w:r>
      <w:r w:rsidRPr="00881767">
        <w:rPr>
          <w:rFonts w:ascii="Arial" w:hAnsi="Arial" w:cs="Arial"/>
        </w:rPr>
        <w:t xml:space="preserve"> </w:t>
      </w:r>
      <w:r w:rsidR="002B272A" w:rsidRPr="00881767">
        <w:rPr>
          <w:rFonts w:ascii="Arial" w:hAnsi="Arial" w:cs="Arial"/>
        </w:rPr>
        <w:t>conseqüências cabíveis.</w:t>
      </w:r>
    </w:p>
    <w:p w:rsidR="002B272A" w:rsidRPr="00881767" w:rsidRDefault="002B272A" w:rsidP="00460F2F">
      <w:pPr>
        <w:pStyle w:val="PargrafodaLista"/>
        <w:numPr>
          <w:ilvl w:val="1"/>
          <w:numId w:val="29"/>
        </w:numPr>
        <w:spacing w:before="120" w:line="360" w:lineRule="auto"/>
        <w:ind w:left="700" w:hanging="700"/>
        <w:rPr>
          <w:rFonts w:ascii="Arial" w:hAnsi="Arial" w:cs="Arial"/>
        </w:rPr>
      </w:pPr>
      <w:r w:rsidRPr="00881767">
        <w:rPr>
          <w:rFonts w:ascii="Arial" w:hAnsi="Arial" w:cs="Arial"/>
        </w:rPr>
        <w:t xml:space="preserve">Constituem motivo para rescisão do contrato os especificados no art. 184 e seguintes </w:t>
      </w:r>
      <w:r w:rsidR="00460F2F" w:rsidRPr="00881767">
        <w:rPr>
          <w:rFonts w:ascii="Arial" w:hAnsi="Arial" w:cs="Arial"/>
        </w:rPr>
        <w:t xml:space="preserve">  </w:t>
      </w:r>
      <w:r w:rsidRPr="00881767">
        <w:rPr>
          <w:rFonts w:ascii="Arial" w:hAnsi="Arial" w:cs="Arial"/>
        </w:rPr>
        <w:t>do RILC.</w:t>
      </w:r>
    </w:p>
    <w:p w:rsidR="002B272A" w:rsidRPr="00881767" w:rsidRDefault="002B272A" w:rsidP="00460F2F">
      <w:pPr>
        <w:numPr>
          <w:ilvl w:val="1"/>
          <w:numId w:val="29"/>
        </w:numPr>
        <w:spacing w:before="120" w:line="360" w:lineRule="auto"/>
        <w:rPr>
          <w:sz w:val="24"/>
          <w:szCs w:val="24"/>
        </w:rPr>
      </w:pPr>
      <w:r w:rsidRPr="00881767">
        <w:rPr>
          <w:sz w:val="24"/>
          <w:szCs w:val="24"/>
        </w:rPr>
        <w:t xml:space="preserve">A rescisão do contrato poderá ser: </w:t>
      </w:r>
    </w:p>
    <w:p w:rsidR="002B272A" w:rsidRPr="00881767" w:rsidRDefault="002B272A" w:rsidP="002B272A">
      <w:pPr>
        <w:spacing w:before="120" w:line="360" w:lineRule="auto"/>
        <w:rPr>
          <w:sz w:val="24"/>
          <w:szCs w:val="24"/>
        </w:rPr>
      </w:pPr>
      <w:r w:rsidRPr="00881767">
        <w:rPr>
          <w:sz w:val="24"/>
          <w:szCs w:val="24"/>
        </w:rPr>
        <w:t xml:space="preserve">a. </w:t>
      </w:r>
      <w:r w:rsidR="00460F2F" w:rsidRPr="00881767">
        <w:rPr>
          <w:sz w:val="24"/>
          <w:szCs w:val="24"/>
        </w:rPr>
        <w:t xml:space="preserve">  </w:t>
      </w:r>
      <w:r w:rsidRPr="00881767">
        <w:rPr>
          <w:sz w:val="24"/>
          <w:szCs w:val="24"/>
        </w:rPr>
        <w:t xml:space="preserve">por ato unilateral e escrito de qualquer das partes; </w:t>
      </w:r>
    </w:p>
    <w:p w:rsidR="002B272A" w:rsidRPr="00881767" w:rsidRDefault="002B272A" w:rsidP="00460F2F">
      <w:pPr>
        <w:spacing w:before="120" w:line="360" w:lineRule="auto"/>
        <w:ind w:left="400" w:hanging="400"/>
        <w:rPr>
          <w:sz w:val="24"/>
          <w:szCs w:val="24"/>
        </w:rPr>
      </w:pPr>
      <w:r w:rsidRPr="00881767">
        <w:rPr>
          <w:sz w:val="24"/>
          <w:szCs w:val="24"/>
        </w:rPr>
        <w:t xml:space="preserve">b. amigável, por acordo entre as partes, reduzida a termo no processo de </w:t>
      </w:r>
      <w:r w:rsidR="00460F2F" w:rsidRPr="00881767">
        <w:rPr>
          <w:sz w:val="24"/>
          <w:szCs w:val="24"/>
        </w:rPr>
        <w:t xml:space="preserve"> </w:t>
      </w:r>
      <w:r w:rsidRPr="00881767">
        <w:rPr>
          <w:sz w:val="24"/>
          <w:szCs w:val="24"/>
        </w:rPr>
        <w:t xml:space="preserve">contratação, desde que haja conveniência para a Cesama; </w:t>
      </w:r>
    </w:p>
    <w:p w:rsidR="002B272A" w:rsidRPr="00881767" w:rsidRDefault="002B272A" w:rsidP="002B272A">
      <w:pPr>
        <w:spacing w:before="120" w:line="360" w:lineRule="auto"/>
        <w:rPr>
          <w:sz w:val="24"/>
          <w:szCs w:val="24"/>
        </w:rPr>
      </w:pPr>
      <w:r w:rsidRPr="00881767">
        <w:rPr>
          <w:sz w:val="24"/>
          <w:szCs w:val="24"/>
        </w:rPr>
        <w:t xml:space="preserve">c. </w:t>
      </w:r>
      <w:r w:rsidR="00460F2F" w:rsidRPr="00881767">
        <w:rPr>
          <w:sz w:val="24"/>
          <w:szCs w:val="24"/>
        </w:rPr>
        <w:t xml:space="preserve">   </w:t>
      </w:r>
      <w:r w:rsidRPr="00881767">
        <w:rPr>
          <w:sz w:val="24"/>
          <w:szCs w:val="24"/>
        </w:rPr>
        <w:t xml:space="preserve">judicial, nos termos da legislação. </w:t>
      </w:r>
    </w:p>
    <w:p w:rsidR="002B272A" w:rsidRPr="00881767" w:rsidRDefault="002B272A" w:rsidP="00460F2F">
      <w:pPr>
        <w:numPr>
          <w:ilvl w:val="1"/>
          <w:numId w:val="29"/>
        </w:numPr>
        <w:spacing w:before="120" w:line="360" w:lineRule="auto"/>
        <w:ind w:left="700" w:hanging="700"/>
        <w:rPr>
          <w:sz w:val="24"/>
          <w:szCs w:val="24"/>
        </w:rPr>
      </w:pPr>
      <w:r w:rsidRPr="00881767">
        <w:rPr>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881767" w:rsidRDefault="002B272A" w:rsidP="00460F2F">
      <w:pPr>
        <w:numPr>
          <w:ilvl w:val="1"/>
          <w:numId w:val="29"/>
        </w:numPr>
        <w:spacing w:before="120" w:line="360" w:lineRule="auto"/>
        <w:ind w:left="700" w:hanging="700"/>
        <w:rPr>
          <w:sz w:val="24"/>
          <w:szCs w:val="24"/>
        </w:rPr>
      </w:pPr>
      <w:r w:rsidRPr="00881767">
        <w:rPr>
          <w:sz w:val="24"/>
          <w:szCs w:val="24"/>
        </w:rPr>
        <w:t xml:space="preserve">Na hipótese de imprescindibilidade da execução contratual para a continuidade de serviços públicos essenciais, o prazo a que se refere o item 8.16 será de 90 (noventa) dias. </w:t>
      </w:r>
    </w:p>
    <w:p w:rsidR="002B272A" w:rsidRPr="00881767" w:rsidRDefault="002B272A" w:rsidP="00460F2F">
      <w:pPr>
        <w:numPr>
          <w:ilvl w:val="1"/>
          <w:numId w:val="29"/>
        </w:numPr>
        <w:spacing w:before="120" w:line="360" w:lineRule="auto"/>
        <w:ind w:left="700" w:hanging="700"/>
        <w:rPr>
          <w:sz w:val="24"/>
          <w:szCs w:val="24"/>
        </w:rPr>
      </w:pPr>
      <w:r w:rsidRPr="00881767">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881767" w:rsidRDefault="002B272A" w:rsidP="002B272A">
      <w:pPr>
        <w:spacing w:before="120" w:line="360" w:lineRule="auto"/>
        <w:rPr>
          <w:sz w:val="24"/>
          <w:szCs w:val="24"/>
        </w:rPr>
      </w:pPr>
      <w:r w:rsidRPr="00881767">
        <w:rPr>
          <w:sz w:val="24"/>
          <w:szCs w:val="24"/>
        </w:rPr>
        <w:t xml:space="preserve">a. devolução da garantia; </w:t>
      </w:r>
    </w:p>
    <w:p w:rsidR="002B272A" w:rsidRPr="00881767" w:rsidRDefault="002B272A" w:rsidP="002B272A">
      <w:pPr>
        <w:spacing w:before="120" w:line="360" w:lineRule="auto"/>
        <w:rPr>
          <w:sz w:val="24"/>
          <w:szCs w:val="24"/>
        </w:rPr>
      </w:pPr>
      <w:r w:rsidRPr="00881767">
        <w:rPr>
          <w:sz w:val="24"/>
          <w:szCs w:val="24"/>
        </w:rPr>
        <w:t xml:space="preserve">b. pagamentos devidos pela execução do contrato até a data da rescisão; </w:t>
      </w:r>
    </w:p>
    <w:p w:rsidR="002B272A" w:rsidRPr="00881767" w:rsidRDefault="002B272A" w:rsidP="002B272A">
      <w:pPr>
        <w:spacing w:before="120" w:line="360" w:lineRule="auto"/>
        <w:rPr>
          <w:sz w:val="24"/>
          <w:szCs w:val="24"/>
        </w:rPr>
      </w:pPr>
      <w:r w:rsidRPr="00881767">
        <w:rPr>
          <w:sz w:val="24"/>
          <w:szCs w:val="24"/>
        </w:rPr>
        <w:t>c. pagamento do custo da desmobilização.</w:t>
      </w:r>
    </w:p>
    <w:p w:rsidR="00D13D92" w:rsidRPr="00881767" w:rsidRDefault="00F04709" w:rsidP="00F04709">
      <w:pPr>
        <w:autoSpaceDE w:val="0"/>
        <w:autoSpaceDN w:val="0"/>
        <w:adjustRightInd w:val="0"/>
        <w:spacing w:before="480" w:line="360" w:lineRule="auto"/>
        <w:rPr>
          <w:rFonts w:cs="Arial"/>
          <w:b/>
          <w:sz w:val="24"/>
          <w:szCs w:val="24"/>
        </w:rPr>
      </w:pPr>
      <w:r w:rsidRPr="00881767">
        <w:rPr>
          <w:rFonts w:cs="Arial"/>
          <w:b/>
          <w:bCs/>
          <w:sz w:val="24"/>
          <w:szCs w:val="24"/>
        </w:rPr>
        <w:t>9. DO</w:t>
      </w:r>
      <w:r w:rsidR="000F688B" w:rsidRPr="00881767">
        <w:rPr>
          <w:rFonts w:cs="Arial"/>
          <w:b/>
          <w:bCs/>
          <w:sz w:val="24"/>
          <w:szCs w:val="24"/>
        </w:rPr>
        <w:t xml:space="preserve"> PAGAMENTO</w:t>
      </w:r>
    </w:p>
    <w:p w:rsidR="000F688B" w:rsidRPr="00881767" w:rsidRDefault="002B5C57" w:rsidP="00B6125C">
      <w:pPr>
        <w:pStyle w:val="Corpodetexto"/>
        <w:spacing w:before="120" w:line="360" w:lineRule="auto"/>
        <w:rPr>
          <w:rFonts w:cs="Arial"/>
          <w:sz w:val="24"/>
          <w:szCs w:val="24"/>
        </w:rPr>
      </w:pPr>
      <w:r w:rsidRPr="00881767">
        <w:rPr>
          <w:rFonts w:cs="Arial"/>
          <w:sz w:val="24"/>
          <w:szCs w:val="24"/>
        </w:rPr>
        <w:t>9.1</w:t>
      </w:r>
      <w:r w:rsidR="00B6125C" w:rsidRPr="00881767">
        <w:rPr>
          <w:rFonts w:cs="Arial"/>
          <w:sz w:val="24"/>
          <w:szCs w:val="24"/>
        </w:rPr>
        <w:t xml:space="preserve"> </w:t>
      </w:r>
      <w:r w:rsidR="000F688B" w:rsidRPr="00881767">
        <w:rPr>
          <w:rFonts w:cs="Arial"/>
          <w:sz w:val="24"/>
          <w:szCs w:val="24"/>
        </w:rPr>
        <w:t xml:space="preserve">A CESAMA efetuará os pagamentos </w:t>
      </w:r>
      <w:r w:rsidR="000F688B" w:rsidRPr="00881767">
        <w:rPr>
          <w:rFonts w:cs="Arial"/>
          <w:iCs/>
          <w:sz w:val="24"/>
          <w:szCs w:val="24"/>
        </w:rPr>
        <w:t xml:space="preserve">30 </w:t>
      </w:r>
      <w:r w:rsidR="000F688B" w:rsidRPr="00881767">
        <w:rPr>
          <w:rFonts w:cs="Arial"/>
          <w:sz w:val="24"/>
          <w:szCs w:val="24"/>
        </w:rPr>
        <w:t>(trinta) dias após a entrega dos materiais juntamente com a apresentação e aceitação da Nota Fiscal / Fatura pelo departamento competente.</w:t>
      </w:r>
    </w:p>
    <w:p w:rsidR="000F688B" w:rsidRPr="00881767" w:rsidRDefault="002B5C57" w:rsidP="00B6125C">
      <w:pPr>
        <w:pStyle w:val="Corpodetexto"/>
        <w:spacing w:before="120" w:line="360" w:lineRule="auto"/>
        <w:rPr>
          <w:rFonts w:cs="Arial"/>
          <w:sz w:val="24"/>
          <w:szCs w:val="24"/>
        </w:rPr>
      </w:pPr>
      <w:r w:rsidRPr="00881767">
        <w:rPr>
          <w:rFonts w:cs="Arial"/>
          <w:sz w:val="24"/>
          <w:szCs w:val="24"/>
        </w:rPr>
        <w:t>9.2</w:t>
      </w:r>
      <w:r w:rsidR="00B6125C" w:rsidRPr="00881767">
        <w:rPr>
          <w:rFonts w:cs="Arial"/>
          <w:sz w:val="24"/>
          <w:szCs w:val="24"/>
        </w:rPr>
        <w:t xml:space="preserve"> </w:t>
      </w:r>
      <w:r w:rsidR="00183B57" w:rsidRPr="00881767">
        <w:rPr>
          <w:rFonts w:cs="Arial"/>
          <w:sz w:val="24"/>
          <w:szCs w:val="24"/>
        </w:rPr>
        <w:t xml:space="preserve">O pagamento será efetuado através de depósito em conta bancária ou via </w:t>
      </w:r>
      <w:r w:rsidR="00183B57" w:rsidRPr="00881767">
        <w:rPr>
          <w:rFonts w:cs="Arial"/>
          <w:b/>
          <w:bCs/>
          <w:sz w:val="24"/>
          <w:szCs w:val="24"/>
        </w:rPr>
        <w:t>TED</w:t>
      </w:r>
      <w:r w:rsidR="00183B57" w:rsidRPr="00881767">
        <w:rPr>
          <w:rFonts w:cs="Arial"/>
          <w:sz w:val="24"/>
          <w:szCs w:val="24"/>
        </w:rPr>
        <w:t xml:space="preserve"> (transferência eletrônica disponível), cujas tarifas extras correrão por conta da </w:t>
      </w:r>
      <w:r w:rsidR="00183B57" w:rsidRPr="00881767">
        <w:rPr>
          <w:rFonts w:cs="Arial"/>
          <w:b/>
          <w:bCs/>
          <w:sz w:val="24"/>
          <w:szCs w:val="24"/>
        </w:rPr>
        <w:t>CONTRATADA</w:t>
      </w:r>
      <w:r w:rsidR="00183B57" w:rsidRPr="00881767">
        <w:rPr>
          <w:rFonts w:cs="Arial"/>
          <w:sz w:val="24"/>
          <w:szCs w:val="24"/>
        </w:rPr>
        <w:t>.</w:t>
      </w:r>
    </w:p>
    <w:p w:rsidR="000F688B" w:rsidRPr="00881767" w:rsidRDefault="002B5C57" w:rsidP="00B6125C">
      <w:pPr>
        <w:pStyle w:val="Corpodetexto"/>
        <w:spacing w:before="120" w:line="360" w:lineRule="auto"/>
        <w:rPr>
          <w:rFonts w:cs="Arial"/>
          <w:sz w:val="24"/>
          <w:szCs w:val="24"/>
        </w:rPr>
      </w:pPr>
      <w:r w:rsidRPr="00881767">
        <w:rPr>
          <w:rFonts w:cs="Arial"/>
          <w:sz w:val="24"/>
          <w:szCs w:val="24"/>
        </w:rPr>
        <w:t>9.2.1</w:t>
      </w:r>
      <w:r w:rsidR="000F688B" w:rsidRPr="00881767">
        <w:rPr>
          <w:rFonts w:cs="Arial"/>
          <w:sz w:val="24"/>
          <w:szCs w:val="24"/>
        </w:rPr>
        <w:t xml:space="preserve"> </w:t>
      </w:r>
      <w:r w:rsidRPr="00881767">
        <w:rPr>
          <w:rFonts w:cs="Arial"/>
          <w:sz w:val="24"/>
          <w:szCs w:val="24"/>
        </w:rPr>
        <w:t xml:space="preserve">A </w:t>
      </w:r>
      <w:r w:rsidR="000F688B" w:rsidRPr="00881767">
        <w:rPr>
          <w:rFonts w:cs="Arial"/>
          <w:sz w:val="24"/>
          <w:szCs w:val="24"/>
        </w:rPr>
        <w:t xml:space="preserve">Nota Fiscal Eletrônica – NF-e – deverá ser enviada para o e-mail </w:t>
      </w:r>
      <w:hyperlink r:id="rId8" w:history="1">
        <w:r w:rsidR="000F688B" w:rsidRPr="00881767">
          <w:rPr>
            <w:rStyle w:val="Hyperlink"/>
            <w:rFonts w:cs="Arial"/>
            <w:color w:val="auto"/>
            <w:sz w:val="24"/>
            <w:szCs w:val="24"/>
          </w:rPr>
          <w:t>nfe@cesama.com.br</w:t>
        </w:r>
      </w:hyperlink>
      <w:r w:rsidR="000F688B" w:rsidRPr="00881767">
        <w:rPr>
          <w:rFonts w:cs="Arial"/>
          <w:sz w:val="24"/>
          <w:szCs w:val="24"/>
        </w:rPr>
        <w:t xml:space="preserve">. </w:t>
      </w:r>
    </w:p>
    <w:p w:rsidR="002B5C57" w:rsidRPr="00881767" w:rsidRDefault="002B5C57" w:rsidP="00B6125C">
      <w:pPr>
        <w:pStyle w:val="Corpodetexto"/>
        <w:spacing w:before="120" w:line="360" w:lineRule="auto"/>
        <w:rPr>
          <w:rFonts w:cs="Arial"/>
          <w:sz w:val="24"/>
          <w:szCs w:val="24"/>
        </w:rPr>
      </w:pPr>
      <w:r w:rsidRPr="00881767">
        <w:rPr>
          <w:rFonts w:eastAsia="Arial Unicode MS" w:cs="Arial"/>
          <w:iCs/>
          <w:sz w:val="24"/>
          <w:szCs w:val="24"/>
        </w:rPr>
        <w:t xml:space="preserve">9.2.2 Deverá constar na descrição da </w:t>
      </w:r>
      <w:r w:rsidRPr="00881767">
        <w:rPr>
          <w:rFonts w:cs="Arial"/>
          <w:sz w:val="24"/>
          <w:szCs w:val="24"/>
        </w:rPr>
        <w:t>Nota Fiscal / Fatura</w:t>
      </w:r>
      <w:r w:rsidRPr="00881767">
        <w:rPr>
          <w:rFonts w:eastAsia="Arial Unicode MS" w:cs="Arial"/>
          <w:iCs/>
          <w:sz w:val="24"/>
          <w:szCs w:val="24"/>
        </w:rPr>
        <w:t xml:space="preserve"> o número da</w:t>
      </w:r>
      <w:r w:rsidR="00B6125C" w:rsidRPr="00881767">
        <w:rPr>
          <w:rFonts w:eastAsia="Arial Unicode MS" w:cs="Arial"/>
          <w:iCs/>
          <w:sz w:val="24"/>
          <w:szCs w:val="24"/>
        </w:rPr>
        <w:t xml:space="preserve"> </w:t>
      </w:r>
      <w:r w:rsidRPr="00881767">
        <w:rPr>
          <w:rFonts w:eastAsia="Arial Unicode MS" w:cs="Arial"/>
          <w:iCs/>
          <w:sz w:val="24"/>
          <w:szCs w:val="24"/>
        </w:rPr>
        <w:t>licitação e número da Ordem de Compra.</w:t>
      </w:r>
    </w:p>
    <w:p w:rsidR="000F688B" w:rsidRPr="00881767" w:rsidRDefault="008630B4" w:rsidP="00B6125C">
      <w:pPr>
        <w:pStyle w:val="WW-Recuodecorpodetexto2"/>
        <w:spacing w:before="120" w:line="360" w:lineRule="auto"/>
        <w:ind w:left="0"/>
        <w:rPr>
          <w:rFonts w:cs="Arial"/>
          <w:sz w:val="24"/>
          <w:szCs w:val="24"/>
        </w:rPr>
      </w:pPr>
      <w:r w:rsidRPr="00881767">
        <w:rPr>
          <w:rFonts w:cs="Arial"/>
          <w:sz w:val="24"/>
          <w:szCs w:val="24"/>
        </w:rPr>
        <w:t>9.3</w:t>
      </w:r>
      <w:r w:rsidR="00B6125C" w:rsidRPr="00881767">
        <w:rPr>
          <w:rFonts w:cs="Arial"/>
          <w:sz w:val="24"/>
          <w:szCs w:val="24"/>
        </w:rPr>
        <w:t xml:space="preserve"> </w:t>
      </w:r>
      <w:r w:rsidR="000F688B" w:rsidRPr="00881767">
        <w:rPr>
          <w:rFonts w:cs="Arial"/>
          <w:sz w:val="24"/>
          <w:szCs w:val="24"/>
        </w:rPr>
        <w:t xml:space="preserve">O pagamento </w:t>
      </w:r>
      <w:r w:rsidR="000F688B" w:rsidRPr="00881767">
        <w:rPr>
          <w:rFonts w:cs="Arial"/>
          <w:b/>
          <w:bCs/>
          <w:sz w:val="24"/>
          <w:szCs w:val="24"/>
        </w:rPr>
        <w:t>SOMENTE</w:t>
      </w:r>
      <w:r w:rsidR="000F688B" w:rsidRPr="00881767">
        <w:rPr>
          <w:rFonts w:cs="Arial"/>
          <w:sz w:val="24"/>
          <w:szCs w:val="24"/>
        </w:rPr>
        <w:t xml:space="preserve"> será efetuado:</w:t>
      </w:r>
    </w:p>
    <w:p w:rsidR="000F688B" w:rsidRPr="00881767" w:rsidRDefault="000F688B" w:rsidP="00B6125C">
      <w:pPr>
        <w:pStyle w:val="WW-Recuodecorpodetexto2"/>
        <w:spacing w:before="120" w:line="360" w:lineRule="auto"/>
        <w:ind w:left="851" w:hanging="284"/>
        <w:rPr>
          <w:rFonts w:cs="Arial"/>
          <w:sz w:val="24"/>
          <w:szCs w:val="24"/>
        </w:rPr>
      </w:pPr>
      <w:r w:rsidRPr="00881767">
        <w:rPr>
          <w:rFonts w:cs="Arial"/>
          <w:sz w:val="24"/>
          <w:szCs w:val="24"/>
        </w:rPr>
        <w:t xml:space="preserve">a) </w:t>
      </w:r>
      <w:r w:rsidRPr="00881767">
        <w:rPr>
          <w:rFonts w:cs="Arial"/>
          <w:sz w:val="24"/>
          <w:szCs w:val="24"/>
        </w:rPr>
        <w:tab/>
        <w:t>Após a aceitação da Nota Fiscal / Fatura.</w:t>
      </w:r>
    </w:p>
    <w:p w:rsidR="000F688B" w:rsidRPr="00881767" w:rsidRDefault="000F688B" w:rsidP="00B6125C">
      <w:pPr>
        <w:pStyle w:val="WW-Recuodecorpodetexto2"/>
        <w:spacing w:before="120" w:line="360" w:lineRule="auto"/>
        <w:ind w:left="851" w:hanging="284"/>
        <w:rPr>
          <w:rFonts w:cs="Arial"/>
          <w:sz w:val="24"/>
          <w:szCs w:val="24"/>
        </w:rPr>
      </w:pPr>
      <w:r w:rsidRPr="00881767">
        <w:rPr>
          <w:rFonts w:cs="Arial"/>
          <w:sz w:val="24"/>
          <w:szCs w:val="24"/>
        </w:rPr>
        <w:t xml:space="preserve">b) </w:t>
      </w:r>
      <w:r w:rsidRPr="00881767">
        <w:rPr>
          <w:rFonts w:cs="Arial"/>
          <w:sz w:val="24"/>
          <w:szCs w:val="24"/>
        </w:rPr>
        <w:tab/>
        <w:t>Após o recolhimento pela adjudicatária de quaisquer multas que lhe tenham sido impostas em decorrência de inadimplemento contratual.</w:t>
      </w:r>
    </w:p>
    <w:p w:rsidR="008630B4" w:rsidRPr="00881767" w:rsidRDefault="008630B4" w:rsidP="00B6125C">
      <w:pPr>
        <w:pStyle w:val="Corpodetexto2"/>
        <w:spacing w:before="120" w:line="360" w:lineRule="auto"/>
        <w:rPr>
          <w:color w:val="auto"/>
          <w:sz w:val="24"/>
          <w:szCs w:val="24"/>
        </w:rPr>
      </w:pPr>
      <w:r w:rsidRPr="00881767">
        <w:rPr>
          <w:color w:val="auto"/>
          <w:sz w:val="24"/>
          <w:szCs w:val="24"/>
        </w:rPr>
        <w:lastRenderedPageBreak/>
        <w:t>9.4</w:t>
      </w:r>
      <w:r w:rsidR="00B6125C" w:rsidRPr="00881767">
        <w:rPr>
          <w:color w:val="auto"/>
          <w:sz w:val="24"/>
          <w:szCs w:val="24"/>
        </w:rPr>
        <w:t xml:space="preserve"> </w:t>
      </w:r>
      <w:r w:rsidRPr="00881767">
        <w:rPr>
          <w:color w:val="auto"/>
          <w:sz w:val="24"/>
          <w:szCs w:val="24"/>
        </w:rPr>
        <w:t xml:space="preserve">Na </w:t>
      </w:r>
      <w:r w:rsidRPr="00881767">
        <w:rPr>
          <w:sz w:val="24"/>
          <w:szCs w:val="24"/>
        </w:rPr>
        <w:t>nota fiscal / fatura</w:t>
      </w:r>
      <w:r w:rsidRPr="00881767">
        <w:rPr>
          <w:color w:val="auto"/>
          <w:sz w:val="24"/>
          <w:szCs w:val="24"/>
        </w:rPr>
        <w:t xml:space="preserve"> (em duas vias) deverá, </w:t>
      </w:r>
      <w:r w:rsidRPr="00881767">
        <w:rPr>
          <w:bCs/>
          <w:color w:val="auto"/>
          <w:sz w:val="24"/>
          <w:szCs w:val="24"/>
        </w:rPr>
        <w:t>ainda,</w:t>
      </w:r>
      <w:r w:rsidRPr="00881767">
        <w:rPr>
          <w:color w:val="auto"/>
          <w:sz w:val="24"/>
          <w:szCs w:val="24"/>
        </w:rPr>
        <w:t xml:space="preserve"> serem anexadas as certidões atualizadas de regularidade junto ao INSS, ao FGTS e à Justiça do Trabalho.</w:t>
      </w:r>
    </w:p>
    <w:p w:rsidR="000F688B" w:rsidRPr="00881767" w:rsidRDefault="008630B4" w:rsidP="00B6125C">
      <w:pPr>
        <w:pStyle w:val="Corpodetexto2"/>
        <w:spacing w:before="120" w:line="360" w:lineRule="auto"/>
        <w:ind w:right="113"/>
        <w:rPr>
          <w:color w:val="auto"/>
          <w:sz w:val="24"/>
          <w:szCs w:val="24"/>
        </w:rPr>
      </w:pPr>
      <w:r w:rsidRPr="00881767">
        <w:rPr>
          <w:color w:val="auto"/>
          <w:sz w:val="24"/>
          <w:szCs w:val="24"/>
        </w:rPr>
        <w:t>9.5</w:t>
      </w:r>
      <w:r w:rsidR="00B6125C" w:rsidRPr="00881767">
        <w:rPr>
          <w:color w:val="auto"/>
          <w:sz w:val="24"/>
          <w:szCs w:val="24"/>
        </w:rPr>
        <w:t xml:space="preserve"> </w:t>
      </w:r>
      <w:r w:rsidR="000F688B" w:rsidRPr="00881767">
        <w:rPr>
          <w:color w:val="auto"/>
          <w:sz w:val="24"/>
          <w:szCs w:val="24"/>
        </w:rPr>
        <w:t>Na eventualidade de aplicação de multa</w:t>
      </w:r>
      <w:r w:rsidRPr="00881767">
        <w:rPr>
          <w:color w:val="auto"/>
          <w:sz w:val="24"/>
          <w:szCs w:val="24"/>
        </w:rPr>
        <w:t xml:space="preserve">s, estas deverão ser liquidadas </w:t>
      </w:r>
      <w:r w:rsidR="000F688B" w:rsidRPr="00881767">
        <w:rPr>
          <w:color w:val="auto"/>
          <w:sz w:val="24"/>
          <w:szCs w:val="24"/>
        </w:rPr>
        <w:t>simultaneamente com parcela vinculada ao evento cujo descumprimento der origem à aplicação da penalidade.</w:t>
      </w:r>
    </w:p>
    <w:p w:rsidR="000F688B" w:rsidRPr="00881767" w:rsidRDefault="008630B4" w:rsidP="00B6125C">
      <w:pPr>
        <w:spacing w:before="120" w:line="360" w:lineRule="auto"/>
        <w:rPr>
          <w:rFonts w:cs="Arial"/>
          <w:sz w:val="24"/>
          <w:szCs w:val="24"/>
        </w:rPr>
      </w:pPr>
      <w:r w:rsidRPr="00881767">
        <w:rPr>
          <w:rFonts w:cs="Arial"/>
          <w:sz w:val="24"/>
          <w:szCs w:val="24"/>
        </w:rPr>
        <w:t>9.6</w:t>
      </w:r>
      <w:r w:rsidR="00B6125C" w:rsidRPr="00881767">
        <w:rPr>
          <w:rFonts w:cs="Arial"/>
          <w:sz w:val="24"/>
          <w:szCs w:val="24"/>
        </w:rPr>
        <w:t xml:space="preserve"> </w:t>
      </w:r>
      <w:r w:rsidR="000F688B" w:rsidRPr="00881767">
        <w:rPr>
          <w:rFonts w:cs="Arial"/>
          <w:sz w:val="24"/>
          <w:szCs w:val="24"/>
        </w:rPr>
        <w:t>O CNPJ da contratada constante da nota fiscal / fatura deverá ser o mesmo da documentação apresentada na licitação.</w:t>
      </w:r>
    </w:p>
    <w:p w:rsidR="000F688B" w:rsidRPr="00881767" w:rsidRDefault="008630B4" w:rsidP="00B6125C">
      <w:pPr>
        <w:spacing w:before="120" w:line="360" w:lineRule="auto"/>
        <w:rPr>
          <w:rFonts w:cs="Arial"/>
          <w:iCs/>
          <w:sz w:val="24"/>
          <w:szCs w:val="24"/>
        </w:rPr>
      </w:pPr>
      <w:r w:rsidRPr="00881767">
        <w:rPr>
          <w:rFonts w:cs="Arial"/>
          <w:iCs/>
          <w:sz w:val="24"/>
          <w:szCs w:val="24"/>
        </w:rPr>
        <w:t>9.7</w:t>
      </w:r>
      <w:r w:rsidR="00B6125C" w:rsidRPr="00881767">
        <w:rPr>
          <w:rFonts w:cs="Arial"/>
          <w:iCs/>
          <w:sz w:val="24"/>
          <w:szCs w:val="24"/>
        </w:rPr>
        <w:t xml:space="preserve"> </w:t>
      </w:r>
      <w:r w:rsidR="000F688B" w:rsidRPr="00881767">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881767">
        <w:rPr>
          <w:rFonts w:cs="Arial"/>
          <w:iCs/>
          <w:sz w:val="24"/>
          <w:szCs w:val="24"/>
        </w:rPr>
        <w:t>ao</w:t>
      </w:r>
      <w:r w:rsidR="000F688B" w:rsidRPr="00881767">
        <w:rPr>
          <w:rFonts w:cs="Arial"/>
          <w:iCs/>
          <w:sz w:val="24"/>
          <w:szCs w:val="24"/>
        </w:rPr>
        <w:t xml:space="preserve"> </w:t>
      </w:r>
      <w:r w:rsidR="000A10CB" w:rsidRPr="00881767">
        <w:rPr>
          <w:rFonts w:cs="Arial"/>
          <w:sz w:val="24"/>
          <w:szCs w:val="24"/>
        </w:rPr>
        <w:t>Contrato (Ordem de Compra)</w:t>
      </w:r>
      <w:r w:rsidR="000F688B" w:rsidRPr="00881767">
        <w:rPr>
          <w:rFonts w:cs="Arial"/>
          <w:iCs/>
          <w:sz w:val="24"/>
          <w:szCs w:val="24"/>
        </w:rPr>
        <w:t>, no que couber.</w:t>
      </w:r>
    </w:p>
    <w:p w:rsidR="000F688B" w:rsidRPr="00881767" w:rsidRDefault="008630B4" w:rsidP="00B6125C">
      <w:pPr>
        <w:spacing w:before="120" w:line="360" w:lineRule="auto"/>
        <w:rPr>
          <w:rFonts w:cs="Arial"/>
          <w:sz w:val="24"/>
          <w:szCs w:val="24"/>
          <w:lang w:val="de-DE"/>
        </w:rPr>
      </w:pPr>
      <w:r w:rsidRPr="00881767">
        <w:rPr>
          <w:rFonts w:cs="Arial"/>
          <w:sz w:val="24"/>
          <w:szCs w:val="24"/>
        </w:rPr>
        <w:t>9.8</w:t>
      </w:r>
      <w:r w:rsidR="00B6125C" w:rsidRPr="00881767">
        <w:rPr>
          <w:rFonts w:cs="Arial"/>
          <w:sz w:val="24"/>
          <w:szCs w:val="24"/>
        </w:rPr>
        <w:t xml:space="preserve"> </w:t>
      </w:r>
      <w:r w:rsidR="000F688B" w:rsidRPr="00881767">
        <w:rPr>
          <w:rFonts w:cs="Arial"/>
          <w:sz w:val="24"/>
          <w:szCs w:val="24"/>
        </w:rPr>
        <w:t>Na hipótese de ocorrer atraso no pagamento da nota fiscal / fatura por responsabilidade da CESAMA, esta se compromete a aplicar, conforme legislação em vigor, juros de mora sobre o valor devido “</w:t>
      </w:r>
      <w:r w:rsidR="000F688B" w:rsidRPr="00881767">
        <w:rPr>
          <w:rFonts w:cs="Arial"/>
          <w:i/>
          <w:iCs/>
          <w:sz w:val="24"/>
          <w:szCs w:val="24"/>
        </w:rPr>
        <w:t>pro rata”</w:t>
      </w:r>
      <w:r w:rsidR="000F688B" w:rsidRPr="00881767">
        <w:rPr>
          <w:rFonts w:cs="Arial"/>
          <w:sz w:val="24"/>
          <w:szCs w:val="24"/>
        </w:rPr>
        <w:t xml:space="preserve"> entre a data do vencimento e o efetivo pagamento</w:t>
      </w:r>
      <w:r w:rsidR="000F688B" w:rsidRPr="00881767">
        <w:rPr>
          <w:rFonts w:cs="Arial"/>
          <w:sz w:val="24"/>
          <w:szCs w:val="24"/>
          <w:lang w:val="de-DE"/>
        </w:rPr>
        <w:t>.</w:t>
      </w:r>
    </w:p>
    <w:p w:rsidR="000F688B" w:rsidRPr="00881767" w:rsidRDefault="008630B4" w:rsidP="00B6125C">
      <w:pPr>
        <w:spacing w:before="120" w:line="360" w:lineRule="auto"/>
        <w:rPr>
          <w:rFonts w:cs="Arial"/>
          <w:sz w:val="24"/>
          <w:szCs w:val="24"/>
        </w:rPr>
      </w:pPr>
      <w:r w:rsidRPr="00881767">
        <w:rPr>
          <w:rFonts w:cs="Arial"/>
          <w:sz w:val="24"/>
          <w:szCs w:val="24"/>
        </w:rPr>
        <w:t>9.9</w:t>
      </w:r>
      <w:r w:rsidR="00B6125C" w:rsidRPr="00881767">
        <w:rPr>
          <w:rFonts w:cs="Arial"/>
          <w:sz w:val="24"/>
          <w:szCs w:val="24"/>
        </w:rPr>
        <w:t xml:space="preserve"> </w:t>
      </w:r>
      <w:r w:rsidR="000F688B" w:rsidRPr="00881767">
        <w:rPr>
          <w:rFonts w:cs="Arial"/>
          <w:sz w:val="24"/>
          <w:szCs w:val="24"/>
        </w:rPr>
        <w:t xml:space="preserve">A </w:t>
      </w:r>
      <w:r w:rsidR="00D67A3D" w:rsidRPr="00881767">
        <w:rPr>
          <w:rFonts w:cs="Arial"/>
          <w:sz w:val="24"/>
          <w:szCs w:val="24"/>
        </w:rPr>
        <w:t>Contratada</w:t>
      </w:r>
      <w:r w:rsidR="000F688B" w:rsidRPr="00881767">
        <w:rPr>
          <w:rFonts w:cs="Arial"/>
          <w:sz w:val="24"/>
          <w:szCs w:val="24"/>
        </w:rPr>
        <w:t xml:space="preserve"> não poderá ceder ou dar em garantia, em qualquer hipótese em parte, os créditos de qualquer natureza, decorrentes ou oriundos d</w:t>
      </w:r>
      <w:r w:rsidR="000A10CB" w:rsidRPr="00881767">
        <w:rPr>
          <w:rFonts w:cs="Arial"/>
          <w:sz w:val="24"/>
          <w:szCs w:val="24"/>
        </w:rPr>
        <w:t>o Contrato (</w:t>
      </w:r>
      <w:r w:rsidR="000F688B" w:rsidRPr="00881767">
        <w:rPr>
          <w:rFonts w:cs="Arial"/>
          <w:sz w:val="24"/>
          <w:szCs w:val="24"/>
        </w:rPr>
        <w:t>Ordem de Compra</w:t>
      </w:r>
      <w:r w:rsidR="000A10CB" w:rsidRPr="00881767">
        <w:rPr>
          <w:rFonts w:cs="Arial"/>
          <w:sz w:val="24"/>
          <w:szCs w:val="24"/>
        </w:rPr>
        <w:t>)</w:t>
      </w:r>
      <w:r w:rsidR="000F688B" w:rsidRPr="00881767">
        <w:rPr>
          <w:rFonts w:cs="Arial"/>
          <w:sz w:val="24"/>
          <w:szCs w:val="24"/>
        </w:rPr>
        <w:t>.</w:t>
      </w:r>
    </w:p>
    <w:p w:rsidR="000F688B" w:rsidRPr="00881767" w:rsidRDefault="008630B4" w:rsidP="00B6125C">
      <w:pPr>
        <w:spacing w:before="120" w:line="360" w:lineRule="auto"/>
        <w:rPr>
          <w:rFonts w:cs="Arial"/>
          <w:b/>
          <w:bCs/>
          <w:sz w:val="24"/>
          <w:szCs w:val="24"/>
        </w:rPr>
      </w:pPr>
      <w:r w:rsidRPr="00881767">
        <w:rPr>
          <w:rFonts w:cs="Arial"/>
          <w:color w:val="000000"/>
          <w:sz w:val="24"/>
          <w:szCs w:val="24"/>
        </w:rPr>
        <w:t>9.10</w:t>
      </w:r>
      <w:r w:rsidR="000F688B" w:rsidRPr="00881767">
        <w:rPr>
          <w:rFonts w:cs="Arial"/>
          <w:color w:val="000000"/>
          <w:sz w:val="24"/>
          <w:szCs w:val="24"/>
        </w:rPr>
        <w:t xml:space="preserve"> </w:t>
      </w:r>
      <w:r w:rsidRPr="00881767">
        <w:rPr>
          <w:rFonts w:cs="Arial"/>
          <w:color w:val="000000"/>
          <w:sz w:val="24"/>
          <w:szCs w:val="24"/>
        </w:rPr>
        <w:t xml:space="preserve">Nenhum </w:t>
      </w:r>
      <w:r w:rsidR="000F688B" w:rsidRPr="00881767">
        <w:rPr>
          <w:rFonts w:cs="Arial"/>
          <w:color w:val="000000"/>
          <w:sz w:val="24"/>
          <w:szCs w:val="24"/>
        </w:rPr>
        <w:t xml:space="preserve">pagamento será efetuado </w:t>
      </w:r>
      <w:r w:rsidR="00D72D4E" w:rsidRPr="00881767">
        <w:rPr>
          <w:rFonts w:cs="Arial"/>
          <w:color w:val="000000"/>
          <w:sz w:val="24"/>
          <w:szCs w:val="24"/>
        </w:rPr>
        <w:t>à</w:t>
      </w:r>
      <w:r w:rsidR="000F688B" w:rsidRPr="00881767">
        <w:rPr>
          <w:rFonts w:cs="Arial"/>
          <w:color w:val="000000"/>
          <w:sz w:val="24"/>
          <w:szCs w:val="24"/>
        </w:rPr>
        <w:t xml:space="preserve"> </w:t>
      </w:r>
      <w:r w:rsidR="000A10CB" w:rsidRPr="00881767">
        <w:rPr>
          <w:rFonts w:cs="Arial"/>
          <w:color w:val="000000"/>
          <w:sz w:val="24"/>
          <w:szCs w:val="24"/>
        </w:rPr>
        <w:t>Contratada</w:t>
      </w:r>
      <w:r w:rsidR="000F688B" w:rsidRPr="0088176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81767" w:rsidRDefault="00D3175A" w:rsidP="00D3175A">
      <w:pPr>
        <w:autoSpaceDE w:val="0"/>
        <w:autoSpaceDN w:val="0"/>
        <w:adjustRightInd w:val="0"/>
        <w:spacing w:before="480" w:line="360" w:lineRule="auto"/>
        <w:rPr>
          <w:rFonts w:cs="Arial"/>
          <w:b/>
          <w:sz w:val="24"/>
          <w:szCs w:val="24"/>
        </w:rPr>
      </w:pPr>
      <w:r w:rsidRPr="00881767">
        <w:rPr>
          <w:rFonts w:cs="Arial"/>
          <w:b/>
          <w:sz w:val="24"/>
          <w:szCs w:val="24"/>
        </w:rPr>
        <w:t>10.</w:t>
      </w:r>
      <w:r w:rsidR="008630B4" w:rsidRPr="00881767">
        <w:rPr>
          <w:rFonts w:cs="Arial"/>
          <w:b/>
          <w:sz w:val="24"/>
          <w:szCs w:val="24"/>
        </w:rPr>
        <w:t xml:space="preserve"> </w:t>
      </w:r>
      <w:r w:rsidR="00B41EF6" w:rsidRPr="00881767">
        <w:rPr>
          <w:rFonts w:cs="Arial"/>
          <w:b/>
          <w:sz w:val="24"/>
          <w:szCs w:val="24"/>
        </w:rPr>
        <w:t xml:space="preserve">OBRIGAÇÕES DA </w:t>
      </w:r>
      <w:r w:rsidR="000A10CB" w:rsidRPr="00881767">
        <w:rPr>
          <w:rFonts w:cs="Arial"/>
          <w:b/>
          <w:sz w:val="24"/>
          <w:szCs w:val="24"/>
        </w:rPr>
        <w:t>CONTRATADA</w:t>
      </w:r>
    </w:p>
    <w:p w:rsidR="004F1318"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10.1</w:t>
      </w:r>
      <w:r w:rsidR="00DC1BD2" w:rsidRPr="00881767">
        <w:rPr>
          <w:rFonts w:cs="Arial"/>
          <w:sz w:val="24"/>
          <w:szCs w:val="24"/>
        </w:rPr>
        <w:tab/>
      </w:r>
      <w:r w:rsidR="00B41EF6" w:rsidRPr="00881767">
        <w:rPr>
          <w:rFonts w:cs="Arial"/>
          <w:sz w:val="24"/>
          <w:szCs w:val="24"/>
        </w:rPr>
        <w:t xml:space="preserve">Observar o prazo mínimo de validade dos </w:t>
      </w:r>
      <w:r w:rsidR="00E8402E" w:rsidRPr="00881767">
        <w:rPr>
          <w:rFonts w:cs="Arial"/>
          <w:sz w:val="24"/>
          <w:szCs w:val="24"/>
        </w:rPr>
        <w:t>materiais</w:t>
      </w:r>
      <w:r w:rsidR="00B41EF6" w:rsidRPr="00881767">
        <w:rPr>
          <w:rFonts w:cs="Arial"/>
          <w:sz w:val="24"/>
          <w:szCs w:val="24"/>
        </w:rPr>
        <w:t xml:space="preserve"> fornecidos, conforme definido neste Termo.</w:t>
      </w:r>
      <w:r w:rsidR="00C00373" w:rsidRPr="00881767">
        <w:rPr>
          <w:rFonts w:cs="Arial"/>
          <w:sz w:val="24"/>
          <w:szCs w:val="24"/>
        </w:rPr>
        <w:t xml:space="preserve"> </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10.2</w:t>
      </w:r>
      <w:r w:rsidR="00DC1BD2" w:rsidRPr="00881767">
        <w:rPr>
          <w:rFonts w:cs="Arial"/>
          <w:sz w:val="24"/>
          <w:szCs w:val="24"/>
        </w:rPr>
        <w:tab/>
      </w:r>
      <w:r w:rsidR="00B41EF6" w:rsidRPr="00881767">
        <w:rPr>
          <w:rFonts w:cs="Arial"/>
          <w:sz w:val="24"/>
          <w:szCs w:val="24"/>
        </w:rPr>
        <w:t>Providenciar, imediatamente, a correção das deficiências apontadas pela CESAMA com respeito ao fornecimento do objeto.</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lastRenderedPageBreak/>
        <w:t>10.3</w:t>
      </w:r>
      <w:r w:rsidR="00DC1BD2" w:rsidRPr="00881767">
        <w:rPr>
          <w:rFonts w:cs="Arial"/>
          <w:sz w:val="24"/>
          <w:szCs w:val="24"/>
        </w:rPr>
        <w:tab/>
      </w:r>
      <w:r w:rsidR="00B41EF6" w:rsidRPr="00881767">
        <w:rPr>
          <w:rFonts w:cs="Arial"/>
          <w:sz w:val="24"/>
          <w:szCs w:val="24"/>
        </w:rPr>
        <w:t xml:space="preserve">Entregar os </w:t>
      </w:r>
      <w:r w:rsidR="00E8402E" w:rsidRPr="00881767">
        <w:rPr>
          <w:rFonts w:cs="Arial"/>
          <w:sz w:val="24"/>
          <w:szCs w:val="24"/>
        </w:rPr>
        <w:t>materiais</w:t>
      </w:r>
      <w:r w:rsidR="00B41EF6" w:rsidRPr="00881767">
        <w:rPr>
          <w:rFonts w:cs="Arial"/>
          <w:sz w:val="24"/>
          <w:szCs w:val="24"/>
        </w:rPr>
        <w:t xml:space="preserve"> dentro das condições estabelecidas e respeitando os prazos fixados.</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10.4</w:t>
      </w:r>
      <w:r w:rsidR="00DC1BD2" w:rsidRPr="00881767">
        <w:rPr>
          <w:rFonts w:cs="Arial"/>
          <w:sz w:val="24"/>
          <w:szCs w:val="24"/>
        </w:rPr>
        <w:tab/>
      </w:r>
      <w:r w:rsidR="00B41EF6" w:rsidRPr="00881767">
        <w:rPr>
          <w:rFonts w:cs="Arial"/>
          <w:sz w:val="24"/>
          <w:szCs w:val="24"/>
        </w:rPr>
        <w:t>Responsabilizar-se pela quantidade do</w:t>
      </w:r>
      <w:r w:rsidR="00E8402E" w:rsidRPr="00881767">
        <w:rPr>
          <w:rFonts w:cs="Arial"/>
          <w:sz w:val="24"/>
          <w:szCs w:val="24"/>
        </w:rPr>
        <w:t>s</w:t>
      </w:r>
      <w:r w:rsidR="00B41EF6" w:rsidRPr="00881767">
        <w:rPr>
          <w:rFonts w:cs="Arial"/>
          <w:sz w:val="24"/>
          <w:szCs w:val="24"/>
        </w:rPr>
        <w:t xml:space="preserve"> </w:t>
      </w:r>
      <w:r w:rsidR="00E8402E" w:rsidRPr="00881767">
        <w:rPr>
          <w:rFonts w:cs="Arial"/>
          <w:sz w:val="24"/>
          <w:szCs w:val="24"/>
        </w:rPr>
        <w:t>materiais</w:t>
      </w:r>
      <w:r w:rsidR="00B41EF6" w:rsidRPr="00881767">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881767">
        <w:rPr>
          <w:rFonts w:cs="Arial"/>
          <w:sz w:val="24"/>
          <w:szCs w:val="24"/>
        </w:rPr>
        <w:t>do Contrato (Ordem de Compra)</w:t>
      </w:r>
      <w:r w:rsidR="00B41EF6" w:rsidRPr="00881767">
        <w:rPr>
          <w:rFonts w:cs="Arial"/>
          <w:sz w:val="24"/>
          <w:szCs w:val="24"/>
        </w:rPr>
        <w:t>.</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10.5</w:t>
      </w:r>
      <w:r w:rsidR="00DC1BD2" w:rsidRPr="00881767">
        <w:rPr>
          <w:rFonts w:cs="Arial"/>
          <w:sz w:val="24"/>
          <w:szCs w:val="24"/>
        </w:rPr>
        <w:tab/>
      </w:r>
      <w:r w:rsidR="00B41EF6" w:rsidRPr="00881767">
        <w:rPr>
          <w:rFonts w:cs="Arial"/>
          <w:sz w:val="24"/>
          <w:szCs w:val="24"/>
        </w:rPr>
        <w:t>Cumprir os prazos previstos em Edital ou outros que venham a ser fixados pela CESAMA.</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10.6</w:t>
      </w:r>
      <w:r w:rsidR="00DC1BD2" w:rsidRPr="00881767">
        <w:rPr>
          <w:rFonts w:cs="Arial"/>
          <w:sz w:val="24"/>
          <w:szCs w:val="24"/>
        </w:rPr>
        <w:tab/>
      </w:r>
      <w:r w:rsidR="00B41EF6" w:rsidRPr="00881767">
        <w:rPr>
          <w:rFonts w:cs="Arial"/>
          <w:sz w:val="24"/>
          <w:szCs w:val="24"/>
        </w:rPr>
        <w:t xml:space="preserve">Dirimir qualquer dúvida e prestar esclarecimentos acerca da execução </w:t>
      </w:r>
      <w:r w:rsidR="000A10CB" w:rsidRPr="00881767">
        <w:rPr>
          <w:rFonts w:cs="Arial"/>
          <w:sz w:val="24"/>
          <w:szCs w:val="24"/>
        </w:rPr>
        <w:t>do Contrato (Ordem de Compra)</w:t>
      </w:r>
      <w:r w:rsidR="00B41EF6" w:rsidRPr="00881767">
        <w:rPr>
          <w:rFonts w:cs="Arial"/>
          <w:sz w:val="24"/>
          <w:szCs w:val="24"/>
        </w:rPr>
        <w:t>, durante toda a sua vigência, a pedido da CESAMA.</w:t>
      </w:r>
    </w:p>
    <w:p w:rsidR="00B41EF6" w:rsidRPr="00881767" w:rsidRDefault="008630B4" w:rsidP="00B6125C">
      <w:pPr>
        <w:autoSpaceDE w:val="0"/>
        <w:autoSpaceDN w:val="0"/>
        <w:adjustRightInd w:val="0"/>
        <w:spacing w:before="120" w:line="360" w:lineRule="auto"/>
        <w:rPr>
          <w:rFonts w:cs="Arial"/>
          <w:sz w:val="24"/>
          <w:szCs w:val="24"/>
        </w:rPr>
      </w:pPr>
      <w:r w:rsidRPr="00881767">
        <w:rPr>
          <w:rFonts w:cs="Arial"/>
          <w:sz w:val="24"/>
          <w:szCs w:val="24"/>
        </w:rPr>
        <w:t>10.7</w:t>
      </w:r>
      <w:r w:rsidR="00DC1BD2" w:rsidRPr="00881767">
        <w:rPr>
          <w:rFonts w:cs="Arial"/>
          <w:sz w:val="24"/>
          <w:szCs w:val="24"/>
        </w:rPr>
        <w:tab/>
      </w:r>
      <w:r w:rsidR="00E6605C" w:rsidRPr="00881767">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881767">
        <w:rPr>
          <w:rFonts w:cs="Arial"/>
          <w:sz w:val="24"/>
          <w:szCs w:val="24"/>
        </w:rPr>
        <w:t>.</w:t>
      </w:r>
    </w:p>
    <w:p w:rsidR="00B41EF6" w:rsidRPr="00881767" w:rsidRDefault="00D3175A" w:rsidP="00D3175A">
      <w:pPr>
        <w:autoSpaceDE w:val="0"/>
        <w:autoSpaceDN w:val="0"/>
        <w:adjustRightInd w:val="0"/>
        <w:spacing w:before="480" w:line="360" w:lineRule="auto"/>
        <w:rPr>
          <w:rFonts w:cs="Arial"/>
          <w:b/>
          <w:sz w:val="24"/>
          <w:szCs w:val="24"/>
        </w:rPr>
      </w:pPr>
      <w:r w:rsidRPr="00881767">
        <w:rPr>
          <w:rFonts w:cs="Arial"/>
          <w:b/>
          <w:sz w:val="24"/>
          <w:szCs w:val="24"/>
        </w:rPr>
        <w:t xml:space="preserve">11. </w:t>
      </w:r>
      <w:r w:rsidR="00B41EF6" w:rsidRPr="00881767">
        <w:rPr>
          <w:rFonts w:cs="Arial"/>
          <w:b/>
          <w:sz w:val="24"/>
          <w:szCs w:val="24"/>
        </w:rPr>
        <w:t>OBRIGAÇÕES DA CESAMA</w:t>
      </w:r>
    </w:p>
    <w:p w:rsidR="001E1C08" w:rsidRPr="00881767"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881767">
        <w:rPr>
          <w:rFonts w:ascii="Arial" w:hAnsi="Arial" w:cs="Arial"/>
        </w:rPr>
        <w:t>Emitir o pedido através da Ordem de Compra.</w:t>
      </w:r>
    </w:p>
    <w:p w:rsidR="001E1C08" w:rsidRPr="00881767" w:rsidRDefault="001E1C08" w:rsidP="00B6125C">
      <w:pPr>
        <w:autoSpaceDE w:val="0"/>
        <w:autoSpaceDN w:val="0"/>
        <w:adjustRightInd w:val="0"/>
        <w:spacing w:before="120" w:line="360" w:lineRule="auto"/>
        <w:rPr>
          <w:rFonts w:cs="Arial"/>
          <w:sz w:val="24"/>
          <w:szCs w:val="24"/>
        </w:rPr>
      </w:pPr>
      <w:r w:rsidRPr="00881767">
        <w:rPr>
          <w:rFonts w:cs="Arial"/>
          <w:sz w:val="24"/>
          <w:szCs w:val="24"/>
        </w:rPr>
        <w:t>11.2 Efetuar todos os pagamentos devidos à Contratada, nas condições estabelecidas.</w:t>
      </w:r>
    </w:p>
    <w:p w:rsidR="001E1C08" w:rsidRPr="00881767" w:rsidRDefault="001E1C08" w:rsidP="00B6125C">
      <w:pPr>
        <w:autoSpaceDE w:val="0"/>
        <w:autoSpaceDN w:val="0"/>
        <w:adjustRightInd w:val="0"/>
        <w:spacing w:before="120" w:line="360" w:lineRule="auto"/>
        <w:rPr>
          <w:rFonts w:cs="Arial"/>
          <w:sz w:val="24"/>
          <w:szCs w:val="24"/>
        </w:rPr>
      </w:pPr>
      <w:r w:rsidRPr="00881767">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881767" w:rsidRDefault="001E1C08" w:rsidP="00B6125C">
      <w:pPr>
        <w:autoSpaceDE w:val="0"/>
        <w:autoSpaceDN w:val="0"/>
        <w:adjustRightInd w:val="0"/>
        <w:spacing w:before="120" w:line="360" w:lineRule="auto"/>
        <w:rPr>
          <w:rFonts w:cs="Arial"/>
          <w:sz w:val="24"/>
          <w:szCs w:val="24"/>
        </w:rPr>
      </w:pPr>
      <w:r w:rsidRPr="00881767">
        <w:rPr>
          <w:rFonts w:cs="Arial"/>
          <w:sz w:val="24"/>
          <w:szCs w:val="24"/>
        </w:rPr>
        <w:t>11.4 Rejeitar todo e qualquer material de má qualidade e em desconformidade com as especificações deste Termo;</w:t>
      </w:r>
    </w:p>
    <w:p w:rsidR="001E1C08" w:rsidRPr="00881767" w:rsidRDefault="001E1C08" w:rsidP="00B6125C">
      <w:pPr>
        <w:spacing w:before="120" w:line="360" w:lineRule="auto"/>
        <w:rPr>
          <w:rFonts w:cs="Arial"/>
          <w:sz w:val="24"/>
          <w:szCs w:val="24"/>
        </w:rPr>
      </w:pPr>
      <w:r w:rsidRPr="00881767">
        <w:rPr>
          <w:rFonts w:cs="Arial"/>
          <w:sz w:val="24"/>
          <w:szCs w:val="24"/>
        </w:rPr>
        <w:t>11.5 Efetuar o recebimento provisório e o recebimento definitivo do objeto, por meio do Departamento de Compras e Estoque.</w:t>
      </w:r>
    </w:p>
    <w:p w:rsidR="005C47E9" w:rsidRPr="00881767" w:rsidRDefault="001E1C08" w:rsidP="00B6125C">
      <w:pPr>
        <w:spacing w:before="480" w:line="360" w:lineRule="auto"/>
        <w:rPr>
          <w:rFonts w:cs="Arial"/>
          <w:b/>
          <w:sz w:val="24"/>
          <w:szCs w:val="24"/>
        </w:rPr>
      </w:pPr>
      <w:r w:rsidRPr="00881767">
        <w:rPr>
          <w:rFonts w:cs="Arial"/>
          <w:b/>
          <w:sz w:val="24"/>
          <w:szCs w:val="24"/>
        </w:rPr>
        <w:t>12</w:t>
      </w:r>
      <w:r w:rsidR="00DC2241" w:rsidRPr="00881767">
        <w:rPr>
          <w:rFonts w:cs="Arial"/>
          <w:b/>
          <w:sz w:val="24"/>
          <w:szCs w:val="24"/>
        </w:rPr>
        <w:t>.</w:t>
      </w:r>
      <w:r w:rsidRPr="00881767">
        <w:rPr>
          <w:rFonts w:cs="Arial"/>
          <w:b/>
          <w:sz w:val="24"/>
          <w:szCs w:val="24"/>
        </w:rPr>
        <w:t xml:space="preserve">   </w:t>
      </w:r>
      <w:r w:rsidR="005C47E9" w:rsidRPr="00881767">
        <w:rPr>
          <w:rFonts w:cs="Arial"/>
          <w:b/>
          <w:sz w:val="24"/>
          <w:szCs w:val="24"/>
        </w:rPr>
        <w:t>CRITÉRIO DE JULGAMENTO</w:t>
      </w:r>
    </w:p>
    <w:p w:rsidR="00922697" w:rsidRPr="00881767" w:rsidRDefault="00922697" w:rsidP="00B6125C">
      <w:pPr>
        <w:suppressAutoHyphens w:val="0"/>
        <w:autoSpaceDE w:val="0"/>
        <w:autoSpaceDN w:val="0"/>
        <w:adjustRightInd w:val="0"/>
        <w:spacing w:before="120" w:line="360" w:lineRule="auto"/>
        <w:ind w:firstLine="567"/>
        <w:rPr>
          <w:rFonts w:cs="Arial"/>
          <w:sz w:val="24"/>
          <w:szCs w:val="24"/>
        </w:rPr>
      </w:pPr>
      <w:r w:rsidRPr="00881767">
        <w:rPr>
          <w:rFonts w:eastAsia="Arial Unicode MS" w:cs="Arial"/>
          <w:sz w:val="24"/>
          <w:szCs w:val="24"/>
        </w:rPr>
        <w:lastRenderedPageBreak/>
        <w:t>Esta licitação é do tipo MENOR PREÇO sob o critério de julgamento pelo</w:t>
      </w:r>
      <w:r w:rsidR="00B6125C" w:rsidRPr="00881767">
        <w:rPr>
          <w:rFonts w:eastAsia="Arial Unicode MS" w:cs="Arial"/>
          <w:sz w:val="24"/>
          <w:szCs w:val="24"/>
        </w:rPr>
        <w:t xml:space="preserve"> </w:t>
      </w:r>
      <w:r w:rsidRPr="00881767">
        <w:rPr>
          <w:rFonts w:eastAsia="Arial Unicode MS" w:cs="Arial"/>
          <w:sz w:val="24"/>
          <w:szCs w:val="24"/>
          <w:u w:val="single"/>
        </w:rPr>
        <w:t>MENOR VALOR TOTAL POR ITEM,</w:t>
      </w:r>
      <w:r w:rsidRPr="00881767">
        <w:rPr>
          <w:rFonts w:eastAsia="Arial Unicode MS" w:cs="Arial"/>
          <w:sz w:val="24"/>
          <w:szCs w:val="24"/>
        </w:rPr>
        <w:t xml:space="preserve"> </w:t>
      </w:r>
      <w:r w:rsidRPr="00881767">
        <w:rPr>
          <w:rFonts w:cs="Arial"/>
          <w:sz w:val="24"/>
          <w:szCs w:val="24"/>
        </w:rPr>
        <w:t>desde que observadas às especificações e demais condições estabelecidas no Edital e seus anexos</w:t>
      </w:r>
      <w:r w:rsidR="00960137" w:rsidRPr="00881767">
        <w:rPr>
          <w:rFonts w:cs="Arial"/>
          <w:sz w:val="24"/>
          <w:szCs w:val="24"/>
        </w:rPr>
        <w:t>.</w:t>
      </w:r>
      <w:r w:rsidR="001F1D2F" w:rsidRPr="00881767">
        <w:rPr>
          <w:rFonts w:cs="Arial"/>
          <w:sz w:val="24"/>
          <w:szCs w:val="24"/>
        </w:rPr>
        <w:t xml:space="preserve"> Os preços unitários ofertados pelos proponentes </w:t>
      </w:r>
      <w:r w:rsidR="001F1D2F" w:rsidRPr="00881767">
        <w:rPr>
          <w:rFonts w:cs="Arial"/>
          <w:b/>
          <w:sz w:val="24"/>
          <w:szCs w:val="24"/>
        </w:rPr>
        <w:t>NÃO PODERÃO SER SUPERIORES</w:t>
      </w:r>
      <w:r w:rsidR="001F1D2F" w:rsidRPr="00881767">
        <w:rPr>
          <w:rFonts w:cs="Arial"/>
          <w:sz w:val="24"/>
          <w:szCs w:val="24"/>
        </w:rPr>
        <w:t xml:space="preserve"> aos preços unitários levantados pela Cesama</w:t>
      </w:r>
      <w:r w:rsidR="0007707A" w:rsidRPr="00881767">
        <w:rPr>
          <w:rFonts w:cs="Arial"/>
          <w:sz w:val="24"/>
          <w:szCs w:val="24"/>
        </w:rPr>
        <w:t>.</w:t>
      </w:r>
    </w:p>
    <w:p w:rsidR="005513C4" w:rsidRPr="00881767"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881767">
        <w:rPr>
          <w:rFonts w:cs="Arial"/>
          <w:b/>
          <w:sz w:val="24"/>
          <w:szCs w:val="24"/>
        </w:rPr>
        <w:t>13</w:t>
      </w:r>
      <w:r w:rsidR="00DC2241" w:rsidRPr="00881767">
        <w:rPr>
          <w:rFonts w:cs="Arial"/>
          <w:b/>
          <w:sz w:val="24"/>
          <w:szCs w:val="24"/>
        </w:rPr>
        <w:t>.</w:t>
      </w:r>
      <w:r w:rsidRPr="00881767">
        <w:rPr>
          <w:rFonts w:cs="Arial"/>
          <w:b/>
          <w:sz w:val="24"/>
          <w:szCs w:val="24"/>
        </w:rPr>
        <w:t xml:space="preserve">   </w:t>
      </w:r>
      <w:r w:rsidR="00BF4089" w:rsidRPr="00881767">
        <w:rPr>
          <w:rFonts w:cs="Arial"/>
          <w:b/>
          <w:sz w:val="24"/>
          <w:szCs w:val="24"/>
        </w:rPr>
        <w:t>PENALIDADES</w:t>
      </w:r>
    </w:p>
    <w:p w:rsidR="00DC2241" w:rsidRPr="00881767" w:rsidRDefault="00B6125C" w:rsidP="00B6125C">
      <w:pPr>
        <w:suppressAutoHyphens w:val="0"/>
        <w:autoSpaceDE w:val="0"/>
        <w:autoSpaceDN w:val="0"/>
        <w:adjustRightInd w:val="0"/>
        <w:spacing w:before="120" w:line="360" w:lineRule="auto"/>
        <w:ind w:firstLine="567"/>
        <w:rPr>
          <w:rFonts w:cs="Arial"/>
          <w:b/>
          <w:bCs/>
          <w:sz w:val="24"/>
          <w:szCs w:val="24"/>
        </w:rPr>
      </w:pPr>
      <w:r w:rsidRPr="00881767">
        <w:rPr>
          <w:rFonts w:cs="Arial"/>
          <w:bCs/>
          <w:sz w:val="24"/>
          <w:szCs w:val="24"/>
        </w:rPr>
        <w:t>O descumprimento de quaisquer cláusulas estabelecidas neste Termo de Referência sujeitará à aplicação das sanções previstas no edital.</w:t>
      </w:r>
    </w:p>
    <w:p w:rsidR="001E1C08" w:rsidRPr="00881767" w:rsidRDefault="00B6125C" w:rsidP="00B6125C">
      <w:pPr>
        <w:suppressAutoHyphens w:val="0"/>
        <w:autoSpaceDE w:val="0"/>
        <w:autoSpaceDN w:val="0"/>
        <w:adjustRightInd w:val="0"/>
        <w:spacing w:before="480" w:line="360" w:lineRule="auto"/>
        <w:rPr>
          <w:rFonts w:cs="Arial"/>
          <w:b/>
          <w:sz w:val="24"/>
          <w:szCs w:val="24"/>
        </w:rPr>
      </w:pPr>
      <w:r w:rsidRPr="00881767">
        <w:rPr>
          <w:rFonts w:cs="Arial"/>
          <w:b/>
          <w:bCs/>
          <w:sz w:val="24"/>
          <w:szCs w:val="24"/>
        </w:rPr>
        <w:t>1</w:t>
      </w:r>
      <w:r w:rsidR="00DC2241" w:rsidRPr="00881767">
        <w:rPr>
          <w:rFonts w:cs="Arial"/>
          <w:b/>
          <w:bCs/>
          <w:sz w:val="24"/>
          <w:szCs w:val="24"/>
        </w:rPr>
        <w:t>4.</w:t>
      </w:r>
      <w:r w:rsidR="001E1C08" w:rsidRPr="00881767">
        <w:rPr>
          <w:rFonts w:cs="Arial"/>
          <w:b/>
          <w:bCs/>
          <w:sz w:val="24"/>
          <w:szCs w:val="24"/>
        </w:rPr>
        <w:t xml:space="preserve">     </w:t>
      </w:r>
      <w:r w:rsidR="001E1C08" w:rsidRPr="00881767">
        <w:rPr>
          <w:rFonts w:cs="Arial"/>
          <w:b/>
          <w:sz w:val="24"/>
          <w:szCs w:val="24"/>
        </w:rPr>
        <w:t>DISPOSIÇÕES GERAIS</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14.1 </w:t>
      </w:r>
      <w:r w:rsidR="001E1C08" w:rsidRPr="00881767">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14.2 </w:t>
      </w:r>
      <w:r w:rsidR="001E1C08" w:rsidRPr="00881767">
        <w:rPr>
          <w:rFonts w:cs="Arial"/>
          <w:bCs/>
          <w:sz w:val="24"/>
          <w:szCs w:val="24"/>
        </w:rPr>
        <w:t>A CESAMA e a Contratada poderão restabelecer o equilíbrio econômico-financeiro da contratação, nos termos do</w:t>
      </w:r>
      <w:r w:rsidR="0002373A" w:rsidRPr="00881767">
        <w:rPr>
          <w:rFonts w:cs="Arial"/>
          <w:bCs/>
          <w:sz w:val="24"/>
          <w:szCs w:val="24"/>
        </w:rPr>
        <w:t xml:space="preserve"> artigo 81, inciso VI, da Lei n. 13.303/16</w:t>
      </w:r>
      <w:r w:rsidR="001E1C08" w:rsidRPr="0088176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Pr="00881767" w:rsidRDefault="00DC2241" w:rsidP="00BC271F">
      <w:pPr>
        <w:spacing w:before="120" w:line="360" w:lineRule="auto"/>
        <w:rPr>
          <w:rFonts w:cs="Arial"/>
          <w:bCs/>
          <w:sz w:val="24"/>
          <w:szCs w:val="24"/>
        </w:rPr>
      </w:pPr>
      <w:r w:rsidRPr="00881767">
        <w:rPr>
          <w:rFonts w:cs="Arial"/>
          <w:bCs/>
          <w:sz w:val="24"/>
          <w:szCs w:val="24"/>
        </w:rPr>
        <w:t xml:space="preserve">14.3 </w:t>
      </w:r>
      <w:r w:rsidR="001E1C08" w:rsidRPr="00881767">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881767">
        <w:rPr>
          <w:rFonts w:cs="Arial"/>
          <w:bCs/>
          <w:sz w:val="24"/>
          <w:szCs w:val="24"/>
        </w:rPr>
        <w:t>artigos 165, §2º do RILC, assim como aplicar o disposto no inciso VI do artigo 130 do RILC, sem prejuízo das sanções previstas.</w:t>
      </w:r>
    </w:p>
    <w:p w:rsidR="001E1C08" w:rsidRPr="00881767" w:rsidRDefault="00DC2241" w:rsidP="00BC271F">
      <w:pPr>
        <w:spacing w:before="120" w:line="360" w:lineRule="auto"/>
        <w:rPr>
          <w:rFonts w:cs="Arial"/>
          <w:bCs/>
          <w:sz w:val="24"/>
          <w:szCs w:val="24"/>
        </w:rPr>
      </w:pPr>
      <w:r w:rsidRPr="00881767">
        <w:rPr>
          <w:rFonts w:cs="Arial"/>
          <w:bCs/>
          <w:sz w:val="24"/>
          <w:szCs w:val="24"/>
        </w:rPr>
        <w:lastRenderedPageBreak/>
        <w:t xml:space="preserve">14.4 </w:t>
      </w:r>
      <w:r w:rsidR="001E1C08" w:rsidRPr="00881767">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14.5 </w:t>
      </w:r>
      <w:r w:rsidR="001E1C08" w:rsidRPr="00881767">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14.6 </w:t>
      </w:r>
      <w:r w:rsidR="001E1C08" w:rsidRPr="00881767">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14.7 </w:t>
      </w:r>
      <w:r w:rsidR="001E1C08" w:rsidRPr="00881767">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881767" w:rsidRDefault="00DC2241" w:rsidP="00BC271F">
      <w:pPr>
        <w:spacing w:before="120" w:line="360" w:lineRule="auto"/>
        <w:rPr>
          <w:rFonts w:cs="Arial"/>
          <w:bCs/>
          <w:sz w:val="24"/>
          <w:szCs w:val="24"/>
        </w:rPr>
      </w:pPr>
      <w:r w:rsidRPr="00881767">
        <w:rPr>
          <w:rFonts w:cs="Arial"/>
          <w:bCs/>
          <w:sz w:val="24"/>
          <w:szCs w:val="24"/>
        </w:rPr>
        <w:t xml:space="preserve">14.8 </w:t>
      </w:r>
      <w:r w:rsidR="001E1C08" w:rsidRPr="00881767">
        <w:rPr>
          <w:rFonts w:cs="Arial"/>
          <w:bCs/>
          <w:sz w:val="24"/>
          <w:szCs w:val="24"/>
        </w:rPr>
        <w:t>A contratação será formalizada mediante emissão de Ordem de Compra, nos termos do art.</w:t>
      </w:r>
      <w:r w:rsidR="0002373A" w:rsidRPr="00881767">
        <w:rPr>
          <w:rFonts w:cs="Arial"/>
          <w:bCs/>
          <w:sz w:val="24"/>
          <w:szCs w:val="24"/>
        </w:rPr>
        <w:t xml:space="preserve"> 137, inciso II, do RILC</w:t>
      </w:r>
      <w:r w:rsidR="001E1C08" w:rsidRPr="00881767">
        <w:rPr>
          <w:rFonts w:cs="Arial"/>
          <w:bCs/>
          <w:sz w:val="24"/>
          <w:szCs w:val="24"/>
        </w:rPr>
        <w:t>.</w:t>
      </w:r>
    </w:p>
    <w:p w:rsidR="001E1C08" w:rsidRPr="00881767" w:rsidRDefault="00DC2241" w:rsidP="00BC271F">
      <w:pPr>
        <w:spacing w:before="120" w:line="360" w:lineRule="auto"/>
        <w:rPr>
          <w:rFonts w:cs="Arial"/>
          <w:b/>
          <w:bCs/>
          <w:sz w:val="24"/>
          <w:szCs w:val="24"/>
        </w:rPr>
      </w:pPr>
      <w:r w:rsidRPr="00881767">
        <w:rPr>
          <w:rFonts w:cs="Arial"/>
          <w:bCs/>
          <w:sz w:val="24"/>
          <w:szCs w:val="24"/>
        </w:rPr>
        <w:t xml:space="preserve">14.9 </w:t>
      </w:r>
      <w:r w:rsidR="001E1C08" w:rsidRPr="0088176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Pr="00881767" w:rsidRDefault="00457A15" w:rsidP="001E1C08">
      <w:pPr>
        <w:spacing w:before="120"/>
        <w:ind w:left="2268"/>
        <w:rPr>
          <w:rFonts w:cs="Arial"/>
          <w:bCs/>
        </w:rPr>
      </w:pPr>
    </w:p>
    <w:p w:rsidR="001E1C08" w:rsidRPr="00881767" w:rsidRDefault="001E1C08" w:rsidP="001E1C08">
      <w:pPr>
        <w:spacing w:before="120"/>
        <w:ind w:left="2268"/>
        <w:rPr>
          <w:rFonts w:cs="Arial"/>
          <w:bCs/>
        </w:rPr>
      </w:pPr>
      <w:r w:rsidRPr="00881767">
        <w:rPr>
          <w:rFonts w:cs="Arial"/>
          <w:bCs/>
        </w:rPr>
        <w:t xml:space="preserve">Art. 304-A. Na hipótese de operação tendo como destinatário pessoa não contribuinte do imposto, a mercadoria poderá ser entregue neste Estado em local diverso do endereço do destinatário, desde que no campo </w:t>
      </w:r>
      <w:r w:rsidRPr="00881767">
        <w:rPr>
          <w:rFonts w:cs="Arial"/>
          <w:bCs/>
        </w:rPr>
        <w:lastRenderedPageBreak/>
        <w:t>“Informações complementares” da nota fiscal constem a expressão “Entrega por ordem do destinatário” e o endereço do local de entrega.</w:t>
      </w:r>
    </w:p>
    <w:p w:rsidR="00D66691" w:rsidRPr="00881767" w:rsidRDefault="00D66691" w:rsidP="00FC2989">
      <w:pPr>
        <w:spacing w:before="60" w:after="60" w:line="320" w:lineRule="exact"/>
        <w:jc w:val="center"/>
        <w:rPr>
          <w:rFonts w:cs="Arial"/>
          <w:b/>
          <w:bCs/>
          <w:sz w:val="22"/>
          <w:szCs w:val="22"/>
        </w:rPr>
      </w:pPr>
    </w:p>
    <w:p w:rsidR="00FC2989" w:rsidRPr="00881767" w:rsidRDefault="00FC2989" w:rsidP="00FC2989">
      <w:pPr>
        <w:spacing w:before="60" w:after="60" w:line="320" w:lineRule="exact"/>
        <w:jc w:val="center"/>
        <w:rPr>
          <w:rFonts w:cs="Arial"/>
          <w:b/>
          <w:bCs/>
          <w:sz w:val="22"/>
          <w:szCs w:val="22"/>
        </w:rPr>
      </w:pPr>
      <w:r w:rsidRPr="00881767">
        <w:rPr>
          <w:rFonts w:cs="Arial"/>
          <w:b/>
          <w:bCs/>
          <w:sz w:val="22"/>
          <w:szCs w:val="22"/>
        </w:rPr>
        <w:t>RONALDO GRADIM REIS</w:t>
      </w:r>
    </w:p>
    <w:p w:rsidR="00FC2989" w:rsidRPr="00881767" w:rsidRDefault="00FC2989" w:rsidP="00FC2989">
      <w:pPr>
        <w:spacing w:before="60" w:after="60" w:line="320" w:lineRule="exact"/>
        <w:jc w:val="center"/>
        <w:rPr>
          <w:rFonts w:cs="Arial"/>
          <w:b/>
          <w:bCs/>
          <w:sz w:val="22"/>
          <w:szCs w:val="22"/>
        </w:rPr>
      </w:pPr>
      <w:r w:rsidRPr="00881767">
        <w:rPr>
          <w:rFonts w:cs="Arial"/>
          <w:b/>
          <w:bCs/>
          <w:sz w:val="22"/>
          <w:szCs w:val="22"/>
        </w:rPr>
        <w:t>Assessoria de Gestão da Qualidade</w:t>
      </w:r>
    </w:p>
    <w:p w:rsidR="00FC2989" w:rsidRPr="00881767" w:rsidRDefault="00FC2989" w:rsidP="005513C4">
      <w:pPr>
        <w:suppressAutoHyphens w:val="0"/>
        <w:autoSpaceDE w:val="0"/>
        <w:autoSpaceDN w:val="0"/>
        <w:adjustRightInd w:val="0"/>
        <w:spacing w:before="60" w:after="60" w:line="320" w:lineRule="exact"/>
        <w:rPr>
          <w:rFonts w:cs="Arial"/>
          <w:b/>
          <w:bCs/>
          <w:sz w:val="22"/>
          <w:szCs w:val="22"/>
        </w:rPr>
      </w:pPr>
    </w:p>
    <w:p w:rsidR="0013618C" w:rsidRPr="00881767" w:rsidRDefault="0013618C" w:rsidP="0013618C">
      <w:pPr>
        <w:spacing w:before="60" w:after="60" w:line="320" w:lineRule="exact"/>
        <w:ind w:left="2832"/>
      </w:pPr>
      <w:r w:rsidRPr="00881767">
        <w:rPr>
          <w:rFonts w:eastAsia="Arial"/>
          <w:b/>
          <w:bCs/>
          <w:sz w:val="22"/>
          <w:szCs w:val="22"/>
        </w:rPr>
        <w:t>Ricardo Gomes Albuquerque</w:t>
      </w:r>
    </w:p>
    <w:p w:rsidR="0013618C" w:rsidRPr="00881767" w:rsidRDefault="0013618C" w:rsidP="0013618C">
      <w:pPr>
        <w:spacing w:before="60" w:after="60" w:line="320" w:lineRule="exact"/>
        <w:ind w:left="1"/>
        <w:jc w:val="center"/>
      </w:pPr>
      <w:r w:rsidRPr="00881767">
        <w:rPr>
          <w:b/>
          <w:bCs/>
          <w:sz w:val="22"/>
          <w:szCs w:val="22"/>
        </w:rPr>
        <w:t>Chefe do Departamento de Tratamento de Esgoto</w:t>
      </w:r>
    </w:p>
    <w:p w:rsidR="0013618C" w:rsidRPr="00881767" w:rsidRDefault="0013618C" w:rsidP="0013618C">
      <w:pPr>
        <w:spacing w:before="60" w:after="60" w:line="320" w:lineRule="exact"/>
        <w:ind w:left="1"/>
        <w:jc w:val="center"/>
        <w:rPr>
          <w:b/>
          <w:bCs/>
          <w:sz w:val="22"/>
          <w:szCs w:val="22"/>
        </w:rPr>
      </w:pPr>
    </w:p>
    <w:p w:rsidR="0013618C" w:rsidRPr="00881767" w:rsidRDefault="0013618C" w:rsidP="0013618C">
      <w:pPr>
        <w:spacing w:before="60" w:after="60" w:line="320" w:lineRule="exact"/>
        <w:ind w:left="1"/>
        <w:jc w:val="center"/>
      </w:pPr>
      <w:r w:rsidRPr="00881767">
        <w:rPr>
          <w:b/>
          <w:bCs/>
          <w:sz w:val="22"/>
          <w:szCs w:val="22"/>
        </w:rPr>
        <w:t>Francisco de Assis Araújo</w:t>
      </w:r>
    </w:p>
    <w:p w:rsidR="0013618C" w:rsidRPr="00881767" w:rsidRDefault="0013618C" w:rsidP="0013618C">
      <w:pPr>
        <w:spacing w:before="60" w:after="60" w:line="320" w:lineRule="exact"/>
        <w:ind w:left="1"/>
        <w:jc w:val="center"/>
        <w:rPr>
          <w:b/>
          <w:bCs/>
          <w:sz w:val="22"/>
          <w:szCs w:val="22"/>
        </w:rPr>
      </w:pPr>
      <w:r w:rsidRPr="00881767">
        <w:rPr>
          <w:b/>
          <w:bCs/>
          <w:sz w:val="22"/>
          <w:szCs w:val="22"/>
        </w:rPr>
        <w:t>Gerente de Operação</w:t>
      </w:r>
    </w:p>
    <w:p w:rsidR="00AA303B" w:rsidRPr="00881767" w:rsidRDefault="00AA303B" w:rsidP="00AA303B">
      <w:pPr>
        <w:jc w:val="center"/>
        <w:rPr>
          <w:rFonts w:cs="Arial"/>
          <w:b/>
          <w:i/>
          <w:color w:val="FF0000"/>
          <w:sz w:val="18"/>
          <w:szCs w:val="18"/>
        </w:rPr>
      </w:pPr>
    </w:p>
    <w:p w:rsidR="0013618C" w:rsidRPr="00881767" w:rsidRDefault="0013618C" w:rsidP="0013618C">
      <w:pPr>
        <w:spacing w:before="60" w:after="60" w:line="320" w:lineRule="exact"/>
        <w:ind w:left="1"/>
        <w:jc w:val="center"/>
        <w:rPr>
          <w:b/>
          <w:bCs/>
          <w:sz w:val="22"/>
          <w:szCs w:val="22"/>
        </w:rPr>
      </w:pPr>
      <w:r w:rsidRPr="00881767">
        <w:rPr>
          <w:b/>
          <w:bCs/>
          <w:sz w:val="22"/>
          <w:szCs w:val="22"/>
        </w:rPr>
        <w:t>Sérgio Queiroz de Almeida</w:t>
      </w:r>
    </w:p>
    <w:p w:rsidR="0013618C" w:rsidRPr="00881767" w:rsidRDefault="0013618C" w:rsidP="0013618C">
      <w:pPr>
        <w:spacing w:before="60" w:after="60" w:line="320" w:lineRule="exact"/>
        <w:ind w:left="1"/>
        <w:jc w:val="center"/>
      </w:pPr>
      <w:r w:rsidRPr="00881767">
        <w:rPr>
          <w:b/>
          <w:bCs/>
          <w:sz w:val="22"/>
          <w:szCs w:val="22"/>
        </w:rPr>
        <w:t>Gerente de Automação e Telecomunicações</w:t>
      </w:r>
    </w:p>
    <w:p w:rsidR="0013618C" w:rsidRPr="00881767" w:rsidRDefault="0013618C" w:rsidP="00AA303B">
      <w:pPr>
        <w:jc w:val="center"/>
        <w:rPr>
          <w:rFonts w:cs="Arial"/>
          <w:b/>
          <w:bCs/>
          <w:sz w:val="22"/>
          <w:szCs w:val="22"/>
        </w:rPr>
      </w:pPr>
    </w:p>
    <w:p w:rsidR="00FC2989" w:rsidRPr="00881767" w:rsidRDefault="00FC2989" w:rsidP="0013618C">
      <w:pPr>
        <w:spacing w:before="60" w:after="60" w:line="320" w:lineRule="exact"/>
        <w:jc w:val="center"/>
        <w:rPr>
          <w:rFonts w:cs="Arial"/>
          <w:b/>
          <w:bCs/>
          <w:sz w:val="22"/>
          <w:szCs w:val="22"/>
        </w:rPr>
      </w:pPr>
      <w:r w:rsidRPr="00881767">
        <w:rPr>
          <w:rFonts w:cs="Arial"/>
          <w:b/>
          <w:bCs/>
          <w:sz w:val="22"/>
          <w:szCs w:val="22"/>
        </w:rPr>
        <w:t>MÁRCIO AUGUSTO PESSOA AZEVEDO</w:t>
      </w:r>
    </w:p>
    <w:p w:rsidR="00FC2989" w:rsidRPr="00D9083B" w:rsidRDefault="00FC2989" w:rsidP="00B2296A">
      <w:pPr>
        <w:spacing w:before="60" w:after="60" w:line="320" w:lineRule="exact"/>
        <w:jc w:val="center"/>
        <w:rPr>
          <w:rFonts w:cs="Arial"/>
          <w:b/>
          <w:bCs/>
          <w:sz w:val="22"/>
          <w:szCs w:val="22"/>
        </w:rPr>
      </w:pPr>
      <w:r w:rsidRPr="00881767">
        <w:rPr>
          <w:rFonts w:cs="Arial"/>
          <w:b/>
          <w:bCs/>
          <w:sz w:val="22"/>
          <w:szCs w:val="22"/>
        </w:rPr>
        <w:t xml:space="preserve">     Diretor Técnico Operacional</w:t>
      </w: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E54" w:rsidRDefault="00871E54">
      <w:r>
        <w:separator/>
      </w:r>
    </w:p>
  </w:endnote>
  <w:endnote w:type="continuationSeparator" w:id="1">
    <w:p w:rsidR="00871E54" w:rsidRDefault="00871E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66" w:rsidRDefault="00B26F66" w:rsidP="00D9083B">
    <w:pPr>
      <w:pStyle w:val="Rodap"/>
      <w:tabs>
        <w:tab w:val="right" w:pos="8505"/>
      </w:tabs>
      <w:ind w:right="-1"/>
      <w:jc w:val="center"/>
      <w:rPr>
        <w:rFonts w:cs="Arial"/>
        <w:b/>
        <w:sz w:val="16"/>
        <w:szCs w:val="16"/>
      </w:rPr>
    </w:pPr>
  </w:p>
  <w:p w:rsidR="00B26F66" w:rsidRDefault="00B26F66"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728"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26F66" w:rsidRPr="00020390" w:rsidRDefault="00B26F66"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26F66" w:rsidRPr="00DC08CD" w:rsidRDefault="00B26F66"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26F66" w:rsidRPr="00DC08CD" w:rsidRDefault="00B26F66"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E54" w:rsidRDefault="00871E54">
      <w:r>
        <w:separator/>
      </w:r>
    </w:p>
  </w:footnote>
  <w:footnote w:type="continuationSeparator" w:id="1">
    <w:p w:rsidR="00871E54" w:rsidRDefault="00871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66" w:rsidRDefault="00167659">
    <w:pPr>
      <w:pStyle w:val="Cabealho"/>
      <w:framePr w:wrap="around" w:vAnchor="text" w:hAnchor="margin" w:xAlign="right" w:y="1"/>
      <w:rPr>
        <w:rStyle w:val="Nmerodepgina"/>
      </w:rPr>
    </w:pPr>
    <w:r>
      <w:rPr>
        <w:rStyle w:val="Nmerodepgina"/>
      </w:rPr>
      <w:fldChar w:fldCharType="begin"/>
    </w:r>
    <w:r w:rsidR="00B26F66">
      <w:rPr>
        <w:rStyle w:val="Nmerodepgina"/>
      </w:rPr>
      <w:instrText xml:space="preserve">PAGE  </w:instrText>
    </w:r>
    <w:r>
      <w:rPr>
        <w:rStyle w:val="Nmerodepgina"/>
      </w:rPr>
      <w:fldChar w:fldCharType="end"/>
    </w:r>
  </w:p>
  <w:p w:rsidR="00B26F66" w:rsidRDefault="00B26F6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66" w:rsidRDefault="00B26F66"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EDE1C56"/>
    <w:multiLevelType w:val="hybridMultilevel"/>
    <w:tmpl w:val="B082F5BC"/>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75663FD"/>
    <w:multiLevelType w:val="hybridMultilevel"/>
    <w:tmpl w:val="74C06ED6"/>
    <w:lvl w:ilvl="0" w:tplc="31F4E06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C4B6385"/>
    <w:multiLevelType w:val="hybridMultilevel"/>
    <w:tmpl w:val="655618A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81B7502"/>
    <w:multiLevelType w:val="hybridMultilevel"/>
    <w:tmpl w:val="53FEB8CE"/>
    <w:lvl w:ilvl="0" w:tplc="31F4E064">
      <w:start w:val="1"/>
      <w:numFmt w:val="bullet"/>
      <w:lvlText w:val=""/>
      <w:lvlJc w:val="left"/>
      <w:pPr>
        <w:ind w:left="1434" w:hanging="360"/>
      </w:pPr>
      <w:rPr>
        <w:rFonts w:ascii="Symbol" w:hAnsi="Symbol" w:hint="default"/>
      </w:rPr>
    </w:lvl>
    <w:lvl w:ilvl="1" w:tplc="04160003" w:tentative="1">
      <w:start w:val="1"/>
      <w:numFmt w:val="bullet"/>
      <w:lvlText w:val="o"/>
      <w:lvlJc w:val="left"/>
      <w:pPr>
        <w:ind w:left="2154" w:hanging="360"/>
      </w:pPr>
      <w:rPr>
        <w:rFonts w:ascii="Courier New" w:hAnsi="Courier New" w:cs="Courier New" w:hint="default"/>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26">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7">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7F1086E"/>
    <w:multiLevelType w:val="hybridMultilevel"/>
    <w:tmpl w:val="2258F4A0"/>
    <w:lvl w:ilvl="0" w:tplc="1488E3EC">
      <w:start w:val="1"/>
      <w:numFmt w:val="bullet"/>
      <w:lvlText w:val="-"/>
      <w:lvlJc w:val="left"/>
      <w:pPr>
        <w:ind w:left="1080" w:hanging="360"/>
      </w:pPr>
      <w:rPr>
        <w:rFonts w:ascii="Vladimir Script" w:hAnsi="Vladimir Script"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4">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7">
    <w:nsid w:val="7D8F33E8"/>
    <w:multiLevelType w:val="hybridMultilevel"/>
    <w:tmpl w:val="EE386F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6"/>
  </w:num>
  <w:num w:numId="3">
    <w:abstractNumId w:val="26"/>
  </w:num>
  <w:num w:numId="4">
    <w:abstractNumId w:val="20"/>
  </w:num>
  <w:num w:numId="5">
    <w:abstractNumId w:val="19"/>
  </w:num>
  <w:num w:numId="6">
    <w:abstractNumId w:val="11"/>
  </w:num>
  <w:num w:numId="7">
    <w:abstractNumId w:val="22"/>
  </w:num>
  <w:num w:numId="8">
    <w:abstractNumId w:val="32"/>
  </w:num>
  <w:num w:numId="9">
    <w:abstractNumId w:val="35"/>
  </w:num>
  <w:num w:numId="10">
    <w:abstractNumId w:val="15"/>
  </w:num>
  <w:num w:numId="11">
    <w:abstractNumId w:val="21"/>
  </w:num>
  <w:num w:numId="12">
    <w:abstractNumId w:val="6"/>
  </w:num>
  <w:num w:numId="13">
    <w:abstractNumId w:val="8"/>
  </w:num>
  <w:num w:numId="14">
    <w:abstractNumId w:val="23"/>
  </w:num>
  <w:num w:numId="15">
    <w:abstractNumId w:val="14"/>
  </w:num>
  <w:num w:numId="16">
    <w:abstractNumId w:val="13"/>
  </w:num>
  <w:num w:numId="17">
    <w:abstractNumId w:val="10"/>
  </w:num>
  <w:num w:numId="18">
    <w:abstractNumId w:val="18"/>
  </w:num>
  <w:num w:numId="19">
    <w:abstractNumId w:val="31"/>
  </w:num>
  <w:num w:numId="20">
    <w:abstractNumId w:val="7"/>
  </w:num>
  <w:num w:numId="21">
    <w:abstractNumId w:val="38"/>
  </w:num>
  <w:num w:numId="22">
    <w:abstractNumId w:val="34"/>
  </w:num>
  <w:num w:numId="23">
    <w:abstractNumId w:val="29"/>
  </w:num>
  <w:num w:numId="24">
    <w:abstractNumId w:val="33"/>
  </w:num>
  <w:num w:numId="25">
    <w:abstractNumId w:val="16"/>
  </w:num>
  <w:num w:numId="26">
    <w:abstractNumId w:val="30"/>
  </w:num>
  <w:num w:numId="27">
    <w:abstractNumId w:val="27"/>
  </w:num>
  <w:num w:numId="28">
    <w:abstractNumId w:val="24"/>
  </w:num>
  <w:num w:numId="29">
    <w:abstractNumId w:val="5"/>
  </w:num>
  <w:num w:numId="30">
    <w:abstractNumId w:val="9"/>
  </w:num>
  <w:num w:numId="31">
    <w:abstractNumId w:val="25"/>
  </w:num>
  <w:num w:numId="32">
    <w:abstractNumId w:val="12"/>
  </w:num>
  <w:num w:numId="33">
    <w:abstractNumId w:val="17"/>
  </w:num>
  <w:num w:numId="34">
    <w:abstractNumId w:val="37"/>
  </w:num>
  <w:num w:numId="35">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355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1B5D"/>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07A"/>
    <w:rsid w:val="000773C6"/>
    <w:rsid w:val="00077BF3"/>
    <w:rsid w:val="000873AC"/>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14A3"/>
    <w:rsid w:val="00104E00"/>
    <w:rsid w:val="00107842"/>
    <w:rsid w:val="00110AF2"/>
    <w:rsid w:val="00116644"/>
    <w:rsid w:val="00116DC5"/>
    <w:rsid w:val="00117A92"/>
    <w:rsid w:val="00121175"/>
    <w:rsid w:val="00123D84"/>
    <w:rsid w:val="00124312"/>
    <w:rsid w:val="00127585"/>
    <w:rsid w:val="00130DCE"/>
    <w:rsid w:val="001316FF"/>
    <w:rsid w:val="001352C5"/>
    <w:rsid w:val="0013618C"/>
    <w:rsid w:val="00140911"/>
    <w:rsid w:val="00141562"/>
    <w:rsid w:val="00141FB9"/>
    <w:rsid w:val="00142A08"/>
    <w:rsid w:val="00145A41"/>
    <w:rsid w:val="00146990"/>
    <w:rsid w:val="00151CE1"/>
    <w:rsid w:val="001536C6"/>
    <w:rsid w:val="00155C17"/>
    <w:rsid w:val="00167659"/>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32C"/>
    <w:rsid w:val="001A0639"/>
    <w:rsid w:val="001B171E"/>
    <w:rsid w:val="001B200D"/>
    <w:rsid w:val="001B3C64"/>
    <w:rsid w:val="001C188A"/>
    <w:rsid w:val="001C567C"/>
    <w:rsid w:val="001C730C"/>
    <w:rsid w:val="001C74E8"/>
    <w:rsid w:val="001D32BF"/>
    <w:rsid w:val="001D4A49"/>
    <w:rsid w:val="001E163F"/>
    <w:rsid w:val="001E1C08"/>
    <w:rsid w:val="001E287C"/>
    <w:rsid w:val="001E307E"/>
    <w:rsid w:val="001F1627"/>
    <w:rsid w:val="001F1D2F"/>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437E"/>
    <w:rsid w:val="00275D6F"/>
    <w:rsid w:val="0028161C"/>
    <w:rsid w:val="00281CEB"/>
    <w:rsid w:val="00281FB7"/>
    <w:rsid w:val="0028334D"/>
    <w:rsid w:val="00286EBA"/>
    <w:rsid w:val="0028737F"/>
    <w:rsid w:val="00294611"/>
    <w:rsid w:val="00294A70"/>
    <w:rsid w:val="00295A01"/>
    <w:rsid w:val="002A0A54"/>
    <w:rsid w:val="002A0A74"/>
    <w:rsid w:val="002A4675"/>
    <w:rsid w:val="002B05BD"/>
    <w:rsid w:val="002B259D"/>
    <w:rsid w:val="002B272A"/>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179B6"/>
    <w:rsid w:val="00324466"/>
    <w:rsid w:val="00330440"/>
    <w:rsid w:val="00331747"/>
    <w:rsid w:val="00334A27"/>
    <w:rsid w:val="0033762C"/>
    <w:rsid w:val="00337BD8"/>
    <w:rsid w:val="0034111D"/>
    <w:rsid w:val="00343875"/>
    <w:rsid w:val="00345C12"/>
    <w:rsid w:val="0035048C"/>
    <w:rsid w:val="00350E43"/>
    <w:rsid w:val="00354870"/>
    <w:rsid w:val="0036062F"/>
    <w:rsid w:val="00360AF8"/>
    <w:rsid w:val="003614F6"/>
    <w:rsid w:val="00363628"/>
    <w:rsid w:val="003647CA"/>
    <w:rsid w:val="00365D37"/>
    <w:rsid w:val="00366084"/>
    <w:rsid w:val="0036619E"/>
    <w:rsid w:val="00373FA4"/>
    <w:rsid w:val="0037531F"/>
    <w:rsid w:val="0037730C"/>
    <w:rsid w:val="003804B9"/>
    <w:rsid w:val="00380FD5"/>
    <w:rsid w:val="00383AB0"/>
    <w:rsid w:val="00390934"/>
    <w:rsid w:val="00395297"/>
    <w:rsid w:val="003A6574"/>
    <w:rsid w:val="003B0461"/>
    <w:rsid w:val="003B18E6"/>
    <w:rsid w:val="003B30E3"/>
    <w:rsid w:val="003B5C3F"/>
    <w:rsid w:val="003B5E7A"/>
    <w:rsid w:val="003B6B69"/>
    <w:rsid w:val="003B78C0"/>
    <w:rsid w:val="003C37E3"/>
    <w:rsid w:val="003C7D88"/>
    <w:rsid w:val="003D5B23"/>
    <w:rsid w:val="003D60FC"/>
    <w:rsid w:val="003E0D6F"/>
    <w:rsid w:val="003E110C"/>
    <w:rsid w:val="003E2C1A"/>
    <w:rsid w:val="003E465F"/>
    <w:rsid w:val="003E4D74"/>
    <w:rsid w:val="003E51FA"/>
    <w:rsid w:val="003E6A99"/>
    <w:rsid w:val="003F2224"/>
    <w:rsid w:val="003F4904"/>
    <w:rsid w:val="004002F1"/>
    <w:rsid w:val="00403869"/>
    <w:rsid w:val="004070D1"/>
    <w:rsid w:val="004143D0"/>
    <w:rsid w:val="00414773"/>
    <w:rsid w:val="004167A1"/>
    <w:rsid w:val="0042214D"/>
    <w:rsid w:val="00424E36"/>
    <w:rsid w:val="00432517"/>
    <w:rsid w:val="004351D3"/>
    <w:rsid w:val="004422C8"/>
    <w:rsid w:val="00442500"/>
    <w:rsid w:val="00445EE5"/>
    <w:rsid w:val="00453682"/>
    <w:rsid w:val="0045681F"/>
    <w:rsid w:val="00457A15"/>
    <w:rsid w:val="00460C81"/>
    <w:rsid w:val="00460F2F"/>
    <w:rsid w:val="00461FC4"/>
    <w:rsid w:val="00462452"/>
    <w:rsid w:val="0046424D"/>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C7B05"/>
    <w:rsid w:val="004D5A6D"/>
    <w:rsid w:val="004D689B"/>
    <w:rsid w:val="004E0486"/>
    <w:rsid w:val="004E3195"/>
    <w:rsid w:val="004E5970"/>
    <w:rsid w:val="004E5E45"/>
    <w:rsid w:val="004F0024"/>
    <w:rsid w:val="004F1318"/>
    <w:rsid w:val="004F3C5F"/>
    <w:rsid w:val="004F54F5"/>
    <w:rsid w:val="00503883"/>
    <w:rsid w:val="00504A2A"/>
    <w:rsid w:val="00506072"/>
    <w:rsid w:val="00511BFB"/>
    <w:rsid w:val="00514C55"/>
    <w:rsid w:val="00515E7D"/>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643D9"/>
    <w:rsid w:val="00566F87"/>
    <w:rsid w:val="005728C9"/>
    <w:rsid w:val="00573D15"/>
    <w:rsid w:val="0057444B"/>
    <w:rsid w:val="00575317"/>
    <w:rsid w:val="00576BF8"/>
    <w:rsid w:val="005804CF"/>
    <w:rsid w:val="00580DA2"/>
    <w:rsid w:val="00581250"/>
    <w:rsid w:val="00581F22"/>
    <w:rsid w:val="00582A9A"/>
    <w:rsid w:val="005914D0"/>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1FAD"/>
    <w:rsid w:val="00655EAD"/>
    <w:rsid w:val="00662CAC"/>
    <w:rsid w:val="00665B57"/>
    <w:rsid w:val="0066632B"/>
    <w:rsid w:val="006709A6"/>
    <w:rsid w:val="00670D7F"/>
    <w:rsid w:val="00681492"/>
    <w:rsid w:val="00683FBB"/>
    <w:rsid w:val="006841AF"/>
    <w:rsid w:val="00684679"/>
    <w:rsid w:val="006846E6"/>
    <w:rsid w:val="00686065"/>
    <w:rsid w:val="00686863"/>
    <w:rsid w:val="00687021"/>
    <w:rsid w:val="00687E6F"/>
    <w:rsid w:val="00694451"/>
    <w:rsid w:val="00694C09"/>
    <w:rsid w:val="0069799A"/>
    <w:rsid w:val="006A17C1"/>
    <w:rsid w:val="006A3FEE"/>
    <w:rsid w:val="006C15AC"/>
    <w:rsid w:val="006C739D"/>
    <w:rsid w:val="006D1588"/>
    <w:rsid w:val="006D1677"/>
    <w:rsid w:val="006E05C8"/>
    <w:rsid w:val="006E190B"/>
    <w:rsid w:val="006E304E"/>
    <w:rsid w:val="006E3B2E"/>
    <w:rsid w:val="006E3E43"/>
    <w:rsid w:val="006E49D5"/>
    <w:rsid w:val="006E54DA"/>
    <w:rsid w:val="006E5E72"/>
    <w:rsid w:val="006F286E"/>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40C28"/>
    <w:rsid w:val="007531C5"/>
    <w:rsid w:val="00756995"/>
    <w:rsid w:val="007604C9"/>
    <w:rsid w:val="007652F2"/>
    <w:rsid w:val="007662F6"/>
    <w:rsid w:val="00770B74"/>
    <w:rsid w:val="00770EB4"/>
    <w:rsid w:val="00784EB3"/>
    <w:rsid w:val="00790D53"/>
    <w:rsid w:val="00790F59"/>
    <w:rsid w:val="00795CF2"/>
    <w:rsid w:val="007A09B4"/>
    <w:rsid w:val="007A49C0"/>
    <w:rsid w:val="007A5862"/>
    <w:rsid w:val="007A7C4D"/>
    <w:rsid w:val="007B4507"/>
    <w:rsid w:val="007C0481"/>
    <w:rsid w:val="007C07C3"/>
    <w:rsid w:val="007C09B1"/>
    <w:rsid w:val="007C1148"/>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33E93"/>
    <w:rsid w:val="0084179D"/>
    <w:rsid w:val="008421DA"/>
    <w:rsid w:val="0084731C"/>
    <w:rsid w:val="0084755A"/>
    <w:rsid w:val="00853ACE"/>
    <w:rsid w:val="00854114"/>
    <w:rsid w:val="008558C3"/>
    <w:rsid w:val="00856066"/>
    <w:rsid w:val="0086017F"/>
    <w:rsid w:val="008619F9"/>
    <w:rsid w:val="008630B4"/>
    <w:rsid w:val="008637B4"/>
    <w:rsid w:val="00864348"/>
    <w:rsid w:val="00871E54"/>
    <w:rsid w:val="00875E9D"/>
    <w:rsid w:val="008778A1"/>
    <w:rsid w:val="008805F6"/>
    <w:rsid w:val="00881767"/>
    <w:rsid w:val="00887F94"/>
    <w:rsid w:val="00894943"/>
    <w:rsid w:val="008971F6"/>
    <w:rsid w:val="008A1758"/>
    <w:rsid w:val="008A6BC7"/>
    <w:rsid w:val="008B6189"/>
    <w:rsid w:val="008C47B6"/>
    <w:rsid w:val="008C5B84"/>
    <w:rsid w:val="008C6FC5"/>
    <w:rsid w:val="008D010F"/>
    <w:rsid w:val="008D2C28"/>
    <w:rsid w:val="008D357F"/>
    <w:rsid w:val="008E0907"/>
    <w:rsid w:val="008E1393"/>
    <w:rsid w:val="008E3280"/>
    <w:rsid w:val="008E7FE6"/>
    <w:rsid w:val="008F2DC5"/>
    <w:rsid w:val="008F4AEA"/>
    <w:rsid w:val="008F5CF5"/>
    <w:rsid w:val="0090045C"/>
    <w:rsid w:val="009013A9"/>
    <w:rsid w:val="00904592"/>
    <w:rsid w:val="00910204"/>
    <w:rsid w:val="00910431"/>
    <w:rsid w:val="00911BA2"/>
    <w:rsid w:val="0091229D"/>
    <w:rsid w:val="00913612"/>
    <w:rsid w:val="00914E67"/>
    <w:rsid w:val="00915C10"/>
    <w:rsid w:val="0092032A"/>
    <w:rsid w:val="00922697"/>
    <w:rsid w:val="009316A8"/>
    <w:rsid w:val="009349FD"/>
    <w:rsid w:val="00934F61"/>
    <w:rsid w:val="00937744"/>
    <w:rsid w:val="00940D92"/>
    <w:rsid w:val="00944735"/>
    <w:rsid w:val="009504F2"/>
    <w:rsid w:val="00955B2F"/>
    <w:rsid w:val="00960095"/>
    <w:rsid w:val="00960137"/>
    <w:rsid w:val="00963E49"/>
    <w:rsid w:val="00967005"/>
    <w:rsid w:val="009673D5"/>
    <w:rsid w:val="00970B66"/>
    <w:rsid w:val="00981A41"/>
    <w:rsid w:val="00982277"/>
    <w:rsid w:val="00986A7D"/>
    <w:rsid w:val="00992130"/>
    <w:rsid w:val="00992C6A"/>
    <w:rsid w:val="0099401B"/>
    <w:rsid w:val="009A5156"/>
    <w:rsid w:val="009B0EBB"/>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040"/>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4D39"/>
    <w:rsid w:val="00A55A08"/>
    <w:rsid w:val="00A57FE9"/>
    <w:rsid w:val="00A60CFD"/>
    <w:rsid w:val="00A65F7F"/>
    <w:rsid w:val="00A65FE6"/>
    <w:rsid w:val="00A6752F"/>
    <w:rsid w:val="00A7009C"/>
    <w:rsid w:val="00A76197"/>
    <w:rsid w:val="00A76B0B"/>
    <w:rsid w:val="00A77A69"/>
    <w:rsid w:val="00A82644"/>
    <w:rsid w:val="00A84D87"/>
    <w:rsid w:val="00A8520C"/>
    <w:rsid w:val="00AA0AF3"/>
    <w:rsid w:val="00AA303B"/>
    <w:rsid w:val="00AA3068"/>
    <w:rsid w:val="00AA3382"/>
    <w:rsid w:val="00AB29FB"/>
    <w:rsid w:val="00AB53D3"/>
    <w:rsid w:val="00AB6F2F"/>
    <w:rsid w:val="00AC16B6"/>
    <w:rsid w:val="00AC1707"/>
    <w:rsid w:val="00AC3704"/>
    <w:rsid w:val="00AC54E3"/>
    <w:rsid w:val="00AE08DD"/>
    <w:rsid w:val="00AE0DE1"/>
    <w:rsid w:val="00AE27A5"/>
    <w:rsid w:val="00AE69C3"/>
    <w:rsid w:val="00AF316B"/>
    <w:rsid w:val="00AF3C00"/>
    <w:rsid w:val="00AF472F"/>
    <w:rsid w:val="00AF619E"/>
    <w:rsid w:val="00B00B30"/>
    <w:rsid w:val="00B02F86"/>
    <w:rsid w:val="00B10E5B"/>
    <w:rsid w:val="00B11A77"/>
    <w:rsid w:val="00B11A8A"/>
    <w:rsid w:val="00B16419"/>
    <w:rsid w:val="00B1652E"/>
    <w:rsid w:val="00B17B8C"/>
    <w:rsid w:val="00B20631"/>
    <w:rsid w:val="00B2296A"/>
    <w:rsid w:val="00B22DD2"/>
    <w:rsid w:val="00B2557F"/>
    <w:rsid w:val="00B26F66"/>
    <w:rsid w:val="00B400C0"/>
    <w:rsid w:val="00B41915"/>
    <w:rsid w:val="00B41A46"/>
    <w:rsid w:val="00B41EF6"/>
    <w:rsid w:val="00B46F79"/>
    <w:rsid w:val="00B516AD"/>
    <w:rsid w:val="00B52770"/>
    <w:rsid w:val="00B52C6A"/>
    <w:rsid w:val="00B53BB0"/>
    <w:rsid w:val="00B54490"/>
    <w:rsid w:val="00B6125C"/>
    <w:rsid w:val="00B61E9B"/>
    <w:rsid w:val="00B63B65"/>
    <w:rsid w:val="00B65A65"/>
    <w:rsid w:val="00B65D05"/>
    <w:rsid w:val="00B7060B"/>
    <w:rsid w:val="00B7103E"/>
    <w:rsid w:val="00B716CD"/>
    <w:rsid w:val="00B77859"/>
    <w:rsid w:val="00B86D5E"/>
    <w:rsid w:val="00B90143"/>
    <w:rsid w:val="00B9099B"/>
    <w:rsid w:val="00B922BA"/>
    <w:rsid w:val="00B925C3"/>
    <w:rsid w:val="00B9443B"/>
    <w:rsid w:val="00B94EAE"/>
    <w:rsid w:val="00B95123"/>
    <w:rsid w:val="00BA11A5"/>
    <w:rsid w:val="00BA3987"/>
    <w:rsid w:val="00BA5491"/>
    <w:rsid w:val="00BB34DF"/>
    <w:rsid w:val="00BC03DC"/>
    <w:rsid w:val="00BC1DA5"/>
    <w:rsid w:val="00BC271F"/>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4B06"/>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55E5"/>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0A1D"/>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6767"/>
    <w:rsid w:val="00D36EB1"/>
    <w:rsid w:val="00D44F5E"/>
    <w:rsid w:val="00D46428"/>
    <w:rsid w:val="00D46519"/>
    <w:rsid w:val="00D5111B"/>
    <w:rsid w:val="00D5704E"/>
    <w:rsid w:val="00D6250C"/>
    <w:rsid w:val="00D63AE8"/>
    <w:rsid w:val="00D64228"/>
    <w:rsid w:val="00D66691"/>
    <w:rsid w:val="00D67702"/>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D1753"/>
    <w:rsid w:val="00DD3EE2"/>
    <w:rsid w:val="00DE135D"/>
    <w:rsid w:val="00DE2FDD"/>
    <w:rsid w:val="00DE43D8"/>
    <w:rsid w:val="00DF2488"/>
    <w:rsid w:val="00DF542D"/>
    <w:rsid w:val="00E00991"/>
    <w:rsid w:val="00E014D4"/>
    <w:rsid w:val="00E01D3C"/>
    <w:rsid w:val="00E01F72"/>
    <w:rsid w:val="00E056D4"/>
    <w:rsid w:val="00E15872"/>
    <w:rsid w:val="00E16733"/>
    <w:rsid w:val="00E16A47"/>
    <w:rsid w:val="00E24F00"/>
    <w:rsid w:val="00E30478"/>
    <w:rsid w:val="00E328A1"/>
    <w:rsid w:val="00E339C0"/>
    <w:rsid w:val="00E361DB"/>
    <w:rsid w:val="00E37908"/>
    <w:rsid w:val="00E401AD"/>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4D3F"/>
    <w:rsid w:val="00E97594"/>
    <w:rsid w:val="00E97BD9"/>
    <w:rsid w:val="00EA0160"/>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3B90"/>
    <w:rsid w:val="00ED54EC"/>
    <w:rsid w:val="00EE2116"/>
    <w:rsid w:val="00EE53F5"/>
    <w:rsid w:val="00EE7532"/>
    <w:rsid w:val="00EF0D0C"/>
    <w:rsid w:val="00EF3961"/>
    <w:rsid w:val="00F00C5B"/>
    <w:rsid w:val="00F04709"/>
    <w:rsid w:val="00F05DC6"/>
    <w:rsid w:val="00F126BF"/>
    <w:rsid w:val="00F12777"/>
    <w:rsid w:val="00F13B25"/>
    <w:rsid w:val="00F16608"/>
    <w:rsid w:val="00F16881"/>
    <w:rsid w:val="00F17262"/>
    <w:rsid w:val="00F20D96"/>
    <w:rsid w:val="00F23E50"/>
    <w:rsid w:val="00F23E85"/>
    <w:rsid w:val="00F2599A"/>
    <w:rsid w:val="00F26A34"/>
    <w:rsid w:val="00F33D9D"/>
    <w:rsid w:val="00F34C0F"/>
    <w:rsid w:val="00F36A4C"/>
    <w:rsid w:val="00F44AE1"/>
    <w:rsid w:val="00F45E93"/>
    <w:rsid w:val="00F55CCB"/>
    <w:rsid w:val="00F6545F"/>
    <w:rsid w:val="00F71E9A"/>
    <w:rsid w:val="00F724E4"/>
    <w:rsid w:val="00F73A02"/>
    <w:rsid w:val="00F82556"/>
    <w:rsid w:val="00F90798"/>
    <w:rsid w:val="00F974D3"/>
    <w:rsid w:val="00F97613"/>
    <w:rsid w:val="00FA0BE2"/>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55276462">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94439148">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8765051">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1920710">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844852663">
      <w:bodyDiv w:val="1"/>
      <w:marLeft w:val="0"/>
      <w:marRight w:val="0"/>
      <w:marTop w:val="0"/>
      <w:marBottom w:val="0"/>
      <w:divBdr>
        <w:top w:val="none" w:sz="0" w:space="0" w:color="auto"/>
        <w:left w:val="none" w:sz="0" w:space="0" w:color="auto"/>
        <w:bottom w:val="none" w:sz="0" w:space="0" w:color="auto"/>
        <w:right w:val="none" w:sz="0" w:space="0" w:color="auto"/>
      </w:divBdr>
    </w:div>
    <w:div w:id="1893535380">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05470712">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C1394-4DEB-4DDF-ACEA-5088DB13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18</TotalTime>
  <Pages>15</Pages>
  <Words>4042</Words>
  <Characters>21832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25823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17</cp:revision>
  <cp:lastPrinted>2019-07-30T18:25:00Z</cp:lastPrinted>
  <dcterms:created xsi:type="dcterms:W3CDTF">2019-05-23T13:34:00Z</dcterms:created>
  <dcterms:modified xsi:type="dcterms:W3CDTF">2019-08-21T17:46:00Z</dcterms:modified>
</cp:coreProperties>
</file>