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37B0E" w:rsidRDefault="00366084" w:rsidP="00366084">
      <w:pPr>
        <w:pStyle w:val="western"/>
        <w:shd w:val="clear" w:color="auto" w:fill="CCCCCC"/>
        <w:spacing w:after="0"/>
        <w:jc w:val="center"/>
        <w:rPr>
          <w:rFonts w:ascii="Arial" w:hAnsi="Arial" w:cs="Arial"/>
        </w:rPr>
      </w:pPr>
      <w:r w:rsidRPr="00D37B0E">
        <w:rPr>
          <w:rFonts w:ascii="Arial" w:hAnsi="Arial" w:cs="Arial"/>
          <w:sz w:val="27"/>
          <w:szCs w:val="27"/>
        </w:rPr>
        <w:t>TERMO DE REFERÊNCIA</w:t>
      </w:r>
      <w:r w:rsidR="0000085B">
        <w:rPr>
          <w:rFonts w:ascii="Arial" w:hAnsi="Arial" w:cs="Arial"/>
          <w:sz w:val="27"/>
          <w:szCs w:val="27"/>
        </w:rPr>
        <w:t xml:space="preserve"> – RC nº 65610</w:t>
      </w:r>
      <w:bookmarkStart w:id="0" w:name="_GoBack"/>
      <w:bookmarkEnd w:id="0"/>
    </w:p>
    <w:p w:rsidR="00366084" w:rsidRPr="00D37B0E" w:rsidRDefault="00366084" w:rsidP="00D9083B">
      <w:pPr>
        <w:pStyle w:val="western"/>
        <w:spacing w:before="480" w:beforeAutospacing="0" w:after="0"/>
        <w:rPr>
          <w:rFonts w:ascii="Arial" w:hAnsi="Arial" w:cs="Arial"/>
        </w:rPr>
      </w:pPr>
      <w:r w:rsidRPr="00D37B0E">
        <w:rPr>
          <w:rFonts w:ascii="Arial" w:hAnsi="Arial" w:cs="Arial"/>
          <w:b/>
          <w:bCs/>
        </w:rPr>
        <w:t>1. OBJETO</w:t>
      </w:r>
    </w:p>
    <w:p w:rsidR="004167A1" w:rsidRPr="00D37B0E" w:rsidRDefault="00807263" w:rsidP="00D9083B">
      <w:pPr>
        <w:pStyle w:val="western"/>
        <w:spacing w:before="120" w:beforeAutospacing="0" w:after="0" w:line="360" w:lineRule="auto"/>
        <w:ind w:firstLine="567"/>
        <w:jc w:val="both"/>
        <w:rPr>
          <w:rFonts w:ascii="Arial" w:hAnsi="Arial" w:cs="Arial"/>
          <w:b/>
          <w:bCs/>
        </w:rPr>
      </w:pPr>
      <w:r w:rsidRPr="00D37B0E">
        <w:rPr>
          <w:rFonts w:ascii="Arial" w:hAnsi="Arial" w:cs="Arial"/>
          <w:b/>
        </w:rPr>
        <w:t>Aquisição de</w:t>
      </w:r>
      <w:r w:rsidR="00631227">
        <w:rPr>
          <w:rFonts w:ascii="Arial" w:hAnsi="Arial" w:cs="Arial"/>
          <w:b/>
        </w:rPr>
        <w:t xml:space="preserve"> </w:t>
      </w:r>
      <w:r w:rsidR="009603C7" w:rsidRPr="00D37B0E">
        <w:rPr>
          <w:rFonts w:ascii="Arial" w:hAnsi="Arial" w:cs="Arial"/>
          <w:b/>
        </w:rPr>
        <w:t xml:space="preserve">Caldo Verde Bile Brilhante, Cepa E. </w:t>
      </w:r>
      <w:proofErr w:type="spellStart"/>
      <w:r w:rsidR="009603C7" w:rsidRPr="00D37B0E">
        <w:rPr>
          <w:rFonts w:ascii="Arial" w:hAnsi="Arial" w:cs="Arial"/>
          <w:b/>
        </w:rPr>
        <w:t>coli</w:t>
      </w:r>
      <w:proofErr w:type="spellEnd"/>
      <w:r w:rsidR="009603C7" w:rsidRPr="00D37B0E">
        <w:rPr>
          <w:rFonts w:ascii="Arial" w:hAnsi="Arial" w:cs="Arial"/>
          <w:b/>
        </w:rPr>
        <w:t xml:space="preserve">, Cepa E. </w:t>
      </w:r>
      <w:proofErr w:type="spellStart"/>
      <w:r w:rsidR="009603C7" w:rsidRPr="00D37B0E">
        <w:rPr>
          <w:rFonts w:ascii="Arial" w:hAnsi="Arial" w:cs="Arial"/>
          <w:b/>
        </w:rPr>
        <w:t>aerogenes</w:t>
      </w:r>
      <w:proofErr w:type="spellEnd"/>
      <w:r w:rsidR="009603C7" w:rsidRPr="00D37B0E">
        <w:rPr>
          <w:rFonts w:ascii="Arial" w:hAnsi="Arial" w:cs="Arial"/>
          <w:b/>
        </w:rPr>
        <w:t xml:space="preserve">, </w:t>
      </w:r>
      <w:proofErr w:type="spellStart"/>
      <w:r w:rsidR="009603C7" w:rsidRPr="00D37B0E">
        <w:rPr>
          <w:rFonts w:ascii="Arial" w:hAnsi="Arial" w:cs="Arial"/>
          <w:b/>
        </w:rPr>
        <w:t>Criotubos</w:t>
      </w:r>
      <w:proofErr w:type="spellEnd"/>
      <w:r w:rsidR="009603C7" w:rsidRPr="00D37B0E">
        <w:rPr>
          <w:rFonts w:ascii="Arial" w:hAnsi="Arial" w:cs="Arial"/>
          <w:b/>
        </w:rPr>
        <w:t xml:space="preserve"> TSB, </w:t>
      </w:r>
      <w:r w:rsidR="00FC2C45" w:rsidRPr="00D37B0E">
        <w:rPr>
          <w:rFonts w:ascii="Arial" w:hAnsi="Arial" w:cs="Arial"/>
          <w:b/>
        </w:rPr>
        <w:t xml:space="preserve">Alça plástica descartável, Substrato </w:t>
      </w:r>
      <w:proofErr w:type="spellStart"/>
      <w:r w:rsidR="00FC2C45" w:rsidRPr="00D37B0E">
        <w:rPr>
          <w:rFonts w:ascii="Arial" w:hAnsi="Arial" w:cs="Arial"/>
          <w:b/>
        </w:rPr>
        <w:t>Cromogênico</w:t>
      </w:r>
      <w:proofErr w:type="spellEnd"/>
      <w:r w:rsidR="00FC2C45" w:rsidRPr="00D37B0E">
        <w:rPr>
          <w:rFonts w:ascii="Arial" w:hAnsi="Arial" w:cs="Arial"/>
          <w:b/>
        </w:rPr>
        <w:t xml:space="preserve"> Enzimático, Envelope para esterilização e Placas de </w:t>
      </w:r>
      <w:proofErr w:type="spellStart"/>
      <w:r w:rsidR="00FC2C45" w:rsidRPr="00D37B0E">
        <w:rPr>
          <w:rFonts w:ascii="Arial" w:hAnsi="Arial" w:cs="Arial"/>
          <w:b/>
        </w:rPr>
        <w:t>Petri</w:t>
      </w:r>
      <w:proofErr w:type="spellEnd"/>
      <w:r w:rsidR="00FC2C45" w:rsidRPr="00D37B0E">
        <w:rPr>
          <w:rFonts w:ascii="Arial" w:hAnsi="Arial" w:cs="Arial"/>
          <w:b/>
        </w:rPr>
        <w:t xml:space="preserve"> 100 X 15 mm,</w:t>
      </w:r>
      <w:r w:rsidRPr="00D37B0E">
        <w:rPr>
          <w:rFonts w:ascii="Arial" w:hAnsi="Arial" w:cs="Arial"/>
          <w:b/>
        </w:rPr>
        <w:t xml:space="preserve"> para o Laboratório Central da CESAMA</w:t>
      </w:r>
      <w:r w:rsidR="00741492" w:rsidRPr="00D37B0E">
        <w:rPr>
          <w:rFonts w:ascii="Arial" w:hAnsi="Arial" w:cs="Arial"/>
          <w:b/>
        </w:rPr>
        <w:t>.</w:t>
      </w:r>
    </w:p>
    <w:p w:rsidR="00366084" w:rsidRPr="00D37B0E" w:rsidRDefault="00366084" w:rsidP="00D9083B">
      <w:pPr>
        <w:pStyle w:val="western"/>
        <w:spacing w:before="480" w:beforeAutospacing="0" w:after="0" w:line="360" w:lineRule="auto"/>
        <w:rPr>
          <w:rFonts w:ascii="Arial" w:hAnsi="Arial" w:cs="Arial"/>
        </w:rPr>
      </w:pPr>
      <w:r w:rsidRPr="00D37B0E">
        <w:rPr>
          <w:rFonts w:ascii="Arial" w:hAnsi="Arial" w:cs="Arial"/>
          <w:b/>
          <w:bCs/>
        </w:rPr>
        <w:t>2. JUSTIFICATIVAS</w:t>
      </w:r>
    </w:p>
    <w:p w:rsidR="00366084" w:rsidRPr="00D37B0E" w:rsidRDefault="00921F9A" w:rsidP="00921F9A">
      <w:pPr>
        <w:pStyle w:val="western"/>
        <w:spacing w:before="120" w:beforeAutospacing="0" w:after="0" w:line="360" w:lineRule="auto"/>
        <w:jc w:val="both"/>
        <w:rPr>
          <w:rFonts w:ascii="Arial" w:hAnsi="Arial" w:cs="Arial"/>
        </w:rPr>
      </w:pPr>
      <w:r w:rsidRPr="00D37B0E">
        <w:rPr>
          <w:rFonts w:ascii="Arial" w:hAnsi="Arial" w:cs="Arial"/>
        </w:rPr>
        <w:t xml:space="preserve">2.1. </w:t>
      </w:r>
      <w:r w:rsidR="00806DCF" w:rsidRPr="00D37B0E">
        <w:rPr>
          <w:rFonts w:ascii="Arial" w:hAnsi="Arial" w:cs="Arial"/>
        </w:rPr>
        <w:t>Material utilizado rotineiramente em análises de água e efluentes, pelo</w:t>
      </w:r>
      <w:r w:rsidR="00741492" w:rsidRPr="00D37B0E">
        <w:rPr>
          <w:rFonts w:ascii="Arial" w:hAnsi="Arial" w:cs="Arial"/>
        </w:rPr>
        <w:t xml:space="preserve"> Laboratório Central</w:t>
      </w:r>
      <w:r w:rsidR="00E048EC" w:rsidRPr="00D37B0E">
        <w:rPr>
          <w:rFonts w:ascii="Arial" w:hAnsi="Arial" w:cs="Arial"/>
        </w:rPr>
        <w:t xml:space="preserve"> da CESAMA</w:t>
      </w:r>
      <w:r w:rsidR="00741492" w:rsidRPr="00D37B0E">
        <w:rPr>
          <w:rFonts w:ascii="Arial" w:hAnsi="Arial" w:cs="Arial"/>
        </w:rPr>
        <w:t>.</w:t>
      </w:r>
    </w:p>
    <w:p w:rsidR="00934D47" w:rsidRPr="00D37B0E" w:rsidRDefault="00921F9A" w:rsidP="00945123">
      <w:pPr>
        <w:pStyle w:val="western"/>
        <w:spacing w:before="120" w:beforeAutospacing="0" w:after="0" w:line="360" w:lineRule="auto"/>
        <w:jc w:val="both"/>
        <w:rPr>
          <w:rFonts w:ascii="Arial" w:hAnsi="Arial" w:cs="Arial"/>
        </w:rPr>
      </w:pPr>
      <w:r w:rsidRPr="00D37B0E">
        <w:rPr>
          <w:rFonts w:ascii="Arial" w:hAnsi="Arial" w:cs="Arial"/>
        </w:rPr>
        <w:t xml:space="preserve">2.2. </w:t>
      </w:r>
      <w:r w:rsidR="00934D47" w:rsidRPr="00D37B0E">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7B33E1" w:rsidRPr="00D37B0E" w:rsidRDefault="00921F9A" w:rsidP="00921F9A">
      <w:pPr>
        <w:suppressAutoHyphens w:val="0"/>
        <w:spacing w:line="360" w:lineRule="auto"/>
        <w:rPr>
          <w:rFonts w:cs="Arial"/>
          <w:bCs/>
          <w:spacing w:val="-6"/>
          <w:sz w:val="24"/>
          <w:szCs w:val="24"/>
        </w:rPr>
      </w:pPr>
      <w:r w:rsidRPr="00D37B0E">
        <w:rPr>
          <w:rFonts w:cs="Arial"/>
          <w:bCs/>
          <w:spacing w:val="-6"/>
          <w:sz w:val="24"/>
          <w:szCs w:val="24"/>
        </w:rPr>
        <w:t xml:space="preserve">2.3. Conforme </w:t>
      </w:r>
      <w:r w:rsidR="007B33E1" w:rsidRPr="00D37B0E">
        <w:rPr>
          <w:rFonts w:cs="Arial"/>
          <w:bCs/>
          <w:spacing w:val="-6"/>
          <w:sz w:val="24"/>
          <w:szCs w:val="24"/>
        </w:rPr>
        <w:t>Lei 123/06</w:t>
      </w:r>
      <w:r w:rsidRPr="00D37B0E">
        <w:rPr>
          <w:rFonts w:cs="Arial"/>
          <w:bCs/>
          <w:spacing w:val="-6"/>
          <w:sz w:val="24"/>
          <w:szCs w:val="24"/>
        </w:rPr>
        <w:t>, a CESAMA está obrigada a realizar licitações com participação exclusiva de Microempresas e Empresas de Pequeno Porte para as compras de itens com valores até R$ 80.000,00.</w:t>
      </w:r>
      <w:r w:rsidR="007B33E1" w:rsidRPr="00D37B0E">
        <w:rPr>
          <w:rFonts w:cs="Arial"/>
          <w:bCs/>
          <w:spacing w:val="-6"/>
          <w:sz w:val="24"/>
          <w:szCs w:val="24"/>
        </w:rPr>
        <w:t xml:space="preserve"> Porém, c</w:t>
      </w:r>
      <w:r w:rsidRPr="00D37B0E">
        <w:rPr>
          <w:rFonts w:cs="Arial"/>
          <w:bCs/>
          <w:spacing w:val="-6"/>
          <w:sz w:val="24"/>
          <w:szCs w:val="24"/>
        </w:rPr>
        <w:t>abe-nos ressaltar que os objetos de</w:t>
      </w:r>
      <w:r w:rsidR="007B33E1" w:rsidRPr="00D37B0E">
        <w:rPr>
          <w:rFonts w:cs="Arial"/>
          <w:bCs/>
          <w:spacing w:val="-6"/>
          <w:sz w:val="24"/>
          <w:szCs w:val="24"/>
        </w:rPr>
        <w:t>ste</w:t>
      </w:r>
      <w:r w:rsidRPr="00D37B0E">
        <w:rPr>
          <w:rFonts w:cs="Arial"/>
          <w:bCs/>
          <w:spacing w:val="-6"/>
          <w:sz w:val="24"/>
          <w:szCs w:val="24"/>
        </w:rPr>
        <w:t xml:space="preserve"> Termo são fabricados fora do Brasil, exigindo do fornecedor expertise no processo de importação a fim de permitir o aporte dos materiais no tempo certo</w:t>
      </w:r>
      <w:r w:rsidR="007B33E1" w:rsidRPr="00D37B0E">
        <w:rPr>
          <w:rFonts w:cs="Arial"/>
          <w:bCs/>
          <w:spacing w:val="-6"/>
          <w:sz w:val="24"/>
          <w:szCs w:val="24"/>
        </w:rPr>
        <w:t xml:space="preserve"> ou </w:t>
      </w:r>
      <w:r w:rsidR="00544BDF" w:rsidRPr="00D37B0E">
        <w:rPr>
          <w:rFonts w:cs="Arial"/>
          <w:bCs/>
          <w:spacing w:val="-6"/>
          <w:sz w:val="24"/>
          <w:szCs w:val="24"/>
        </w:rPr>
        <w:t>tê-los em estoque permanentemente</w:t>
      </w:r>
      <w:r w:rsidR="007B33E1" w:rsidRPr="00D37B0E">
        <w:rPr>
          <w:rFonts w:cs="Arial"/>
          <w:bCs/>
          <w:spacing w:val="-6"/>
          <w:sz w:val="24"/>
          <w:szCs w:val="24"/>
        </w:rPr>
        <w:t xml:space="preserve"> acondicionados </w:t>
      </w:r>
      <w:r w:rsidRPr="00D37B0E">
        <w:rPr>
          <w:rFonts w:cs="Arial"/>
          <w:bCs/>
          <w:spacing w:val="-6"/>
          <w:sz w:val="24"/>
          <w:szCs w:val="24"/>
        </w:rPr>
        <w:t xml:space="preserve">para </w:t>
      </w:r>
      <w:r w:rsidR="007B33E1" w:rsidRPr="00D37B0E">
        <w:rPr>
          <w:rFonts w:cs="Arial"/>
          <w:bCs/>
          <w:spacing w:val="-6"/>
          <w:sz w:val="24"/>
          <w:szCs w:val="24"/>
        </w:rPr>
        <w:t>venda</w:t>
      </w:r>
      <w:r w:rsidR="00FD15DA" w:rsidRPr="00D37B0E">
        <w:rPr>
          <w:rFonts w:cs="Arial"/>
          <w:bCs/>
          <w:spacing w:val="-6"/>
          <w:sz w:val="24"/>
          <w:szCs w:val="24"/>
        </w:rPr>
        <w:t xml:space="preserve">,viabilizando sua comercialização </w:t>
      </w:r>
      <w:r w:rsidR="007B33E1" w:rsidRPr="00D37B0E">
        <w:rPr>
          <w:rFonts w:cs="Arial"/>
          <w:bCs/>
          <w:spacing w:val="-6"/>
          <w:sz w:val="24"/>
          <w:szCs w:val="24"/>
        </w:rPr>
        <w:t xml:space="preserve">com suficiente </w:t>
      </w:r>
      <w:r w:rsidRPr="00D37B0E">
        <w:rPr>
          <w:rFonts w:cs="Arial"/>
          <w:bCs/>
          <w:spacing w:val="-6"/>
          <w:sz w:val="24"/>
          <w:szCs w:val="24"/>
        </w:rPr>
        <w:t>prazo de validade</w:t>
      </w:r>
      <w:r w:rsidR="00FD15DA" w:rsidRPr="00D37B0E">
        <w:rPr>
          <w:rFonts w:cs="Arial"/>
          <w:bCs/>
          <w:spacing w:val="-6"/>
          <w:sz w:val="24"/>
          <w:szCs w:val="24"/>
        </w:rPr>
        <w:t xml:space="preserve"> para a realização das análises</w:t>
      </w:r>
      <w:r w:rsidRPr="00D37B0E">
        <w:rPr>
          <w:rFonts w:cs="Arial"/>
          <w:bCs/>
          <w:spacing w:val="-6"/>
          <w:sz w:val="24"/>
          <w:szCs w:val="24"/>
        </w:rPr>
        <w:t>.</w:t>
      </w:r>
    </w:p>
    <w:p w:rsidR="00921F9A" w:rsidRPr="00D37B0E" w:rsidRDefault="00921F9A" w:rsidP="007B33E1">
      <w:pPr>
        <w:suppressAutoHyphens w:val="0"/>
        <w:spacing w:line="360" w:lineRule="auto"/>
        <w:rPr>
          <w:rFonts w:cs="Arial"/>
          <w:bCs/>
          <w:spacing w:val="-6"/>
          <w:sz w:val="24"/>
          <w:szCs w:val="24"/>
        </w:rPr>
      </w:pPr>
      <w:r w:rsidRPr="00D37B0E">
        <w:rPr>
          <w:rFonts w:cs="Arial"/>
          <w:bCs/>
          <w:spacing w:val="-6"/>
          <w:sz w:val="24"/>
          <w:szCs w:val="24"/>
        </w:rPr>
        <w:t>2.</w:t>
      </w:r>
      <w:r w:rsidR="007B33E1" w:rsidRPr="00D37B0E">
        <w:rPr>
          <w:rFonts w:cs="Arial"/>
          <w:bCs/>
          <w:spacing w:val="-6"/>
          <w:sz w:val="24"/>
          <w:szCs w:val="24"/>
        </w:rPr>
        <w:t>4</w:t>
      </w:r>
      <w:r w:rsidRPr="00D37B0E">
        <w:rPr>
          <w:rFonts w:cs="Arial"/>
          <w:bCs/>
          <w:spacing w:val="-6"/>
          <w:sz w:val="24"/>
          <w:szCs w:val="24"/>
        </w:rPr>
        <w:t xml:space="preserve">. A prática de mercado evidencia </w:t>
      </w:r>
      <w:r w:rsidR="007B33E1" w:rsidRPr="00D37B0E">
        <w:rPr>
          <w:rFonts w:cs="Arial"/>
          <w:bCs/>
          <w:spacing w:val="-6"/>
          <w:sz w:val="24"/>
          <w:szCs w:val="24"/>
        </w:rPr>
        <w:t>que as pequenas e microempresas não contam, em equivalência às empresas de grande e médio porte, com estruturas e capacidade técnica para atender a esta demanda no prazo determinado, pois são</w:t>
      </w:r>
      <w:r w:rsidRPr="00D37B0E">
        <w:rPr>
          <w:rFonts w:cs="Arial"/>
          <w:bCs/>
          <w:spacing w:val="-6"/>
          <w:sz w:val="24"/>
          <w:szCs w:val="24"/>
        </w:rPr>
        <w:t xml:space="preserve"> materiais importados</w:t>
      </w:r>
      <w:r w:rsidR="00FD15DA" w:rsidRPr="00D37B0E">
        <w:rPr>
          <w:rFonts w:cs="Arial"/>
          <w:bCs/>
          <w:spacing w:val="-6"/>
          <w:sz w:val="24"/>
          <w:szCs w:val="24"/>
        </w:rPr>
        <w:t xml:space="preserve"> </w:t>
      </w:r>
      <w:proofErr w:type="spellStart"/>
      <w:r w:rsidR="00FD15DA" w:rsidRPr="00D37B0E">
        <w:rPr>
          <w:rFonts w:cs="Arial"/>
          <w:bCs/>
          <w:spacing w:val="-6"/>
          <w:sz w:val="24"/>
          <w:szCs w:val="24"/>
        </w:rPr>
        <w:t>e</w:t>
      </w:r>
      <w:r w:rsidR="007B33E1" w:rsidRPr="00D37B0E">
        <w:rPr>
          <w:rFonts w:cs="Arial"/>
          <w:bCs/>
          <w:spacing w:val="-6"/>
          <w:sz w:val="24"/>
          <w:szCs w:val="24"/>
        </w:rPr>
        <w:t>com</w:t>
      </w:r>
      <w:proofErr w:type="spellEnd"/>
      <w:r w:rsidRPr="00D37B0E">
        <w:rPr>
          <w:rFonts w:cs="Arial"/>
          <w:bCs/>
          <w:spacing w:val="-6"/>
          <w:sz w:val="24"/>
          <w:szCs w:val="24"/>
        </w:rPr>
        <w:t xml:space="preserve"> breve prazo de validade. </w:t>
      </w:r>
      <w:r w:rsidR="00FD15DA" w:rsidRPr="00D37B0E">
        <w:rPr>
          <w:rFonts w:cs="Arial"/>
          <w:bCs/>
          <w:spacing w:val="-6"/>
          <w:sz w:val="24"/>
          <w:szCs w:val="24"/>
        </w:rPr>
        <w:t>Fato esse</w:t>
      </w:r>
      <w:r w:rsidRPr="00D37B0E">
        <w:rPr>
          <w:rFonts w:cs="Arial"/>
          <w:bCs/>
          <w:spacing w:val="-6"/>
          <w:sz w:val="24"/>
          <w:szCs w:val="24"/>
        </w:rPr>
        <w:t xml:space="preserve"> que as leva a importar após o certame, alongando o prazo de entrega; ou adquirindo de fornecedores maiores e assim agregando mais custo na revenda.</w:t>
      </w:r>
      <w:r w:rsidR="009F2B0D" w:rsidRPr="00D37B0E">
        <w:rPr>
          <w:rFonts w:cs="Arial"/>
          <w:bCs/>
          <w:spacing w:val="-6"/>
          <w:sz w:val="24"/>
          <w:szCs w:val="24"/>
        </w:rPr>
        <w:t xml:space="preserve"> Porém, ainda sim a licitação </w:t>
      </w:r>
      <w:r w:rsidR="00FD15DA" w:rsidRPr="00D37B0E">
        <w:rPr>
          <w:rFonts w:cs="Arial"/>
          <w:bCs/>
          <w:spacing w:val="-6"/>
          <w:sz w:val="24"/>
          <w:szCs w:val="24"/>
        </w:rPr>
        <w:t>é</w:t>
      </w:r>
      <w:r w:rsidR="009F2B0D" w:rsidRPr="00D37B0E">
        <w:rPr>
          <w:rFonts w:cs="Arial"/>
          <w:bCs/>
          <w:spacing w:val="-6"/>
          <w:sz w:val="24"/>
          <w:szCs w:val="24"/>
        </w:rPr>
        <w:t xml:space="preserve"> aberta à estas empresas que podem ofertar as suas propostas, cabendo a Administração selecionar a mais vantajosa e que atenda plenamente a necessidade.</w:t>
      </w:r>
    </w:p>
    <w:p w:rsidR="007B33E1" w:rsidRPr="00D37B0E" w:rsidRDefault="007B33E1" w:rsidP="007B33E1">
      <w:pPr>
        <w:suppressAutoHyphens w:val="0"/>
        <w:spacing w:line="360" w:lineRule="auto"/>
        <w:rPr>
          <w:rFonts w:cs="Arial"/>
          <w:bCs/>
          <w:spacing w:val="-6"/>
          <w:sz w:val="24"/>
          <w:szCs w:val="24"/>
        </w:rPr>
      </w:pPr>
      <w:r w:rsidRPr="00D37B0E">
        <w:rPr>
          <w:rFonts w:cs="Arial"/>
          <w:bCs/>
          <w:spacing w:val="-6"/>
          <w:sz w:val="24"/>
          <w:szCs w:val="24"/>
        </w:rPr>
        <w:lastRenderedPageBreak/>
        <w:t xml:space="preserve">2.5. A Lei 123/06 tem a finalidade de valer-se do poder de compra do estado para fomentar </w:t>
      </w:r>
      <w:r w:rsidR="00274058" w:rsidRPr="00D37B0E">
        <w:rPr>
          <w:rFonts w:cs="Arial"/>
          <w:bCs/>
          <w:spacing w:val="-6"/>
          <w:sz w:val="24"/>
          <w:szCs w:val="24"/>
        </w:rPr>
        <w:t xml:space="preserve">o desenvolvimento econômico e social no âmbito municipal e regional. Porém, no caso em tela há um mercado muito </w:t>
      </w:r>
      <w:r w:rsidR="009F2B0D" w:rsidRPr="00D37B0E">
        <w:rPr>
          <w:rFonts w:cs="Arial"/>
          <w:bCs/>
          <w:spacing w:val="-6"/>
          <w:sz w:val="24"/>
          <w:szCs w:val="24"/>
        </w:rPr>
        <w:t>singular e restrito</w:t>
      </w:r>
      <w:r w:rsidR="00FD15DA" w:rsidRPr="00D37B0E">
        <w:rPr>
          <w:rFonts w:cs="Arial"/>
          <w:bCs/>
          <w:spacing w:val="-6"/>
          <w:sz w:val="24"/>
          <w:szCs w:val="24"/>
        </w:rPr>
        <w:t>, pela complexidade do objeto</w:t>
      </w:r>
      <w:r w:rsidR="009F2B0D" w:rsidRPr="00D37B0E">
        <w:rPr>
          <w:rFonts w:cs="Arial"/>
          <w:bCs/>
          <w:spacing w:val="-6"/>
          <w:sz w:val="24"/>
          <w:szCs w:val="24"/>
        </w:rPr>
        <w:t>.A pesquisa de mercado exibiu</w:t>
      </w:r>
      <w:r w:rsidR="00274058" w:rsidRPr="00D37B0E">
        <w:rPr>
          <w:rFonts w:cs="Arial"/>
          <w:bCs/>
          <w:spacing w:val="-6"/>
          <w:sz w:val="24"/>
          <w:szCs w:val="24"/>
        </w:rPr>
        <w:t xml:space="preserve"> 11 (onze) orçamentos feitos, </w:t>
      </w:r>
      <w:r w:rsidR="009F2B0D" w:rsidRPr="00D37B0E">
        <w:rPr>
          <w:rFonts w:cs="Arial"/>
          <w:bCs/>
          <w:spacing w:val="-6"/>
          <w:sz w:val="24"/>
          <w:szCs w:val="24"/>
        </w:rPr>
        <w:t xml:space="preserve">sendo </w:t>
      </w:r>
      <w:r w:rsidR="00274058" w:rsidRPr="00D37B0E">
        <w:rPr>
          <w:rFonts w:cs="Arial"/>
          <w:bCs/>
          <w:spacing w:val="-6"/>
          <w:sz w:val="24"/>
          <w:szCs w:val="24"/>
        </w:rPr>
        <w:t xml:space="preserve">a maioria </w:t>
      </w:r>
      <w:r w:rsidR="009F2B0D" w:rsidRPr="00D37B0E">
        <w:rPr>
          <w:rFonts w:cs="Arial"/>
          <w:bCs/>
          <w:spacing w:val="-6"/>
          <w:sz w:val="24"/>
          <w:szCs w:val="24"/>
        </w:rPr>
        <w:t xml:space="preserve">de </w:t>
      </w:r>
      <w:r w:rsidR="00274058" w:rsidRPr="00D37B0E">
        <w:rPr>
          <w:rFonts w:cs="Arial"/>
          <w:bCs/>
          <w:spacing w:val="-6"/>
          <w:sz w:val="24"/>
          <w:szCs w:val="24"/>
        </w:rPr>
        <w:t xml:space="preserve">empresas de </w:t>
      </w:r>
      <w:r w:rsidR="009F2B0D" w:rsidRPr="00D37B0E">
        <w:rPr>
          <w:rFonts w:cs="Arial"/>
          <w:bCs/>
          <w:spacing w:val="-6"/>
          <w:sz w:val="24"/>
          <w:szCs w:val="24"/>
        </w:rPr>
        <w:t xml:space="preserve">médio e </w:t>
      </w:r>
      <w:r w:rsidR="00274058" w:rsidRPr="00D37B0E">
        <w:rPr>
          <w:rFonts w:cs="Arial"/>
          <w:bCs/>
          <w:spacing w:val="-6"/>
          <w:sz w:val="24"/>
          <w:szCs w:val="24"/>
        </w:rPr>
        <w:t>grande porte. Portanto, restringir a participação de numerosos fornecedores acarretaria um</w:t>
      </w:r>
      <w:r w:rsidRPr="00D37B0E">
        <w:rPr>
          <w:rFonts w:cs="Arial"/>
          <w:bCs/>
          <w:spacing w:val="-6"/>
          <w:sz w:val="24"/>
          <w:szCs w:val="24"/>
        </w:rPr>
        <w:t xml:space="preserve"> risco de prejuízo</w:t>
      </w:r>
      <w:r w:rsidR="00274058" w:rsidRPr="00D37B0E">
        <w:rPr>
          <w:rFonts w:cs="Arial"/>
          <w:bCs/>
          <w:spacing w:val="-6"/>
          <w:sz w:val="24"/>
          <w:szCs w:val="24"/>
        </w:rPr>
        <w:t xml:space="preserve"> para a Administração</w:t>
      </w:r>
      <w:r w:rsidR="009F2B0D" w:rsidRPr="00D37B0E">
        <w:rPr>
          <w:rFonts w:cs="Arial"/>
          <w:bCs/>
          <w:spacing w:val="-6"/>
          <w:sz w:val="24"/>
          <w:szCs w:val="24"/>
        </w:rPr>
        <w:t>,s</w:t>
      </w:r>
      <w:r w:rsidR="00274058" w:rsidRPr="00D37B0E">
        <w:rPr>
          <w:rFonts w:cs="Arial"/>
          <w:bCs/>
          <w:spacing w:val="-6"/>
          <w:sz w:val="24"/>
          <w:szCs w:val="24"/>
        </w:rPr>
        <w:t>endo apropriada a ampliação do universo de competidores para se buscar a obtenção de propostas mais vantajosas.</w:t>
      </w:r>
    </w:p>
    <w:p w:rsidR="007B33E1" w:rsidRPr="00D37B0E" w:rsidRDefault="00921F9A" w:rsidP="007B33E1">
      <w:pPr>
        <w:suppressAutoHyphens w:val="0"/>
        <w:spacing w:line="360" w:lineRule="auto"/>
        <w:rPr>
          <w:rFonts w:cs="Arial"/>
          <w:bCs/>
          <w:spacing w:val="-6"/>
          <w:sz w:val="24"/>
          <w:szCs w:val="24"/>
        </w:rPr>
      </w:pPr>
      <w:r w:rsidRPr="00D37B0E">
        <w:rPr>
          <w:rFonts w:cs="Arial"/>
          <w:bCs/>
          <w:spacing w:val="-6"/>
          <w:sz w:val="24"/>
          <w:szCs w:val="24"/>
        </w:rPr>
        <w:t xml:space="preserve">2.6. </w:t>
      </w:r>
      <w:r w:rsidR="007B33E1" w:rsidRPr="00D37B0E">
        <w:rPr>
          <w:rFonts w:cs="Arial"/>
          <w:bCs/>
          <w:spacing w:val="-6"/>
          <w:sz w:val="24"/>
          <w:szCs w:val="24"/>
        </w:rPr>
        <w:t xml:space="preserve">Assim, mesmo </w:t>
      </w:r>
      <w:proofErr w:type="spellStart"/>
      <w:r w:rsidR="007B33E1" w:rsidRPr="00D37B0E">
        <w:rPr>
          <w:rFonts w:cs="Arial"/>
          <w:bCs/>
          <w:spacing w:val="-6"/>
          <w:sz w:val="24"/>
          <w:szCs w:val="24"/>
        </w:rPr>
        <w:t>queo</w:t>
      </w:r>
      <w:proofErr w:type="spellEnd"/>
      <w:r w:rsidR="007B33E1" w:rsidRPr="00D37B0E">
        <w:rPr>
          <w:rFonts w:cs="Arial"/>
          <w:bCs/>
          <w:spacing w:val="-6"/>
          <w:sz w:val="24"/>
          <w:szCs w:val="24"/>
        </w:rPr>
        <w:t xml:space="preserve"> valor estimado da licitação seja inferior </w:t>
      </w:r>
      <w:proofErr w:type="spellStart"/>
      <w:r w:rsidR="007B33E1" w:rsidRPr="00D37B0E">
        <w:rPr>
          <w:rFonts w:cs="Arial"/>
          <w:bCs/>
          <w:spacing w:val="-6"/>
          <w:sz w:val="24"/>
          <w:szCs w:val="24"/>
        </w:rPr>
        <w:t>aR$</w:t>
      </w:r>
      <w:proofErr w:type="spellEnd"/>
      <w:r w:rsidR="007B33E1" w:rsidRPr="00D37B0E">
        <w:rPr>
          <w:rFonts w:cs="Arial"/>
          <w:bCs/>
          <w:spacing w:val="-6"/>
          <w:sz w:val="24"/>
          <w:szCs w:val="24"/>
        </w:rPr>
        <w:t xml:space="preserve"> 80.000,00, </w:t>
      </w:r>
      <w:r w:rsidR="00945123" w:rsidRPr="00D37B0E">
        <w:rPr>
          <w:rFonts w:cs="Arial"/>
          <w:bCs/>
          <w:spacing w:val="-6"/>
          <w:sz w:val="24"/>
          <w:szCs w:val="24"/>
        </w:rPr>
        <w:t xml:space="preserve">para esta demanda é recomendável que </w:t>
      </w:r>
      <w:r w:rsidR="007B33E1" w:rsidRPr="00D37B0E">
        <w:rPr>
          <w:rFonts w:cs="Arial"/>
          <w:bCs/>
          <w:spacing w:val="-6"/>
          <w:sz w:val="24"/>
          <w:szCs w:val="24"/>
        </w:rPr>
        <w:t>a Administração ampli</w:t>
      </w:r>
      <w:r w:rsidR="00945123" w:rsidRPr="00D37B0E">
        <w:rPr>
          <w:rFonts w:cs="Arial"/>
          <w:bCs/>
          <w:spacing w:val="-6"/>
          <w:sz w:val="24"/>
          <w:szCs w:val="24"/>
        </w:rPr>
        <w:t>e</w:t>
      </w:r>
      <w:r w:rsidR="007B33E1" w:rsidRPr="00D37B0E">
        <w:rPr>
          <w:rFonts w:cs="Arial"/>
          <w:bCs/>
          <w:spacing w:val="-6"/>
          <w:sz w:val="24"/>
          <w:szCs w:val="24"/>
        </w:rPr>
        <w:t xml:space="preserve"> </w:t>
      </w:r>
      <w:proofErr w:type="spellStart"/>
      <w:r w:rsidR="007B33E1" w:rsidRPr="00D37B0E">
        <w:rPr>
          <w:rFonts w:cs="Arial"/>
          <w:bCs/>
          <w:spacing w:val="-6"/>
          <w:sz w:val="24"/>
          <w:szCs w:val="24"/>
        </w:rPr>
        <w:t>aparticipação</w:t>
      </w:r>
      <w:proofErr w:type="spellEnd"/>
      <w:r w:rsidR="007B33E1" w:rsidRPr="00D37B0E">
        <w:rPr>
          <w:rFonts w:cs="Arial"/>
          <w:bCs/>
          <w:spacing w:val="-6"/>
          <w:sz w:val="24"/>
          <w:szCs w:val="24"/>
        </w:rPr>
        <w:t xml:space="preserve"> para entidades de grande e médioporte, </w:t>
      </w:r>
      <w:proofErr w:type="spellStart"/>
      <w:r w:rsidR="00274058" w:rsidRPr="00D37B0E">
        <w:rPr>
          <w:rFonts w:cs="Arial"/>
          <w:bCs/>
          <w:spacing w:val="-6"/>
          <w:sz w:val="24"/>
          <w:szCs w:val="24"/>
        </w:rPr>
        <w:t>poisn</w:t>
      </w:r>
      <w:r w:rsidR="007B33E1" w:rsidRPr="00D37B0E">
        <w:rPr>
          <w:rFonts w:cs="Arial"/>
          <w:bCs/>
          <w:spacing w:val="-6"/>
          <w:sz w:val="24"/>
          <w:szCs w:val="24"/>
        </w:rPr>
        <w:t>a</w:t>
      </w:r>
      <w:proofErr w:type="spellEnd"/>
      <w:r w:rsidR="007B33E1" w:rsidRPr="00D37B0E">
        <w:rPr>
          <w:rFonts w:cs="Arial"/>
          <w:bCs/>
          <w:spacing w:val="-6"/>
          <w:sz w:val="24"/>
          <w:szCs w:val="24"/>
        </w:rPr>
        <w:t xml:space="preserve"> exclusiva participação de micro </w:t>
      </w:r>
      <w:proofErr w:type="spellStart"/>
      <w:r w:rsidR="007B33E1" w:rsidRPr="00D37B0E">
        <w:rPr>
          <w:rFonts w:cs="Arial"/>
          <w:bCs/>
          <w:spacing w:val="-6"/>
          <w:sz w:val="24"/>
          <w:szCs w:val="24"/>
        </w:rPr>
        <w:t>epequenas</w:t>
      </w:r>
      <w:proofErr w:type="spellEnd"/>
      <w:r w:rsidR="007B33E1" w:rsidRPr="00D37B0E">
        <w:rPr>
          <w:rFonts w:cs="Arial"/>
          <w:bCs/>
          <w:spacing w:val="-6"/>
          <w:sz w:val="24"/>
          <w:szCs w:val="24"/>
        </w:rPr>
        <w:t xml:space="preserve"> empresas </w:t>
      </w:r>
      <w:r w:rsidR="00274058" w:rsidRPr="00D37B0E">
        <w:rPr>
          <w:rFonts w:cs="Arial"/>
          <w:bCs/>
          <w:spacing w:val="-6"/>
          <w:sz w:val="24"/>
          <w:szCs w:val="24"/>
        </w:rPr>
        <w:t>há</w:t>
      </w:r>
      <w:r w:rsidR="007B33E1" w:rsidRPr="00D37B0E">
        <w:rPr>
          <w:rFonts w:cs="Arial"/>
          <w:bCs/>
          <w:spacing w:val="-6"/>
          <w:sz w:val="24"/>
          <w:szCs w:val="24"/>
        </w:rPr>
        <w:t xml:space="preserve"> risco de </w:t>
      </w:r>
      <w:proofErr w:type="spellStart"/>
      <w:r w:rsidR="007B33E1" w:rsidRPr="00D37B0E">
        <w:rPr>
          <w:rFonts w:cs="Arial"/>
          <w:bCs/>
          <w:spacing w:val="-6"/>
          <w:sz w:val="24"/>
          <w:szCs w:val="24"/>
        </w:rPr>
        <w:t>prejuízoà</w:t>
      </w:r>
      <w:proofErr w:type="spellEnd"/>
      <w:r w:rsidR="007B33E1" w:rsidRPr="00D37B0E">
        <w:rPr>
          <w:rFonts w:cs="Arial"/>
          <w:bCs/>
          <w:spacing w:val="-6"/>
          <w:sz w:val="24"/>
          <w:szCs w:val="24"/>
        </w:rPr>
        <w:t xml:space="preserve"> satisfatória execução do </w:t>
      </w:r>
      <w:proofErr w:type="spellStart"/>
      <w:r w:rsidR="007B33E1" w:rsidRPr="00D37B0E">
        <w:rPr>
          <w:rFonts w:cs="Arial"/>
          <w:bCs/>
          <w:spacing w:val="-6"/>
          <w:sz w:val="24"/>
          <w:szCs w:val="24"/>
        </w:rPr>
        <w:t>conjuntodo</w:t>
      </w:r>
      <w:proofErr w:type="spellEnd"/>
      <w:r w:rsidR="007B33E1" w:rsidRPr="00D37B0E">
        <w:rPr>
          <w:rFonts w:cs="Arial"/>
          <w:bCs/>
          <w:spacing w:val="-6"/>
          <w:sz w:val="24"/>
          <w:szCs w:val="24"/>
        </w:rPr>
        <w:t xml:space="preserve"> objeto</w:t>
      </w:r>
      <w:r w:rsidR="00274058" w:rsidRPr="00D37B0E">
        <w:rPr>
          <w:rFonts w:cs="Arial"/>
          <w:bCs/>
          <w:spacing w:val="-6"/>
          <w:sz w:val="24"/>
          <w:szCs w:val="24"/>
        </w:rPr>
        <w:t xml:space="preserve">, e ainda a </w:t>
      </w:r>
      <w:r w:rsidR="00945123" w:rsidRPr="00D37B0E">
        <w:rPr>
          <w:rFonts w:cs="Arial"/>
          <w:bCs/>
          <w:spacing w:val="-6"/>
          <w:sz w:val="24"/>
          <w:szCs w:val="24"/>
        </w:rPr>
        <w:t xml:space="preserve">possibilidade de </w:t>
      </w:r>
      <w:r w:rsidR="00274058" w:rsidRPr="00D37B0E">
        <w:rPr>
          <w:rFonts w:cs="Arial"/>
          <w:bCs/>
          <w:spacing w:val="-6"/>
          <w:sz w:val="24"/>
          <w:szCs w:val="24"/>
        </w:rPr>
        <w:t>perda da oportunidade da proposta mais vantajosa.</w:t>
      </w:r>
    </w:p>
    <w:p w:rsidR="009F2B0D" w:rsidRPr="00D37B0E" w:rsidRDefault="00544BDF" w:rsidP="00921F9A">
      <w:pPr>
        <w:suppressAutoHyphens w:val="0"/>
        <w:spacing w:line="360" w:lineRule="auto"/>
        <w:rPr>
          <w:rFonts w:cs="Arial"/>
          <w:bCs/>
          <w:spacing w:val="-6"/>
          <w:sz w:val="24"/>
          <w:szCs w:val="24"/>
        </w:rPr>
      </w:pPr>
      <w:r w:rsidRPr="00D37B0E">
        <w:rPr>
          <w:rFonts w:cs="Arial"/>
          <w:bCs/>
          <w:spacing w:val="-6"/>
          <w:sz w:val="24"/>
          <w:szCs w:val="24"/>
        </w:rPr>
        <w:t xml:space="preserve">2.7. </w:t>
      </w:r>
      <w:r w:rsidR="00921F9A" w:rsidRPr="00D37B0E">
        <w:rPr>
          <w:rFonts w:cs="Arial"/>
          <w:bCs/>
          <w:spacing w:val="-6"/>
          <w:sz w:val="24"/>
          <w:szCs w:val="24"/>
        </w:rPr>
        <w:t>Diante de todo o exposto, entendemos que para a aquisição dos materiais constantes nas referidas requisições de compra, a aplicação da LCP 123/06 não é vantajosa para CESAMA</w:t>
      </w:r>
      <w:r w:rsidR="00274058" w:rsidRPr="00D37B0E">
        <w:rPr>
          <w:rFonts w:cs="Arial"/>
          <w:bCs/>
          <w:spacing w:val="-6"/>
          <w:sz w:val="24"/>
          <w:szCs w:val="24"/>
        </w:rPr>
        <w:t>,</w:t>
      </w:r>
      <w:r w:rsidR="00921F9A" w:rsidRPr="00D37B0E">
        <w:rPr>
          <w:rFonts w:cs="Arial"/>
          <w:bCs/>
          <w:spacing w:val="-6"/>
          <w:sz w:val="24"/>
          <w:szCs w:val="24"/>
        </w:rPr>
        <w:t xml:space="preserve"> devendo ser afastada</w:t>
      </w:r>
      <w:r w:rsidR="009F2B0D" w:rsidRPr="00D37B0E">
        <w:rPr>
          <w:rFonts w:cs="Arial"/>
          <w:bCs/>
          <w:spacing w:val="-6"/>
          <w:sz w:val="24"/>
          <w:szCs w:val="24"/>
        </w:rPr>
        <w:t xml:space="preserve"> em razão do interesse público – de obter preços mais vantajosos à administração, diminuindo o custo do dinheiro público, através da ampla competitividade – não poder ser subtraído pelo interesse privado das microempresas e empresas de pequeno porte</w:t>
      </w:r>
      <w:r w:rsidR="00A6455C" w:rsidRPr="00D37B0E">
        <w:rPr>
          <w:rFonts w:cs="Arial"/>
          <w:bCs/>
          <w:spacing w:val="-6"/>
          <w:sz w:val="24"/>
          <w:szCs w:val="24"/>
        </w:rPr>
        <w:t>, que também poderão participar do certame e ainda terão o tratamento diferenciado conferido por lei (será assegurado, como critério de desempate, preferência de contratação para as microempresas e empresas de pequeno porte, sendo consideradas empatadas as propostas apresentadas pelas microempresas e empresas de pequeno porte que sejam iguais ou até 5%  superiores à proposta mais bem classificada, desde que esta última não seja também pequena empresa; prazo para regularização da documentação fiscal exigida).</w:t>
      </w:r>
    </w:p>
    <w:p w:rsidR="00366084" w:rsidRPr="00D37B0E" w:rsidRDefault="00921F9A" w:rsidP="00921F9A">
      <w:pPr>
        <w:pStyle w:val="western"/>
        <w:spacing w:before="120" w:beforeAutospacing="0" w:after="0" w:line="360" w:lineRule="auto"/>
        <w:jc w:val="both"/>
        <w:rPr>
          <w:rFonts w:ascii="Arial" w:hAnsi="Arial" w:cs="Arial"/>
        </w:rPr>
      </w:pPr>
      <w:r w:rsidRPr="00D37B0E">
        <w:rPr>
          <w:rFonts w:ascii="Arial" w:hAnsi="Arial" w:cs="Arial"/>
        </w:rPr>
        <w:t>2.</w:t>
      </w:r>
      <w:r w:rsidR="00945123" w:rsidRPr="00D37B0E">
        <w:rPr>
          <w:rFonts w:ascii="Arial" w:hAnsi="Arial" w:cs="Arial"/>
        </w:rPr>
        <w:t>8</w:t>
      </w:r>
      <w:r w:rsidRPr="00D37B0E">
        <w:rPr>
          <w:rFonts w:ascii="Arial" w:hAnsi="Arial" w:cs="Arial"/>
        </w:rPr>
        <w:t xml:space="preserve">. </w:t>
      </w:r>
      <w:r w:rsidR="00D9083B" w:rsidRPr="00D37B0E">
        <w:rPr>
          <w:rFonts w:ascii="Arial" w:hAnsi="Arial" w:cs="Arial"/>
        </w:rPr>
        <w:t>C</w:t>
      </w:r>
      <w:r w:rsidR="00366084" w:rsidRPr="00D37B0E">
        <w:rPr>
          <w:rFonts w:ascii="Arial" w:hAnsi="Arial" w:cs="Arial"/>
        </w:rPr>
        <w:t>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6455C" w:rsidRPr="00D37B0E" w:rsidRDefault="00A6455C" w:rsidP="00921F9A">
      <w:pPr>
        <w:pStyle w:val="western"/>
        <w:spacing w:before="120" w:beforeAutospacing="0" w:after="0" w:line="360" w:lineRule="auto"/>
        <w:jc w:val="both"/>
        <w:rPr>
          <w:rFonts w:ascii="Arial" w:hAnsi="Arial" w:cs="Arial"/>
        </w:rPr>
      </w:pPr>
    </w:p>
    <w:p w:rsidR="00366084" w:rsidRPr="00D37B0E" w:rsidRDefault="00366084" w:rsidP="00D9083B">
      <w:pPr>
        <w:pStyle w:val="western"/>
        <w:spacing w:before="480" w:beforeAutospacing="0" w:after="0" w:line="360" w:lineRule="auto"/>
        <w:rPr>
          <w:rFonts w:ascii="Arial" w:hAnsi="Arial" w:cs="Arial"/>
        </w:rPr>
      </w:pPr>
      <w:r w:rsidRPr="00D37B0E">
        <w:rPr>
          <w:rFonts w:ascii="Arial" w:hAnsi="Arial" w:cs="Arial"/>
          <w:b/>
          <w:bCs/>
        </w:rPr>
        <w:t>3. RECURSOS FINANCEIROS</w:t>
      </w:r>
    </w:p>
    <w:p w:rsidR="00366084" w:rsidRPr="00D37B0E" w:rsidRDefault="00366084" w:rsidP="00D9083B">
      <w:pPr>
        <w:pStyle w:val="western"/>
        <w:spacing w:before="120" w:beforeAutospacing="0" w:after="0" w:line="360" w:lineRule="auto"/>
        <w:ind w:firstLine="567"/>
        <w:jc w:val="both"/>
        <w:rPr>
          <w:rFonts w:ascii="Arial" w:hAnsi="Arial" w:cs="Arial"/>
        </w:rPr>
      </w:pPr>
      <w:r w:rsidRPr="00D37B0E">
        <w:rPr>
          <w:rFonts w:ascii="Arial" w:hAnsi="Arial" w:cs="Arial"/>
        </w:rPr>
        <w:t>Os recursos financeiros necessários aos pagamentos do objeto desta licitação são oriundos da CESAMA.</w:t>
      </w:r>
    </w:p>
    <w:p w:rsidR="00B6239F" w:rsidRPr="00D37B0E" w:rsidRDefault="00366084" w:rsidP="00B6239F">
      <w:pPr>
        <w:pStyle w:val="western"/>
        <w:spacing w:before="480" w:beforeAutospacing="0" w:after="0" w:line="276" w:lineRule="auto"/>
        <w:rPr>
          <w:rFonts w:ascii="Arial" w:hAnsi="Arial" w:cs="Arial"/>
          <w:b/>
          <w:bCs/>
        </w:rPr>
      </w:pPr>
      <w:r w:rsidRPr="00D37B0E">
        <w:rPr>
          <w:rFonts w:ascii="Arial" w:hAnsi="Arial" w:cs="Arial"/>
          <w:b/>
          <w:bCs/>
        </w:rPr>
        <w:t xml:space="preserve">4. </w:t>
      </w:r>
      <w:r w:rsidR="00D9083B" w:rsidRPr="00D37B0E">
        <w:rPr>
          <w:rFonts w:ascii="Arial" w:hAnsi="Arial" w:cs="Arial"/>
          <w:b/>
          <w:bCs/>
        </w:rPr>
        <w:t>ESPECIFICAÇÃO DO OBJE</w:t>
      </w:r>
      <w:r w:rsidR="00B716CD" w:rsidRPr="00D37B0E">
        <w:rPr>
          <w:rFonts w:ascii="Arial" w:hAnsi="Arial" w:cs="Arial"/>
          <w:b/>
          <w:bCs/>
        </w:rPr>
        <w:t>TO</w:t>
      </w:r>
    </w:p>
    <w:p w:rsidR="006C751D" w:rsidRPr="00D37B0E" w:rsidRDefault="006C751D" w:rsidP="006C751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z w:val="24"/>
          <w:szCs w:val="24"/>
          <w:lang w:eastAsia="pt-BR"/>
        </w:rPr>
      </w:pPr>
    </w:p>
    <w:p w:rsidR="006C751D" w:rsidRPr="00D37B0E" w:rsidRDefault="006C751D" w:rsidP="006C751D">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sidRPr="00D37B0E">
        <w:rPr>
          <w:rFonts w:cs="Arial"/>
          <w:b/>
          <w:bCs/>
          <w:snapToGrid w:val="0"/>
          <w:sz w:val="16"/>
          <w:szCs w:val="16"/>
        </w:rPr>
        <w:t>Req</w:t>
      </w:r>
      <w:proofErr w:type="spellEnd"/>
      <w:r w:rsidRPr="00D37B0E">
        <w:rPr>
          <w:rFonts w:cs="Arial"/>
          <w:b/>
          <w:bCs/>
          <w:snapToGrid w:val="0"/>
          <w:sz w:val="16"/>
          <w:szCs w:val="16"/>
        </w:rPr>
        <w:t xml:space="preserve"> item</w:t>
      </w:r>
      <w:r w:rsidRPr="00D37B0E">
        <w:rPr>
          <w:rFonts w:cs="Arial"/>
          <w:sz w:val="24"/>
          <w:szCs w:val="24"/>
        </w:rPr>
        <w:tab/>
      </w:r>
      <w:r w:rsidRPr="00D37B0E">
        <w:rPr>
          <w:rFonts w:cs="Arial"/>
          <w:b/>
          <w:bCs/>
          <w:snapToGrid w:val="0"/>
          <w:sz w:val="16"/>
          <w:szCs w:val="16"/>
        </w:rPr>
        <w:t>Código</w:t>
      </w:r>
      <w:r w:rsidRPr="00D37B0E">
        <w:rPr>
          <w:rFonts w:cs="Arial"/>
          <w:sz w:val="24"/>
          <w:szCs w:val="24"/>
        </w:rPr>
        <w:tab/>
      </w:r>
      <w:r w:rsidRPr="00D37B0E">
        <w:rPr>
          <w:rFonts w:cs="Arial"/>
          <w:b/>
          <w:bCs/>
          <w:snapToGrid w:val="0"/>
          <w:sz w:val="16"/>
          <w:szCs w:val="16"/>
        </w:rPr>
        <w:t xml:space="preserve"> </w:t>
      </w:r>
      <w:proofErr w:type="spellStart"/>
      <w:proofErr w:type="gramStart"/>
      <w:r w:rsidRPr="00D37B0E">
        <w:rPr>
          <w:rFonts w:cs="Arial"/>
          <w:b/>
          <w:bCs/>
          <w:snapToGrid w:val="0"/>
          <w:sz w:val="16"/>
          <w:szCs w:val="16"/>
        </w:rPr>
        <w:t>ItemUnidadeQuantidade</w:t>
      </w:r>
      <w:proofErr w:type="spellEnd"/>
      <w:proofErr w:type="gramEnd"/>
      <w:r w:rsidRPr="00D37B0E">
        <w:rPr>
          <w:rFonts w:cs="Arial"/>
          <w:sz w:val="24"/>
          <w:szCs w:val="24"/>
        </w:rPr>
        <w:tab/>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napToGrid w:val="0"/>
          <w:sz w:val="16"/>
          <w:szCs w:val="16"/>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z w:val="24"/>
          <w:szCs w:val="24"/>
        </w:rPr>
      </w:pPr>
      <w:r w:rsidRPr="00D37B0E">
        <w:rPr>
          <w:rFonts w:cs="Arial"/>
          <w:b/>
          <w:snapToGrid w:val="0"/>
          <w:sz w:val="16"/>
          <w:szCs w:val="16"/>
        </w:rPr>
        <w:t>01 -002.027.0003-8</w:t>
      </w:r>
      <w:r w:rsidRPr="00D37B0E">
        <w:rPr>
          <w:rFonts w:cs="Arial"/>
          <w:b/>
          <w:sz w:val="24"/>
          <w:szCs w:val="24"/>
        </w:rPr>
        <w:tab/>
      </w:r>
      <w:r w:rsidRPr="00D37B0E">
        <w:rPr>
          <w:rFonts w:cs="Arial"/>
          <w:b/>
          <w:snapToGrid w:val="0"/>
          <w:sz w:val="16"/>
          <w:szCs w:val="16"/>
        </w:rPr>
        <w:t>CALDO VERDE BILE BRILHANTE 2%FR1</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cs="Arial"/>
          <w:snapToGrid w:val="0"/>
          <w:sz w:val="16"/>
          <w:szCs w:val="16"/>
        </w:rPr>
        <w:t>Embalagem: 500g</w:t>
      </w:r>
      <w:r w:rsidRPr="00D37B0E">
        <w:rPr>
          <w:rFonts w:cs="Arial"/>
          <w:sz w:val="24"/>
          <w:szCs w:val="24"/>
        </w:rPr>
        <w:tab/>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Composição em </w:t>
      </w:r>
      <w:proofErr w:type="spellStart"/>
      <w:r w:rsidRPr="00D37B0E">
        <w:rPr>
          <w:rFonts w:cs="Arial"/>
          <w:snapToGrid w:val="0"/>
          <w:sz w:val="16"/>
          <w:szCs w:val="16"/>
        </w:rPr>
        <w:t>g/L</w:t>
      </w:r>
      <w:proofErr w:type="spellEnd"/>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Verde brilhante: 0,0133 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Peptona: 10 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Lactose: 10 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Bile de boi desidratada: 20 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pH final: 7,2 ± 0,2 a 25°C                                                                </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Características:</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Aparência do pó: cor bege a esverdeada, pó homogêneo e livre circulante.</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lang w:val="en-US"/>
        </w:rPr>
      </w:pPr>
      <w:r w:rsidRPr="00D37B0E">
        <w:rPr>
          <w:rFonts w:cs="Arial"/>
          <w:sz w:val="24"/>
          <w:szCs w:val="24"/>
        </w:rPr>
        <w:tab/>
      </w:r>
      <w:proofErr w:type="spellStart"/>
      <w:r w:rsidRPr="00D37B0E">
        <w:rPr>
          <w:rFonts w:cs="Arial"/>
          <w:snapToGrid w:val="0"/>
          <w:sz w:val="16"/>
          <w:szCs w:val="16"/>
          <w:lang w:val="en-US"/>
        </w:rPr>
        <w:t>Sinônimos</w:t>
      </w:r>
      <w:proofErr w:type="spellEnd"/>
      <w:r w:rsidRPr="00D37B0E">
        <w:rPr>
          <w:rFonts w:cs="Arial"/>
          <w:snapToGrid w:val="0"/>
          <w:sz w:val="16"/>
          <w:szCs w:val="16"/>
          <w:lang w:val="en-US"/>
        </w:rPr>
        <w:t>: Brilliant Green Bile Broth 2%; CVBB.</w:t>
      </w:r>
    </w:p>
    <w:p w:rsidR="006C751D" w:rsidRPr="00D37B0E" w:rsidRDefault="006C751D" w:rsidP="006C751D">
      <w:pPr>
        <w:widowControl w:val="0"/>
        <w:autoSpaceDE w:val="0"/>
        <w:autoSpaceDN w:val="0"/>
        <w:adjustRightInd w:val="0"/>
        <w:spacing w:line="62" w:lineRule="exact"/>
        <w:rPr>
          <w:rFonts w:cs="Arial"/>
          <w:sz w:val="24"/>
          <w:szCs w:val="24"/>
          <w:lang w:val="en-US"/>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lang w:val="en-US"/>
        </w:rPr>
      </w:pPr>
      <w:r w:rsidRPr="00D37B0E">
        <w:rPr>
          <w:rFonts w:cs="Arial"/>
          <w:sz w:val="24"/>
          <w:szCs w:val="24"/>
          <w:lang w:val="en-US"/>
        </w:rPr>
        <w:tab/>
      </w:r>
    </w:p>
    <w:p w:rsidR="006C751D" w:rsidRPr="00D37B0E" w:rsidRDefault="006C751D" w:rsidP="006C751D">
      <w:pPr>
        <w:widowControl w:val="0"/>
        <w:autoSpaceDE w:val="0"/>
        <w:autoSpaceDN w:val="0"/>
        <w:adjustRightInd w:val="0"/>
        <w:spacing w:line="62" w:lineRule="exact"/>
        <w:rPr>
          <w:rFonts w:cs="Arial"/>
          <w:sz w:val="24"/>
          <w:szCs w:val="24"/>
          <w:lang w:val="en-US"/>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b/>
          <w:sz w:val="24"/>
          <w:szCs w:val="24"/>
        </w:rPr>
      </w:pPr>
      <w:r w:rsidRPr="00D37B0E">
        <w:rPr>
          <w:rFonts w:cs="Arial"/>
          <w:b/>
          <w:snapToGrid w:val="0"/>
          <w:sz w:val="16"/>
          <w:szCs w:val="16"/>
        </w:rPr>
        <w:t>02 -002.027.0009-7</w:t>
      </w:r>
      <w:r w:rsidRPr="00D37B0E">
        <w:rPr>
          <w:rFonts w:cs="Arial"/>
          <w:b/>
          <w:sz w:val="24"/>
          <w:szCs w:val="24"/>
        </w:rPr>
        <w:tab/>
      </w:r>
      <w:r w:rsidRPr="00D37B0E">
        <w:rPr>
          <w:rFonts w:cs="Arial"/>
          <w:b/>
          <w:snapToGrid w:val="0"/>
          <w:sz w:val="16"/>
          <w:szCs w:val="16"/>
        </w:rPr>
        <w:t>CEPA E. COLI LIOFILIZADACX1</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theme="minorHAnsi"/>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asciiTheme="minorHAnsi" w:hAnsiTheme="minorHAnsi" w:cstheme="minorHAnsi"/>
          <w:snapToGrid w:val="0"/>
          <w:sz w:val="16"/>
          <w:szCs w:val="16"/>
        </w:rPr>
        <w:t xml:space="preserve">RASTREAVEL ISO GUIDE 34, CERTIFICADO DE ANALISE, DE 1° PASSA GEM. REF.: </w:t>
      </w:r>
      <w:r w:rsidRPr="00D37B0E">
        <w:rPr>
          <w:rFonts w:asciiTheme="minorHAnsi" w:hAnsiTheme="minorHAnsi" w:cstheme="minorHAnsi"/>
          <w:sz w:val="24"/>
          <w:szCs w:val="24"/>
        </w:rPr>
        <w:tab/>
      </w:r>
      <w:r w:rsidRPr="00D37B0E">
        <w:rPr>
          <w:rFonts w:asciiTheme="minorHAnsi" w:hAnsiTheme="minorHAnsi" w:cstheme="minorHAnsi"/>
          <w:sz w:val="24"/>
          <w:szCs w:val="24"/>
        </w:rPr>
        <w:tab/>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napToGrid w:val="0"/>
          <w:sz w:val="16"/>
          <w:szCs w:val="16"/>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0335-CRM </w:t>
      </w:r>
      <w:proofErr w:type="spellStart"/>
      <w:r w:rsidRPr="00D37B0E">
        <w:rPr>
          <w:rFonts w:asciiTheme="minorHAnsi" w:hAnsiTheme="minorHAnsi" w:cstheme="minorHAnsi"/>
          <w:snapToGrid w:val="0"/>
          <w:sz w:val="16"/>
          <w:szCs w:val="16"/>
        </w:rPr>
        <w:t>E.COLI</w:t>
      </w:r>
      <w:proofErr w:type="spellEnd"/>
      <w:r w:rsidRPr="00D37B0E">
        <w:rPr>
          <w:rFonts w:asciiTheme="minorHAnsi" w:hAnsiTheme="minorHAnsi" w:cstheme="minorHAnsi"/>
          <w:snapToGrid w:val="0"/>
          <w:sz w:val="16"/>
          <w:szCs w:val="16"/>
        </w:rPr>
        <w:t xml:space="preserve"> 25922</w:t>
      </w: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z w:val="24"/>
          <w:szCs w:val="24"/>
        </w:rPr>
      </w:pPr>
      <w:r w:rsidRPr="00D37B0E">
        <w:rPr>
          <w:rFonts w:cs="Arial"/>
          <w:b/>
          <w:snapToGrid w:val="0"/>
          <w:sz w:val="16"/>
          <w:szCs w:val="16"/>
        </w:rPr>
        <w:t>03 -002.027.0010-0</w:t>
      </w:r>
      <w:r w:rsidRPr="00D37B0E">
        <w:rPr>
          <w:rFonts w:cs="Arial"/>
          <w:b/>
          <w:sz w:val="24"/>
          <w:szCs w:val="24"/>
        </w:rPr>
        <w:tab/>
      </w:r>
      <w:r w:rsidRPr="00D37B0E">
        <w:rPr>
          <w:rFonts w:cs="Arial"/>
          <w:b/>
          <w:snapToGrid w:val="0"/>
          <w:sz w:val="16"/>
          <w:szCs w:val="16"/>
        </w:rPr>
        <w:t>CEPA E. AEROGENES LIOFILIZADACX1</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theme="minorHAnsi"/>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asciiTheme="minorHAnsi" w:hAnsiTheme="minorHAnsi" w:cstheme="minorHAnsi"/>
          <w:snapToGrid w:val="0"/>
          <w:sz w:val="16"/>
          <w:szCs w:val="16"/>
        </w:rPr>
        <w:t xml:space="preserve">RASTREAVEL ISO GUIDE 34, CERTIFICADO DE ANALISE, DE 1° PASSA GEM. REF.: </w:t>
      </w:r>
      <w:r w:rsidRPr="00D37B0E">
        <w:rPr>
          <w:rFonts w:asciiTheme="minorHAnsi" w:hAnsiTheme="minorHAnsi" w:cstheme="minorHAnsi"/>
          <w:sz w:val="24"/>
          <w:szCs w:val="24"/>
        </w:rPr>
        <w:tab/>
      </w:r>
      <w:r w:rsidRPr="00D37B0E">
        <w:rPr>
          <w:rFonts w:asciiTheme="minorHAnsi" w:hAnsiTheme="minorHAnsi" w:cstheme="minorHAnsi"/>
          <w:sz w:val="24"/>
          <w:szCs w:val="24"/>
        </w:rPr>
        <w:tab/>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napToGrid w:val="0"/>
          <w:sz w:val="16"/>
          <w:szCs w:val="16"/>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0306-CRM </w:t>
      </w:r>
      <w:proofErr w:type="spellStart"/>
      <w:r w:rsidRPr="00D37B0E">
        <w:rPr>
          <w:rFonts w:asciiTheme="minorHAnsi" w:hAnsiTheme="minorHAnsi" w:cstheme="minorHAnsi"/>
          <w:snapToGrid w:val="0"/>
          <w:sz w:val="16"/>
          <w:szCs w:val="16"/>
        </w:rPr>
        <w:t>E.AEROGENES</w:t>
      </w:r>
      <w:proofErr w:type="spellEnd"/>
      <w:r w:rsidRPr="00D37B0E">
        <w:rPr>
          <w:rFonts w:asciiTheme="minorHAnsi" w:hAnsiTheme="minorHAnsi" w:cstheme="minorHAnsi"/>
          <w:snapToGrid w:val="0"/>
          <w:sz w:val="16"/>
          <w:szCs w:val="16"/>
        </w:rPr>
        <w:t xml:space="preserve"> 13048</w:t>
      </w: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b/>
          <w:sz w:val="24"/>
          <w:szCs w:val="24"/>
        </w:rPr>
      </w:pPr>
      <w:r w:rsidRPr="00D37B0E">
        <w:rPr>
          <w:rFonts w:cs="Arial"/>
          <w:b/>
          <w:snapToGrid w:val="0"/>
          <w:sz w:val="16"/>
          <w:szCs w:val="16"/>
        </w:rPr>
        <w:t>04 -002.027.0008-9CRIOTUBO CALDO TSB 1ML COM 15% DE GLICEROLTUB1</w:t>
      </w:r>
      <w:r w:rsidR="003437AB" w:rsidRPr="00D37B0E">
        <w:rPr>
          <w:rFonts w:cs="Arial"/>
          <w:b/>
          <w:snapToGrid w:val="0"/>
          <w:sz w:val="16"/>
          <w:szCs w:val="16"/>
        </w:rPr>
        <w:t>00</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cs="Arial"/>
          <w:snapToGrid w:val="0"/>
          <w:sz w:val="16"/>
          <w:szCs w:val="16"/>
        </w:rPr>
        <w:t>Embalagem: Estante com 100 tubos.</w:t>
      </w:r>
      <w:r w:rsidRPr="00D37B0E">
        <w:rPr>
          <w:rFonts w:cs="Arial"/>
          <w:sz w:val="24"/>
          <w:szCs w:val="24"/>
        </w:rPr>
        <w:tab/>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Composição por litro:</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Digerido pancreático de caseína: 17,0g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r w:rsidRPr="00D37B0E">
        <w:rPr>
          <w:rFonts w:cs="Arial"/>
          <w:sz w:val="24"/>
          <w:szCs w:val="24"/>
        </w:rPr>
        <w:tab/>
      </w:r>
      <w:r w:rsidRPr="00D37B0E">
        <w:rPr>
          <w:rFonts w:cs="Arial"/>
          <w:snapToGrid w:val="0"/>
          <w:sz w:val="16"/>
          <w:szCs w:val="16"/>
        </w:rPr>
        <w:t xml:space="preserve">Digerido </w:t>
      </w:r>
      <w:proofErr w:type="spellStart"/>
      <w:r w:rsidRPr="00D37B0E">
        <w:rPr>
          <w:rFonts w:cs="Arial"/>
          <w:snapToGrid w:val="0"/>
          <w:sz w:val="16"/>
          <w:szCs w:val="16"/>
        </w:rPr>
        <w:t>papaínico</w:t>
      </w:r>
      <w:proofErr w:type="spellEnd"/>
      <w:r w:rsidRPr="00D37B0E">
        <w:rPr>
          <w:rFonts w:cs="Arial"/>
          <w:snapToGrid w:val="0"/>
          <w:sz w:val="16"/>
          <w:szCs w:val="16"/>
        </w:rPr>
        <w:t xml:space="preserve"> de soja: 3,0g</w:t>
      </w: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Cloreto de sódio: 5,0g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Fosfato de potássio </w:t>
      </w:r>
      <w:proofErr w:type="spellStart"/>
      <w:r w:rsidRPr="00D37B0E">
        <w:rPr>
          <w:rFonts w:cs="Arial"/>
          <w:snapToGrid w:val="0"/>
          <w:sz w:val="16"/>
          <w:szCs w:val="16"/>
        </w:rPr>
        <w:t>bibássico</w:t>
      </w:r>
      <w:proofErr w:type="spellEnd"/>
      <w:r w:rsidRPr="00D37B0E">
        <w:rPr>
          <w:rFonts w:cs="Arial"/>
          <w:snapToGrid w:val="0"/>
          <w:sz w:val="16"/>
          <w:szCs w:val="16"/>
        </w:rPr>
        <w:t>: 2,5g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Glicose: 2,5g</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Glicerina: 15mL</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r w:rsidRPr="00D37B0E">
        <w:rPr>
          <w:rFonts w:cs="Arial"/>
          <w:sz w:val="24"/>
          <w:szCs w:val="24"/>
        </w:rPr>
        <w:tab/>
      </w:r>
      <w:r w:rsidRPr="00D37B0E">
        <w:rPr>
          <w:rFonts w:cs="Arial"/>
          <w:snapToGrid w:val="0"/>
          <w:sz w:val="16"/>
          <w:szCs w:val="16"/>
        </w:rPr>
        <w:t>pH final: 7,3 ± 0,2 a 25°C</w:t>
      </w:r>
    </w:p>
    <w:p w:rsidR="00FD362C" w:rsidRPr="00D37B0E" w:rsidRDefault="00FD362C" w:rsidP="006C751D">
      <w:pPr>
        <w:widowControl w:val="0"/>
        <w:tabs>
          <w:tab w:val="left" w:pos="1545"/>
        </w:tabs>
        <w:autoSpaceDE w:val="0"/>
        <w:autoSpaceDN w:val="0"/>
        <w:adjustRightInd w:val="0"/>
        <w:spacing w:line="148" w:lineRule="exact"/>
        <w:rPr>
          <w:rFonts w:cs="Arial"/>
          <w:sz w:val="24"/>
          <w:szCs w:val="24"/>
        </w:rPr>
      </w:pP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z w:val="24"/>
          <w:szCs w:val="24"/>
        </w:rPr>
      </w:pPr>
      <w:r w:rsidRPr="00D37B0E">
        <w:rPr>
          <w:rFonts w:cs="Arial"/>
          <w:b/>
          <w:snapToGrid w:val="0"/>
          <w:sz w:val="16"/>
          <w:szCs w:val="16"/>
        </w:rPr>
        <w:t>05 -002.002.0001-1ALCA PLASTICA DESCARTVAL E ESTERIL (PACOTE C/ 20 PECAS)PÇ1000</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theme="minorHAnsi"/>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asciiTheme="minorHAnsi" w:hAnsiTheme="minorHAnsi" w:cstheme="minorHAnsi"/>
          <w:snapToGrid w:val="0"/>
          <w:sz w:val="16"/>
          <w:szCs w:val="16"/>
        </w:rPr>
        <w:t xml:space="preserve">ALÇA USO </w:t>
      </w:r>
      <w:proofErr w:type="spellStart"/>
      <w:r w:rsidRPr="00D37B0E">
        <w:rPr>
          <w:rFonts w:asciiTheme="minorHAnsi" w:hAnsiTheme="minorHAnsi" w:cstheme="minorHAnsi"/>
          <w:snapToGrid w:val="0"/>
          <w:sz w:val="16"/>
          <w:szCs w:val="16"/>
        </w:rPr>
        <w:t>LABORATóRIO</w:t>
      </w:r>
      <w:proofErr w:type="spellEnd"/>
      <w:r w:rsidRPr="00D37B0E">
        <w:rPr>
          <w:rFonts w:asciiTheme="minorHAnsi" w:hAnsiTheme="minorHAnsi" w:cstheme="minorHAnsi"/>
          <w:snapToGrid w:val="0"/>
          <w:sz w:val="16"/>
          <w:szCs w:val="16"/>
        </w:rPr>
        <w:t xml:space="preserve"> CONFECCIONADA EM </w:t>
      </w:r>
      <w:proofErr w:type="spellStart"/>
      <w:r w:rsidRPr="00D37B0E">
        <w:rPr>
          <w:rFonts w:asciiTheme="minorHAnsi" w:hAnsiTheme="minorHAnsi" w:cstheme="minorHAnsi"/>
          <w:snapToGrid w:val="0"/>
          <w:sz w:val="16"/>
          <w:szCs w:val="16"/>
        </w:rPr>
        <w:t>PLáSTICO</w:t>
      </w:r>
      <w:proofErr w:type="spellEnd"/>
      <w:r w:rsidRPr="00D37B0E">
        <w:rPr>
          <w:rFonts w:asciiTheme="minorHAnsi" w:hAnsiTheme="minorHAnsi" w:cstheme="minorHAnsi"/>
          <w:snapToGrid w:val="0"/>
          <w:sz w:val="16"/>
          <w:szCs w:val="16"/>
        </w:rPr>
        <w:t xml:space="preserve">, DESCARTÁVEL PARA </w:t>
      </w:r>
      <w:r w:rsidRPr="00D37B0E">
        <w:rPr>
          <w:rFonts w:asciiTheme="minorHAnsi" w:hAnsiTheme="minorHAnsi" w:cstheme="minorHAnsi"/>
          <w:sz w:val="24"/>
          <w:szCs w:val="24"/>
        </w:rPr>
        <w:tab/>
      </w:r>
      <w:r w:rsidRPr="00D37B0E">
        <w:rPr>
          <w:rFonts w:asciiTheme="minorHAnsi" w:hAnsiTheme="minorHAnsi" w:cstheme="minorHAnsi"/>
          <w:sz w:val="24"/>
          <w:szCs w:val="24"/>
        </w:rPr>
        <w:tab/>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USO EM MICROBIOLOGIA COM </w:t>
      </w:r>
      <w:proofErr w:type="spellStart"/>
      <w:r w:rsidRPr="00D37B0E">
        <w:rPr>
          <w:rFonts w:asciiTheme="minorHAnsi" w:hAnsiTheme="minorHAnsi" w:cstheme="minorHAnsi"/>
          <w:snapToGrid w:val="0"/>
          <w:sz w:val="16"/>
          <w:szCs w:val="16"/>
        </w:rPr>
        <w:t>CALIBRAçãO</w:t>
      </w:r>
      <w:proofErr w:type="spellEnd"/>
      <w:r w:rsidRPr="00D37B0E">
        <w:rPr>
          <w:rFonts w:asciiTheme="minorHAnsi" w:hAnsiTheme="minorHAnsi" w:cstheme="minorHAnsi"/>
          <w:snapToGrid w:val="0"/>
          <w:sz w:val="16"/>
          <w:szCs w:val="16"/>
        </w:rPr>
        <w:t xml:space="preserve"> 1:100, FORMATO DE A NEL. </w:t>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CALIBRADA EM 10 MICROLITROS (1/100), DE POLIESTIRENO ESTÉRIL, COM </w:t>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APENAS UMA EXTREMIDADE DE USO DE MATERIAL COM FLE XIBILIDADE QUE </w:t>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PERMITA O ESTRIAMENTO SEM DANIFICAR O MEIO DE CULTURA E SEM QUEBRA </w:t>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z w:val="24"/>
          <w:szCs w:val="24"/>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DO PRODUTO. VALIDADE </w:t>
      </w:r>
      <w:proofErr w:type="spellStart"/>
      <w:r w:rsidRPr="00D37B0E">
        <w:rPr>
          <w:rFonts w:asciiTheme="minorHAnsi" w:hAnsiTheme="minorHAnsi" w:cstheme="minorHAnsi"/>
          <w:snapToGrid w:val="0"/>
          <w:sz w:val="16"/>
          <w:szCs w:val="16"/>
        </w:rPr>
        <w:t>MíNIMA</w:t>
      </w:r>
      <w:proofErr w:type="spellEnd"/>
      <w:r w:rsidRPr="00D37B0E">
        <w:rPr>
          <w:rFonts w:asciiTheme="minorHAnsi" w:hAnsiTheme="minorHAnsi" w:cstheme="minorHAnsi"/>
          <w:snapToGrid w:val="0"/>
          <w:sz w:val="16"/>
          <w:szCs w:val="16"/>
        </w:rPr>
        <w:t xml:space="preserve"> DE 12 MESES APRSENTAR REGISTRO OU </w:t>
      </w:r>
    </w:p>
    <w:p w:rsidR="006C751D" w:rsidRPr="00D37B0E" w:rsidRDefault="006C751D" w:rsidP="006C751D">
      <w:pPr>
        <w:widowControl w:val="0"/>
        <w:autoSpaceDE w:val="0"/>
        <w:autoSpaceDN w:val="0"/>
        <w:adjustRightInd w:val="0"/>
        <w:spacing w:line="62" w:lineRule="exact"/>
        <w:rPr>
          <w:rFonts w:asciiTheme="minorHAnsi" w:hAnsiTheme="minorHAnsi" w:cstheme="minorHAnsi"/>
          <w:sz w:val="24"/>
          <w:szCs w:val="24"/>
        </w:rPr>
      </w:pPr>
    </w:p>
    <w:p w:rsidR="006C751D" w:rsidRPr="00D37B0E" w:rsidRDefault="006C751D" w:rsidP="006C751D">
      <w:pPr>
        <w:widowControl w:val="0"/>
        <w:tabs>
          <w:tab w:val="left" w:pos="1545"/>
        </w:tabs>
        <w:autoSpaceDE w:val="0"/>
        <w:autoSpaceDN w:val="0"/>
        <w:adjustRightInd w:val="0"/>
        <w:spacing w:line="148" w:lineRule="exact"/>
        <w:rPr>
          <w:rFonts w:asciiTheme="minorHAnsi" w:hAnsiTheme="minorHAnsi" w:cstheme="minorHAnsi"/>
          <w:snapToGrid w:val="0"/>
          <w:sz w:val="16"/>
          <w:szCs w:val="16"/>
        </w:rPr>
      </w:pPr>
      <w:r w:rsidRPr="00D37B0E">
        <w:rPr>
          <w:rFonts w:asciiTheme="minorHAnsi" w:hAnsiTheme="minorHAnsi" w:cstheme="minorHAnsi"/>
          <w:sz w:val="24"/>
          <w:szCs w:val="24"/>
        </w:rPr>
        <w:tab/>
      </w:r>
      <w:r w:rsidRPr="00D37B0E">
        <w:rPr>
          <w:rFonts w:asciiTheme="minorHAnsi" w:hAnsiTheme="minorHAnsi" w:cstheme="minorHAnsi"/>
          <w:snapToGrid w:val="0"/>
          <w:sz w:val="16"/>
          <w:szCs w:val="16"/>
        </w:rPr>
        <w:t xml:space="preserve">COMPROVANTE DE ISENTO JUNTO AO </w:t>
      </w:r>
      <w:proofErr w:type="spellStart"/>
      <w:r w:rsidRPr="00D37B0E">
        <w:rPr>
          <w:rFonts w:asciiTheme="minorHAnsi" w:hAnsiTheme="minorHAnsi" w:cstheme="minorHAnsi"/>
          <w:snapToGrid w:val="0"/>
          <w:sz w:val="16"/>
          <w:szCs w:val="16"/>
        </w:rPr>
        <w:t>MINISTé</w:t>
      </w:r>
      <w:proofErr w:type="spellEnd"/>
      <w:r w:rsidRPr="00D37B0E">
        <w:rPr>
          <w:rFonts w:asciiTheme="minorHAnsi" w:hAnsiTheme="minorHAnsi" w:cstheme="minorHAnsi"/>
          <w:snapToGrid w:val="0"/>
          <w:sz w:val="16"/>
          <w:szCs w:val="16"/>
        </w:rPr>
        <w:t xml:space="preserve"> RIO DA </w:t>
      </w:r>
      <w:proofErr w:type="spellStart"/>
      <w:r w:rsidRPr="00D37B0E">
        <w:rPr>
          <w:rFonts w:asciiTheme="minorHAnsi" w:hAnsiTheme="minorHAnsi" w:cstheme="minorHAnsi"/>
          <w:snapToGrid w:val="0"/>
          <w:sz w:val="16"/>
          <w:szCs w:val="16"/>
        </w:rPr>
        <w:t>SAúDE</w:t>
      </w:r>
      <w:proofErr w:type="spellEnd"/>
      <w:r w:rsidRPr="00D37B0E">
        <w:rPr>
          <w:rFonts w:asciiTheme="minorHAnsi" w:hAnsiTheme="minorHAnsi" w:cstheme="minorHAnsi"/>
          <w:snapToGrid w:val="0"/>
          <w:sz w:val="16"/>
          <w:szCs w:val="16"/>
        </w:rPr>
        <w:t>.</w:t>
      </w: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z w:val="24"/>
          <w:szCs w:val="24"/>
        </w:rPr>
      </w:pPr>
      <w:r w:rsidRPr="00D37B0E">
        <w:rPr>
          <w:rFonts w:cs="Arial"/>
          <w:b/>
          <w:snapToGrid w:val="0"/>
          <w:sz w:val="16"/>
          <w:szCs w:val="16"/>
        </w:rPr>
        <w:t>06 -002.155.0001-6SUBSTRATO CROMOGENICO ENZIMATICO PARA SISTEMA COLILERTCX1</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asciiTheme="minorHAnsi" w:hAnsiTheme="minorHAnsi" w:cstheme="minorHAnsi"/>
          <w:snapToGrid w:val="0"/>
          <w:sz w:val="16"/>
          <w:szCs w:val="16"/>
        </w:rPr>
        <w:t>REFERENCIA WP 200 - CAIXA C/ 200 FRASCONETES</w:t>
      </w:r>
      <w:r w:rsidRPr="00D37B0E">
        <w:rPr>
          <w:rFonts w:cs="Arial"/>
          <w:sz w:val="24"/>
          <w:szCs w:val="24"/>
        </w:rPr>
        <w:tab/>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napToGrid w:val="0"/>
          <w:sz w:val="16"/>
          <w:szCs w:val="16"/>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b/>
          <w:sz w:val="24"/>
          <w:szCs w:val="24"/>
        </w:rPr>
      </w:pPr>
      <w:r w:rsidRPr="00D37B0E">
        <w:rPr>
          <w:rFonts w:cs="Arial"/>
          <w:b/>
          <w:snapToGrid w:val="0"/>
          <w:sz w:val="16"/>
          <w:szCs w:val="16"/>
        </w:rPr>
        <w:t>07 -002.120.0005-7</w:t>
      </w:r>
      <w:r w:rsidRPr="00D37B0E">
        <w:rPr>
          <w:rFonts w:cs="Arial"/>
          <w:b/>
          <w:sz w:val="24"/>
          <w:szCs w:val="24"/>
        </w:rPr>
        <w:tab/>
      </w:r>
      <w:r w:rsidRPr="00D37B0E">
        <w:rPr>
          <w:rFonts w:cs="Arial"/>
          <w:b/>
          <w:snapToGrid w:val="0"/>
          <w:sz w:val="16"/>
          <w:szCs w:val="16"/>
        </w:rPr>
        <w:t>ENVELOPE PARA ESTERILIZACAOROL1</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cs="Arial"/>
          <w:snapToGrid w:val="0"/>
          <w:sz w:val="16"/>
          <w:szCs w:val="16"/>
        </w:rPr>
        <w:t>Embalagem: Rolo de 30 centímetros x 100 metros</w:t>
      </w:r>
      <w:r w:rsidRPr="00D37B0E">
        <w:rPr>
          <w:rFonts w:cs="Arial"/>
          <w:sz w:val="24"/>
          <w:szCs w:val="24"/>
        </w:rPr>
        <w:tab/>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Bobina com indicadores químicos para uso em esterilização a vapor ou gás óxido </w:t>
      </w:r>
      <w:r w:rsidRPr="00D37B0E">
        <w:rPr>
          <w:rFonts w:cs="Arial"/>
          <w:sz w:val="24"/>
          <w:szCs w:val="24"/>
        </w:rPr>
        <w:tab/>
      </w:r>
      <w:r w:rsidRPr="00D37B0E">
        <w:rPr>
          <w:rFonts w:cs="Arial"/>
          <w:snapToGrid w:val="0"/>
          <w:sz w:val="16"/>
          <w:szCs w:val="16"/>
        </w:rPr>
        <w:t>de etileno</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Livre de rasgos, dobras ou diferenças de espessura; </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Baixa permeabilidade a líquidos; </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Barreira microbiana;</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Porosidade controlada;</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Isento de amido;</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 - Isento de alvejante ótico;</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r w:rsidRPr="00D37B0E">
        <w:rPr>
          <w:rFonts w:cs="Arial"/>
          <w:sz w:val="24"/>
          <w:szCs w:val="24"/>
        </w:rPr>
        <w:tab/>
      </w:r>
      <w:r w:rsidRPr="00D37B0E">
        <w:rPr>
          <w:rFonts w:cs="Arial"/>
          <w:snapToGrid w:val="0"/>
          <w:sz w:val="16"/>
          <w:szCs w:val="16"/>
        </w:rPr>
        <w:t xml:space="preserve"> - Atóxico.</w:t>
      </w:r>
    </w:p>
    <w:p w:rsidR="00FD362C" w:rsidRPr="00D37B0E" w:rsidRDefault="00FD362C" w:rsidP="006C751D">
      <w:pPr>
        <w:widowControl w:val="0"/>
        <w:tabs>
          <w:tab w:val="left" w:pos="1545"/>
        </w:tabs>
        <w:autoSpaceDE w:val="0"/>
        <w:autoSpaceDN w:val="0"/>
        <w:adjustRightInd w:val="0"/>
        <w:spacing w:line="148" w:lineRule="exact"/>
        <w:rPr>
          <w:rFonts w:cs="Arial"/>
          <w:sz w:val="24"/>
          <w:szCs w:val="24"/>
        </w:rPr>
      </w:pP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b/>
          <w:sz w:val="24"/>
          <w:szCs w:val="24"/>
        </w:rPr>
      </w:pPr>
      <w:r w:rsidRPr="00D37B0E">
        <w:rPr>
          <w:rFonts w:cs="Arial"/>
          <w:b/>
          <w:snapToGrid w:val="0"/>
          <w:sz w:val="16"/>
          <w:szCs w:val="16"/>
        </w:rPr>
        <w:t>08 -002.130.0004-0</w:t>
      </w:r>
      <w:r w:rsidRPr="00D37B0E">
        <w:rPr>
          <w:rFonts w:cs="Arial"/>
          <w:b/>
          <w:sz w:val="24"/>
          <w:szCs w:val="24"/>
        </w:rPr>
        <w:tab/>
      </w:r>
      <w:r w:rsidRPr="00D37B0E">
        <w:rPr>
          <w:rFonts w:cs="Arial"/>
          <w:b/>
          <w:snapToGrid w:val="0"/>
          <w:sz w:val="16"/>
          <w:szCs w:val="16"/>
        </w:rPr>
        <w:t>PLACA DE PETRI 100 X 15MMPÇ100</w:t>
      </w:r>
      <w:r w:rsidRPr="00D37B0E">
        <w:rPr>
          <w:rFonts w:cs="Arial"/>
          <w:b/>
          <w:sz w:val="24"/>
          <w:szCs w:val="24"/>
        </w:rPr>
        <w:tab/>
      </w:r>
      <w:r w:rsidRPr="00D37B0E">
        <w:rPr>
          <w:rFonts w:cs="Arial"/>
          <w:b/>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sidRPr="00D37B0E">
        <w:rPr>
          <w:rFonts w:cs="Arial"/>
          <w:b/>
          <w:bCs/>
          <w:snapToGrid w:val="0"/>
          <w:sz w:val="16"/>
          <w:szCs w:val="16"/>
        </w:rPr>
        <w:t xml:space="preserve">Descrição do Item </w:t>
      </w:r>
      <w:r w:rsidRPr="00D37B0E">
        <w:rPr>
          <w:rFonts w:cs="Arial"/>
          <w:sz w:val="24"/>
          <w:szCs w:val="24"/>
        </w:rPr>
        <w:tab/>
      </w:r>
      <w:r w:rsidRPr="00D37B0E">
        <w:rPr>
          <w:rFonts w:cs="Arial"/>
          <w:snapToGrid w:val="0"/>
          <w:sz w:val="16"/>
          <w:szCs w:val="16"/>
        </w:rPr>
        <w:t xml:space="preserve">Placas de </w:t>
      </w:r>
      <w:proofErr w:type="spellStart"/>
      <w:r w:rsidRPr="00D37B0E">
        <w:rPr>
          <w:rFonts w:cs="Arial"/>
          <w:snapToGrid w:val="0"/>
          <w:sz w:val="16"/>
          <w:szCs w:val="16"/>
        </w:rPr>
        <w:t>Petri</w:t>
      </w:r>
      <w:proofErr w:type="spellEnd"/>
      <w:r w:rsidRPr="00D37B0E">
        <w:rPr>
          <w:rFonts w:cs="Arial"/>
          <w:snapToGrid w:val="0"/>
          <w:sz w:val="16"/>
          <w:szCs w:val="16"/>
        </w:rPr>
        <w:t xml:space="preserve"> de vidro </w:t>
      </w:r>
      <w:proofErr w:type="spellStart"/>
      <w:r w:rsidRPr="00D37B0E">
        <w:rPr>
          <w:rFonts w:cs="Arial"/>
          <w:snapToGrid w:val="0"/>
          <w:sz w:val="16"/>
          <w:szCs w:val="16"/>
        </w:rPr>
        <w:t>borossilicato</w:t>
      </w:r>
      <w:proofErr w:type="spellEnd"/>
      <w:r w:rsidRPr="00D37B0E">
        <w:rPr>
          <w:rFonts w:cs="Arial"/>
          <w:snapToGrid w:val="0"/>
          <w:sz w:val="16"/>
          <w:szCs w:val="16"/>
        </w:rPr>
        <w:t xml:space="preserve">, Classe A resistentes à esterilização repetida </w:t>
      </w:r>
      <w:r w:rsidRPr="00D37B0E">
        <w:rPr>
          <w:rFonts w:cs="Arial"/>
          <w:sz w:val="24"/>
          <w:szCs w:val="24"/>
        </w:rPr>
        <w:tab/>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r w:rsidRPr="00D37B0E">
        <w:rPr>
          <w:rFonts w:cs="Arial"/>
          <w:sz w:val="24"/>
          <w:szCs w:val="24"/>
        </w:rPr>
        <w:tab/>
      </w:r>
      <w:r w:rsidRPr="00D37B0E">
        <w:rPr>
          <w:rFonts w:cs="Arial"/>
          <w:snapToGrid w:val="0"/>
          <w:sz w:val="16"/>
          <w:szCs w:val="16"/>
        </w:rPr>
        <w:t>por via úmida (</w:t>
      </w:r>
      <w:proofErr w:type="spellStart"/>
      <w:r w:rsidRPr="00D37B0E">
        <w:rPr>
          <w:rFonts w:cs="Arial"/>
          <w:snapToGrid w:val="0"/>
          <w:sz w:val="16"/>
          <w:szCs w:val="16"/>
        </w:rPr>
        <w:t>autoclavação</w:t>
      </w:r>
      <w:proofErr w:type="spellEnd"/>
      <w:r w:rsidRPr="00D37B0E">
        <w:rPr>
          <w:rFonts w:cs="Arial"/>
          <w:snapToGrid w:val="0"/>
          <w:sz w:val="16"/>
          <w:szCs w:val="16"/>
        </w:rPr>
        <w:t xml:space="preserve"> a 121°C) ou seca (esterilização a seco 180°C);</w:t>
      </w:r>
    </w:p>
    <w:p w:rsidR="006C751D" w:rsidRPr="00D37B0E" w:rsidRDefault="006C751D" w:rsidP="006C751D">
      <w:pPr>
        <w:widowControl w:val="0"/>
        <w:tabs>
          <w:tab w:val="left" w:pos="1545"/>
        </w:tabs>
        <w:autoSpaceDE w:val="0"/>
        <w:autoSpaceDN w:val="0"/>
        <w:adjustRightInd w:val="0"/>
        <w:spacing w:line="148" w:lineRule="exact"/>
        <w:rPr>
          <w:rFonts w:cs="Arial"/>
          <w:snapToGrid w:val="0"/>
          <w:sz w:val="16"/>
          <w:szCs w:val="16"/>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Reutilizável</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Bordas reforçadas para proporcionar maior resistência mecânica.</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Não devem ser afetadas quimicamente, ou termicamente por qualquer dos métodos </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 xml:space="preserve">comumente empregados em laboratórios, onde a esterilização é rotineiramente </w:t>
      </w:r>
      <w:r w:rsidRPr="00D37B0E">
        <w:rPr>
          <w:rFonts w:cs="Arial"/>
          <w:sz w:val="24"/>
          <w:szCs w:val="24"/>
        </w:rPr>
        <w:tab/>
      </w:r>
      <w:r w:rsidRPr="00D37B0E">
        <w:rPr>
          <w:rFonts w:cs="Arial"/>
          <w:snapToGrid w:val="0"/>
          <w:sz w:val="16"/>
          <w:szCs w:val="16"/>
        </w:rPr>
        <w:t>usada.</w:t>
      </w:r>
    </w:p>
    <w:p w:rsidR="006C751D" w:rsidRPr="00D37B0E" w:rsidRDefault="006C751D" w:rsidP="006C751D">
      <w:pPr>
        <w:widowControl w:val="0"/>
        <w:autoSpaceDE w:val="0"/>
        <w:autoSpaceDN w:val="0"/>
        <w:adjustRightInd w:val="0"/>
        <w:spacing w:line="62"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8" w:lineRule="exact"/>
        <w:rPr>
          <w:rFonts w:cs="Arial"/>
          <w:sz w:val="24"/>
          <w:szCs w:val="24"/>
        </w:rPr>
      </w:pPr>
      <w:r w:rsidRPr="00D37B0E">
        <w:rPr>
          <w:rFonts w:cs="Arial"/>
          <w:sz w:val="24"/>
          <w:szCs w:val="24"/>
        </w:rPr>
        <w:tab/>
      </w:r>
      <w:r w:rsidRPr="00D37B0E">
        <w:rPr>
          <w:rFonts w:cs="Arial"/>
          <w:snapToGrid w:val="0"/>
          <w:sz w:val="16"/>
          <w:szCs w:val="16"/>
        </w:rPr>
        <w:t>Fechamento das placas não é hermético.</w:t>
      </w:r>
    </w:p>
    <w:p w:rsidR="006C751D" w:rsidRPr="00D37B0E" w:rsidRDefault="006C751D" w:rsidP="006C751D">
      <w:pPr>
        <w:widowControl w:val="0"/>
        <w:autoSpaceDE w:val="0"/>
        <w:autoSpaceDN w:val="0"/>
        <w:adjustRightInd w:val="0"/>
        <w:spacing w:line="68" w:lineRule="exact"/>
        <w:rPr>
          <w:rFonts w:cs="Arial"/>
          <w:sz w:val="24"/>
          <w:szCs w:val="24"/>
        </w:rPr>
      </w:pPr>
    </w:p>
    <w:p w:rsidR="006C751D" w:rsidRPr="00D37B0E" w:rsidRDefault="006C751D" w:rsidP="006C751D">
      <w:pPr>
        <w:widowControl w:val="0"/>
        <w:tabs>
          <w:tab w:val="left" w:pos="1545"/>
        </w:tabs>
        <w:autoSpaceDE w:val="0"/>
        <w:autoSpaceDN w:val="0"/>
        <w:adjustRightInd w:val="0"/>
        <w:spacing w:line="142" w:lineRule="exact"/>
        <w:rPr>
          <w:rFonts w:cs="Arial"/>
          <w:sz w:val="24"/>
          <w:szCs w:val="24"/>
        </w:rPr>
      </w:pPr>
      <w:r w:rsidRPr="00D37B0E">
        <w:rPr>
          <w:rFonts w:cs="Arial"/>
          <w:sz w:val="24"/>
          <w:szCs w:val="24"/>
        </w:rPr>
        <w:tab/>
      </w:r>
      <w:r w:rsidRPr="00D37B0E">
        <w:rPr>
          <w:rFonts w:cs="Arial"/>
          <w:snapToGrid w:val="0"/>
          <w:sz w:val="16"/>
          <w:szCs w:val="16"/>
        </w:rPr>
        <w:t>Dimensões: d1 = 100 mm; d2 = 94 mm; h = 15 mm; H = 17 mm</w:t>
      </w:r>
    </w:p>
    <w:p w:rsidR="00D2450F" w:rsidRPr="00D37B0E" w:rsidRDefault="00D2450F" w:rsidP="00B6239F">
      <w:pPr>
        <w:pStyle w:val="western"/>
        <w:spacing w:before="480" w:beforeAutospacing="0" w:after="0" w:line="276" w:lineRule="auto"/>
        <w:rPr>
          <w:rFonts w:ascii="Arial" w:hAnsi="Arial" w:cs="Arial"/>
          <w:b/>
          <w:bCs/>
        </w:rPr>
      </w:pPr>
    </w:p>
    <w:p w:rsidR="00536CC9" w:rsidRPr="00D37B0E" w:rsidRDefault="00536CC9" w:rsidP="00536CC9">
      <w:pPr>
        <w:widowControl w:val="0"/>
        <w:autoSpaceDE w:val="0"/>
        <w:autoSpaceDN w:val="0"/>
        <w:adjustRightInd w:val="0"/>
        <w:spacing w:line="68" w:lineRule="exact"/>
        <w:rPr>
          <w:rFonts w:cs="Arial"/>
          <w:sz w:val="12"/>
          <w:szCs w:val="12"/>
        </w:rPr>
      </w:pPr>
    </w:p>
    <w:p w:rsidR="00934D47" w:rsidRPr="00D37B0E" w:rsidRDefault="00934D47" w:rsidP="00934D47">
      <w:pPr>
        <w:widowControl w:val="0"/>
        <w:tabs>
          <w:tab w:val="left" w:pos="1545"/>
        </w:tabs>
        <w:autoSpaceDE w:val="0"/>
        <w:autoSpaceDN w:val="0"/>
        <w:adjustRightInd w:val="0"/>
        <w:rPr>
          <w:rFonts w:cs="Arial"/>
          <w:b/>
          <w:bCs/>
          <w:sz w:val="24"/>
          <w:szCs w:val="24"/>
        </w:rPr>
      </w:pPr>
      <w:r w:rsidRPr="00D37B0E">
        <w:rPr>
          <w:rFonts w:cs="Arial"/>
          <w:b/>
          <w:sz w:val="24"/>
          <w:szCs w:val="24"/>
        </w:rPr>
        <w:t>5.</w:t>
      </w:r>
      <w:r w:rsidRPr="00D37B0E">
        <w:rPr>
          <w:rFonts w:cs="Arial"/>
          <w:b/>
          <w:bCs/>
          <w:sz w:val="24"/>
          <w:szCs w:val="24"/>
        </w:rPr>
        <w:t>VALORES MÁXIMOS ACEITÁVEIS</w:t>
      </w:r>
    </w:p>
    <w:p w:rsidR="00A53092" w:rsidRPr="00D37B0E" w:rsidRDefault="00A53092" w:rsidP="00A53092">
      <w:pPr>
        <w:widowControl w:val="0"/>
        <w:tabs>
          <w:tab w:val="left" w:pos="1545"/>
        </w:tabs>
        <w:autoSpaceDE w:val="0"/>
        <w:autoSpaceDN w:val="0"/>
        <w:adjustRightInd w:val="0"/>
        <w:rPr>
          <w:rFonts w:cs="Arial"/>
          <w:b/>
          <w:bCs/>
          <w:sz w:val="24"/>
          <w:szCs w:val="24"/>
        </w:rPr>
      </w:pPr>
    </w:p>
    <w:p w:rsidR="00585F0E" w:rsidRPr="00D37B0E" w:rsidRDefault="00307DDD" w:rsidP="00585F0E">
      <w:pPr>
        <w:spacing w:before="120" w:line="360" w:lineRule="auto"/>
        <w:ind w:firstLine="567"/>
        <w:rPr>
          <w:sz w:val="24"/>
          <w:szCs w:val="24"/>
        </w:rPr>
      </w:pPr>
      <w:r w:rsidRPr="00D37B0E">
        <w:rPr>
          <w:sz w:val="24"/>
          <w:szCs w:val="24"/>
        </w:rPr>
        <w:t xml:space="preserve">Os valores para a aquisição foram apurados através de pesquisa de mercado, conforme informações constantes no processo licitatório. </w:t>
      </w:r>
    </w:p>
    <w:p w:rsidR="00FF0BF1" w:rsidRPr="00D37B0E" w:rsidRDefault="00FF0BF1" w:rsidP="00153A39">
      <w:pPr>
        <w:ind w:firstLine="567"/>
        <w:rPr>
          <w:sz w:val="24"/>
          <w:szCs w:val="24"/>
        </w:rPr>
      </w:pPr>
    </w:p>
    <w:tbl>
      <w:tblPr>
        <w:tblW w:w="9077" w:type="dxa"/>
        <w:tblInd w:w="65" w:type="dxa"/>
        <w:tblCellMar>
          <w:left w:w="70" w:type="dxa"/>
          <w:right w:w="70" w:type="dxa"/>
        </w:tblCellMar>
        <w:tblLook w:val="04A0"/>
      </w:tblPr>
      <w:tblGrid>
        <w:gridCol w:w="620"/>
        <w:gridCol w:w="4630"/>
        <w:gridCol w:w="992"/>
        <w:gridCol w:w="1418"/>
        <w:gridCol w:w="1417"/>
      </w:tblGrid>
      <w:tr w:rsidR="00A6455C" w:rsidRPr="00D37B0E" w:rsidTr="00FF0BF1">
        <w:trPr>
          <w:trHeight w:val="799"/>
        </w:trPr>
        <w:tc>
          <w:tcPr>
            <w:tcW w:w="6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ITEM</w:t>
            </w:r>
          </w:p>
        </w:tc>
        <w:tc>
          <w:tcPr>
            <w:tcW w:w="4630" w:type="dxa"/>
            <w:tcBorders>
              <w:top w:val="single" w:sz="4" w:space="0" w:color="auto"/>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Descrição do material</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Quant.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Média Unitária</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Média Total</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1</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CALDO VERDE BILE BRILHANTE 2%</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R$ 463,65</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R$ 463,65</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2</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CEPA E. COLI LIOFILIZADA</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R$ 491,66</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R$ 491,66</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3</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CEPA E. AEROGENES LIOFILIZADA</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R$ 509,53</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R$ 509,53</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4</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CRIOTUBO CALDO TSB 1ML COM 15% DE GLICEROL</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100</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R$ 7,32</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R$ 732,00</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5</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ALCA PLASTICA DESCARTVAL E ESTERIL (PACOTE C/ 20 PECAS)</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1000</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R$ 0,25</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R$ 250,00</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6</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SUBSTRATO CROMOGENICO ENZIMATICO PARA SISTEMA COLILERT</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R$ 1.649,49</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R$ 1.649,49</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7</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ENVELOPE PARA ESTERILIZACAO</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R$ 149,33</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R$ 149,33</w:t>
            </w:r>
          </w:p>
        </w:tc>
      </w:tr>
      <w:tr w:rsidR="00A6455C" w:rsidRPr="00D37B0E" w:rsidTr="00FF0BF1">
        <w:trPr>
          <w:trHeight w:val="799"/>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8</w:t>
            </w:r>
          </w:p>
        </w:tc>
        <w:tc>
          <w:tcPr>
            <w:tcW w:w="4630"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PLACA DE PETRI 100 X 15MM</w:t>
            </w:r>
          </w:p>
        </w:tc>
        <w:tc>
          <w:tcPr>
            <w:tcW w:w="992"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100</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R$ 7,66</w:t>
            </w:r>
          </w:p>
        </w:tc>
        <w:tc>
          <w:tcPr>
            <w:tcW w:w="1417"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i/>
                <w:iCs/>
                <w:sz w:val="18"/>
                <w:szCs w:val="18"/>
                <w:lang w:eastAsia="pt-BR"/>
              </w:rPr>
            </w:pPr>
            <w:r w:rsidRPr="00D37B0E">
              <w:rPr>
                <w:rFonts w:ascii="Calibri" w:hAnsi="Calibri" w:cs="Calibri"/>
                <w:b/>
                <w:bCs/>
                <w:i/>
                <w:iCs/>
                <w:sz w:val="18"/>
                <w:szCs w:val="18"/>
                <w:lang w:eastAsia="pt-BR"/>
              </w:rPr>
              <w:t>R$ 766,00</w:t>
            </w:r>
          </w:p>
        </w:tc>
      </w:tr>
      <w:tr w:rsidR="00A6455C" w:rsidRPr="00D37B0E" w:rsidTr="00FF0BF1">
        <w:trPr>
          <w:trHeight w:val="799"/>
        </w:trPr>
        <w:tc>
          <w:tcPr>
            <w:tcW w:w="62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r w:rsidRPr="00D37B0E">
              <w:rPr>
                <w:rFonts w:ascii="Calibri" w:hAnsi="Calibri" w:cs="Calibri"/>
                <w:sz w:val="18"/>
                <w:szCs w:val="18"/>
                <w:lang w:eastAsia="pt-BR"/>
              </w:rPr>
              <w:t>Total</w:t>
            </w:r>
          </w:p>
        </w:tc>
        <w:tc>
          <w:tcPr>
            <w:tcW w:w="1418" w:type="dxa"/>
            <w:tcBorders>
              <w:top w:val="nil"/>
              <w:left w:val="nil"/>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sz w:val="18"/>
                <w:szCs w:val="18"/>
                <w:lang w:eastAsia="pt-BR"/>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0BF1" w:rsidRPr="00D37B0E" w:rsidRDefault="00FF0BF1" w:rsidP="00153A39">
            <w:pPr>
              <w:suppressAutoHyphens w:val="0"/>
              <w:jc w:val="center"/>
              <w:rPr>
                <w:rFonts w:ascii="Calibri" w:hAnsi="Calibri" w:cs="Calibri"/>
                <w:b/>
                <w:bCs/>
                <w:sz w:val="18"/>
                <w:szCs w:val="18"/>
                <w:lang w:eastAsia="pt-BR"/>
              </w:rPr>
            </w:pPr>
            <w:r w:rsidRPr="00D37B0E">
              <w:rPr>
                <w:rFonts w:ascii="Calibri" w:hAnsi="Calibri" w:cs="Calibri"/>
                <w:b/>
                <w:bCs/>
                <w:sz w:val="18"/>
                <w:szCs w:val="18"/>
                <w:lang w:eastAsia="pt-BR"/>
              </w:rPr>
              <w:t>R$ 5.011,66</w:t>
            </w:r>
          </w:p>
        </w:tc>
      </w:tr>
      <w:tr w:rsidR="00A6455C" w:rsidRPr="00D37B0E" w:rsidTr="00FF0BF1">
        <w:trPr>
          <w:trHeight w:val="1164"/>
        </w:trPr>
        <w:tc>
          <w:tcPr>
            <w:tcW w:w="907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F0BF1" w:rsidRPr="00D37B0E" w:rsidRDefault="00FF0BF1" w:rsidP="00153A39">
            <w:pPr>
              <w:suppressAutoHyphens w:val="0"/>
              <w:rPr>
                <w:rFonts w:ascii="Calibri" w:hAnsi="Calibri" w:cs="Calibri"/>
                <w:sz w:val="18"/>
                <w:szCs w:val="18"/>
                <w:lang w:eastAsia="pt-BR"/>
              </w:rPr>
            </w:pPr>
            <w:r w:rsidRPr="00D37B0E">
              <w:rPr>
                <w:rFonts w:ascii="Calibri" w:hAnsi="Calibri" w:cs="Calibri"/>
                <w:sz w:val="18"/>
                <w:szCs w:val="18"/>
                <w:lang w:eastAsia="pt-BR"/>
              </w:rPr>
              <w:t>Pesquisa feita diretamente com fornecedores e Banco de Preços, conforme art. 17 do RILC. Utilização do último custo devidamente atualizado monetariamente para os itens 3,4 e 5, e houve a desconsideração de valores elevados visando a economicidade e considerando que a composição da média não foi prejudicada visto que não foi apresentado menos de três preços, exceto para o item 3.</w:t>
            </w:r>
          </w:p>
          <w:p w:rsidR="00934D47" w:rsidRPr="00D37B0E" w:rsidRDefault="00934D47" w:rsidP="00153A39">
            <w:pPr>
              <w:suppressAutoHyphens w:val="0"/>
              <w:rPr>
                <w:rFonts w:ascii="Calibri" w:hAnsi="Calibri" w:cs="Calibri"/>
                <w:sz w:val="18"/>
                <w:szCs w:val="18"/>
                <w:lang w:eastAsia="pt-BR"/>
              </w:rPr>
            </w:pPr>
            <w:r w:rsidRPr="00D37B0E">
              <w:rPr>
                <w:rFonts w:ascii="Calibri" w:hAnsi="Calibri" w:cs="Calibri"/>
                <w:sz w:val="18"/>
                <w:szCs w:val="18"/>
                <w:lang w:eastAsia="pt-BR"/>
              </w:rPr>
              <w:t>O item 3 teve seu valor de referência baseado em apenas dois preços – uma proposta comercial e o último custo.</w:t>
            </w:r>
          </w:p>
          <w:p w:rsidR="00934D47" w:rsidRPr="00D37B0E" w:rsidRDefault="00934D47" w:rsidP="00153A39">
            <w:pPr>
              <w:suppressAutoHyphens w:val="0"/>
              <w:rPr>
                <w:rFonts w:ascii="Calibri" w:hAnsi="Calibri" w:cs="Calibri"/>
                <w:sz w:val="18"/>
                <w:szCs w:val="18"/>
                <w:lang w:eastAsia="pt-BR"/>
              </w:rPr>
            </w:pPr>
            <w:r w:rsidRPr="00D37B0E">
              <w:rPr>
                <w:rFonts w:ascii="Calibri" w:hAnsi="Calibri" w:cs="Calibri"/>
                <w:sz w:val="18"/>
                <w:szCs w:val="18"/>
                <w:lang w:eastAsia="pt-BR"/>
              </w:rPr>
              <w:t xml:space="preserve">Como a aquisição se dará através de pregão eletrônico, de ampla abrangência e competitividade, acreditamos que se dará pelo melhor preço a esta Administração. </w:t>
            </w:r>
          </w:p>
          <w:p w:rsidR="00934D47" w:rsidRPr="00D37B0E" w:rsidRDefault="00934D47" w:rsidP="00153A39">
            <w:pPr>
              <w:suppressAutoHyphens w:val="0"/>
              <w:rPr>
                <w:rFonts w:ascii="Calibri" w:hAnsi="Calibri" w:cs="Calibri"/>
                <w:sz w:val="18"/>
                <w:szCs w:val="18"/>
                <w:lang w:eastAsia="pt-BR"/>
              </w:rPr>
            </w:pPr>
            <w:r w:rsidRPr="00D37B0E">
              <w:rPr>
                <w:rFonts w:ascii="Calibri" w:hAnsi="Calibri" w:cs="Calibri"/>
                <w:sz w:val="18"/>
                <w:szCs w:val="18"/>
                <w:lang w:eastAsia="pt-BR"/>
              </w:rPr>
              <w:t xml:space="preserve">Face ao exposto, foi submetida esta justificativa ao conhecimento da Assessoria de Gestão da Qualidade (AGQ) e à Diretoria da área (DRTO) para ratificação da existência de item cuja média unitária não foi composta pelo mínimo de três preços conforme art. 17, §6º do RILC: “Excepcionalmente, mediante justificativa do setor </w:t>
            </w:r>
            <w:proofErr w:type="spellStart"/>
            <w:r w:rsidRPr="00D37B0E">
              <w:rPr>
                <w:rFonts w:ascii="Calibri" w:hAnsi="Calibri" w:cs="Calibri"/>
                <w:sz w:val="18"/>
                <w:szCs w:val="18"/>
                <w:lang w:eastAsia="pt-BR"/>
              </w:rPr>
              <w:t>orçamentista</w:t>
            </w:r>
            <w:proofErr w:type="spellEnd"/>
            <w:r w:rsidRPr="00D37B0E">
              <w:rPr>
                <w:rFonts w:ascii="Calibri" w:hAnsi="Calibri" w:cs="Calibri"/>
                <w:sz w:val="18"/>
                <w:szCs w:val="18"/>
                <w:lang w:eastAsia="pt-BR"/>
              </w:rPr>
              <w:t xml:space="preserve"> ratificada pela autoridade competente, será admitida a pesquisa com menos de três preços ou fornecedores.”</w:t>
            </w:r>
          </w:p>
        </w:tc>
      </w:tr>
    </w:tbl>
    <w:p w:rsidR="00C4040E" w:rsidRPr="00D37B0E" w:rsidRDefault="00C4040E" w:rsidP="00C4040E">
      <w:pPr>
        <w:spacing w:before="480" w:line="360" w:lineRule="auto"/>
        <w:rPr>
          <w:rFonts w:cs="Arial"/>
          <w:b/>
          <w:bCs/>
          <w:sz w:val="24"/>
          <w:szCs w:val="24"/>
        </w:rPr>
      </w:pPr>
      <w:r w:rsidRPr="00D37B0E">
        <w:rPr>
          <w:rFonts w:cs="Arial"/>
          <w:b/>
          <w:bCs/>
          <w:sz w:val="24"/>
          <w:szCs w:val="24"/>
        </w:rPr>
        <w:t>6.ACEITABILIDADE DA PROPOSTA</w:t>
      </w:r>
    </w:p>
    <w:p w:rsidR="00C4040E" w:rsidRPr="00D37B0E" w:rsidRDefault="00C4040E" w:rsidP="00C4040E">
      <w:pPr>
        <w:autoSpaceDE w:val="0"/>
        <w:autoSpaceDN w:val="0"/>
        <w:adjustRightInd w:val="0"/>
        <w:spacing w:before="120" w:line="360" w:lineRule="auto"/>
        <w:rPr>
          <w:rFonts w:cs="Arial"/>
          <w:sz w:val="24"/>
          <w:szCs w:val="24"/>
        </w:rPr>
      </w:pPr>
      <w:r w:rsidRPr="00D37B0E">
        <w:rPr>
          <w:rFonts w:cs="Arial"/>
          <w:sz w:val="24"/>
          <w:szCs w:val="24"/>
        </w:rPr>
        <w:t>6.1.Finalizada a etapa de lances, a CESAMA poderá solicitar AMOSTRA do licitante detentor do menor preço, para verificação da conformidade do material ofertado com as especificações exigidas neste Termo de Referência.</w:t>
      </w:r>
    </w:p>
    <w:p w:rsidR="00C4040E" w:rsidRPr="00D37B0E" w:rsidRDefault="00C4040E" w:rsidP="00C4040E">
      <w:pPr>
        <w:autoSpaceDE w:val="0"/>
        <w:autoSpaceDN w:val="0"/>
        <w:adjustRightInd w:val="0"/>
        <w:spacing w:before="120" w:line="360" w:lineRule="auto"/>
        <w:rPr>
          <w:rFonts w:cs="Arial"/>
          <w:sz w:val="24"/>
          <w:szCs w:val="24"/>
        </w:rPr>
      </w:pPr>
      <w:r w:rsidRPr="00D37B0E">
        <w:rPr>
          <w:rFonts w:cs="Arial"/>
          <w:sz w:val="24"/>
          <w:szCs w:val="24"/>
        </w:rPr>
        <w:t xml:space="preserve">6.2 A amostra solicitada deverá ser entregue em embalagem própria, devidamente lacrada e observadas as demais condições de segurança, no </w:t>
      </w:r>
      <w:r w:rsidRPr="00D37B0E">
        <w:rPr>
          <w:rFonts w:cs="Arial"/>
          <w:b/>
          <w:sz w:val="24"/>
          <w:szCs w:val="24"/>
        </w:rPr>
        <w:t>Departamento de Compras e Estoque</w:t>
      </w:r>
      <w:r w:rsidRPr="00D37B0E">
        <w:rPr>
          <w:rFonts w:cs="Arial"/>
          <w:sz w:val="24"/>
          <w:szCs w:val="24"/>
        </w:rPr>
        <w:t xml:space="preserve">, à Rua Santa Terezinha, nº 505, Bairro Santa Terezinha, Juiz de Fora / MG, CEP 36.045-490, no </w:t>
      </w:r>
      <w:r w:rsidRPr="00D37B0E">
        <w:rPr>
          <w:rFonts w:cs="Arial"/>
          <w:b/>
          <w:sz w:val="24"/>
          <w:szCs w:val="24"/>
        </w:rPr>
        <w:t>prazo de 03 (três) dias úteis</w:t>
      </w:r>
      <w:r w:rsidRPr="00D37B0E">
        <w:rPr>
          <w:rFonts w:cs="Arial"/>
          <w:sz w:val="24"/>
          <w:szCs w:val="24"/>
        </w:rPr>
        <w:t xml:space="preserve"> contados a partir da solicitação do(a) Pregoeiro(a) no </w:t>
      </w:r>
      <w:r w:rsidRPr="00D37B0E">
        <w:rPr>
          <w:rFonts w:cs="Arial"/>
          <w:i/>
          <w:sz w:val="24"/>
          <w:szCs w:val="24"/>
        </w:rPr>
        <w:t>chat</w:t>
      </w:r>
      <w:r w:rsidRPr="00D37B0E">
        <w:rPr>
          <w:rFonts w:cs="Arial"/>
          <w:sz w:val="24"/>
          <w:szCs w:val="24"/>
        </w:rPr>
        <w:t xml:space="preserve"> do </w:t>
      </w:r>
      <w:r w:rsidRPr="00D37B0E">
        <w:rPr>
          <w:rFonts w:cs="Arial"/>
          <w:i/>
          <w:sz w:val="24"/>
          <w:szCs w:val="24"/>
        </w:rPr>
        <w:t>Portal de Compras Governamentais</w:t>
      </w:r>
      <w:r w:rsidRPr="00D37B0E">
        <w:rPr>
          <w:rFonts w:cs="Arial"/>
          <w:sz w:val="24"/>
          <w:szCs w:val="24"/>
        </w:rPr>
        <w:t>.</w:t>
      </w:r>
    </w:p>
    <w:p w:rsidR="00C4040E" w:rsidRPr="00D37B0E" w:rsidRDefault="00C4040E" w:rsidP="00C4040E">
      <w:pPr>
        <w:autoSpaceDE w:val="0"/>
        <w:autoSpaceDN w:val="0"/>
        <w:adjustRightInd w:val="0"/>
        <w:spacing w:before="120" w:line="360" w:lineRule="auto"/>
        <w:rPr>
          <w:rFonts w:cs="Arial"/>
          <w:sz w:val="24"/>
          <w:szCs w:val="24"/>
        </w:rPr>
      </w:pPr>
      <w:r w:rsidRPr="00D37B0E">
        <w:rPr>
          <w:rFonts w:cs="Arial"/>
          <w:sz w:val="24"/>
          <w:szCs w:val="24"/>
        </w:rPr>
        <w:t xml:space="preserve">6.2.1 O licitante que não puder encaminhar amostra no prazo acima indicado deverá solicitar sua prorrogação IMEDIATAMENTE, no </w:t>
      </w:r>
      <w:r w:rsidRPr="00D37B0E">
        <w:rPr>
          <w:rFonts w:cs="Arial"/>
          <w:i/>
          <w:sz w:val="24"/>
          <w:szCs w:val="24"/>
        </w:rPr>
        <w:t>chat</w:t>
      </w:r>
      <w:r w:rsidRPr="00D37B0E">
        <w:rPr>
          <w:rFonts w:cs="Arial"/>
          <w:sz w:val="24"/>
          <w:szCs w:val="24"/>
        </w:rPr>
        <w:t xml:space="preserve"> do sistema ou por e-mail, desde que por motivo justificado e aceito pelo(a) Pregoeiro(a), que definirá prazo suficiente para o envio do material, </w:t>
      </w:r>
      <w:r w:rsidRPr="00D37B0E">
        <w:rPr>
          <w:rFonts w:cs="Arial"/>
          <w:sz w:val="24"/>
          <w:szCs w:val="24"/>
          <w:u w:val="single"/>
        </w:rPr>
        <w:t>sob pena de desclassificação</w:t>
      </w:r>
      <w:r w:rsidRPr="00D37B0E">
        <w:rPr>
          <w:rFonts w:cs="Arial"/>
          <w:sz w:val="24"/>
          <w:szCs w:val="24"/>
        </w:rPr>
        <w:t>.</w:t>
      </w:r>
    </w:p>
    <w:p w:rsidR="00121175" w:rsidRPr="00D37B0E" w:rsidRDefault="00C4040E" w:rsidP="00121175">
      <w:pPr>
        <w:autoSpaceDE w:val="0"/>
        <w:autoSpaceDN w:val="0"/>
        <w:adjustRightInd w:val="0"/>
        <w:spacing w:before="120" w:line="360" w:lineRule="auto"/>
        <w:rPr>
          <w:rFonts w:cs="Arial"/>
          <w:bCs/>
          <w:sz w:val="24"/>
          <w:szCs w:val="24"/>
        </w:rPr>
      </w:pPr>
      <w:r w:rsidRPr="00D37B0E">
        <w:rPr>
          <w:rFonts w:cs="Arial"/>
          <w:sz w:val="24"/>
          <w:szCs w:val="24"/>
        </w:rPr>
        <w:t xml:space="preserve">6.2.2 </w:t>
      </w:r>
      <w:r w:rsidRPr="00D37B0E">
        <w:rPr>
          <w:rFonts w:cs="Arial"/>
          <w:bCs/>
          <w:sz w:val="24"/>
          <w:szCs w:val="24"/>
        </w:rPr>
        <w:t>O licitante que não encaminhar a amostra no prazo estabelecido será DESCLASSIFICADO.</w:t>
      </w:r>
    </w:p>
    <w:p w:rsidR="00C4040E" w:rsidRPr="00D37B0E" w:rsidRDefault="00121175" w:rsidP="00121175">
      <w:pPr>
        <w:autoSpaceDE w:val="0"/>
        <w:autoSpaceDN w:val="0"/>
        <w:adjustRightInd w:val="0"/>
        <w:spacing w:before="120" w:line="360" w:lineRule="auto"/>
        <w:rPr>
          <w:rFonts w:cs="Arial"/>
          <w:sz w:val="24"/>
          <w:szCs w:val="24"/>
        </w:rPr>
      </w:pPr>
      <w:r w:rsidRPr="00D37B0E">
        <w:rPr>
          <w:rFonts w:cs="Arial"/>
          <w:bCs/>
          <w:sz w:val="24"/>
          <w:szCs w:val="24"/>
        </w:rPr>
        <w:t xml:space="preserve">6.2.3 </w:t>
      </w:r>
      <w:r w:rsidR="00C4040E" w:rsidRPr="00D37B0E">
        <w:rPr>
          <w:rFonts w:cs="Arial"/>
          <w:bCs/>
          <w:sz w:val="24"/>
          <w:szCs w:val="24"/>
        </w:rPr>
        <w:t>Após vencido o prazo de entrega da amostra, não será permitido fazer ajustes ou modificações no material apresentado para fins de adequá-lo à especificação constante deste Termo de Referência.</w:t>
      </w:r>
    </w:p>
    <w:p w:rsidR="00C4040E" w:rsidRPr="00D37B0E" w:rsidRDefault="00E401BD" w:rsidP="00E401BD">
      <w:pPr>
        <w:autoSpaceDE w:val="0"/>
        <w:autoSpaceDN w:val="0"/>
        <w:adjustRightInd w:val="0"/>
        <w:spacing w:before="120" w:line="360" w:lineRule="auto"/>
        <w:rPr>
          <w:rFonts w:cs="Arial"/>
          <w:sz w:val="24"/>
          <w:szCs w:val="24"/>
        </w:rPr>
      </w:pPr>
      <w:r w:rsidRPr="00D37B0E">
        <w:rPr>
          <w:rFonts w:cs="Arial"/>
          <w:sz w:val="24"/>
          <w:szCs w:val="24"/>
        </w:rPr>
        <w:t xml:space="preserve">6.3 </w:t>
      </w:r>
      <w:r w:rsidR="00C4040E" w:rsidRPr="00D37B0E">
        <w:rPr>
          <w:rFonts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4040E" w:rsidRPr="00D37B0E" w:rsidRDefault="00E401BD" w:rsidP="00E401BD">
      <w:pPr>
        <w:autoSpaceDE w:val="0"/>
        <w:autoSpaceDN w:val="0"/>
        <w:adjustRightInd w:val="0"/>
        <w:spacing w:before="120" w:line="360" w:lineRule="auto"/>
        <w:rPr>
          <w:rFonts w:cs="Arial"/>
          <w:sz w:val="24"/>
          <w:szCs w:val="24"/>
        </w:rPr>
      </w:pPr>
      <w:r w:rsidRPr="00D37B0E">
        <w:rPr>
          <w:rFonts w:cs="Arial"/>
          <w:sz w:val="24"/>
          <w:szCs w:val="24"/>
        </w:rPr>
        <w:t>6.4</w:t>
      </w:r>
      <w:r w:rsidR="00C4040E" w:rsidRPr="00D37B0E">
        <w:rPr>
          <w:rFonts w:cs="Arial"/>
          <w:sz w:val="24"/>
          <w:szCs w:val="24"/>
        </w:rPr>
        <w:t>A amostra será analisada pela área técnica da CESAMA, que emitirá parecer sobre sua aceitação no prazo de 10 (dez) dias, podendo ser prorrogado em situações extraordinárias.</w:t>
      </w:r>
    </w:p>
    <w:p w:rsidR="00C4040E" w:rsidRPr="00D37B0E" w:rsidRDefault="00E401BD" w:rsidP="00E401BD">
      <w:pPr>
        <w:spacing w:before="120" w:line="360" w:lineRule="auto"/>
        <w:rPr>
          <w:rFonts w:cs="Arial"/>
          <w:sz w:val="24"/>
          <w:szCs w:val="24"/>
        </w:rPr>
      </w:pPr>
      <w:r w:rsidRPr="00D37B0E">
        <w:rPr>
          <w:rFonts w:cs="Arial"/>
          <w:sz w:val="24"/>
          <w:szCs w:val="24"/>
        </w:rPr>
        <w:t xml:space="preserve">6.5 </w:t>
      </w:r>
      <w:r w:rsidR="00C4040E" w:rsidRPr="00D37B0E">
        <w:rPr>
          <w:rFonts w:cs="Arial"/>
          <w:sz w:val="24"/>
          <w:szCs w:val="24"/>
        </w:rPr>
        <w:t>A CESAMA poderá submeter a amostra à instituição especializada para análise do atendimento às características exigidas no edital.</w:t>
      </w:r>
    </w:p>
    <w:p w:rsidR="00C4040E" w:rsidRPr="00D37B0E" w:rsidRDefault="00E401BD" w:rsidP="00E401BD">
      <w:pPr>
        <w:spacing w:before="120" w:line="360" w:lineRule="auto"/>
        <w:rPr>
          <w:rFonts w:cs="Arial"/>
          <w:sz w:val="24"/>
          <w:szCs w:val="24"/>
        </w:rPr>
      </w:pPr>
      <w:r w:rsidRPr="00D37B0E">
        <w:rPr>
          <w:rFonts w:cs="Arial"/>
          <w:sz w:val="24"/>
          <w:szCs w:val="24"/>
        </w:rPr>
        <w:t xml:space="preserve">6.6 </w:t>
      </w:r>
      <w:r w:rsidR="00C4040E" w:rsidRPr="00D37B0E">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00C4040E" w:rsidRPr="00D37B0E">
        <w:rPr>
          <w:rFonts w:cs="Arial"/>
          <w:bCs/>
          <w:sz w:val="24"/>
          <w:szCs w:val="24"/>
        </w:rPr>
        <w:t>08:00h às 11:30h e de 13:00h as 16:00h</w:t>
      </w:r>
      <w:r w:rsidR="00C4040E" w:rsidRPr="00D37B0E">
        <w:rPr>
          <w:rFonts w:cs="Arial"/>
          <w:sz w:val="24"/>
          <w:szCs w:val="24"/>
        </w:rPr>
        <w:t>.</w:t>
      </w:r>
    </w:p>
    <w:p w:rsidR="00A6455C" w:rsidRPr="00D37B0E" w:rsidRDefault="00A6455C" w:rsidP="00A6455C">
      <w:pPr>
        <w:spacing w:after="119" w:line="360" w:lineRule="auto"/>
        <w:rPr>
          <w:rFonts w:cs="Arial"/>
          <w:sz w:val="24"/>
          <w:szCs w:val="24"/>
        </w:rPr>
      </w:pPr>
      <w:bookmarkStart w:id="1" w:name="_Hlk32417347"/>
      <w:r w:rsidRPr="00D37B0E">
        <w:rPr>
          <w:rFonts w:cs="Arial"/>
          <w:sz w:val="24"/>
          <w:szCs w:val="24"/>
        </w:rPr>
        <w:t>6.7.</w:t>
      </w:r>
      <w:r w:rsidRPr="00D37B0E">
        <w:rPr>
          <w:rFonts w:cs="Arial"/>
          <w:sz w:val="24"/>
          <w:szCs w:val="24"/>
        </w:rPr>
        <w:tab/>
        <w:t>A CESAMA poderá exigir laudo de inspeção técnica de controle de qualidade, a fim de comprovar a adequação do material ofertado.</w:t>
      </w:r>
    </w:p>
    <w:p w:rsidR="008637B4" w:rsidRPr="00D37B0E" w:rsidRDefault="00A6455C" w:rsidP="00A6455C">
      <w:pPr>
        <w:spacing w:after="119" w:line="360" w:lineRule="auto"/>
        <w:rPr>
          <w:rFonts w:cs="Arial"/>
          <w:sz w:val="24"/>
          <w:szCs w:val="24"/>
        </w:rPr>
      </w:pPr>
      <w:r w:rsidRPr="00D37B0E">
        <w:rPr>
          <w:rFonts w:cs="Arial"/>
          <w:sz w:val="24"/>
          <w:szCs w:val="24"/>
        </w:rPr>
        <w:t>6.7.1.</w:t>
      </w:r>
      <w:r w:rsidRPr="00D37B0E">
        <w:rPr>
          <w:rFonts w:cs="Arial"/>
          <w:sz w:val="24"/>
          <w:szCs w:val="24"/>
        </w:rPr>
        <w:tab/>
        <w:t>Os laudos previstos no item 6.7 poderão ser emitidos por laboratórios próprios ou de terceiros, ficando TODAS as despesas por conta do fornecedor.</w:t>
      </w:r>
      <w:bookmarkEnd w:id="1"/>
    </w:p>
    <w:p w:rsidR="00E361DB" w:rsidRPr="00D37B0E" w:rsidRDefault="001C567C" w:rsidP="008637B4">
      <w:pPr>
        <w:pStyle w:val="WW-Corpodetexto2"/>
        <w:spacing w:before="120" w:line="360" w:lineRule="auto"/>
        <w:rPr>
          <w:sz w:val="24"/>
          <w:szCs w:val="24"/>
        </w:rPr>
      </w:pPr>
      <w:r w:rsidRPr="00D37B0E">
        <w:rPr>
          <w:b/>
          <w:sz w:val="24"/>
          <w:szCs w:val="24"/>
        </w:rPr>
        <w:t>7.</w:t>
      </w:r>
      <w:r w:rsidR="00E361DB" w:rsidRPr="00D37B0E">
        <w:rPr>
          <w:b/>
          <w:bCs/>
          <w:sz w:val="24"/>
          <w:szCs w:val="24"/>
        </w:rPr>
        <w:t>ENTREGA E CONDIÇÕES DE FORNECIMENTO</w:t>
      </w:r>
    </w:p>
    <w:p w:rsidR="00E361DB" w:rsidRPr="00D37B0E" w:rsidRDefault="001C567C" w:rsidP="00B6125C">
      <w:pPr>
        <w:spacing w:before="120" w:line="360" w:lineRule="auto"/>
        <w:rPr>
          <w:rFonts w:cs="Arial"/>
          <w:bCs/>
          <w:sz w:val="24"/>
          <w:szCs w:val="24"/>
        </w:rPr>
      </w:pPr>
      <w:r w:rsidRPr="00D37B0E">
        <w:rPr>
          <w:rFonts w:cs="Arial"/>
          <w:sz w:val="24"/>
          <w:szCs w:val="24"/>
        </w:rPr>
        <w:t>7.1</w:t>
      </w:r>
      <w:r w:rsidR="00E361DB" w:rsidRPr="00D37B0E">
        <w:rPr>
          <w:rFonts w:cs="Arial"/>
          <w:sz w:val="24"/>
          <w:szCs w:val="24"/>
        </w:rPr>
        <w:t xml:space="preserve">A entrega será realizada no </w:t>
      </w:r>
      <w:r w:rsidR="00E361DB" w:rsidRPr="00D37B0E">
        <w:rPr>
          <w:rFonts w:cs="Arial"/>
          <w:b/>
          <w:sz w:val="24"/>
          <w:szCs w:val="24"/>
        </w:rPr>
        <w:t xml:space="preserve">prazo máximo de </w:t>
      </w:r>
      <w:r w:rsidR="00F47AA7" w:rsidRPr="00D37B0E">
        <w:rPr>
          <w:rFonts w:cs="Arial"/>
          <w:b/>
          <w:sz w:val="24"/>
          <w:szCs w:val="24"/>
        </w:rPr>
        <w:t>40</w:t>
      </w:r>
      <w:r w:rsidR="00F04709" w:rsidRPr="00D37B0E">
        <w:rPr>
          <w:rFonts w:cs="Arial"/>
          <w:b/>
          <w:sz w:val="24"/>
          <w:szCs w:val="24"/>
        </w:rPr>
        <w:t xml:space="preserve"> (</w:t>
      </w:r>
      <w:r w:rsidR="00F47AA7" w:rsidRPr="00D37B0E">
        <w:rPr>
          <w:rFonts w:cs="Arial"/>
          <w:b/>
          <w:sz w:val="24"/>
          <w:szCs w:val="24"/>
        </w:rPr>
        <w:t>quarenta</w:t>
      </w:r>
      <w:r w:rsidR="00F04709" w:rsidRPr="00D37B0E">
        <w:rPr>
          <w:rFonts w:cs="Arial"/>
          <w:b/>
          <w:sz w:val="24"/>
          <w:szCs w:val="24"/>
        </w:rPr>
        <w:t>)</w:t>
      </w:r>
      <w:r w:rsidR="00E361DB" w:rsidRPr="00D37B0E">
        <w:rPr>
          <w:rFonts w:cs="Arial"/>
          <w:b/>
          <w:sz w:val="24"/>
          <w:szCs w:val="24"/>
        </w:rPr>
        <w:t xml:space="preserve"> dias</w:t>
      </w:r>
      <w:r w:rsidR="00E361DB" w:rsidRPr="00D37B0E">
        <w:rPr>
          <w:rFonts w:cs="Arial"/>
          <w:sz w:val="24"/>
          <w:szCs w:val="24"/>
        </w:rPr>
        <w:t xml:space="preserve"> contados a partir do recebimento da solicitação, feita através da Ordem de Compra</w:t>
      </w:r>
      <w:r w:rsidR="00E361DB" w:rsidRPr="00D37B0E">
        <w:rPr>
          <w:rFonts w:cs="Arial"/>
          <w:bCs/>
          <w:sz w:val="24"/>
          <w:szCs w:val="24"/>
        </w:rPr>
        <w:t>.</w:t>
      </w:r>
    </w:p>
    <w:p w:rsidR="00E361DB" w:rsidRPr="00D37B0E" w:rsidRDefault="001C567C" w:rsidP="00B6125C">
      <w:pPr>
        <w:spacing w:before="120" w:line="360" w:lineRule="auto"/>
        <w:rPr>
          <w:rFonts w:cs="Arial"/>
          <w:bCs/>
          <w:sz w:val="24"/>
          <w:szCs w:val="24"/>
        </w:rPr>
      </w:pPr>
      <w:r w:rsidRPr="00D37B0E">
        <w:rPr>
          <w:rFonts w:cs="Arial"/>
          <w:bCs/>
          <w:sz w:val="24"/>
          <w:szCs w:val="24"/>
        </w:rPr>
        <w:t>7.2</w:t>
      </w:r>
      <w:r w:rsidR="00E361DB" w:rsidRPr="00D37B0E">
        <w:rPr>
          <w:rFonts w:cs="Arial"/>
          <w:bCs/>
          <w:sz w:val="24"/>
          <w:szCs w:val="24"/>
        </w:rPr>
        <w:t xml:space="preserve">Os materiais deverão ser entregues no </w:t>
      </w:r>
      <w:r w:rsidR="00E361DB" w:rsidRPr="00D37B0E">
        <w:rPr>
          <w:rFonts w:cs="Arial"/>
          <w:b/>
          <w:sz w:val="24"/>
          <w:szCs w:val="24"/>
        </w:rPr>
        <w:t>Departamento de Compras e Estoque</w:t>
      </w:r>
      <w:r w:rsidR="00E361DB" w:rsidRPr="00D37B0E">
        <w:rPr>
          <w:rFonts w:cs="Arial"/>
          <w:sz w:val="24"/>
          <w:szCs w:val="24"/>
        </w:rPr>
        <w:t xml:space="preserve">, à </w:t>
      </w:r>
      <w:proofErr w:type="spellStart"/>
      <w:r w:rsidR="00E361DB" w:rsidRPr="00D37B0E">
        <w:rPr>
          <w:rFonts w:cs="Arial"/>
          <w:sz w:val="24"/>
          <w:szCs w:val="24"/>
        </w:rPr>
        <w:t>RuaSanta</w:t>
      </w:r>
      <w:proofErr w:type="spellEnd"/>
      <w:r w:rsidR="00E361DB" w:rsidRPr="00D37B0E">
        <w:rPr>
          <w:rFonts w:cs="Arial"/>
          <w:sz w:val="24"/>
          <w:szCs w:val="24"/>
        </w:rPr>
        <w:t xml:space="preserve"> Terezinha, nº 505, Bairro Santa Terezinha, Juiz de Fora / MG, CEP 36.045-490, em dias úteis, das </w:t>
      </w:r>
      <w:r w:rsidR="00E361DB" w:rsidRPr="00D37B0E">
        <w:rPr>
          <w:rFonts w:cs="Arial"/>
          <w:bCs/>
          <w:sz w:val="24"/>
          <w:szCs w:val="24"/>
        </w:rPr>
        <w:t>08:00h às 11:30h e de 14:00h as 17:00h</w:t>
      </w:r>
      <w:r w:rsidR="00E361DB" w:rsidRPr="00D37B0E">
        <w:rPr>
          <w:rFonts w:cs="Arial"/>
          <w:sz w:val="24"/>
          <w:szCs w:val="24"/>
        </w:rPr>
        <w:t>.</w:t>
      </w:r>
    </w:p>
    <w:p w:rsidR="00E361DB" w:rsidRPr="00D37B0E" w:rsidRDefault="001C567C" w:rsidP="00B6125C">
      <w:pPr>
        <w:autoSpaceDE w:val="0"/>
        <w:autoSpaceDN w:val="0"/>
        <w:adjustRightInd w:val="0"/>
        <w:spacing w:before="120" w:line="360" w:lineRule="auto"/>
        <w:rPr>
          <w:rFonts w:cs="Arial"/>
          <w:sz w:val="24"/>
          <w:szCs w:val="24"/>
        </w:rPr>
      </w:pPr>
      <w:r w:rsidRPr="00D37B0E">
        <w:rPr>
          <w:rFonts w:cs="Arial"/>
          <w:sz w:val="24"/>
          <w:szCs w:val="24"/>
        </w:rPr>
        <w:t>7.3</w:t>
      </w:r>
      <w:r w:rsidR="00E361DB" w:rsidRPr="00D37B0E">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37B0E" w:rsidRDefault="001C567C" w:rsidP="00B6125C">
      <w:pPr>
        <w:spacing w:before="120" w:line="360" w:lineRule="auto"/>
        <w:rPr>
          <w:rFonts w:cs="Arial"/>
          <w:sz w:val="24"/>
          <w:szCs w:val="24"/>
        </w:rPr>
      </w:pPr>
      <w:r w:rsidRPr="00D37B0E">
        <w:rPr>
          <w:rFonts w:cs="Arial"/>
          <w:sz w:val="24"/>
          <w:szCs w:val="24"/>
        </w:rPr>
        <w:t>7.3.1</w:t>
      </w:r>
      <w:r w:rsidR="00A6455C" w:rsidRPr="00D37B0E">
        <w:rPr>
          <w:rFonts w:cs="Arial"/>
          <w:sz w:val="24"/>
          <w:szCs w:val="24"/>
        </w:rPr>
        <w:t xml:space="preserve">. </w:t>
      </w:r>
      <w:r w:rsidR="00E361DB" w:rsidRPr="00D37B0E">
        <w:rPr>
          <w:rFonts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A6455C" w:rsidRPr="00D37B0E">
        <w:rPr>
          <w:rFonts w:cs="Arial"/>
          <w:sz w:val="24"/>
          <w:szCs w:val="24"/>
        </w:rPr>
        <w:t>(de acordo com a Secretaria do Trabalho, do Ministério da Economia)</w:t>
      </w:r>
      <w:r w:rsidR="00E361DB" w:rsidRPr="00D37B0E">
        <w:rPr>
          <w:rFonts w:cs="Arial"/>
          <w:sz w:val="24"/>
          <w:szCs w:val="24"/>
        </w:rPr>
        <w:t xml:space="preserve"> será de responsabilidade exclusiva da Contratada.</w:t>
      </w:r>
    </w:p>
    <w:p w:rsidR="00E361DB" w:rsidRPr="00D37B0E" w:rsidRDefault="00E361DB" w:rsidP="00B6125C">
      <w:pPr>
        <w:pStyle w:val="PargrafodaLista"/>
        <w:numPr>
          <w:ilvl w:val="2"/>
          <w:numId w:val="17"/>
        </w:numPr>
        <w:spacing w:before="120" w:line="360" w:lineRule="auto"/>
        <w:ind w:left="0" w:firstLine="0"/>
        <w:rPr>
          <w:rFonts w:ascii="Arial" w:hAnsi="Arial" w:cs="Arial"/>
          <w:bCs/>
        </w:rPr>
      </w:pPr>
      <w:r w:rsidRPr="00D37B0E">
        <w:rPr>
          <w:rFonts w:ascii="Arial" w:hAnsi="Arial" w:cs="Arial"/>
          <w:bCs/>
        </w:rPr>
        <w:t>O veículo utilizado para entrega d</w:t>
      </w:r>
      <w:r w:rsidR="001C567C" w:rsidRPr="00D37B0E">
        <w:rPr>
          <w:rFonts w:ascii="Arial" w:hAnsi="Arial" w:cs="Arial"/>
          <w:bCs/>
        </w:rPr>
        <w:t xml:space="preserve">os materiais no Departamento de </w:t>
      </w:r>
      <w:r w:rsidRPr="00D37B0E">
        <w:rPr>
          <w:rFonts w:ascii="Arial" w:hAnsi="Arial" w:cs="Arial"/>
          <w:bCs/>
        </w:rPr>
        <w:t xml:space="preserve">Compras e Estoque deverá ter no máximo 14 metros de comprimento, de </w:t>
      </w:r>
      <w:proofErr w:type="spellStart"/>
      <w:r w:rsidRPr="00D37B0E">
        <w:rPr>
          <w:rFonts w:ascii="Arial" w:hAnsi="Arial" w:cs="Arial"/>
          <w:bCs/>
        </w:rPr>
        <w:t>p</w:t>
      </w:r>
      <w:r w:rsidR="00A6455C" w:rsidRPr="00D37B0E">
        <w:rPr>
          <w:rFonts w:ascii="Arial" w:hAnsi="Arial" w:cs="Arial"/>
          <w:bCs/>
        </w:rPr>
        <w:t>a</w:t>
      </w:r>
      <w:r w:rsidRPr="00D37B0E">
        <w:rPr>
          <w:rFonts w:ascii="Arial" w:hAnsi="Arial" w:cs="Arial"/>
          <w:bCs/>
        </w:rPr>
        <w:t>ra-choque</w:t>
      </w:r>
      <w:proofErr w:type="spellEnd"/>
      <w:r w:rsidRPr="00D37B0E">
        <w:rPr>
          <w:rFonts w:ascii="Arial" w:hAnsi="Arial" w:cs="Arial"/>
          <w:bCs/>
        </w:rPr>
        <w:t xml:space="preserve"> a </w:t>
      </w:r>
      <w:proofErr w:type="spellStart"/>
      <w:r w:rsidRPr="00D37B0E">
        <w:rPr>
          <w:rFonts w:ascii="Arial" w:hAnsi="Arial" w:cs="Arial"/>
          <w:bCs/>
        </w:rPr>
        <w:t>p</w:t>
      </w:r>
      <w:r w:rsidR="00A6455C" w:rsidRPr="00D37B0E">
        <w:rPr>
          <w:rFonts w:ascii="Arial" w:hAnsi="Arial" w:cs="Arial"/>
          <w:bCs/>
        </w:rPr>
        <w:t>a</w:t>
      </w:r>
      <w:r w:rsidRPr="00D37B0E">
        <w:rPr>
          <w:rFonts w:ascii="Arial" w:hAnsi="Arial" w:cs="Arial"/>
          <w:bCs/>
        </w:rPr>
        <w:t>ra-choque</w:t>
      </w:r>
      <w:proofErr w:type="spellEnd"/>
      <w:r w:rsidRPr="00D37B0E">
        <w:rPr>
          <w:rFonts w:ascii="Arial" w:hAnsi="Arial" w:cs="Arial"/>
          <w:bCs/>
        </w:rPr>
        <w:t xml:space="preserve">, e altura máxima de 4 metros. </w:t>
      </w:r>
    </w:p>
    <w:p w:rsidR="00E361DB" w:rsidRPr="00D37B0E" w:rsidRDefault="00E361DB" w:rsidP="00B6125C">
      <w:pPr>
        <w:pStyle w:val="PargrafodaLista"/>
        <w:numPr>
          <w:ilvl w:val="1"/>
          <w:numId w:val="17"/>
        </w:numPr>
        <w:spacing w:before="120" w:line="360" w:lineRule="auto"/>
        <w:ind w:left="0" w:firstLine="0"/>
        <w:rPr>
          <w:rFonts w:ascii="Arial" w:hAnsi="Arial" w:cs="Arial"/>
        </w:rPr>
      </w:pPr>
      <w:r w:rsidRPr="00D37B0E">
        <w:rPr>
          <w:rFonts w:ascii="Arial" w:hAnsi="Arial" w:cs="Arial"/>
        </w:rPr>
        <w:t>A CESAMA irá designar um empregado para acompanhar o recebimento dos    materiais.</w:t>
      </w:r>
    </w:p>
    <w:p w:rsidR="00E361DB" w:rsidRPr="00D37B0E" w:rsidRDefault="001F56AE" w:rsidP="00B6125C">
      <w:pPr>
        <w:autoSpaceDE w:val="0"/>
        <w:autoSpaceDN w:val="0"/>
        <w:adjustRightInd w:val="0"/>
        <w:spacing w:before="120" w:line="360" w:lineRule="auto"/>
        <w:rPr>
          <w:rFonts w:cs="Arial"/>
          <w:sz w:val="24"/>
          <w:szCs w:val="24"/>
        </w:rPr>
      </w:pPr>
      <w:r w:rsidRPr="00D37B0E">
        <w:rPr>
          <w:rFonts w:cs="Arial"/>
          <w:sz w:val="24"/>
          <w:szCs w:val="24"/>
        </w:rPr>
        <w:t xml:space="preserve">7.4.1O </w:t>
      </w:r>
      <w:r w:rsidR="00E361DB" w:rsidRPr="00D37B0E">
        <w:rPr>
          <w:rFonts w:cs="Arial"/>
          <w:sz w:val="24"/>
          <w:szCs w:val="24"/>
        </w:rPr>
        <w:t xml:space="preserve">empregado designado assinará termo ratificando o recebimento provisório, podendo recusar os materiais que estiverem em desacordo com a exigência </w:t>
      </w:r>
      <w:proofErr w:type="spellStart"/>
      <w:r w:rsidR="00E361DB" w:rsidRPr="00D37B0E">
        <w:rPr>
          <w:rFonts w:cs="Arial"/>
          <w:sz w:val="24"/>
          <w:szCs w:val="24"/>
        </w:rPr>
        <w:t>editalícia</w:t>
      </w:r>
      <w:proofErr w:type="spellEnd"/>
      <w:r w:rsidR="00E361DB" w:rsidRPr="00D37B0E">
        <w:rPr>
          <w:rFonts w:cs="Arial"/>
          <w:sz w:val="24"/>
          <w:szCs w:val="24"/>
        </w:rPr>
        <w:t xml:space="preserve"> no prazo máximo de 10 (dez) dias úteis a contar de sua entrega no local informado no item </w:t>
      </w:r>
      <w:r w:rsidR="00AF619E" w:rsidRPr="00D37B0E">
        <w:rPr>
          <w:rFonts w:cs="Arial"/>
          <w:sz w:val="24"/>
          <w:szCs w:val="24"/>
        </w:rPr>
        <w:t>7</w:t>
      </w:r>
      <w:r w:rsidR="00E361DB" w:rsidRPr="00D37B0E">
        <w:rPr>
          <w:rFonts w:cs="Arial"/>
          <w:sz w:val="24"/>
          <w:szCs w:val="24"/>
        </w:rPr>
        <w:t>.2.</w:t>
      </w:r>
    </w:p>
    <w:p w:rsidR="00E361DB" w:rsidRPr="00D37B0E" w:rsidRDefault="001F56AE" w:rsidP="00B6125C">
      <w:pPr>
        <w:autoSpaceDE w:val="0"/>
        <w:autoSpaceDN w:val="0"/>
        <w:adjustRightInd w:val="0"/>
        <w:spacing w:before="120" w:line="360" w:lineRule="auto"/>
        <w:rPr>
          <w:rFonts w:cs="Arial"/>
          <w:sz w:val="24"/>
          <w:szCs w:val="24"/>
        </w:rPr>
      </w:pPr>
      <w:r w:rsidRPr="00D37B0E">
        <w:rPr>
          <w:rFonts w:cs="Arial"/>
          <w:sz w:val="24"/>
          <w:szCs w:val="24"/>
        </w:rPr>
        <w:t>7.5</w:t>
      </w:r>
      <w:r w:rsidR="00E361DB" w:rsidRPr="00D37B0E">
        <w:rPr>
          <w:rFonts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E361DB" w:rsidRPr="00D37B0E" w:rsidRDefault="001F56AE" w:rsidP="00B6125C">
      <w:pPr>
        <w:autoSpaceDE w:val="0"/>
        <w:autoSpaceDN w:val="0"/>
        <w:adjustRightInd w:val="0"/>
        <w:spacing w:before="120" w:line="360" w:lineRule="auto"/>
        <w:rPr>
          <w:rFonts w:cs="Arial"/>
          <w:sz w:val="24"/>
          <w:szCs w:val="24"/>
        </w:rPr>
      </w:pPr>
      <w:r w:rsidRPr="00D37B0E">
        <w:rPr>
          <w:rFonts w:cs="Arial"/>
          <w:sz w:val="24"/>
          <w:szCs w:val="24"/>
        </w:rPr>
        <w:t xml:space="preserve">7.5.1A </w:t>
      </w:r>
      <w:r w:rsidR="00E361DB" w:rsidRPr="00D37B0E">
        <w:rPr>
          <w:rFonts w:cs="Arial"/>
          <w:sz w:val="24"/>
          <w:szCs w:val="24"/>
        </w:rPr>
        <w:t xml:space="preserve">substituição de que trata o item </w:t>
      </w:r>
      <w:r w:rsidR="00AF619E" w:rsidRPr="00D37B0E">
        <w:rPr>
          <w:rFonts w:cs="Arial"/>
          <w:sz w:val="24"/>
          <w:szCs w:val="24"/>
        </w:rPr>
        <w:t>7.5</w:t>
      </w:r>
      <w:r w:rsidR="00E361DB" w:rsidRPr="00D37B0E">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37B0E" w:rsidRDefault="001F56AE" w:rsidP="00B6125C">
      <w:pPr>
        <w:autoSpaceDE w:val="0"/>
        <w:autoSpaceDN w:val="0"/>
        <w:adjustRightInd w:val="0"/>
        <w:spacing w:before="120" w:line="360" w:lineRule="auto"/>
        <w:rPr>
          <w:rFonts w:cs="Arial"/>
          <w:sz w:val="24"/>
          <w:szCs w:val="24"/>
        </w:rPr>
      </w:pPr>
      <w:r w:rsidRPr="00D37B0E">
        <w:rPr>
          <w:rFonts w:cs="Arial"/>
          <w:sz w:val="24"/>
          <w:szCs w:val="24"/>
        </w:rPr>
        <w:t xml:space="preserve">7.5.2A </w:t>
      </w:r>
      <w:r w:rsidR="00E361DB" w:rsidRPr="00D37B0E">
        <w:rPr>
          <w:rFonts w:cs="Arial"/>
          <w:sz w:val="24"/>
          <w:szCs w:val="24"/>
        </w:rPr>
        <w:t xml:space="preserve">recusa total ou parcial dos materiais entregues, por motivos justificados no recebimento, não será razão para prorrogação do prazo da entrega, previamente consignado </w:t>
      </w:r>
      <w:r w:rsidR="00993E40" w:rsidRPr="00D37B0E">
        <w:rPr>
          <w:rFonts w:cs="Arial"/>
          <w:sz w:val="24"/>
          <w:szCs w:val="24"/>
        </w:rPr>
        <w:t xml:space="preserve">na </w:t>
      </w:r>
      <w:r w:rsidR="00E361DB" w:rsidRPr="00D37B0E">
        <w:rPr>
          <w:rFonts w:cs="Arial"/>
          <w:sz w:val="24"/>
          <w:szCs w:val="24"/>
        </w:rPr>
        <w:t>Ordem de Compra.</w:t>
      </w:r>
    </w:p>
    <w:p w:rsidR="00E361DB" w:rsidRPr="00D37B0E" w:rsidRDefault="001F56AE" w:rsidP="00B6125C">
      <w:pPr>
        <w:spacing w:before="120" w:line="360" w:lineRule="auto"/>
        <w:rPr>
          <w:rFonts w:cs="Arial"/>
          <w:sz w:val="24"/>
          <w:szCs w:val="24"/>
        </w:rPr>
      </w:pPr>
      <w:r w:rsidRPr="00D37B0E">
        <w:rPr>
          <w:rFonts w:cs="Arial"/>
          <w:sz w:val="24"/>
          <w:szCs w:val="24"/>
        </w:rPr>
        <w:t>7.6</w:t>
      </w:r>
      <w:r w:rsidR="00E361DB" w:rsidRPr="00D37B0E">
        <w:rPr>
          <w:rFonts w:cs="Arial"/>
          <w:sz w:val="24"/>
          <w:szCs w:val="24"/>
        </w:rPr>
        <w:t>Verificando-se, novamente, a desconformidade do material entregue com o exigido em edital, ficará demonstrada a incapacidade da empresa contratada, sujeitando-se, a mesma, as penalidades previstas neste Edital.</w:t>
      </w:r>
    </w:p>
    <w:p w:rsidR="00504A2A" w:rsidRPr="00D37B0E" w:rsidRDefault="00504A2A" w:rsidP="00B6125C">
      <w:pPr>
        <w:pStyle w:val="PargrafodaLista"/>
        <w:spacing w:before="120" w:line="360" w:lineRule="auto"/>
        <w:ind w:left="0"/>
        <w:jc w:val="both"/>
        <w:rPr>
          <w:rFonts w:ascii="Arial" w:hAnsi="Arial" w:cs="Arial"/>
        </w:rPr>
      </w:pPr>
      <w:r w:rsidRPr="00D37B0E">
        <w:rPr>
          <w:rFonts w:ascii="Arial" w:hAnsi="Arial" w:cs="Arial"/>
        </w:rPr>
        <w:t>7.7Na entrega, os materiais deverão estar com seu prazo de validade decorrido em, no máximo, em 25% (vinte e cinco por cento)</w:t>
      </w:r>
      <w:r w:rsidR="00B6125C" w:rsidRPr="00D37B0E">
        <w:rPr>
          <w:rFonts w:ascii="Arial" w:hAnsi="Arial" w:cs="Arial"/>
        </w:rPr>
        <w:t xml:space="preserve">, exceto aqueles em que há validade expressa descrita na Especificação, Capítulo </w:t>
      </w:r>
      <w:r w:rsidR="001C188A" w:rsidRPr="00D37B0E">
        <w:rPr>
          <w:rFonts w:ascii="Arial" w:hAnsi="Arial" w:cs="Arial"/>
        </w:rPr>
        <w:t>4</w:t>
      </w:r>
      <w:r w:rsidR="00B6125C" w:rsidRPr="00D37B0E">
        <w:rPr>
          <w:rFonts w:ascii="Arial" w:hAnsi="Arial" w:cs="Arial"/>
        </w:rPr>
        <w:t xml:space="preserve"> deste Termo</w:t>
      </w:r>
      <w:r w:rsidRPr="00D37B0E">
        <w:rPr>
          <w:rFonts w:ascii="Arial" w:hAnsi="Arial" w:cs="Arial"/>
        </w:rPr>
        <w:t>.</w:t>
      </w:r>
    </w:p>
    <w:p w:rsidR="00A91DF3" w:rsidRPr="00D37B0E" w:rsidRDefault="00A91DF3" w:rsidP="00B6125C">
      <w:pPr>
        <w:pStyle w:val="PargrafodaLista"/>
        <w:spacing w:before="120" w:line="360" w:lineRule="auto"/>
        <w:ind w:left="0"/>
        <w:jc w:val="both"/>
        <w:rPr>
          <w:rFonts w:ascii="Arial" w:hAnsi="Arial" w:cs="Arial"/>
        </w:rPr>
      </w:pPr>
      <w:r w:rsidRPr="00D37B0E">
        <w:rPr>
          <w:rFonts w:ascii="Arial" w:hAnsi="Arial" w:cs="Arial"/>
        </w:rPr>
        <w:t>7.8 Na entrega, a CESAMA poderá exigir os laudos informados no item 6.7 deste      Termo.</w:t>
      </w:r>
    </w:p>
    <w:p w:rsidR="000A10CB" w:rsidRPr="00D37B0E" w:rsidRDefault="001F56AE" w:rsidP="00B6125C">
      <w:pPr>
        <w:spacing w:before="480" w:line="360" w:lineRule="auto"/>
        <w:rPr>
          <w:rFonts w:cs="Arial"/>
          <w:b/>
          <w:bCs/>
          <w:sz w:val="24"/>
          <w:szCs w:val="24"/>
        </w:rPr>
      </w:pPr>
      <w:r w:rsidRPr="00D37B0E">
        <w:rPr>
          <w:rFonts w:cs="Arial"/>
          <w:b/>
          <w:bCs/>
          <w:sz w:val="24"/>
          <w:szCs w:val="24"/>
        </w:rPr>
        <w:t xml:space="preserve">8. </w:t>
      </w:r>
      <w:r w:rsidR="000A10CB" w:rsidRPr="00D37B0E">
        <w:rPr>
          <w:rFonts w:cs="Arial"/>
          <w:b/>
          <w:bCs/>
          <w:sz w:val="24"/>
          <w:szCs w:val="24"/>
        </w:rPr>
        <w:t xml:space="preserve">CONDIÇÕES GERAIS </w:t>
      </w:r>
      <w:r w:rsidR="004D37D5" w:rsidRPr="00D37B0E">
        <w:rPr>
          <w:rFonts w:cs="Arial"/>
          <w:b/>
          <w:bCs/>
          <w:sz w:val="24"/>
          <w:szCs w:val="24"/>
        </w:rPr>
        <w:t xml:space="preserve">DA </w:t>
      </w:r>
      <w:r w:rsidR="000A10CB" w:rsidRPr="00D37B0E">
        <w:rPr>
          <w:rFonts w:cs="Arial"/>
          <w:b/>
          <w:bCs/>
          <w:sz w:val="24"/>
          <w:szCs w:val="24"/>
        </w:rPr>
        <w:t>ORDEM DE COMPRA E RESCISÃO</w:t>
      </w:r>
    </w:p>
    <w:p w:rsidR="000A10CB" w:rsidRPr="00D37B0E" w:rsidRDefault="001F56AE" w:rsidP="00B6125C">
      <w:pPr>
        <w:pStyle w:val="Recuodecorpodetexto2"/>
        <w:spacing w:after="0" w:line="360" w:lineRule="auto"/>
        <w:ind w:left="0" w:firstLine="0"/>
        <w:rPr>
          <w:szCs w:val="24"/>
        </w:rPr>
      </w:pPr>
      <w:r w:rsidRPr="00D37B0E">
        <w:rPr>
          <w:szCs w:val="24"/>
        </w:rPr>
        <w:t>8.1</w:t>
      </w:r>
      <w:r w:rsidR="004D37D5" w:rsidRPr="00D37B0E">
        <w:rPr>
          <w:szCs w:val="24"/>
        </w:rPr>
        <w:t xml:space="preserve">A </w:t>
      </w:r>
      <w:r w:rsidR="000A10CB" w:rsidRPr="00D37B0E">
        <w:rPr>
          <w:szCs w:val="24"/>
        </w:rPr>
        <w:t xml:space="preserve">Ordem de Compra obedecerá às disposições da Lei Federal nº </w:t>
      </w:r>
      <w:r w:rsidR="002B272A" w:rsidRPr="00D37B0E">
        <w:rPr>
          <w:szCs w:val="24"/>
        </w:rPr>
        <w:t xml:space="preserve">13.303 de 30/06/2016 </w:t>
      </w:r>
      <w:r w:rsidR="000A10CB" w:rsidRPr="00D37B0E">
        <w:rPr>
          <w:szCs w:val="24"/>
        </w:rPr>
        <w:t xml:space="preserve">e alterações posteriores, bem como as disposições deste Edital e preceitos do </w:t>
      </w:r>
      <w:proofErr w:type="spellStart"/>
      <w:r w:rsidR="000A10CB" w:rsidRPr="00D37B0E">
        <w:rPr>
          <w:szCs w:val="24"/>
        </w:rPr>
        <w:t>direito</w:t>
      </w:r>
      <w:r w:rsidR="00A6455C" w:rsidRPr="00D37B0E">
        <w:rPr>
          <w:szCs w:val="24"/>
        </w:rPr>
        <w:t>privado</w:t>
      </w:r>
      <w:proofErr w:type="spellEnd"/>
      <w:r w:rsidR="000A10CB" w:rsidRPr="00D37B0E">
        <w:rPr>
          <w:szCs w:val="24"/>
        </w:rPr>
        <w:t>, no que concerne à sua execução, alteração, inexecução ou rescisão.</w:t>
      </w:r>
    </w:p>
    <w:p w:rsidR="00AB6F2F" w:rsidRPr="00D37B0E" w:rsidRDefault="001F56AE" w:rsidP="00B6125C">
      <w:pPr>
        <w:pStyle w:val="Recuodecorpodetexto2"/>
        <w:spacing w:after="0" w:line="360" w:lineRule="auto"/>
        <w:ind w:left="0" w:firstLine="0"/>
        <w:rPr>
          <w:szCs w:val="24"/>
        </w:rPr>
      </w:pPr>
      <w:r w:rsidRPr="00D37B0E">
        <w:rPr>
          <w:szCs w:val="24"/>
        </w:rPr>
        <w:t>8.2</w:t>
      </w:r>
      <w:r w:rsidR="00AB6F2F" w:rsidRPr="00D37B0E">
        <w:rPr>
          <w:szCs w:val="24"/>
        </w:rPr>
        <w:t xml:space="preserve">O </w:t>
      </w:r>
      <w:r w:rsidR="00AB6F2F" w:rsidRPr="00D37B0E">
        <w:rPr>
          <w:b/>
          <w:szCs w:val="24"/>
        </w:rPr>
        <w:t xml:space="preserve">prazo contratual é de </w:t>
      </w:r>
      <w:r w:rsidR="00A14928" w:rsidRPr="00D37B0E">
        <w:rPr>
          <w:b/>
          <w:szCs w:val="24"/>
        </w:rPr>
        <w:t>7</w:t>
      </w:r>
      <w:r w:rsidR="005513C4" w:rsidRPr="00D37B0E">
        <w:rPr>
          <w:b/>
          <w:szCs w:val="24"/>
        </w:rPr>
        <w:t>0</w:t>
      </w:r>
      <w:r w:rsidR="00A14928" w:rsidRPr="00D37B0E">
        <w:rPr>
          <w:b/>
          <w:szCs w:val="24"/>
        </w:rPr>
        <w:t xml:space="preserve"> (sete</w:t>
      </w:r>
      <w:r w:rsidR="00B6125C" w:rsidRPr="00D37B0E">
        <w:rPr>
          <w:b/>
          <w:szCs w:val="24"/>
        </w:rPr>
        <w:t>nta)</w:t>
      </w:r>
      <w:r w:rsidR="005513C4" w:rsidRPr="00D37B0E">
        <w:rPr>
          <w:b/>
          <w:szCs w:val="24"/>
        </w:rPr>
        <w:t xml:space="preserve"> dias</w:t>
      </w:r>
      <w:r w:rsidR="00B6125C" w:rsidRPr="00D37B0E">
        <w:rPr>
          <w:szCs w:val="24"/>
        </w:rPr>
        <w:t xml:space="preserve"> contados a partir da emissão </w:t>
      </w:r>
      <w:proofErr w:type="spellStart"/>
      <w:r w:rsidR="004D37D5" w:rsidRPr="00D37B0E">
        <w:rPr>
          <w:szCs w:val="24"/>
        </w:rPr>
        <w:t>da</w:t>
      </w:r>
      <w:r w:rsidR="00AB6F2F" w:rsidRPr="00D37B0E">
        <w:rPr>
          <w:szCs w:val="24"/>
        </w:rPr>
        <w:t>Ordem</w:t>
      </w:r>
      <w:proofErr w:type="spellEnd"/>
      <w:r w:rsidR="00AB6F2F" w:rsidRPr="00D37B0E">
        <w:rPr>
          <w:szCs w:val="24"/>
        </w:rPr>
        <w:t xml:space="preserve"> </w:t>
      </w:r>
      <w:proofErr w:type="spellStart"/>
      <w:r w:rsidR="00AB6F2F" w:rsidRPr="00D37B0E">
        <w:rPr>
          <w:szCs w:val="24"/>
        </w:rPr>
        <w:t>deCompra</w:t>
      </w:r>
      <w:proofErr w:type="spellEnd"/>
      <w:r w:rsidR="00AB6F2F" w:rsidRPr="00D37B0E">
        <w:rPr>
          <w:szCs w:val="24"/>
        </w:rPr>
        <w:t>.</w:t>
      </w:r>
    </w:p>
    <w:p w:rsidR="000A10CB" w:rsidRPr="00D37B0E" w:rsidRDefault="001F56AE" w:rsidP="00B6125C">
      <w:pPr>
        <w:pStyle w:val="Recuodecorpodetexto2"/>
        <w:spacing w:after="0" w:line="360" w:lineRule="auto"/>
        <w:ind w:left="0" w:firstLine="0"/>
        <w:rPr>
          <w:szCs w:val="24"/>
        </w:rPr>
      </w:pPr>
      <w:r w:rsidRPr="00D37B0E">
        <w:rPr>
          <w:szCs w:val="24"/>
        </w:rPr>
        <w:t>8.3</w:t>
      </w:r>
      <w:r w:rsidR="000A10CB" w:rsidRPr="00D37B0E">
        <w:rPr>
          <w:szCs w:val="24"/>
        </w:rPr>
        <w:t xml:space="preserve">São partes integrantes </w:t>
      </w:r>
      <w:r w:rsidR="004D37D5" w:rsidRPr="00D37B0E">
        <w:rPr>
          <w:szCs w:val="24"/>
        </w:rPr>
        <w:t xml:space="preserve">da </w:t>
      </w:r>
      <w:r w:rsidR="000A10CB" w:rsidRPr="00D37B0E">
        <w:rPr>
          <w:szCs w:val="24"/>
        </w:rPr>
        <w:t>Ordem de Compra, independente de transcrição, o Aviso de Licitação, o Edital e seus anexos, o Termo de Referência e a proposta da licitante vencedora e seus anexos.</w:t>
      </w:r>
    </w:p>
    <w:p w:rsidR="000A10CB" w:rsidRPr="00D37B0E" w:rsidRDefault="001F56AE" w:rsidP="00B6125C">
      <w:pPr>
        <w:pStyle w:val="Recuodecorpodetexto2"/>
        <w:spacing w:after="0" w:line="360" w:lineRule="auto"/>
        <w:ind w:left="0" w:firstLine="0"/>
        <w:rPr>
          <w:szCs w:val="24"/>
        </w:rPr>
      </w:pPr>
      <w:r w:rsidRPr="00D37B0E">
        <w:rPr>
          <w:szCs w:val="24"/>
        </w:rPr>
        <w:t>8.4</w:t>
      </w:r>
      <w:r w:rsidR="00B6125C" w:rsidRPr="00D37B0E">
        <w:rPr>
          <w:szCs w:val="24"/>
        </w:rPr>
        <w:t xml:space="preserve"> A licitante vencedora se obriga a confirmar o recebimento </w:t>
      </w:r>
      <w:r w:rsidR="004D37D5" w:rsidRPr="00D37B0E">
        <w:rPr>
          <w:szCs w:val="24"/>
        </w:rPr>
        <w:t xml:space="preserve">da </w:t>
      </w:r>
      <w:r w:rsidR="00B6125C" w:rsidRPr="00D37B0E">
        <w:rPr>
          <w:szCs w:val="24"/>
        </w:rPr>
        <w:t>Ordem de Compra em até 05 (cinco) dias úteis, contados a partir da data do recebimento da notificação da CESAMA, respondendo pelos ônus dos tributos que incidam ou venham a incidir sobre o ato ou instrumento que o formalize</w:t>
      </w:r>
      <w:r w:rsidR="000A10CB" w:rsidRPr="00D37B0E">
        <w:rPr>
          <w:szCs w:val="24"/>
        </w:rPr>
        <w:t>.</w:t>
      </w:r>
    </w:p>
    <w:p w:rsidR="000A10CB" w:rsidRPr="00D37B0E" w:rsidRDefault="001F56AE" w:rsidP="00B6125C">
      <w:pPr>
        <w:pStyle w:val="Recuodecorpodetexto2"/>
        <w:spacing w:after="0" w:line="360" w:lineRule="auto"/>
        <w:ind w:left="0" w:firstLine="0"/>
        <w:rPr>
          <w:szCs w:val="24"/>
        </w:rPr>
      </w:pPr>
      <w:r w:rsidRPr="00D37B0E">
        <w:rPr>
          <w:szCs w:val="24"/>
        </w:rPr>
        <w:t>8.5</w:t>
      </w:r>
      <w:r w:rsidR="000A10CB" w:rsidRPr="00D37B0E">
        <w:rPr>
          <w:szCs w:val="24"/>
        </w:rPr>
        <w:t xml:space="preserve">Decorrido o prazo do item anterior, a licitante vencedora será considerada </w:t>
      </w:r>
      <w:r w:rsidR="000A10CB" w:rsidRPr="00D37B0E">
        <w:rPr>
          <w:szCs w:val="24"/>
          <w:u w:val="single"/>
        </w:rPr>
        <w:t>desistente</w:t>
      </w:r>
      <w:r w:rsidR="000A10CB" w:rsidRPr="00D37B0E">
        <w:rPr>
          <w:szCs w:val="24"/>
        </w:rPr>
        <w:t>.</w:t>
      </w:r>
    </w:p>
    <w:p w:rsidR="000A10CB" w:rsidRPr="00D37B0E" w:rsidRDefault="001F56AE" w:rsidP="00B6125C">
      <w:pPr>
        <w:pStyle w:val="Recuodecorpodetexto2"/>
        <w:spacing w:after="0" w:line="360" w:lineRule="auto"/>
        <w:ind w:left="0" w:firstLine="0"/>
        <w:rPr>
          <w:szCs w:val="24"/>
        </w:rPr>
      </w:pPr>
      <w:r w:rsidRPr="00D37B0E">
        <w:rPr>
          <w:szCs w:val="24"/>
        </w:rPr>
        <w:t>8.6</w:t>
      </w:r>
      <w:r w:rsidR="000A10CB" w:rsidRPr="00D37B0E">
        <w:rPr>
          <w:szCs w:val="24"/>
        </w:rPr>
        <w:t>Ocorrendo a hipótese descrita no item 8</w:t>
      </w:r>
      <w:r w:rsidR="0027437E" w:rsidRPr="00D37B0E">
        <w:rPr>
          <w:szCs w:val="24"/>
        </w:rPr>
        <w:t>.5</w:t>
      </w:r>
      <w:r w:rsidR="000A10CB" w:rsidRPr="00D37B0E">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D37B0E">
        <w:rPr>
          <w:szCs w:val="24"/>
        </w:rPr>
        <w:t xml:space="preserve">art. 87 do RILC ou na impossibilidade de se aplicar o disposto no caput deste artigo a </w:t>
      </w:r>
      <w:proofErr w:type="spellStart"/>
      <w:r w:rsidR="002B272A" w:rsidRPr="00D37B0E">
        <w:rPr>
          <w:szCs w:val="24"/>
        </w:rPr>
        <w:t>Cesama</w:t>
      </w:r>
      <w:proofErr w:type="spellEnd"/>
      <w:r w:rsidR="002B272A" w:rsidRPr="00D37B0E">
        <w:rPr>
          <w:szCs w:val="24"/>
        </w:rPr>
        <w:t xml:space="preserve"> deverá revogar a licitação.</w:t>
      </w:r>
    </w:p>
    <w:p w:rsidR="002B272A" w:rsidRPr="00D37B0E" w:rsidRDefault="001F56AE" w:rsidP="002B272A">
      <w:pPr>
        <w:widowControl w:val="0"/>
        <w:spacing w:before="120" w:line="360" w:lineRule="auto"/>
        <w:rPr>
          <w:rFonts w:cs="Arial"/>
          <w:iCs/>
          <w:sz w:val="24"/>
          <w:szCs w:val="24"/>
        </w:rPr>
      </w:pPr>
      <w:r w:rsidRPr="00D37B0E">
        <w:rPr>
          <w:rFonts w:cs="Arial"/>
          <w:sz w:val="24"/>
          <w:szCs w:val="24"/>
        </w:rPr>
        <w:t>8.7</w:t>
      </w:r>
      <w:r w:rsidR="00B6125C" w:rsidRPr="00D37B0E">
        <w:rPr>
          <w:rFonts w:cs="Arial"/>
          <w:iCs/>
          <w:sz w:val="24"/>
          <w:szCs w:val="24"/>
        </w:rPr>
        <w:t xml:space="preserve">A Contratada </w:t>
      </w:r>
      <w:r w:rsidR="00A91DF3" w:rsidRPr="00D37B0E">
        <w:rPr>
          <w:rFonts w:cs="Arial"/>
          <w:iCs/>
          <w:sz w:val="24"/>
          <w:szCs w:val="24"/>
        </w:rPr>
        <w:t xml:space="preserve">poderá </w:t>
      </w:r>
      <w:r w:rsidR="00B6125C" w:rsidRPr="00D37B0E">
        <w:rPr>
          <w:rFonts w:cs="Arial"/>
          <w:iCs/>
          <w:sz w:val="24"/>
          <w:szCs w:val="24"/>
        </w:rPr>
        <w:t>aceitar, nas mesmas condições contratuais, os acréscimos ou supressões estabelecid</w:t>
      </w:r>
      <w:r w:rsidR="00A91DF3" w:rsidRPr="00D37B0E">
        <w:rPr>
          <w:rFonts w:cs="Arial"/>
          <w:iCs/>
          <w:sz w:val="24"/>
          <w:szCs w:val="24"/>
        </w:rPr>
        <w:t>a</w:t>
      </w:r>
      <w:r w:rsidR="00B6125C" w:rsidRPr="00D37B0E">
        <w:rPr>
          <w:rFonts w:cs="Arial"/>
          <w:iCs/>
          <w:sz w:val="24"/>
          <w:szCs w:val="24"/>
        </w:rPr>
        <w:t xml:space="preserve">s no </w:t>
      </w:r>
      <w:r w:rsidR="002B272A" w:rsidRPr="00D37B0E">
        <w:rPr>
          <w:rFonts w:cs="Arial"/>
          <w:iCs/>
          <w:sz w:val="24"/>
          <w:szCs w:val="24"/>
        </w:rPr>
        <w:t>§ 1º, art. 81 da Lei Federal nº 13.303/16.</w:t>
      </w:r>
    </w:p>
    <w:p w:rsidR="000A10CB" w:rsidRPr="00D37B0E" w:rsidRDefault="001F56AE" w:rsidP="00B6125C">
      <w:pPr>
        <w:spacing w:before="120" w:line="360" w:lineRule="auto"/>
        <w:rPr>
          <w:rFonts w:cs="Arial"/>
          <w:sz w:val="24"/>
          <w:szCs w:val="24"/>
        </w:rPr>
      </w:pPr>
      <w:r w:rsidRPr="00D37B0E">
        <w:rPr>
          <w:rFonts w:cs="Arial"/>
          <w:sz w:val="24"/>
          <w:szCs w:val="24"/>
        </w:rPr>
        <w:t>8.8</w:t>
      </w:r>
      <w:r w:rsidR="000A10CB" w:rsidRPr="00D37B0E">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37B0E" w:rsidRDefault="000A10CB" w:rsidP="00B6125C">
      <w:pPr>
        <w:pStyle w:val="PargrafodaLista"/>
        <w:numPr>
          <w:ilvl w:val="2"/>
          <w:numId w:val="19"/>
        </w:numPr>
        <w:spacing w:before="120" w:line="360" w:lineRule="auto"/>
        <w:ind w:left="0" w:firstLine="0"/>
        <w:jc w:val="both"/>
        <w:rPr>
          <w:rFonts w:ascii="Arial" w:hAnsi="Arial" w:cs="Arial"/>
        </w:rPr>
      </w:pPr>
      <w:r w:rsidRPr="00D37B0E">
        <w:rPr>
          <w:rFonts w:ascii="Arial" w:hAnsi="Arial" w:cs="Arial"/>
        </w:rPr>
        <w:t>Conforme,</w:t>
      </w:r>
      <w:r w:rsidR="002B272A" w:rsidRPr="00D37B0E">
        <w:rPr>
          <w:rFonts w:ascii="Arial" w:hAnsi="Arial" w:cs="Arial"/>
        </w:rPr>
        <w:t xml:space="preserve"> art. 71 da Lei Federal 13.303/16</w:t>
      </w:r>
      <w:r w:rsidRPr="00D37B0E">
        <w:rPr>
          <w:rFonts w:ascii="Arial" w:hAnsi="Arial" w:cs="Arial"/>
        </w:rPr>
        <w:t xml:space="preserve"> toda prorrogação de prazo será justificada por escrito e previamente autorizada pela autoridade competente da CESAMA para celebrar </w:t>
      </w:r>
      <w:r w:rsidR="00A91DF3" w:rsidRPr="00D37B0E">
        <w:rPr>
          <w:rFonts w:ascii="Arial" w:hAnsi="Arial" w:cs="Arial"/>
        </w:rPr>
        <w:t>a contratação</w:t>
      </w:r>
      <w:r w:rsidRPr="00D37B0E">
        <w:rPr>
          <w:rFonts w:ascii="Arial" w:hAnsi="Arial" w:cs="Arial"/>
        </w:rPr>
        <w:t>.</w:t>
      </w:r>
    </w:p>
    <w:p w:rsidR="000A10CB" w:rsidRPr="00D37B0E" w:rsidRDefault="001F56AE" w:rsidP="00B6125C">
      <w:pPr>
        <w:widowControl w:val="0"/>
        <w:spacing w:before="120" w:line="360" w:lineRule="auto"/>
        <w:rPr>
          <w:rFonts w:cs="Arial"/>
          <w:sz w:val="24"/>
          <w:szCs w:val="24"/>
        </w:rPr>
      </w:pPr>
      <w:r w:rsidRPr="00D37B0E">
        <w:rPr>
          <w:rFonts w:cs="Arial"/>
          <w:sz w:val="24"/>
          <w:szCs w:val="24"/>
        </w:rPr>
        <w:t>8.9</w:t>
      </w:r>
      <w:r w:rsidR="000A10CB" w:rsidRPr="00D37B0E">
        <w:rPr>
          <w:rFonts w:cs="Arial"/>
          <w:sz w:val="24"/>
          <w:szCs w:val="24"/>
        </w:rPr>
        <w:t xml:space="preserve">A </w:t>
      </w:r>
      <w:r w:rsidR="000A10CB" w:rsidRPr="00D37B0E">
        <w:rPr>
          <w:rFonts w:cs="Arial"/>
          <w:bCs/>
          <w:sz w:val="24"/>
          <w:szCs w:val="24"/>
        </w:rPr>
        <w:t>CONTRATADA</w:t>
      </w:r>
      <w:r w:rsidR="0099117A">
        <w:rPr>
          <w:rFonts w:cs="Arial"/>
          <w:bCs/>
          <w:sz w:val="24"/>
          <w:szCs w:val="24"/>
        </w:rPr>
        <w:t xml:space="preserve"> </w:t>
      </w:r>
      <w:r w:rsidR="000A10CB" w:rsidRPr="00D37B0E">
        <w:rPr>
          <w:rFonts w:cs="Arial"/>
          <w:sz w:val="24"/>
          <w:szCs w:val="24"/>
        </w:rPr>
        <w:t>não</w:t>
      </w:r>
      <w:r w:rsidR="0099117A">
        <w:rPr>
          <w:rFonts w:cs="Arial"/>
          <w:sz w:val="24"/>
          <w:szCs w:val="24"/>
        </w:rPr>
        <w:t xml:space="preserve"> </w:t>
      </w:r>
      <w:r w:rsidR="000A10CB" w:rsidRPr="00D37B0E">
        <w:rPr>
          <w:rFonts w:cs="Arial"/>
          <w:sz w:val="24"/>
          <w:szCs w:val="24"/>
        </w:rPr>
        <w:t>poderá</w:t>
      </w:r>
      <w:r w:rsidR="0099117A">
        <w:rPr>
          <w:rFonts w:cs="Arial"/>
          <w:sz w:val="24"/>
          <w:szCs w:val="24"/>
        </w:rPr>
        <w:t xml:space="preserve"> </w:t>
      </w:r>
      <w:r w:rsidR="000A10CB" w:rsidRPr="00D37B0E">
        <w:rPr>
          <w:rFonts w:cs="Arial"/>
          <w:sz w:val="24"/>
          <w:szCs w:val="24"/>
        </w:rPr>
        <w:t>ceder</w:t>
      </w:r>
      <w:r w:rsidR="0099117A">
        <w:rPr>
          <w:rFonts w:cs="Arial"/>
          <w:sz w:val="24"/>
          <w:szCs w:val="24"/>
        </w:rPr>
        <w:t xml:space="preserve"> </w:t>
      </w:r>
      <w:r w:rsidR="000A10CB" w:rsidRPr="00D37B0E">
        <w:rPr>
          <w:rFonts w:cs="Arial"/>
          <w:sz w:val="24"/>
          <w:szCs w:val="24"/>
        </w:rPr>
        <w:t>ou</w:t>
      </w:r>
      <w:r w:rsidR="0099117A">
        <w:rPr>
          <w:rFonts w:cs="Arial"/>
          <w:sz w:val="24"/>
          <w:szCs w:val="24"/>
        </w:rPr>
        <w:t xml:space="preserve"> </w:t>
      </w:r>
      <w:r w:rsidR="000A10CB" w:rsidRPr="00D37B0E">
        <w:rPr>
          <w:rFonts w:cs="Arial"/>
          <w:sz w:val="24"/>
          <w:szCs w:val="24"/>
        </w:rPr>
        <w:t>dar</w:t>
      </w:r>
      <w:r w:rsidR="0099117A">
        <w:rPr>
          <w:rFonts w:cs="Arial"/>
          <w:sz w:val="24"/>
          <w:szCs w:val="24"/>
        </w:rPr>
        <w:t xml:space="preserve"> </w:t>
      </w:r>
      <w:r w:rsidR="000A10CB" w:rsidRPr="00D37B0E">
        <w:rPr>
          <w:rFonts w:cs="Arial"/>
          <w:sz w:val="24"/>
          <w:szCs w:val="24"/>
        </w:rPr>
        <w:t>em</w:t>
      </w:r>
      <w:r w:rsidR="0099117A">
        <w:rPr>
          <w:rFonts w:cs="Arial"/>
          <w:sz w:val="24"/>
          <w:szCs w:val="24"/>
        </w:rPr>
        <w:t xml:space="preserve"> </w:t>
      </w:r>
      <w:r w:rsidR="000A10CB" w:rsidRPr="00D37B0E">
        <w:rPr>
          <w:rFonts w:cs="Arial"/>
          <w:sz w:val="24"/>
          <w:szCs w:val="24"/>
        </w:rPr>
        <w:t>garantia,</w:t>
      </w:r>
      <w:r w:rsidR="0099117A">
        <w:rPr>
          <w:rFonts w:cs="Arial"/>
          <w:sz w:val="24"/>
          <w:szCs w:val="24"/>
        </w:rPr>
        <w:t xml:space="preserve"> </w:t>
      </w:r>
      <w:r w:rsidR="000A10CB" w:rsidRPr="00D37B0E">
        <w:rPr>
          <w:rFonts w:cs="Arial"/>
          <w:sz w:val="24"/>
          <w:szCs w:val="24"/>
        </w:rPr>
        <w:t>em</w:t>
      </w:r>
      <w:r w:rsidR="0099117A">
        <w:rPr>
          <w:rFonts w:cs="Arial"/>
          <w:sz w:val="24"/>
          <w:szCs w:val="24"/>
        </w:rPr>
        <w:t xml:space="preserve"> </w:t>
      </w:r>
      <w:r w:rsidR="000A10CB" w:rsidRPr="00D37B0E">
        <w:rPr>
          <w:rFonts w:cs="Arial"/>
          <w:sz w:val="24"/>
          <w:szCs w:val="24"/>
        </w:rPr>
        <w:t>qualquer</w:t>
      </w:r>
      <w:r w:rsidR="0099117A">
        <w:rPr>
          <w:rFonts w:cs="Arial"/>
          <w:sz w:val="24"/>
          <w:szCs w:val="24"/>
        </w:rPr>
        <w:t xml:space="preserve"> </w:t>
      </w:r>
      <w:r w:rsidR="000A10CB" w:rsidRPr="00D37B0E">
        <w:rPr>
          <w:rFonts w:cs="Arial"/>
          <w:sz w:val="24"/>
          <w:szCs w:val="24"/>
        </w:rPr>
        <w:t>hipótese</w:t>
      </w:r>
      <w:r w:rsidR="00A91DF3" w:rsidRPr="00D37B0E">
        <w:rPr>
          <w:rFonts w:cs="Arial"/>
          <w:sz w:val="24"/>
          <w:szCs w:val="24"/>
        </w:rPr>
        <w:t>, no todo ou</w:t>
      </w:r>
      <w:r w:rsidR="0099117A">
        <w:rPr>
          <w:rFonts w:cs="Arial"/>
          <w:sz w:val="24"/>
          <w:szCs w:val="24"/>
        </w:rPr>
        <w:t xml:space="preserve"> </w:t>
      </w:r>
      <w:r w:rsidR="000A10CB" w:rsidRPr="00D37B0E">
        <w:rPr>
          <w:rFonts w:cs="Arial"/>
          <w:sz w:val="24"/>
          <w:szCs w:val="24"/>
        </w:rPr>
        <w:t>em</w:t>
      </w:r>
      <w:r w:rsidR="0099117A">
        <w:rPr>
          <w:rFonts w:cs="Arial"/>
          <w:sz w:val="24"/>
          <w:szCs w:val="24"/>
        </w:rPr>
        <w:t xml:space="preserve"> </w:t>
      </w:r>
      <w:r w:rsidR="000A10CB" w:rsidRPr="00D37B0E">
        <w:rPr>
          <w:rFonts w:cs="Arial"/>
          <w:sz w:val="24"/>
          <w:szCs w:val="24"/>
        </w:rPr>
        <w:t>parte,</w:t>
      </w:r>
      <w:r w:rsidR="0099117A">
        <w:rPr>
          <w:rFonts w:cs="Arial"/>
          <w:sz w:val="24"/>
          <w:szCs w:val="24"/>
        </w:rPr>
        <w:t xml:space="preserve"> </w:t>
      </w:r>
      <w:r w:rsidR="000A10CB" w:rsidRPr="00D37B0E">
        <w:rPr>
          <w:rFonts w:cs="Arial"/>
          <w:sz w:val="24"/>
          <w:szCs w:val="24"/>
        </w:rPr>
        <w:t>os</w:t>
      </w:r>
      <w:r w:rsidR="0099117A">
        <w:rPr>
          <w:rFonts w:cs="Arial"/>
          <w:sz w:val="24"/>
          <w:szCs w:val="24"/>
        </w:rPr>
        <w:t xml:space="preserve"> </w:t>
      </w:r>
      <w:r w:rsidR="000A10CB" w:rsidRPr="00D37B0E">
        <w:rPr>
          <w:rFonts w:cs="Arial"/>
          <w:sz w:val="24"/>
          <w:szCs w:val="24"/>
        </w:rPr>
        <w:t>créditos</w:t>
      </w:r>
      <w:r w:rsidR="0099117A">
        <w:rPr>
          <w:rFonts w:cs="Arial"/>
          <w:sz w:val="24"/>
          <w:szCs w:val="24"/>
        </w:rPr>
        <w:t xml:space="preserve"> </w:t>
      </w:r>
      <w:r w:rsidR="000A10CB" w:rsidRPr="00D37B0E">
        <w:rPr>
          <w:rFonts w:cs="Arial"/>
          <w:sz w:val="24"/>
          <w:szCs w:val="24"/>
        </w:rPr>
        <w:t>de</w:t>
      </w:r>
      <w:r w:rsidR="0099117A">
        <w:rPr>
          <w:rFonts w:cs="Arial"/>
          <w:sz w:val="24"/>
          <w:szCs w:val="24"/>
        </w:rPr>
        <w:t xml:space="preserve"> </w:t>
      </w:r>
      <w:r w:rsidR="000A10CB" w:rsidRPr="00D37B0E">
        <w:rPr>
          <w:rFonts w:cs="Arial"/>
          <w:sz w:val="24"/>
          <w:szCs w:val="24"/>
        </w:rPr>
        <w:t>qualquer</w:t>
      </w:r>
      <w:r w:rsidR="0099117A">
        <w:rPr>
          <w:rFonts w:cs="Arial"/>
          <w:sz w:val="24"/>
          <w:szCs w:val="24"/>
        </w:rPr>
        <w:t xml:space="preserve"> </w:t>
      </w:r>
      <w:r w:rsidR="000A10CB" w:rsidRPr="00D37B0E">
        <w:rPr>
          <w:rFonts w:cs="Arial"/>
          <w:sz w:val="24"/>
          <w:szCs w:val="24"/>
        </w:rPr>
        <w:t>natureza,</w:t>
      </w:r>
      <w:r w:rsidR="0099117A">
        <w:rPr>
          <w:rFonts w:cs="Arial"/>
          <w:sz w:val="24"/>
          <w:szCs w:val="24"/>
        </w:rPr>
        <w:t xml:space="preserve"> </w:t>
      </w:r>
      <w:r w:rsidR="000A10CB" w:rsidRPr="00D37B0E">
        <w:rPr>
          <w:rFonts w:cs="Arial"/>
          <w:sz w:val="24"/>
          <w:szCs w:val="24"/>
        </w:rPr>
        <w:t>decorrentes</w:t>
      </w:r>
      <w:r w:rsidR="0099117A">
        <w:rPr>
          <w:rFonts w:cs="Arial"/>
          <w:sz w:val="24"/>
          <w:szCs w:val="24"/>
        </w:rPr>
        <w:t xml:space="preserve"> </w:t>
      </w:r>
      <w:r w:rsidR="000A10CB" w:rsidRPr="00D37B0E">
        <w:rPr>
          <w:rFonts w:cs="Arial"/>
          <w:sz w:val="24"/>
          <w:szCs w:val="24"/>
        </w:rPr>
        <w:t>ou</w:t>
      </w:r>
      <w:r w:rsidR="0099117A">
        <w:rPr>
          <w:rFonts w:cs="Arial"/>
          <w:sz w:val="24"/>
          <w:szCs w:val="24"/>
        </w:rPr>
        <w:t xml:space="preserve"> </w:t>
      </w:r>
      <w:r w:rsidR="000A10CB" w:rsidRPr="00D37B0E">
        <w:rPr>
          <w:rFonts w:cs="Arial"/>
          <w:sz w:val="24"/>
          <w:szCs w:val="24"/>
        </w:rPr>
        <w:t>oriundos</w:t>
      </w:r>
      <w:r w:rsidR="0099117A">
        <w:rPr>
          <w:rFonts w:cs="Arial"/>
          <w:sz w:val="24"/>
          <w:szCs w:val="24"/>
        </w:rPr>
        <w:t xml:space="preserve"> </w:t>
      </w:r>
      <w:r w:rsidR="004D37D5" w:rsidRPr="00D37B0E">
        <w:rPr>
          <w:rFonts w:cs="Arial"/>
          <w:sz w:val="24"/>
          <w:szCs w:val="24"/>
        </w:rPr>
        <w:t xml:space="preserve">da </w:t>
      </w:r>
      <w:r w:rsidR="000A10CB" w:rsidRPr="00D37B0E">
        <w:rPr>
          <w:rFonts w:cs="Arial"/>
          <w:sz w:val="24"/>
          <w:szCs w:val="24"/>
        </w:rPr>
        <w:t>Ordem de Compra.</w:t>
      </w:r>
    </w:p>
    <w:p w:rsidR="000A10CB" w:rsidRPr="00D37B0E" w:rsidRDefault="001F56AE" w:rsidP="00B6125C">
      <w:pPr>
        <w:spacing w:before="120" w:line="360" w:lineRule="auto"/>
        <w:rPr>
          <w:rFonts w:cs="Arial"/>
          <w:sz w:val="24"/>
          <w:szCs w:val="24"/>
        </w:rPr>
      </w:pPr>
      <w:r w:rsidRPr="00D37B0E">
        <w:rPr>
          <w:rFonts w:cs="Arial"/>
          <w:sz w:val="24"/>
          <w:szCs w:val="24"/>
        </w:rPr>
        <w:t xml:space="preserve">8.10 </w:t>
      </w:r>
      <w:r w:rsidR="00B6125C" w:rsidRPr="00D37B0E">
        <w:rPr>
          <w:rFonts w:cs="Arial"/>
          <w:sz w:val="24"/>
          <w:szCs w:val="24"/>
        </w:rPr>
        <w:t xml:space="preserve">Para recebimento </w:t>
      </w:r>
      <w:r w:rsidR="004D37D5" w:rsidRPr="00D37B0E">
        <w:rPr>
          <w:rFonts w:cs="Arial"/>
          <w:sz w:val="24"/>
          <w:szCs w:val="24"/>
        </w:rPr>
        <w:t xml:space="preserve">da </w:t>
      </w:r>
      <w:r w:rsidR="00B6125C" w:rsidRPr="00D37B0E">
        <w:rPr>
          <w:sz w:val="24"/>
          <w:szCs w:val="24"/>
        </w:rPr>
        <w:t>Ordem de Compra</w:t>
      </w:r>
      <w:r w:rsidR="00B6125C" w:rsidRPr="00D37B0E">
        <w:rPr>
          <w:rFonts w:cs="Arial"/>
          <w:sz w:val="24"/>
          <w:szCs w:val="24"/>
        </w:rPr>
        <w:t>, a empresa deverá comprovar a regularidade de situação perante o INSS, o FGTS e a Justiça do Trabalho, através de certidões dentro do prazo de validade</w:t>
      </w:r>
      <w:r w:rsidR="000A10CB" w:rsidRPr="00D37B0E">
        <w:rPr>
          <w:rFonts w:cs="Arial"/>
          <w:sz w:val="24"/>
          <w:szCs w:val="24"/>
        </w:rPr>
        <w:t xml:space="preserve">. </w:t>
      </w:r>
    </w:p>
    <w:p w:rsidR="000A10CB" w:rsidRPr="00D37B0E" w:rsidRDefault="009D2574" w:rsidP="00B6125C">
      <w:pPr>
        <w:pStyle w:val="WW-Corpodetexto2"/>
        <w:spacing w:before="120" w:line="360" w:lineRule="auto"/>
        <w:rPr>
          <w:sz w:val="24"/>
          <w:szCs w:val="24"/>
        </w:rPr>
      </w:pPr>
      <w:r w:rsidRPr="00D37B0E">
        <w:rPr>
          <w:sz w:val="24"/>
          <w:szCs w:val="24"/>
        </w:rPr>
        <w:t>8.11</w:t>
      </w:r>
      <w:r w:rsidR="00D37B0E" w:rsidRPr="00D37B0E">
        <w:rPr>
          <w:sz w:val="24"/>
          <w:szCs w:val="24"/>
        </w:rPr>
        <w:t xml:space="preserve"> A</w:t>
      </w:r>
      <w:r w:rsidR="000A10CB" w:rsidRPr="00D37B0E">
        <w:rPr>
          <w:sz w:val="24"/>
          <w:szCs w:val="24"/>
        </w:rPr>
        <w:t xml:space="preserve"> licitante vencedora deverá estar quite com a CESAMA, quando sediada ou domiciliada no município de Juiz de Fora/MG.</w:t>
      </w:r>
    </w:p>
    <w:p w:rsidR="002B272A" w:rsidRPr="00D37B0E" w:rsidRDefault="00460F2F" w:rsidP="00460F2F">
      <w:pPr>
        <w:pStyle w:val="PargrafodaLista"/>
        <w:spacing w:before="120" w:line="360" w:lineRule="auto"/>
        <w:ind w:left="700" w:hanging="700"/>
        <w:rPr>
          <w:rFonts w:ascii="Arial" w:hAnsi="Arial" w:cs="Arial"/>
        </w:rPr>
      </w:pPr>
      <w:r w:rsidRPr="00D37B0E">
        <w:rPr>
          <w:rFonts w:ascii="Arial" w:hAnsi="Arial" w:cs="Arial"/>
        </w:rPr>
        <w:t>8.12</w:t>
      </w:r>
      <w:r w:rsidR="0099117A" w:rsidRPr="00D37B0E">
        <w:rPr>
          <w:rFonts w:ascii="Arial" w:hAnsi="Arial" w:cs="Arial"/>
        </w:rPr>
        <w:t xml:space="preserve"> </w:t>
      </w:r>
      <w:r w:rsidR="002B272A" w:rsidRPr="00D37B0E">
        <w:rPr>
          <w:rFonts w:ascii="Arial" w:hAnsi="Arial" w:cs="Arial"/>
        </w:rPr>
        <w:t xml:space="preserve">No que se refere </w:t>
      </w:r>
      <w:proofErr w:type="gramStart"/>
      <w:r w:rsidR="002B272A" w:rsidRPr="00D37B0E">
        <w:rPr>
          <w:rFonts w:ascii="Arial" w:hAnsi="Arial" w:cs="Arial"/>
        </w:rPr>
        <w:t>a</w:t>
      </w:r>
      <w:proofErr w:type="gramEnd"/>
      <w:r w:rsidR="002B272A" w:rsidRPr="00D37B0E">
        <w:rPr>
          <w:rFonts w:ascii="Arial" w:hAnsi="Arial" w:cs="Arial"/>
        </w:rPr>
        <w:t xml:space="preserve"> inexecução e a rescisão </w:t>
      </w:r>
      <w:r w:rsidR="00993E40" w:rsidRPr="00D37B0E">
        <w:rPr>
          <w:rFonts w:ascii="Arial" w:hAnsi="Arial" w:cs="Arial"/>
        </w:rPr>
        <w:t>da Ordem de Compra</w:t>
      </w:r>
      <w:r w:rsidR="002B272A" w:rsidRPr="00D37B0E">
        <w:rPr>
          <w:rFonts w:ascii="Arial" w:hAnsi="Arial" w:cs="Arial"/>
        </w:rPr>
        <w:t>, aplica-se o disposto</w:t>
      </w:r>
      <w:r w:rsidR="0099117A">
        <w:rPr>
          <w:rFonts w:ascii="Arial" w:hAnsi="Arial" w:cs="Arial"/>
        </w:rPr>
        <w:t xml:space="preserve"> </w:t>
      </w:r>
      <w:r w:rsidR="002B272A" w:rsidRPr="00D37B0E">
        <w:rPr>
          <w:rFonts w:ascii="Arial" w:hAnsi="Arial" w:cs="Arial"/>
        </w:rPr>
        <w:t xml:space="preserve">nos </w:t>
      </w:r>
      <w:proofErr w:type="spellStart"/>
      <w:r w:rsidR="002B272A" w:rsidRPr="00D37B0E">
        <w:rPr>
          <w:rFonts w:ascii="Arial" w:hAnsi="Arial" w:cs="Arial"/>
        </w:rPr>
        <w:t>arts</w:t>
      </w:r>
      <w:proofErr w:type="spellEnd"/>
      <w:r w:rsidR="002B272A" w:rsidRPr="00D37B0E">
        <w:rPr>
          <w:rFonts w:ascii="Arial" w:hAnsi="Arial" w:cs="Arial"/>
        </w:rPr>
        <w:t xml:space="preserve">. 183 a 194 do Regulamento Interno de Licitações, Contratos e Convênios da </w:t>
      </w:r>
      <w:proofErr w:type="spellStart"/>
      <w:r w:rsidR="002B272A" w:rsidRPr="00D37B0E">
        <w:rPr>
          <w:rFonts w:ascii="Arial" w:hAnsi="Arial" w:cs="Arial"/>
        </w:rPr>
        <w:t>Cesama</w:t>
      </w:r>
      <w:proofErr w:type="spellEnd"/>
      <w:r w:rsidR="002B272A" w:rsidRPr="00D37B0E">
        <w:rPr>
          <w:rFonts w:ascii="Arial" w:hAnsi="Arial" w:cs="Arial"/>
        </w:rPr>
        <w:t xml:space="preserve">. </w:t>
      </w:r>
    </w:p>
    <w:p w:rsidR="002B272A" w:rsidRPr="00D37B0E" w:rsidRDefault="002B272A" w:rsidP="00460F2F">
      <w:pPr>
        <w:pStyle w:val="PargrafodaLista"/>
        <w:numPr>
          <w:ilvl w:val="1"/>
          <w:numId w:val="29"/>
        </w:numPr>
        <w:spacing w:before="120" w:line="360" w:lineRule="auto"/>
        <w:ind w:left="700" w:hanging="700"/>
        <w:rPr>
          <w:rFonts w:ascii="Arial" w:hAnsi="Arial" w:cs="Arial"/>
        </w:rPr>
      </w:pPr>
      <w:r w:rsidRPr="00D37B0E">
        <w:rPr>
          <w:rFonts w:ascii="Arial" w:hAnsi="Arial" w:cs="Arial"/>
        </w:rPr>
        <w:t xml:space="preserve">A inexecução total ou parcial </w:t>
      </w:r>
      <w:r w:rsidR="00993E40" w:rsidRPr="00D37B0E">
        <w:rPr>
          <w:rFonts w:ascii="Arial" w:hAnsi="Arial" w:cs="Arial"/>
        </w:rPr>
        <w:t>da Ordem de Compra</w:t>
      </w:r>
      <w:r w:rsidRPr="00D37B0E">
        <w:rPr>
          <w:rFonts w:ascii="Arial" w:hAnsi="Arial" w:cs="Arial"/>
        </w:rPr>
        <w:t xml:space="preserve"> poderá ensejar a sua rescisão, com</w:t>
      </w:r>
      <w:r w:rsidR="0099117A">
        <w:rPr>
          <w:rFonts w:ascii="Arial" w:hAnsi="Arial" w:cs="Arial"/>
        </w:rPr>
        <w:t xml:space="preserve"> </w:t>
      </w:r>
      <w:r w:rsidRPr="00D37B0E">
        <w:rPr>
          <w:rFonts w:ascii="Arial" w:hAnsi="Arial" w:cs="Arial"/>
        </w:rPr>
        <w:t>as</w:t>
      </w:r>
      <w:r w:rsidR="0099117A">
        <w:rPr>
          <w:rFonts w:ascii="Arial" w:hAnsi="Arial" w:cs="Arial"/>
        </w:rPr>
        <w:t xml:space="preserve"> </w:t>
      </w:r>
      <w:r w:rsidRPr="00D37B0E">
        <w:rPr>
          <w:rFonts w:ascii="Arial" w:hAnsi="Arial" w:cs="Arial"/>
        </w:rPr>
        <w:t>conseq</w:t>
      </w:r>
      <w:r w:rsidR="00A6455C" w:rsidRPr="00D37B0E">
        <w:rPr>
          <w:rFonts w:ascii="Arial" w:hAnsi="Arial" w:cs="Arial"/>
        </w:rPr>
        <w:t>u</w:t>
      </w:r>
      <w:r w:rsidRPr="00D37B0E">
        <w:rPr>
          <w:rFonts w:ascii="Arial" w:hAnsi="Arial" w:cs="Arial"/>
        </w:rPr>
        <w:t>ências cabíveis.</w:t>
      </w:r>
    </w:p>
    <w:p w:rsidR="002B272A" w:rsidRPr="00D37B0E" w:rsidRDefault="002B272A" w:rsidP="00460F2F">
      <w:pPr>
        <w:pStyle w:val="PargrafodaLista"/>
        <w:numPr>
          <w:ilvl w:val="1"/>
          <w:numId w:val="29"/>
        </w:numPr>
        <w:spacing w:before="120" w:line="360" w:lineRule="auto"/>
        <w:ind w:left="700" w:hanging="700"/>
        <w:rPr>
          <w:rFonts w:ascii="Arial" w:hAnsi="Arial" w:cs="Arial"/>
        </w:rPr>
      </w:pPr>
      <w:r w:rsidRPr="00D37B0E">
        <w:rPr>
          <w:rFonts w:ascii="Arial" w:hAnsi="Arial" w:cs="Arial"/>
        </w:rPr>
        <w:t xml:space="preserve">Constituem motivo para rescisão </w:t>
      </w:r>
      <w:r w:rsidR="00993E40" w:rsidRPr="00D37B0E">
        <w:rPr>
          <w:rFonts w:ascii="Arial" w:hAnsi="Arial" w:cs="Arial"/>
        </w:rPr>
        <w:t>da Ordem de Compra</w:t>
      </w:r>
      <w:r w:rsidRPr="00D37B0E">
        <w:rPr>
          <w:rFonts w:ascii="Arial" w:hAnsi="Arial" w:cs="Arial"/>
        </w:rPr>
        <w:t xml:space="preserve"> os especificados no art. 184 e seguintes do RILC.</w:t>
      </w:r>
    </w:p>
    <w:p w:rsidR="002B272A" w:rsidRPr="00D37B0E" w:rsidRDefault="002B272A" w:rsidP="00460F2F">
      <w:pPr>
        <w:numPr>
          <w:ilvl w:val="1"/>
          <w:numId w:val="29"/>
        </w:numPr>
        <w:spacing w:before="120" w:line="360" w:lineRule="auto"/>
        <w:rPr>
          <w:sz w:val="24"/>
          <w:szCs w:val="24"/>
        </w:rPr>
      </w:pPr>
      <w:r w:rsidRPr="00D37B0E">
        <w:rPr>
          <w:sz w:val="24"/>
          <w:szCs w:val="24"/>
        </w:rPr>
        <w:t xml:space="preserve">A rescisão </w:t>
      </w:r>
      <w:r w:rsidR="00993E40" w:rsidRPr="00D37B0E">
        <w:rPr>
          <w:sz w:val="24"/>
          <w:szCs w:val="24"/>
        </w:rPr>
        <w:t>da Ordem de Compra</w:t>
      </w:r>
      <w:r w:rsidRPr="00D37B0E">
        <w:rPr>
          <w:sz w:val="24"/>
          <w:szCs w:val="24"/>
        </w:rPr>
        <w:t xml:space="preserve"> poderá ser: </w:t>
      </w:r>
    </w:p>
    <w:p w:rsidR="002B272A" w:rsidRPr="00D37B0E" w:rsidRDefault="002B272A" w:rsidP="002B272A">
      <w:pPr>
        <w:spacing w:before="120" w:line="360" w:lineRule="auto"/>
        <w:rPr>
          <w:sz w:val="24"/>
          <w:szCs w:val="24"/>
        </w:rPr>
      </w:pPr>
      <w:r w:rsidRPr="00D37B0E">
        <w:rPr>
          <w:sz w:val="24"/>
          <w:szCs w:val="24"/>
        </w:rPr>
        <w:t xml:space="preserve">a. por ato unilateral e escrito de qualquer das partes; </w:t>
      </w:r>
    </w:p>
    <w:p w:rsidR="002B272A" w:rsidRPr="00D37B0E" w:rsidRDefault="002B272A" w:rsidP="00460F2F">
      <w:pPr>
        <w:spacing w:before="120" w:line="360" w:lineRule="auto"/>
        <w:ind w:left="400" w:hanging="400"/>
        <w:rPr>
          <w:sz w:val="24"/>
          <w:szCs w:val="24"/>
        </w:rPr>
      </w:pPr>
      <w:proofErr w:type="gramStart"/>
      <w:r w:rsidRPr="00D37B0E">
        <w:rPr>
          <w:sz w:val="24"/>
          <w:szCs w:val="24"/>
        </w:rPr>
        <w:t>b.</w:t>
      </w:r>
      <w:proofErr w:type="gramEnd"/>
      <w:r w:rsidRPr="00D37B0E">
        <w:rPr>
          <w:sz w:val="24"/>
          <w:szCs w:val="24"/>
        </w:rPr>
        <w:t xml:space="preserve"> amigável, por acordo entre as partes, reduzida a termo no processo de</w:t>
      </w:r>
      <w:r w:rsidR="0099117A">
        <w:rPr>
          <w:sz w:val="24"/>
          <w:szCs w:val="24"/>
        </w:rPr>
        <w:t xml:space="preserve">  </w:t>
      </w:r>
      <w:r w:rsidRPr="00D37B0E">
        <w:rPr>
          <w:sz w:val="24"/>
          <w:szCs w:val="24"/>
        </w:rPr>
        <w:t xml:space="preserve">contratação, desde que haja conveniência para a </w:t>
      </w:r>
      <w:proofErr w:type="spellStart"/>
      <w:r w:rsidRPr="00D37B0E">
        <w:rPr>
          <w:sz w:val="24"/>
          <w:szCs w:val="24"/>
        </w:rPr>
        <w:t>Cesama</w:t>
      </w:r>
      <w:proofErr w:type="spellEnd"/>
      <w:r w:rsidRPr="00D37B0E">
        <w:rPr>
          <w:sz w:val="24"/>
          <w:szCs w:val="24"/>
        </w:rPr>
        <w:t xml:space="preserve">; </w:t>
      </w:r>
    </w:p>
    <w:p w:rsidR="002B272A" w:rsidRPr="00D37B0E" w:rsidRDefault="002B272A" w:rsidP="002B272A">
      <w:pPr>
        <w:spacing w:before="120" w:line="360" w:lineRule="auto"/>
        <w:rPr>
          <w:sz w:val="24"/>
          <w:szCs w:val="24"/>
        </w:rPr>
      </w:pPr>
      <w:r w:rsidRPr="00D37B0E">
        <w:rPr>
          <w:sz w:val="24"/>
          <w:szCs w:val="24"/>
        </w:rPr>
        <w:t xml:space="preserve">c. judicial, nos termos da legislação. </w:t>
      </w:r>
    </w:p>
    <w:p w:rsidR="002B272A" w:rsidRPr="00D37B0E" w:rsidRDefault="002B272A" w:rsidP="00460F2F">
      <w:pPr>
        <w:numPr>
          <w:ilvl w:val="1"/>
          <w:numId w:val="29"/>
        </w:numPr>
        <w:spacing w:before="120" w:line="360" w:lineRule="auto"/>
        <w:ind w:left="700" w:hanging="700"/>
        <w:rPr>
          <w:sz w:val="24"/>
          <w:szCs w:val="24"/>
        </w:rPr>
      </w:pPr>
      <w:r w:rsidRPr="00D37B0E">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D37B0E" w:rsidRDefault="002B272A" w:rsidP="00460F2F">
      <w:pPr>
        <w:numPr>
          <w:ilvl w:val="1"/>
          <w:numId w:val="29"/>
        </w:numPr>
        <w:spacing w:before="120" w:line="360" w:lineRule="auto"/>
        <w:ind w:left="700" w:hanging="700"/>
        <w:rPr>
          <w:sz w:val="24"/>
          <w:szCs w:val="24"/>
        </w:rPr>
      </w:pPr>
      <w:r w:rsidRPr="00D37B0E">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2B272A" w:rsidRPr="00D37B0E" w:rsidRDefault="002B272A" w:rsidP="002B272A">
      <w:pPr>
        <w:spacing w:before="120" w:line="360" w:lineRule="auto"/>
        <w:rPr>
          <w:sz w:val="24"/>
          <w:szCs w:val="24"/>
        </w:rPr>
      </w:pPr>
      <w:r w:rsidRPr="00D37B0E">
        <w:rPr>
          <w:sz w:val="24"/>
          <w:szCs w:val="24"/>
        </w:rPr>
        <w:t xml:space="preserve">a. devolução da garantia; </w:t>
      </w:r>
    </w:p>
    <w:p w:rsidR="002B272A" w:rsidRPr="00D37B0E" w:rsidRDefault="002B272A" w:rsidP="002B272A">
      <w:pPr>
        <w:spacing w:before="120" w:line="360" w:lineRule="auto"/>
        <w:rPr>
          <w:sz w:val="24"/>
          <w:szCs w:val="24"/>
        </w:rPr>
      </w:pPr>
      <w:r w:rsidRPr="00D37B0E">
        <w:rPr>
          <w:sz w:val="24"/>
          <w:szCs w:val="24"/>
        </w:rPr>
        <w:t xml:space="preserve">b. pagamentos devidos pela execução </w:t>
      </w:r>
      <w:r w:rsidR="00993E40" w:rsidRPr="00D37B0E">
        <w:rPr>
          <w:sz w:val="24"/>
          <w:szCs w:val="24"/>
        </w:rPr>
        <w:t>da contratação</w:t>
      </w:r>
      <w:r w:rsidRPr="00D37B0E">
        <w:rPr>
          <w:sz w:val="24"/>
          <w:szCs w:val="24"/>
        </w:rPr>
        <w:t xml:space="preserve"> até a data da rescisão; </w:t>
      </w:r>
    </w:p>
    <w:p w:rsidR="002B272A" w:rsidRPr="00D37B0E" w:rsidRDefault="002B272A" w:rsidP="002B272A">
      <w:pPr>
        <w:spacing w:before="120" w:line="360" w:lineRule="auto"/>
        <w:rPr>
          <w:sz w:val="24"/>
          <w:szCs w:val="24"/>
        </w:rPr>
      </w:pPr>
      <w:r w:rsidRPr="00D37B0E">
        <w:rPr>
          <w:sz w:val="24"/>
          <w:szCs w:val="24"/>
        </w:rPr>
        <w:t>c. pagamento do custo da desmobilização.</w:t>
      </w:r>
    </w:p>
    <w:p w:rsidR="00D13D92" w:rsidRPr="00D37B0E" w:rsidRDefault="00F04709" w:rsidP="00F04709">
      <w:pPr>
        <w:autoSpaceDE w:val="0"/>
        <w:autoSpaceDN w:val="0"/>
        <w:adjustRightInd w:val="0"/>
        <w:spacing w:before="480" w:line="360" w:lineRule="auto"/>
        <w:rPr>
          <w:rFonts w:cs="Arial"/>
          <w:b/>
          <w:bCs/>
          <w:sz w:val="24"/>
          <w:szCs w:val="24"/>
        </w:rPr>
      </w:pPr>
      <w:r w:rsidRPr="00D37B0E">
        <w:rPr>
          <w:rFonts w:cs="Arial"/>
          <w:b/>
          <w:bCs/>
          <w:sz w:val="24"/>
          <w:szCs w:val="24"/>
        </w:rPr>
        <w:t>9. DO</w:t>
      </w:r>
      <w:r w:rsidR="000F688B" w:rsidRPr="00D37B0E">
        <w:rPr>
          <w:rFonts w:cs="Arial"/>
          <w:b/>
          <w:bCs/>
          <w:sz w:val="24"/>
          <w:szCs w:val="24"/>
        </w:rPr>
        <w:t xml:space="preserve"> PAGAMENTO</w:t>
      </w:r>
    </w:p>
    <w:p w:rsidR="00F41F7A" w:rsidRPr="00D37B0E" w:rsidRDefault="00F41F7A" w:rsidP="00F41F7A">
      <w:pPr>
        <w:pStyle w:val="Corpodetexto"/>
        <w:spacing w:before="120" w:line="360" w:lineRule="auto"/>
        <w:rPr>
          <w:sz w:val="24"/>
          <w:szCs w:val="24"/>
        </w:rPr>
      </w:pPr>
      <w:r w:rsidRPr="00D37B0E">
        <w:rPr>
          <w:rFonts w:cs="Arial"/>
          <w:sz w:val="24"/>
          <w:szCs w:val="24"/>
        </w:rPr>
        <w:t>9.1 A CESAMA efetuará os pagamentos</w:t>
      </w:r>
      <w:r w:rsidRPr="00D37B0E">
        <w:rPr>
          <w:iCs/>
          <w:sz w:val="24"/>
          <w:szCs w:val="24"/>
        </w:rPr>
        <w:t xml:space="preserve">30 </w:t>
      </w:r>
      <w:r w:rsidRPr="00D37B0E">
        <w:rPr>
          <w:sz w:val="24"/>
          <w:szCs w:val="24"/>
        </w:rPr>
        <w:t>(trinta) dias após a entrega dos materiais juntamente com a apresentação e aceitação da Nota Fiscal / Fatura pelo departamento competente.</w:t>
      </w:r>
    </w:p>
    <w:p w:rsidR="00F41F7A" w:rsidRPr="00D37B0E" w:rsidRDefault="00F41F7A" w:rsidP="00F41F7A">
      <w:pPr>
        <w:pStyle w:val="Corpodetexto"/>
        <w:tabs>
          <w:tab w:val="left" w:pos="851"/>
        </w:tabs>
        <w:spacing w:before="120" w:line="360" w:lineRule="auto"/>
        <w:rPr>
          <w:sz w:val="24"/>
          <w:szCs w:val="24"/>
        </w:rPr>
      </w:pPr>
      <w:r w:rsidRPr="00D37B0E">
        <w:rPr>
          <w:rFonts w:cs="Arial"/>
          <w:sz w:val="24"/>
          <w:szCs w:val="24"/>
        </w:rPr>
        <w:t xml:space="preserve">9.1.1 Caso o vencimento ocorra no sábado, domingo, feriado ou ponto facultativo para a </w:t>
      </w:r>
      <w:proofErr w:type="spellStart"/>
      <w:r w:rsidRPr="00D37B0E">
        <w:rPr>
          <w:rFonts w:cs="Arial"/>
          <w:sz w:val="24"/>
          <w:szCs w:val="24"/>
        </w:rPr>
        <w:t>Cesama</w:t>
      </w:r>
      <w:proofErr w:type="spellEnd"/>
      <w:r w:rsidRPr="00D37B0E">
        <w:rPr>
          <w:rFonts w:cs="Arial"/>
          <w:sz w:val="24"/>
          <w:szCs w:val="24"/>
        </w:rPr>
        <w:t xml:space="preserve">, o pagamento será realizado no primeiro dia </w:t>
      </w:r>
      <w:proofErr w:type="spellStart"/>
      <w:r w:rsidRPr="00D37B0E">
        <w:rPr>
          <w:rFonts w:cs="Arial"/>
          <w:sz w:val="24"/>
          <w:szCs w:val="24"/>
        </w:rPr>
        <w:t>subseq</w:t>
      </w:r>
      <w:r w:rsidR="00A6455C" w:rsidRPr="00D37B0E">
        <w:rPr>
          <w:rFonts w:cs="Arial"/>
          <w:sz w:val="24"/>
          <w:szCs w:val="24"/>
        </w:rPr>
        <w:t>u</w:t>
      </w:r>
      <w:r w:rsidRPr="00D37B0E">
        <w:rPr>
          <w:rFonts w:cs="Arial"/>
          <w:sz w:val="24"/>
          <w:szCs w:val="24"/>
        </w:rPr>
        <w:t>ente</w:t>
      </w:r>
      <w:proofErr w:type="spellEnd"/>
      <w:r w:rsidRPr="00D37B0E">
        <w:rPr>
          <w:rFonts w:cs="Arial"/>
          <w:sz w:val="24"/>
          <w:szCs w:val="24"/>
        </w:rPr>
        <w:t xml:space="preserve">. </w:t>
      </w:r>
    </w:p>
    <w:p w:rsidR="00F41F7A" w:rsidRPr="00D37B0E" w:rsidRDefault="00F41F7A" w:rsidP="00F41F7A">
      <w:pPr>
        <w:pStyle w:val="Corpodetexto"/>
        <w:numPr>
          <w:ilvl w:val="1"/>
          <w:numId w:val="31"/>
        </w:numPr>
        <w:spacing w:before="120" w:line="360" w:lineRule="auto"/>
        <w:rPr>
          <w:sz w:val="24"/>
          <w:szCs w:val="24"/>
        </w:rPr>
      </w:pPr>
      <w:r w:rsidRPr="00D37B0E">
        <w:rPr>
          <w:rFonts w:cs="Arial"/>
          <w:sz w:val="24"/>
          <w:szCs w:val="24"/>
        </w:rPr>
        <w:t xml:space="preserve"> O pagamento será efetuado através de depósito em conta bancária ou via </w:t>
      </w:r>
      <w:r w:rsidRPr="00D37B0E">
        <w:rPr>
          <w:rFonts w:cs="Arial"/>
          <w:b/>
          <w:bCs/>
          <w:sz w:val="24"/>
          <w:szCs w:val="24"/>
        </w:rPr>
        <w:t>TED</w:t>
      </w:r>
      <w:r w:rsidRPr="00D37B0E">
        <w:rPr>
          <w:rFonts w:cs="Arial"/>
          <w:sz w:val="24"/>
          <w:szCs w:val="24"/>
        </w:rPr>
        <w:t xml:space="preserve"> (transferência eletrônica disponível), cujas tarifas extras correrão por conta da </w:t>
      </w:r>
      <w:r w:rsidRPr="00D37B0E">
        <w:rPr>
          <w:rFonts w:cs="Arial"/>
          <w:bCs/>
          <w:sz w:val="24"/>
          <w:szCs w:val="24"/>
        </w:rPr>
        <w:t>Contratada</w:t>
      </w:r>
      <w:r w:rsidRPr="00D37B0E">
        <w:rPr>
          <w:sz w:val="24"/>
          <w:szCs w:val="24"/>
        </w:rPr>
        <w:t>.</w:t>
      </w:r>
    </w:p>
    <w:p w:rsidR="00F41F7A" w:rsidRPr="00D37B0E" w:rsidRDefault="00F41F7A" w:rsidP="00F41F7A">
      <w:pPr>
        <w:pStyle w:val="Corpodetexto"/>
        <w:numPr>
          <w:ilvl w:val="2"/>
          <w:numId w:val="31"/>
        </w:numPr>
        <w:spacing w:before="120" w:line="360" w:lineRule="auto"/>
        <w:rPr>
          <w:sz w:val="24"/>
          <w:szCs w:val="24"/>
        </w:rPr>
      </w:pPr>
      <w:r w:rsidRPr="00D37B0E">
        <w:rPr>
          <w:rFonts w:cs="Arial"/>
          <w:sz w:val="24"/>
          <w:szCs w:val="24"/>
        </w:rPr>
        <w:t xml:space="preserve">A Nota Fiscal Eletrônica – </w:t>
      </w:r>
      <w:proofErr w:type="spellStart"/>
      <w:r w:rsidRPr="00D37B0E">
        <w:rPr>
          <w:rFonts w:cs="Arial"/>
          <w:sz w:val="24"/>
          <w:szCs w:val="24"/>
        </w:rPr>
        <w:t>NF-e</w:t>
      </w:r>
      <w:proofErr w:type="spellEnd"/>
      <w:r w:rsidRPr="00D37B0E">
        <w:rPr>
          <w:rFonts w:cs="Arial"/>
          <w:sz w:val="24"/>
          <w:szCs w:val="24"/>
        </w:rPr>
        <w:t xml:space="preserve"> – deverá ser enviada para o e-mail </w:t>
      </w:r>
      <w:hyperlink r:id="rId8" w:history="1">
        <w:r w:rsidRPr="00D37B0E">
          <w:rPr>
            <w:rStyle w:val="Hyperlink"/>
            <w:rFonts w:cs="Arial"/>
            <w:color w:val="auto"/>
            <w:sz w:val="24"/>
            <w:szCs w:val="24"/>
          </w:rPr>
          <w:t>nfe@cesama.com.br</w:t>
        </w:r>
      </w:hyperlink>
      <w:r w:rsidRPr="00D37B0E">
        <w:rPr>
          <w:rFonts w:cs="Arial"/>
          <w:sz w:val="24"/>
          <w:szCs w:val="24"/>
        </w:rPr>
        <w:t xml:space="preserve">. </w:t>
      </w:r>
    </w:p>
    <w:p w:rsidR="00F41F7A" w:rsidRPr="00D37B0E" w:rsidRDefault="00F41F7A" w:rsidP="00F41F7A">
      <w:pPr>
        <w:pStyle w:val="Corpodetexto"/>
        <w:numPr>
          <w:ilvl w:val="3"/>
          <w:numId w:val="31"/>
        </w:numPr>
        <w:tabs>
          <w:tab w:val="left" w:pos="993"/>
        </w:tabs>
        <w:spacing w:before="120" w:line="360" w:lineRule="auto"/>
        <w:ind w:left="0" w:firstLine="0"/>
        <w:rPr>
          <w:sz w:val="24"/>
          <w:szCs w:val="24"/>
        </w:rPr>
      </w:pPr>
      <w:r w:rsidRPr="00D37B0E">
        <w:rPr>
          <w:rFonts w:cs="Arial"/>
          <w:sz w:val="24"/>
          <w:szCs w:val="24"/>
        </w:rPr>
        <w:t xml:space="preserve">O pagamento só poderá ser realizado em nome do fornecedor e os boletos não poderão, em hipótese nenhuma, ser pagos em nome de outro beneficiário. </w:t>
      </w:r>
    </w:p>
    <w:p w:rsidR="00F41F7A" w:rsidRPr="00D37B0E" w:rsidRDefault="00F41F7A" w:rsidP="00F41F7A">
      <w:pPr>
        <w:pStyle w:val="Corpodetexto"/>
        <w:numPr>
          <w:ilvl w:val="2"/>
          <w:numId w:val="31"/>
        </w:numPr>
        <w:spacing w:before="120" w:line="360" w:lineRule="auto"/>
        <w:ind w:left="0" w:firstLine="0"/>
        <w:rPr>
          <w:sz w:val="24"/>
          <w:szCs w:val="24"/>
        </w:rPr>
      </w:pPr>
      <w:r w:rsidRPr="00D37B0E">
        <w:rPr>
          <w:rFonts w:eastAsia="Arial Unicode MS" w:cs="Arial"/>
          <w:iCs/>
          <w:sz w:val="24"/>
          <w:szCs w:val="24"/>
        </w:rPr>
        <w:t xml:space="preserve">Deverá constar na descrição da </w:t>
      </w:r>
      <w:r w:rsidRPr="00D37B0E">
        <w:rPr>
          <w:sz w:val="24"/>
          <w:szCs w:val="24"/>
        </w:rPr>
        <w:t>Nota Fiscal / Fatura</w:t>
      </w:r>
      <w:r w:rsidRPr="00D37B0E">
        <w:rPr>
          <w:rFonts w:eastAsia="Arial Unicode MS" w:cs="Arial"/>
          <w:iCs/>
          <w:sz w:val="24"/>
          <w:szCs w:val="24"/>
        </w:rPr>
        <w:t xml:space="preserve"> o número da licitação e número da Ordem de Compra.</w:t>
      </w:r>
    </w:p>
    <w:p w:rsidR="00F41F7A" w:rsidRPr="00D37B0E" w:rsidRDefault="00F41F7A" w:rsidP="00F41F7A">
      <w:pPr>
        <w:pStyle w:val="WW-Recuodecorpodetexto2"/>
        <w:numPr>
          <w:ilvl w:val="1"/>
          <w:numId w:val="31"/>
        </w:numPr>
        <w:spacing w:before="120" w:line="360" w:lineRule="auto"/>
        <w:ind w:left="0" w:firstLine="0"/>
        <w:rPr>
          <w:sz w:val="24"/>
          <w:szCs w:val="24"/>
        </w:rPr>
      </w:pPr>
      <w:r w:rsidRPr="00D37B0E">
        <w:rPr>
          <w:sz w:val="24"/>
          <w:szCs w:val="24"/>
        </w:rPr>
        <w:t xml:space="preserve">O pagamento </w:t>
      </w:r>
      <w:r w:rsidRPr="00D37B0E">
        <w:rPr>
          <w:b/>
          <w:bCs/>
          <w:sz w:val="24"/>
          <w:szCs w:val="24"/>
        </w:rPr>
        <w:t>SOMENTE</w:t>
      </w:r>
      <w:r w:rsidRPr="00D37B0E">
        <w:rPr>
          <w:sz w:val="24"/>
          <w:szCs w:val="24"/>
        </w:rPr>
        <w:t xml:space="preserve"> será efetuado:</w:t>
      </w:r>
    </w:p>
    <w:p w:rsidR="00F41F7A" w:rsidRPr="00D37B0E" w:rsidRDefault="00F41F7A" w:rsidP="00F41F7A">
      <w:pPr>
        <w:pStyle w:val="WW-Recuodecorpodetexto2"/>
        <w:numPr>
          <w:ilvl w:val="0"/>
          <w:numId w:val="30"/>
        </w:numPr>
        <w:spacing w:before="120" w:line="360" w:lineRule="auto"/>
        <w:ind w:left="851" w:hanging="284"/>
        <w:rPr>
          <w:sz w:val="24"/>
          <w:szCs w:val="24"/>
        </w:rPr>
      </w:pPr>
      <w:r w:rsidRPr="00D37B0E">
        <w:rPr>
          <w:sz w:val="24"/>
          <w:szCs w:val="24"/>
        </w:rPr>
        <w:t>Após a aceitação da Nota Fiscal / Fatura.</w:t>
      </w:r>
    </w:p>
    <w:p w:rsidR="00F41F7A" w:rsidRPr="00D37B0E" w:rsidRDefault="00F41F7A" w:rsidP="00F41F7A">
      <w:pPr>
        <w:pStyle w:val="WW-Recuodecorpodetexto2"/>
        <w:numPr>
          <w:ilvl w:val="0"/>
          <w:numId w:val="30"/>
        </w:numPr>
        <w:spacing w:before="120" w:line="360" w:lineRule="auto"/>
        <w:ind w:left="851" w:hanging="284"/>
        <w:rPr>
          <w:sz w:val="24"/>
          <w:szCs w:val="24"/>
        </w:rPr>
      </w:pPr>
      <w:r w:rsidRPr="00D37B0E">
        <w:rPr>
          <w:sz w:val="24"/>
          <w:szCs w:val="24"/>
        </w:rPr>
        <w:t>Após o recolhimento pela adjudicatária de quaisquer multas que lhe tenham sido impostas em decorrência de inadimplemento contratual.</w:t>
      </w:r>
    </w:p>
    <w:p w:rsidR="00F41F7A" w:rsidRPr="00D37B0E" w:rsidRDefault="00F41F7A" w:rsidP="00F41F7A">
      <w:pPr>
        <w:pStyle w:val="Corpodetexto2"/>
        <w:numPr>
          <w:ilvl w:val="1"/>
          <w:numId w:val="31"/>
        </w:numPr>
        <w:spacing w:before="120" w:line="360" w:lineRule="auto"/>
        <w:ind w:left="0" w:firstLine="0"/>
        <w:rPr>
          <w:color w:val="auto"/>
          <w:sz w:val="24"/>
          <w:szCs w:val="24"/>
        </w:rPr>
      </w:pPr>
      <w:r w:rsidRPr="00D37B0E">
        <w:rPr>
          <w:color w:val="auto"/>
          <w:sz w:val="24"/>
          <w:szCs w:val="24"/>
        </w:rPr>
        <w:t>Na Nota Fiscal / Fatura (em duas vias) deverão ser anexadas as certidões atualizadas de regularidade junto ao INSS, ao FGTS e à Justiça do Trabalho.</w:t>
      </w:r>
    </w:p>
    <w:p w:rsidR="00F41F7A" w:rsidRPr="00D37B0E" w:rsidRDefault="00F41F7A" w:rsidP="00F41F7A">
      <w:pPr>
        <w:pStyle w:val="Corpodetexto2"/>
        <w:numPr>
          <w:ilvl w:val="1"/>
          <w:numId w:val="31"/>
        </w:numPr>
        <w:spacing w:before="120" w:line="360" w:lineRule="auto"/>
        <w:ind w:left="0" w:firstLine="0"/>
        <w:rPr>
          <w:color w:val="auto"/>
          <w:sz w:val="24"/>
          <w:szCs w:val="24"/>
        </w:rPr>
      </w:pPr>
      <w:r w:rsidRPr="00D37B0E">
        <w:rPr>
          <w:color w:val="auto"/>
          <w:sz w:val="24"/>
          <w:szCs w:val="24"/>
        </w:rPr>
        <w:t>Na eventualidade de aplicação de multas, estas deverão ser liquidadas simultaneamente com parcela vinculada ao evento cujo descumprimento der origem à aplicação da penalidade.</w:t>
      </w:r>
    </w:p>
    <w:p w:rsidR="00F41F7A" w:rsidRPr="00D37B0E" w:rsidRDefault="00F41F7A" w:rsidP="00F41F7A">
      <w:pPr>
        <w:numPr>
          <w:ilvl w:val="1"/>
          <w:numId w:val="31"/>
        </w:numPr>
        <w:spacing w:before="120" w:line="360" w:lineRule="auto"/>
        <w:ind w:left="0" w:firstLine="0"/>
        <w:rPr>
          <w:rFonts w:cs="Arial"/>
          <w:sz w:val="24"/>
          <w:szCs w:val="24"/>
        </w:rPr>
      </w:pPr>
      <w:r w:rsidRPr="00D37B0E">
        <w:rPr>
          <w:rFonts w:cs="Arial"/>
          <w:sz w:val="24"/>
          <w:szCs w:val="24"/>
        </w:rPr>
        <w:t xml:space="preserve">O CNPJ da Contratada constante da </w:t>
      </w:r>
      <w:r w:rsidRPr="00D37B0E">
        <w:rPr>
          <w:sz w:val="24"/>
          <w:szCs w:val="24"/>
        </w:rPr>
        <w:t>Nota Fiscal / Fatura</w:t>
      </w:r>
      <w:r w:rsidRPr="00D37B0E">
        <w:rPr>
          <w:rFonts w:cs="Arial"/>
          <w:sz w:val="24"/>
          <w:szCs w:val="24"/>
        </w:rPr>
        <w:t xml:space="preserve"> deverá ser o mesmo da documentação apresentada na licitação.</w:t>
      </w:r>
    </w:p>
    <w:p w:rsidR="00F41F7A" w:rsidRPr="00D37B0E" w:rsidRDefault="00F41F7A" w:rsidP="00F41F7A">
      <w:pPr>
        <w:numPr>
          <w:ilvl w:val="1"/>
          <w:numId w:val="31"/>
        </w:numPr>
        <w:spacing w:before="120" w:line="360" w:lineRule="auto"/>
        <w:ind w:left="0" w:firstLine="0"/>
        <w:rPr>
          <w:iCs/>
          <w:sz w:val="24"/>
          <w:szCs w:val="24"/>
        </w:rPr>
      </w:pPr>
      <w:r w:rsidRPr="00D37B0E">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4D37D5" w:rsidRPr="00D37B0E">
        <w:rPr>
          <w:iCs/>
          <w:sz w:val="24"/>
          <w:szCs w:val="24"/>
        </w:rPr>
        <w:t xml:space="preserve">à </w:t>
      </w:r>
      <w:r w:rsidRPr="00D37B0E">
        <w:rPr>
          <w:sz w:val="24"/>
          <w:szCs w:val="24"/>
        </w:rPr>
        <w:t>Ordem de Compra</w:t>
      </w:r>
      <w:r w:rsidRPr="00D37B0E">
        <w:rPr>
          <w:iCs/>
          <w:sz w:val="24"/>
          <w:szCs w:val="24"/>
        </w:rPr>
        <w:t>, no que couber.</w:t>
      </w:r>
    </w:p>
    <w:p w:rsidR="00F41F7A" w:rsidRPr="00D37B0E" w:rsidRDefault="00F41F7A" w:rsidP="00F41F7A">
      <w:pPr>
        <w:numPr>
          <w:ilvl w:val="1"/>
          <w:numId w:val="31"/>
        </w:numPr>
        <w:spacing w:before="120" w:line="360" w:lineRule="auto"/>
        <w:ind w:left="0" w:firstLine="0"/>
        <w:rPr>
          <w:sz w:val="24"/>
          <w:szCs w:val="24"/>
          <w:lang w:val="de-DE"/>
        </w:rPr>
      </w:pPr>
      <w:r w:rsidRPr="00D37B0E">
        <w:rPr>
          <w:sz w:val="24"/>
          <w:szCs w:val="24"/>
        </w:rPr>
        <w:t>Na hipótese de ocorrer atraso no pagamento da Nota Fiscal / Fatura por responsabilidade da CESAMA, esta se compromete a aplicar, conforme legislação em vigor, juros de mora sobre o valor devido “</w:t>
      </w:r>
      <w:r w:rsidRPr="00D37B0E">
        <w:rPr>
          <w:i/>
          <w:iCs/>
          <w:sz w:val="24"/>
          <w:szCs w:val="24"/>
        </w:rPr>
        <w:t>pro rata”</w:t>
      </w:r>
      <w:r w:rsidRPr="00D37B0E">
        <w:rPr>
          <w:sz w:val="24"/>
          <w:szCs w:val="24"/>
        </w:rPr>
        <w:t xml:space="preserve"> entre a data do vencimento e o efetivo pagamento</w:t>
      </w:r>
      <w:r w:rsidRPr="00D37B0E">
        <w:rPr>
          <w:sz w:val="24"/>
          <w:szCs w:val="24"/>
          <w:lang w:val="de-DE"/>
        </w:rPr>
        <w:t>.</w:t>
      </w:r>
    </w:p>
    <w:p w:rsidR="00F41F7A" w:rsidRPr="00D37B0E" w:rsidRDefault="00F41F7A" w:rsidP="00F41F7A">
      <w:pPr>
        <w:numPr>
          <w:ilvl w:val="1"/>
          <w:numId w:val="31"/>
        </w:numPr>
        <w:spacing w:before="120" w:line="360" w:lineRule="auto"/>
        <w:ind w:left="0" w:firstLine="0"/>
        <w:rPr>
          <w:b/>
          <w:bCs/>
          <w:sz w:val="24"/>
          <w:szCs w:val="24"/>
        </w:rPr>
      </w:pPr>
      <w:r w:rsidRPr="00D37B0E">
        <w:rPr>
          <w:rFonts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41F7A" w:rsidRPr="00D37B0E"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D37B0E">
        <w:rPr>
          <w:color w:val="auto"/>
          <w:sz w:val="24"/>
          <w:szCs w:val="24"/>
        </w:rPr>
        <w:t xml:space="preserve">A antecipação de pagamento só poderá ocorrer caso o material tenha sido entregue. </w:t>
      </w:r>
    </w:p>
    <w:p w:rsidR="00F41F7A" w:rsidRPr="00D37B0E"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D37B0E">
        <w:rPr>
          <w:color w:val="auto"/>
          <w:sz w:val="24"/>
          <w:szCs w:val="24"/>
        </w:rPr>
        <w:t xml:space="preserve">A </w:t>
      </w:r>
      <w:proofErr w:type="spellStart"/>
      <w:r w:rsidRPr="00D37B0E">
        <w:rPr>
          <w:color w:val="auto"/>
          <w:sz w:val="24"/>
          <w:szCs w:val="24"/>
        </w:rPr>
        <w:t>Cesama</w:t>
      </w:r>
      <w:proofErr w:type="spellEnd"/>
      <w:r w:rsidRPr="00D37B0E">
        <w:rPr>
          <w:color w:val="auto"/>
          <w:sz w:val="24"/>
          <w:szCs w:val="24"/>
        </w:rPr>
        <w:t xml:space="preserve"> poderá realizar o pagamento antes do prazo definido no item 9.1, através de solicitação expressa do fornecedor, que será analisada pela Gerência Financeira e Contábil, de acordo com as condições financeiras da </w:t>
      </w:r>
      <w:proofErr w:type="spellStart"/>
      <w:r w:rsidRPr="00D37B0E">
        <w:rPr>
          <w:color w:val="auto"/>
          <w:sz w:val="24"/>
          <w:szCs w:val="24"/>
        </w:rPr>
        <w:t>Cesama</w:t>
      </w:r>
      <w:proofErr w:type="spellEnd"/>
      <w:r w:rsidRPr="00D37B0E">
        <w:rPr>
          <w:color w:val="auto"/>
          <w:sz w:val="24"/>
          <w:szCs w:val="24"/>
        </w:rPr>
        <w:t xml:space="preserve">. Havendo a antecipação do pagamento, o mesmo sofrerá um desconto financeiro, e o índice a ser utilizado será o </w:t>
      </w:r>
      <w:r w:rsidR="00A6455C" w:rsidRPr="00D37B0E">
        <w:rPr>
          <w:color w:val="auto"/>
          <w:sz w:val="24"/>
          <w:szCs w:val="24"/>
        </w:rPr>
        <w:t>Í</w:t>
      </w:r>
      <w:r w:rsidRPr="00D37B0E">
        <w:rPr>
          <w:color w:val="auto"/>
          <w:sz w:val="24"/>
          <w:szCs w:val="24"/>
        </w:rPr>
        <w:t>ndice Nacional de Preços ao Consumidor – INPC acrescido de 1% (um por cento) “</w:t>
      </w:r>
      <w:r w:rsidRPr="00D37B0E">
        <w:rPr>
          <w:i/>
          <w:color w:val="auto"/>
          <w:sz w:val="24"/>
          <w:szCs w:val="24"/>
        </w:rPr>
        <w:t>pro rata</w:t>
      </w:r>
      <w:r w:rsidRPr="00D37B0E">
        <w:rPr>
          <w:color w:val="auto"/>
          <w:sz w:val="24"/>
          <w:szCs w:val="24"/>
        </w:rPr>
        <w:t>”.</w:t>
      </w:r>
    </w:p>
    <w:p w:rsidR="00B41EF6" w:rsidRPr="00D37B0E" w:rsidRDefault="00D3175A" w:rsidP="00D3175A">
      <w:pPr>
        <w:autoSpaceDE w:val="0"/>
        <w:autoSpaceDN w:val="0"/>
        <w:adjustRightInd w:val="0"/>
        <w:spacing w:before="480" w:line="360" w:lineRule="auto"/>
        <w:rPr>
          <w:rFonts w:cs="Arial"/>
          <w:b/>
          <w:sz w:val="24"/>
          <w:szCs w:val="24"/>
        </w:rPr>
      </w:pPr>
      <w:r w:rsidRPr="00D37B0E">
        <w:rPr>
          <w:rFonts w:cs="Arial"/>
          <w:b/>
          <w:sz w:val="24"/>
          <w:szCs w:val="24"/>
        </w:rPr>
        <w:t>10.</w:t>
      </w:r>
      <w:r w:rsidR="00B41EF6" w:rsidRPr="00D37B0E">
        <w:rPr>
          <w:rFonts w:cs="Arial"/>
          <w:b/>
          <w:sz w:val="24"/>
          <w:szCs w:val="24"/>
        </w:rPr>
        <w:t xml:space="preserve">OBRIGAÇÕES DA </w:t>
      </w:r>
      <w:r w:rsidR="000A10CB" w:rsidRPr="00D37B0E">
        <w:rPr>
          <w:rFonts w:cs="Arial"/>
          <w:b/>
          <w:sz w:val="24"/>
          <w:szCs w:val="24"/>
        </w:rPr>
        <w:t>CONTRATADA</w:t>
      </w:r>
    </w:p>
    <w:p w:rsidR="004F1318"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10.1</w:t>
      </w:r>
      <w:r w:rsidR="00DC1BD2" w:rsidRPr="00D37B0E">
        <w:rPr>
          <w:rFonts w:cs="Arial"/>
          <w:sz w:val="24"/>
          <w:szCs w:val="24"/>
        </w:rPr>
        <w:tab/>
      </w:r>
      <w:r w:rsidR="00B41EF6" w:rsidRPr="00D37B0E">
        <w:rPr>
          <w:rFonts w:cs="Arial"/>
          <w:sz w:val="24"/>
          <w:szCs w:val="24"/>
        </w:rPr>
        <w:t xml:space="preserve">Observar o prazo mínimo de validade dos </w:t>
      </w:r>
      <w:r w:rsidR="00E8402E" w:rsidRPr="00D37B0E">
        <w:rPr>
          <w:rFonts w:cs="Arial"/>
          <w:sz w:val="24"/>
          <w:szCs w:val="24"/>
        </w:rPr>
        <w:t>materiais</w:t>
      </w:r>
      <w:r w:rsidR="00B41EF6" w:rsidRPr="00D37B0E">
        <w:rPr>
          <w:rFonts w:cs="Arial"/>
          <w:sz w:val="24"/>
          <w:szCs w:val="24"/>
        </w:rPr>
        <w:t xml:space="preserve"> fornecidos, conforme definido neste Termo.</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10.2</w:t>
      </w:r>
      <w:r w:rsidR="00DC1BD2" w:rsidRPr="00D37B0E">
        <w:rPr>
          <w:rFonts w:cs="Arial"/>
          <w:sz w:val="24"/>
          <w:szCs w:val="24"/>
        </w:rPr>
        <w:tab/>
      </w:r>
      <w:r w:rsidR="00B41EF6" w:rsidRPr="00D37B0E">
        <w:rPr>
          <w:rFonts w:cs="Arial"/>
          <w:sz w:val="24"/>
          <w:szCs w:val="24"/>
        </w:rPr>
        <w:t>Providenciar, imediatamente, a correção das deficiências apontadas pela CESAMA com respeito ao fornecimento do objeto.</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10.3</w:t>
      </w:r>
      <w:r w:rsidR="00DC1BD2" w:rsidRPr="00D37B0E">
        <w:rPr>
          <w:rFonts w:cs="Arial"/>
          <w:sz w:val="24"/>
          <w:szCs w:val="24"/>
        </w:rPr>
        <w:tab/>
      </w:r>
      <w:r w:rsidR="00B41EF6" w:rsidRPr="00D37B0E">
        <w:rPr>
          <w:rFonts w:cs="Arial"/>
          <w:sz w:val="24"/>
          <w:szCs w:val="24"/>
        </w:rPr>
        <w:t xml:space="preserve">Entregar os </w:t>
      </w:r>
      <w:r w:rsidR="00E8402E" w:rsidRPr="00D37B0E">
        <w:rPr>
          <w:rFonts w:cs="Arial"/>
          <w:sz w:val="24"/>
          <w:szCs w:val="24"/>
        </w:rPr>
        <w:t>materiais</w:t>
      </w:r>
      <w:r w:rsidR="00B41EF6" w:rsidRPr="00D37B0E">
        <w:rPr>
          <w:rFonts w:cs="Arial"/>
          <w:sz w:val="24"/>
          <w:szCs w:val="24"/>
        </w:rPr>
        <w:t xml:space="preserve"> dentro das condições estabelecidas e respeitando os prazos fixados.</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10.4</w:t>
      </w:r>
      <w:r w:rsidR="00DC1BD2" w:rsidRPr="00D37B0E">
        <w:rPr>
          <w:rFonts w:cs="Arial"/>
          <w:sz w:val="24"/>
          <w:szCs w:val="24"/>
        </w:rPr>
        <w:tab/>
      </w:r>
      <w:r w:rsidR="00B41EF6" w:rsidRPr="00D37B0E">
        <w:rPr>
          <w:rFonts w:cs="Arial"/>
          <w:sz w:val="24"/>
          <w:szCs w:val="24"/>
        </w:rPr>
        <w:t xml:space="preserve">Responsabilizar-se pela quantidade </w:t>
      </w:r>
      <w:proofErr w:type="spellStart"/>
      <w:r w:rsidR="00B41EF6" w:rsidRPr="00D37B0E">
        <w:rPr>
          <w:rFonts w:cs="Arial"/>
          <w:sz w:val="24"/>
          <w:szCs w:val="24"/>
        </w:rPr>
        <w:t>do</w:t>
      </w:r>
      <w:r w:rsidR="00E8402E" w:rsidRPr="00D37B0E">
        <w:rPr>
          <w:rFonts w:cs="Arial"/>
          <w:sz w:val="24"/>
          <w:szCs w:val="24"/>
        </w:rPr>
        <w:t>smateriais</w:t>
      </w:r>
      <w:proofErr w:type="spellEnd"/>
      <w:r w:rsidR="00B41EF6" w:rsidRPr="00D37B0E">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993E40" w:rsidRPr="00D37B0E">
        <w:rPr>
          <w:rFonts w:cs="Arial"/>
          <w:sz w:val="24"/>
          <w:szCs w:val="24"/>
        </w:rPr>
        <w:t xml:space="preserve">da </w:t>
      </w:r>
      <w:r w:rsidR="000A10CB" w:rsidRPr="00D37B0E">
        <w:rPr>
          <w:rFonts w:cs="Arial"/>
          <w:sz w:val="24"/>
          <w:szCs w:val="24"/>
        </w:rPr>
        <w:t>Ordem de Compra</w:t>
      </w:r>
      <w:r w:rsidR="00B41EF6" w:rsidRPr="00D37B0E">
        <w:rPr>
          <w:rFonts w:cs="Arial"/>
          <w:sz w:val="24"/>
          <w:szCs w:val="24"/>
        </w:rPr>
        <w:t>.</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10.5</w:t>
      </w:r>
      <w:r w:rsidR="00DC1BD2" w:rsidRPr="00D37B0E">
        <w:rPr>
          <w:rFonts w:cs="Arial"/>
          <w:sz w:val="24"/>
          <w:szCs w:val="24"/>
        </w:rPr>
        <w:tab/>
      </w:r>
      <w:r w:rsidR="00B41EF6" w:rsidRPr="00D37B0E">
        <w:rPr>
          <w:rFonts w:cs="Arial"/>
          <w:sz w:val="24"/>
          <w:szCs w:val="24"/>
        </w:rPr>
        <w:t>Cumprir os prazos previstos em Edital ou outros que venham a ser fixados pela CESAMA.</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10.6</w:t>
      </w:r>
      <w:r w:rsidR="00DC1BD2" w:rsidRPr="00D37B0E">
        <w:rPr>
          <w:rFonts w:cs="Arial"/>
          <w:sz w:val="24"/>
          <w:szCs w:val="24"/>
        </w:rPr>
        <w:tab/>
      </w:r>
      <w:r w:rsidR="00B41EF6" w:rsidRPr="00D37B0E">
        <w:rPr>
          <w:rFonts w:cs="Arial"/>
          <w:sz w:val="24"/>
          <w:szCs w:val="24"/>
        </w:rPr>
        <w:t xml:space="preserve">Dirimir qualquer dúvida e prestar esclarecimentos acerca da execução </w:t>
      </w:r>
      <w:r w:rsidR="004D37D5" w:rsidRPr="00D37B0E">
        <w:rPr>
          <w:rFonts w:cs="Arial"/>
          <w:sz w:val="24"/>
          <w:szCs w:val="24"/>
        </w:rPr>
        <w:t xml:space="preserve">da </w:t>
      </w:r>
      <w:r w:rsidR="000A10CB" w:rsidRPr="00D37B0E">
        <w:rPr>
          <w:rFonts w:cs="Arial"/>
          <w:sz w:val="24"/>
          <w:szCs w:val="24"/>
        </w:rPr>
        <w:t>Ordem de Compra</w:t>
      </w:r>
      <w:r w:rsidR="00B41EF6" w:rsidRPr="00D37B0E">
        <w:rPr>
          <w:rFonts w:cs="Arial"/>
          <w:sz w:val="24"/>
          <w:szCs w:val="24"/>
        </w:rPr>
        <w:t>, durante toda a sua vigência, a pedido da CESAMA.</w:t>
      </w:r>
    </w:p>
    <w:p w:rsidR="00B41EF6" w:rsidRPr="00D37B0E" w:rsidRDefault="008630B4" w:rsidP="00B6125C">
      <w:pPr>
        <w:autoSpaceDE w:val="0"/>
        <w:autoSpaceDN w:val="0"/>
        <w:adjustRightInd w:val="0"/>
        <w:spacing w:before="120" w:line="360" w:lineRule="auto"/>
        <w:rPr>
          <w:rFonts w:cs="Arial"/>
          <w:sz w:val="24"/>
          <w:szCs w:val="24"/>
        </w:rPr>
      </w:pPr>
      <w:r w:rsidRPr="00D37B0E">
        <w:rPr>
          <w:rFonts w:cs="Arial"/>
          <w:sz w:val="24"/>
          <w:szCs w:val="24"/>
        </w:rPr>
        <w:t>10.7</w:t>
      </w:r>
      <w:r w:rsidR="00DC1BD2" w:rsidRPr="00D37B0E">
        <w:rPr>
          <w:rFonts w:cs="Arial"/>
          <w:sz w:val="24"/>
          <w:szCs w:val="24"/>
        </w:rPr>
        <w:tab/>
      </w:r>
      <w:r w:rsidR="00E6605C" w:rsidRPr="00D37B0E">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37B0E">
        <w:rPr>
          <w:rFonts w:cs="Arial"/>
          <w:sz w:val="24"/>
          <w:szCs w:val="24"/>
        </w:rPr>
        <w:t>.</w:t>
      </w:r>
    </w:p>
    <w:p w:rsidR="00B41EF6" w:rsidRPr="00D37B0E" w:rsidRDefault="00D3175A" w:rsidP="00D3175A">
      <w:pPr>
        <w:autoSpaceDE w:val="0"/>
        <w:autoSpaceDN w:val="0"/>
        <w:adjustRightInd w:val="0"/>
        <w:spacing w:before="480" w:line="360" w:lineRule="auto"/>
        <w:rPr>
          <w:rFonts w:cs="Arial"/>
          <w:b/>
          <w:sz w:val="24"/>
          <w:szCs w:val="24"/>
        </w:rPr>
      </w:pPr>
      <w:r w:rsidRPr="00D37B0E">
        <w:rPr>
          <w:rFonts w:cs="Arial"/>
          <w:b/>
          <w:sz w:val="24"/>
          <w:szCs w:val="24"/>
        </w:rPr>
        <w:t xml:space="preserve">11. </w:t>
      </w:r>
      <w:r w:rsidR="00B41EF6" w:rsidRPr="00D37B0E">
        <w:rPr>
          <w:rFonts w:cs="Arial"/>
          <w:b/>
          <w:sz w:val="24"/>
          <w:szCs w:val="24"/>
        </w:rPr>
        <w:t>OBRIGAÇÕES DA CESAMA</w:t>
      </w:r>
    </w:p>
    <w:p w:rsidR="001E1C08" w:rsidRPr="00D37B0E"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37B0E">
        <w:rPr>
          <w:rFonts w:ascii="Arial" w:hAnsi="Arial" w:cs="Arial"/>
        </w:rPr>
        <w:t>Emitir o pedido através da Ordem de Compra.</w:t>
      </w:r>
    </w:p>
    <w:p w:rsidR="001E1C08" w:rsidRPr="00D37B0E" w:rsidRDefault="001E1C08" w:rsidP="00B6125C">
      <w:pPr>
        <w:autoSpaceDE w:val="0"/>
        <w:autoSpaceDN w:val="0"/>
        <w:adjustRightInd w:val="0"/>
        <w:spacing w:before="120" w:line="360" w:lineRule="auto"/>
        <w:rPr>
          <w:rFonts w:cs="Arial"/>
          <w:sz w:val="24"/>
          <w:szCs w:val="24"/>
        </w:rPr>
      </w:pPr>
      <w:r w:rsidRPr="00D37B0E">
        <w:rPr>
          <w:rFonts w:cs="Arial"/>
          <w:sz w:val="24"/>
          <w:szCs w:val="24"/>
        </w:rPr>
        <w:t>11.2 Efetuar todos os pagamentos devidos à Contratada, nas condições estabelecidas.</w:t>
      </w:r>
    </w:p>
    <w:p w:rsidR="001E1C08" w:rsidRPr="00D37B0E" w:rsidRDefault="001E1C08" w:rsidP="00B6125C">
      <w:pPr>
        <w:autoSpaceDE w:val="0"/>
        <w:autoSpaceDN w:val="0"/>
        <w:adjustRightInd w:val="0"/>
        <w:spacing w:before="120" w:line="360" w:lineRule="auto"/>
        <w:rPr>
          <w:rFonts w:cs="Arial"/>
          <w:sz w:val="24"/>
          <w:szCs w:val="24"/>
        </w:rPr>
      </w:pPr>
      <w:r w:rsidRPr="00D37B0E">
        <w:rPr>
          <w:rFonts w:cs="Arial"/>
          <w:sz w:val="24"/>
          <w:szCs w:val="24"/>
        </w:rPr>
        <w:t xml:space="preserve">11.3 Fiscalizar a execução </w:t>
      </w:r>
      <w:r w:rsidR="004D37D5" w:rsidRPr="00D37B0E">
        <w:rPr>
          <w:rFonts w:cs="Arial"/>
          <w:sz w:val="24"/>
          <w:szCs w:val="24"/>
        </w:rPr>
        <w:t xml:space="preserve">da </w:t>
      </w:r>
      <w:r w:rsidRPr="00D37B0E">
        <w:rPr>
          <w:rFonts w:cs="Arial"/>
          <w:sz w:val="24"/>
          <w:szCs w:val="24"/>
        </w:rPr>
        <w:t>Ordem de Compra, o que não fará cessar ou diminuir a responsabilidade da fornecedora pelo perfeito cumprimento das obrigações estipuladas, nem por quaisquer danos, inclusive quanto a terceiros, ou por irregularidades constatadas;</w:t>
      </w:r>
    </w:p>
    <w:p w:rsidR="001E1C08" w:rsidRPr="00D37B0E" w:rsidRDefault="001E1C08" w:rsidP="00B6125C">
      <w:pPr>
        <w:autoSpaceDE w:val="0"/>
        <w:autoSpaceDN w:val="0"/>
        <w:adjustRightInd w:val="0"/>
        <w:spacing w:before="120" w:line="360" w:lineRule="auto"/>
        <w:rPr>
          <w:rFonts w:cs="Arial"/>
          <w:sz w:val="24"/>
          <w:szCs w:val="24"/>
        </w:rPr>
      </w:pPr>
      <w:r w:rsidRPr="00D37B0E">
        <w:rPr>
          <w:rFonts w:cs="Arial"/>
          <w:sz w:val="24"/>
          <w:szCs w:val="24"/>
        </w:rPr>
        <w:t>11.4 Rejeitar todo e qualquer material de má qualidade e em desconformidade com as especificações deste Termo;</w:t>
      </w:r>
    </w:p>
    <w:p w:rsidR="001E1C08" w:rsidRPr="00D37B0E" w:rsidRDefault="001E1C08" w:rsidP="00B6125C">
      <w:pPr>
        <w:spacing w:before="120" w:line="360" w:lineRule="auto"/>
        <w:rPr>
          <w:rFonts w:cs="Arial"/>
          <w:sz w:val="24"/>
          <w:szCs w:val="24"/>
        </w:rPr>
      </w:pPr>
      <w:r w:rsidRPr="00D37B0E">
        <w:rPr>
          <w:rFonts w:cs="Arial"/>
          <w:sz w:val="24"/>
          <w:szCs w:val="24"/>
        </w:rPr>
        <w:t>11.5 Efetuar o recebimento provisório e o recebimento definitivo do objeto, por meio do Departamento de Compras e Estoque.</w:t>
      </w:r>
    </w:p>
    <w:p w:rsidR="005C47E9" w:rsidRPr="00D37B0E" w:rsidRDefault="001E1C08" w:rsidP="00B6125C">
      <w:pPr>
        <w:spacing w:before="480" w:line="360" w:lineRule="auto"/>
        <w:rPr>
          <w:rFonts w:cs="Arial"/>
          <w:b/>
          <w:sz w:val="24"/>
          <w:szCs w:val="24"/>
        </w:rPr>
      </w:pPr>
      <w:r w:rsidRPr="00D37B0E">
        <w:rPr>
          <w:rFonts w:cs="Arial"/>
          <w:b/>
          <w:sz w:val="24"/>
          <w:szCs w:val="24"/>
        </w:rPr>
        <w:t>12</w:t>
      </w:r>
      <w:r w:rsidR="00DC2241" w:rsidRPr="00D37B0E">
        <w:rPr>
          <w:rFonts w:cs="Arial"/>
          <w:b/>
          <w:sz w:val="24"/>
          <w:szCs w:val="24"/>
        </w:rPr>
        <w:t>.</w:t>
      </w:r>
      <w:r w:rsidR="005C47E9" w:rsidRPr="00D37B0E">
        <w:rPr>
          <w:rFonts w:cs="Arial"/>
          <w:b/>
          <w:sz w:val="24"/>
          <w:szCs w:val="24"/>
        </w:rPr>
        <w:t>CRITÉRIO DE JULGAMENTO</w:t>
      </w:r>
    </w:p>
    <w:p w:rsidR="004D37D5" w:rsidRPr="00D37B0E" w:rsidRDefault="004D37D5" w:rsidP="00D0545D">
      <w:pPr>
        <w:spacing w:before="120" w:line="360" w:lineRule="auto"/>
        <w:ind w:firstLine="708"/>
        <w:rPr>
          <w:rFonts w:eastAsia="Arial Unicode MS" w:cs="Arial"/>
          <w:sz w:val="24"/>
          <w:szCs w:val="24"/>
        </w:rPr>
      </w:pPr>
      <w:r w:rsidRPr="00D37B0E">
        <w:rPr>
          <w:rFonts w:eastAsia="Arial Unicode MS" w:cs="Arial"/>
          <w:sz w:val="24"/>
          <w:szCs w:val="24"/>
        </w:rPr>
        <w:t xml:space="preserve">O critério de julgamento será o de MENOR PREÇO representado pelo </w:t>
      </w:r>
      <w:r w:rsidRPr="00D37B0E">
        <w:rPr>
          <w:rFonts w:eastAsia="Arial Unicode MS" w:cs="Arial"/>
          <w:sz w:val="24"/>
          <w:szCs w:val="24"/>
          <w:u w:val="single"/>
        </w:rPr>
        <w:t>MENOR PREÇO TOTAL POR ITEM</w:t>
      </w:r>
      <w:r w:rsidRPr="00D37B0E">
        <w:rPr>
          <w:rFonts w:eastAsia="Arial Unicode MS" w:cs="Arial"/>
          <w:sz w:val="24"/>
          <w:szCs w:val="24"/>
        </w:rPr>
        <w:t>, desde que observadas às especificações e demais condições estabelecidas neste Edital e seus anexos.</w:t>
      </w:r>
    </w:p>
    <w:p w:rsidR="00153A39" w:rsidRPr="00D37B0E" w:rsidRDefault="00153A39" w:rsidP="00153A39">
      <w:pPr>
        <w:spacing w:before="480" w:line="360" w:lineRule="auto"/>
        <w:rPr>
          <w:rFonts w:cs="Arial"/>
          <w:b/>
          <w:sz w:val="24"/>
          <w:szCs w:val="24"/>
        </w:rPr>
      </w:pPr>
      <w:r w:rsidRPr="00D37B0E">
        <w:rPr>
          <w:rFonts w:cs="Arial"/>
          <w:b/>
          <w:sz w:val="24"/>
          <w:szCs w:val="24"/>
        </w:rPr>
        <w:t>13.</w:t>
      </w:r>
      <w:r w:rsidRPr="00D37B0E">
        <w:rPr>
          <w:rFonts w:cs="Arial"/>
          <w:b/>
          <w:sz w:val="24"/>
          <w:szCs w:val="24"/>
        </w:rPr>
        <w:tab/>
        <w:t>EXIGÊNCIAS PARA HABILITAÇÃO / PROPOSTA</w:t>
      </w:r>
    </w:p>
    <w:p w:rsidR="00153A39" w:rsidRPr="00D37B0E" w:rsidRDefault="00153A39" w:rsidP="00D0545D">
      <w:pPr>
        <w:spacing w:before="120" w:line="360" w:lineRule="auto"/>
        <w:ind w:firstLine="708"/>
        <w:rPr>
          <w:rFonts w:eastAsia="Arial Unicode MS" w:cs="Arial"/>
          <w:sz w:val="24"/>
          <w:szCs w:val="24"/>
        </w:rPr>
      </w:pPr>
      <w:r w:rsidRPr="00D37B0E">
        <w:rPr>
          <w:rFonts w:eastAsia="Arial Unicode MS" w:cs="Arial"/>
          <w:sz w:val="24"/>
          <w:szCs w:val="24"/>
        </w:rPr>
        <w:t>Para habilitação deverá ser exigido, 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rsidR="005513C4" w:rsidRPr="00D37B0E"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37B0E">
        <w:rPr>
          <w:rFonts w:cs="Arial"/>
          <w:b/>
          <w:sz w:val="24"/>
          <w:szCs w:val="24"/>
        </w:rPr>
        <w:t>1</w:t>
      </w:r>
      <w:r w:rsidR="00D0545D" w:rsidRPr="00D37B0E">
        <w:rPr>
          <w:rFonts w:cs="Arial"/>
          <w:b/>
          <w:sz w:val="24"/>
          <w:szCs w:val="24"/>
        </w:rPr>
        <w:t>4</w:t>
      </w:r>
      <w:r w:rsidR="00DC2241" w:rsidRPr="00D37B0E">
        <w:rPr>
          <w:rFonts w:cs="Arial"/>
          <w:b/>
          <w:sz w:val="24"/>
          <w:szCs w:val="24"/>
        </w:rPr>
        <w:t>.</w:t>
      </w:r>
      <w:r w:rsidR="00BF4089" w:rsidRPr="00D37B0E">
        <w:rPr>
          <w:rFonts w:cs="Arial"/>
          <w:b/>
          <w:sz w:val="24"/>
          <w:szCs w:val="24"/>
        </w:rPr>
        <w:t>PENALIDADES</w:t>
      </w:r>
    </w:p>
    <w:p w:rsidR="004D37D5" w:rsidRPr="00D37B0E" w:rsidRDefault="00B6125C" w:rsidP="00D0545D">
      <w:pPr>
        <w:spacing w:line="360" w:lineRule="auto"/>
        <w:ind w:firstLine="708"/>
        <w:rPr>
          <w:rFonts w:cs="Arial"/>
          <w:bCs/>
          <w:sz w:val="24"/>
          <w:szCs w:val="24"/>
        </w:rPr>
      </w:pPr>
      <w:r w:rsidRPr="00D37B0E">
        <w:rPr>
          <w:rFonts w:cs="Arial"/>
          <w:bCs/>
          <w:sz w:val="24"/>
          <w:szCs w:val="24"/>
        </w:rPr>
        <w:t>O descumprimento de quaisquer cláusulas estabelecidas neste Termo de Referência sujeitará à aplicação das sanções previstas no edital</w:t>
      </w:r>
      <w:r w:rsidR="004D37D5" w:rsidRPr="00D37B0E">
        <w:rPr>
          <w:rFonts w:cs="Arial"/>
          <w:bCs/>
          <w:sz w:val="24"/>
          <w:szCs w:val="24"/>
        </w:rPr>
        <w:t>, conforme minuta padrão e informações das áreas pertinentes.</w:t>
      </w:r>
    </w:p>
    <w:p w:rsidR="001E1C08" w:rsidRPr="00D37B0E" w:rsidRDefault="00B6125C" w:rsidP="00B6125C">
      <w:pPr>
        <w:suppressAutoHyphens w:val="0"/>
        <w:autoSpaceDE w:val="0"/>
        <w:autoSpaceDN w:val="0"/>
        <w:adjustRightInd w:val="0"/>
        <w:spacing w:before="480" w:line="360" w:lineRule="auto"/>
        <w:rPr>
          <w:rFonts w:cs="Arial"/>
          <w:b/>
          <w:sz w:val="24"/>
          <w:szCs w:val="24"/>
        </w:rPr>
      </w:pPr>
      <w:r w:rsidRPr="00D37B0E">
        <w:rPr>
          <w:rFonts w:cs="Arial"/>
          <w:b/>
          <w:bCs/>
          <w:sz w:val="24"/>
          <w:szCs w:val="24"/>
        </w:rPr>
        <w:t>1</w:t>
      </w:r>
      <w:r w:rsidR="00D0545D" w:rsidRPr="00D37B0E">
        <w:rPr>
          <w:rFonts w:cs="Arial"/>
          <w:b/>
          <w:bCs/>
          <w:sz w:val="24"/>
          <w:szCs w:val="24"/>
        </w:rPr>
        <w:t>5</w:t>
      </w:r>
      <w:r w:rsidR="00DC2241" w:rsidRPr="00D37B0E">
        <w:rPr>
          <w:rFonts w:cs="Arial"/>
          <w:b/>
          <w:bCs/>
          <w:sz w:val="24"/>
          <w:szCs w:val="24"/>
        </w:rPr>
        <w:t>.</w:t>
      </w:r>
      <w:r w:rsidR="001E1C08" w:rsidRPr="00D37B0E">
        <w:rPr>
          <w:rFonts w:cs="Arial"/>
          <w:b/>
          <w:sz w:val="24"/>
          <w:szCs w:val="24"/>
        </w:rPr>
        <w:t>DISPOSIÇÕES GERAIS</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.1 </w:t>
      </w:r>
      <w:r w:rsidR="001E1C08" w:rsidRPr="00D37B0E">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.2 </w:t>
      </w:r>
      <w:r w:rsidR="001E1C08" w:rsidRPr="00D37B0E">
        <w:rPr>
          <w:rFonts w:cs="Arial"/>
          <w:bCs/>
          <w:sz w:val="24"/>
          <w:szCs w:val="24"/>
        </w:rPr>
        <w:t>A CESAMA e a Contratada poderão restabelecer o equilíbrio econômico-financeiro da contratação, nos termos do</w:t>
      </w:r>
      <w:r w:rsidR="0002373A" w:rsidRPr="00D37B0E">
        <w:rPr>
          <w:rFonts w:cs="Arial"/>
          <w:bCs/>
          <w:sz w:val="24"/>
          <w:szCs w:val="24"/>
        </w:rPr>
        <w:t xml:space="preserve"> artigo 81, inciso VI, da Lei n. 13.303/16</w:t>
      </w:r>
      <w:r w:rsidR="001E1C08" w:rsidRPr="00D37B0E">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02373A" w:rsidRPr="00D37B0E" w:rsidRDefault="00DC2241" w:rsidP="0002373A">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.3 </w:t>
      </w:r>
      <w:r w:rsidR="001E1C08" w:rsidRPr="00D37B0E">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sidRPr="00D37B0E">
        <w:rPr>
          <w:rFonts w:cs="Arial"/>
          <w:bCs/>
          <w:sz w:val="24"/>
          <w:szCs w:val="24"/>
        </w:rPr>
        <w:t>artigos 165, §2º do RILC, assim como aplicar o disposto no inciso VI do artigo 130 do RILC, sem prejuízo das sanções previstas.</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.4 </w:t>
      </w:r>
      <w:r w:rsidR="001E1C08" w:rsidRPr="00D37B0E">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.5 </w:t>
      </w:r>
      <w:r w:rsidR="001E1C08" w:rsidRPr="00D37B0E">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.6 </w:t>
      </w:r>
      <w:r w:rsidR="001E1C08" w:rsidRPr="00D37B0E">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.7 </w:t>
      </w:r>
      <w:r w:rsidR="001E1C08" w:rsidRPr="00D37B0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37B0E" w:rsidRDefault="00DC2241" w:rsidP="00B6125C">
      <w:pPr>
        <w:spacing w:before="120" w:line="360" w:lineRule="auto"/>
        <w:rPr>
          <w:rFonts w:cs="Arial"/>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.8 </w:t>
      </w:r>
      <w:r w:rsidR="001E1C08" w:rsidRPr="00D37B0E">
        <w:rPr>
          <w:rFonts w:cs="Arial"/>
          <w:bCs/>
          <w:sz w:val="24"/>
          <w:szCs w:val="24"/>
        </w:rPr>
        <w:t>A contratação será formalizada mediante emissão de Ordem de Compra, nos termos do art.</w:t>
      </w:r>
      <w:r w:rsidR="0002373A" w:rsidRPr="00D37B0E">
        <w:rPr>
          <w:rFonts w:cs="Arial"/>
          <w:bCs/>
          <w:sz w:val="24"/>
          <w:szCs w:val="24"/>
        </w:rPr>
        <w:t xml:space="preserve"> 137, inciso II, do RILC</w:t>
      </w:r>
      <w:r w:rsidR="001E1C08" w:rsidRPr="00D37B0E">
        <w:rPr>
          <w:rFonts w:cs="Arial"/>
          <w:bCs/>
          <w:sz w:val="24"/>
          <w:szCs w:val="24"/>
        </w:rPr>
        <w:t>.</w:t>
      </w:r>
    </w:p>
    <w:p w:rsidR="001E1C08" w:rsidRPr="00D37B0E" w:rsidRDefault="00DC2241" w:rsidP="00B6125C">
      <w:pPr>
        <w:spacing w:before="120" w:line="360" w:lineRule="auto"/>
        <w:rPr>
          <w:rFonts w:cs="Arial"/>
          <w:b/>
          <w:bCs/>
          <w:sz w:val="24"/>
          <w:szCs w:val="24"/>
        </w:rPr>
      </w:pPr>
      <w:r w:rsidRPr="00D37B0E">
        <w:rPr>
          <w:rFonts w:cs="Arial"/>
          <w:bCs/>
          <w:sz w:val="24"/>
          <w:szCs w:val="24"/>
        </w:rPr>
        <w:t>1</w:t>
      </w:r>
      <w:r w:rsidR="00D0545D" w:rsidRPr="00D37B0E">
        <w:rPr>
          <w:rFonts w:cs="Arial"/>
          <w:bCs/>
          <w:sz w:val="24"/>
          <w:szCs w:val="24"/>
        </w:rPr>
        <w:t>5</w:t>
      </w:r>
      <w:r w:rsidRPr="00D37B0E">
        <w:rPr>
          <w:rFonts w:cs="Arial"/>
          <w:bCs/>
          <w:sz w:val="24"/>
          <w:szCs w:val="24"/>
        </w:rPr>
        <w:t xml:space="preserve">.9 </w:t>
      </w:r>
      <w:r w:rsidR="001E1C08" w:rsidRPr="00D37B0E">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Pr="00D37B0E" w:rsidRDefault="00457A15" w:rsidP="001E1C08">
      <w:pPr>
        <w:spacing w:before="120"/>
        <w:ind w:left="2268"/>
        <w:rPr>
          <w:rFonts w:cs="Arial"/>
          <w:bCs/>
        </w:rPr>
      </w:pPr>
    </w:p>
    <w:p w:rsidR="001E1C08" w:rsidRPr="00D37B0E" w:rsidRDefault="001E1C08" w:rsidP="001E1C08">
      <w:pPr>
        <w:spacing w:before="120"/>
        <w:ind w:left="2268"/>
        <w:rPr>
          <w:rFonts w:cs="Arial"/>
          <w:bCs/>
          <w:i/>
          <w:iCs/>
        </w:rPr>
      </w:pPr>
      <w:r w:rsidRPr="00D37B0E">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37B0E" w:rsidRDefault="001E1C08" w:rsidP="001E1C08">
      <w:pPr>
        <w:spacing w:before="120" w:line="360" w:lineRule="auto"/>
        <w:ind w:left="1"/>
        <w:rPr>
          <w:rFonts w:cs="Arial"/>
          <w:bCs/>
          <w:sz w:val="24"/>
          <w:szCs w:val="24"/>
        </w:rPr>
      </w:pPr>
    </w:p>
    <w:p w:rsidR="00FC2989" w:rsidRPr="00D37B0E" w:rsidRDefault="0088156E" w:rsidP="0088156E">
      <w:pPr>
        <w:suppressAutoHyphens w:val="0"/>
        <w:autoSpaceDE w:val="0"/>
        <w:autoSpaceDN w:val="0"/>
        <w:adjustRightInd w:val="0"/>
        <w:spacing w:before="60" w:after="60" w:line="320" w:lineRule="exact"/>
        <w:rPr>
          <w:rFonts w:cs="Arial"/>
          <w:b/>
          <w:bCs/>
          <w:sz w:val="24"/>
          <w:szCs w:val="24"/>
        </w:rPr>
      </w:pPr>
      <w:r w:rsidRPr="00D37B0E">
        <w:rPr>
          <w:rFonts w:cs="Arial"/>
          <w:b/>
          <w:bCs/>
          <w:sz w:val="24"/>
          <w:szCs w:val="24"/>
        </w:rPr>
        <w:tab/>
      </w:r>
      <w:r w:rsidRPr="00D37B0E">
        <w:rPr>
          <w:rFonts w:cs="Arial"/>
          <w:b/>
          <w:bCs/>
          <w:sz w:val="24"/>
          <w:szCs w:val="24"/>
        </w:rPr>
        <w:tab/>
      </w:r>
      <w:r w:rsidRPr="00D37B0E">
        <w:rPr>
          <w:rFonts w:cs="Arial"/>
          <w:b/>
          <w:bCs/>
          <w:sz w:val="24"/>
          <w:szCs w:val="24"/>
        </w:rPr>
        <w:tab/>
      </w:r>
      <w:r w:rsidRPr="00D37B0E">
        <w:rPr>
          <w:rFonts w:cs="Arial"/>
          <w:b/>
          <w:bCs/>
          <w:sz w:val="24"/>
          <w:szCs w:val="24"/>
        </w:rPr>
        <w:tab/>
      </w:r>
      <w:r w:rsidR="00FC2989" w:rsidRPr="00D37B0E">
        <w:rPr>
          <w:rFonts w:cs="Arial"/>
          <w:b/>
          <w:bCs/>
          <w:sz w:val="22"/>
          <w:szCs w:val="22"/>
        </w:rPr>
        <w:t>RONALDO GRADIM REIS</w:t>
      </w:r>
    </w:p>
    <w:p w:rsidR="00FC2989" w:rsidRPr="00D37B0E" w:rsidRDefault="00FC2989" w:rsidP="00FC2989">
      <w:pPr>
        <w:spacing w:before="60" w:after="60" w:line="320" w:lineRule="exact"/>
        <w:jc w:val="center"/>
        <w:rPr>
          <w:rFonts w:cs="Arial"/>
          <w:b/>
          <w:bCs/>
          <w:sz w:val="22"/>
          <w:szCs w:val="22"/>
        </w:rPr>
      </w:pPr>
      <w:r w:rsidRPr="00D37B0E">
        <w:rPr>
          <w:rFonts w:cs="Arial"/>
          <w:b/>
          <w:bCs/>
          <w:sz w:val="22"/>
          <w:szCs w:val="22"/>
        </w:rPr>
        <w:t>Assessoria de Gestão da Qualidade</w:t>
      </w:r>
    </w:p>
    <w:p w:rsidR="00FC2989" w:rsidRPr="00D37B0E" w:rsidRDefault="00FC2989" w:rsidP="005513C4">
      <w:pPr>
        <w:suppressAutoHyphens w:val="0"/>
        <w:autoSpaceDE w:val="0"/>
        <w:autoSpaceDN w:val="0"/>
        <w:adjustRightInd w:val="0"/>
        <w:spacing w:before="60" w:after="60" w:line="320" w:lineRule="exact"/>
        <w:rPr>
          <w:rFonts w:cs="Arial"/>
          <w:b/>
          <w:bCs/>
          <w:sz w:val="22"/>
          <w:szCs w:val="22"/>
        </w:rPr>
      </w:pPr>
    </w:p>
    <w:p w:rsidR="00B6125C" w:rsidRPr="00D37B0E" w:rsidRDefault="00B6125C" w:rsidP="005513C4">
      <w:pPr>
        <w:suppressAutoHyphens w:val="0"/>
        <w:autoSpaceDE w:val="0"/>
        <w:autoSpaceDN w:val="0"/>
        <w:adjustRightInd w:val="0"/>
        <w:spacing w:before="60" w:after="60" w:line="320" w:lineRule="exact"/>
        <w:rPr>
          <w:rFonts w:cs="Arial"/>
          <w:b/>
          <w:bCs/>
          <w:sz w:val="22"/>
          <w:szCs w:val="22"/>
        </w:rPr>
      </w:pPr>
    </w:p>
    <w:p w:rsidR="00FC2989" w:rsidRPr="00D37B0E" w:rsidRDefault="00FC2989" w:rsidP="00FC2989">
      <w:pPr>
        <w:spacing w:before="60" w:after="60" w:line="320" w:lineRule="exact"/>
        <w:rPr>
          <w:rFonts w:cs="Arial"/>
          <w:b/>
          <w:bCs/>
          <w:sz w:val="22"/>
          <w:szCs w:val="22"/>
        </w:rPr>
      </w:pPr>
      <w:r w:rsidRPr="00D37B0E">
        <w:rPr>
          <w:rFonts w:cs="Arial"/>
          <w:b/>
          <w:bCs/>
          <w:sz w:val="22"/>
          <w:szCs w:val="22"/>
        </w:rPr>
        <w:t xml:space="preserve">                                         MÁRCIO AUGUSTO PESSOA AZEVEDO</w:t>
      </w:r>
    </w:p>
    <w:p w:rsidR="00904592" w:rsidRPr="00A6455C" w:rsidRDefault="00FC2989" w:rsidP="004D37D5">
      <w:pPr>
        <w:spacing w:before="60" w:after="60" w:line="320" w:lineRule="exact"/>
        <w:jc w:val="center"/>
        <w:rPr>
          <w:rFonts w:cs="Arial"/>
          <w:b/>
          <w:bCs/>
          <w:sz w:val="22"/>
          <w:szCs w:val="22"/>
        </w:rPr>
      </w:pPr>
      <w:r w:rsidRPr="00D37B0E">
        <w:rPr>
          <w:rFonts w:cs="Arial"/>
          <w:b/>
          <w:bCs/>
          <w:sz w:val="22"/>
          <w:szCs w:val="22"/>
        </w:rPr>
        <w:t xml:space="preserve">     Diretor Técnico Operacional</w:t>
      </w:r>
    </w:p>
    <w:sectPr w:rsidR="00904592" w:rsidRPr="00A6455C"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117A" w:rsidRDefault="0099117A">
      <w:r>
        <w:separator/>
      </w:r>
    </w:p>
  </w:endnote>
  <w:endnote w:type="continuationSeparator" w:id="1">
    <w:p w:rsidR="0099117A" w:rsidRDefault="009911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7A" w:rsidRDefault="0099117A"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99117A" w:rsidRPr="00020390" w:rsidRDefault="0099117A" w:rsidP="00D9083B">
    <w:pPr>
      <w:pStyle w:val="Rodap"/>
      <w:tabs>
        <w:tab w:val="right" w:pos="8505"/>
      </w:tabs>
      <w:ind w:right="-1"/>
      <w:jc w:val="center"/>
      <w:rPr>
        <w:rFonts w:cs="Arial"/>
        <w:sz w:val="14"/>
        <w:szCs w:val="14"/>
      </w:rPr>
    </w:pPr>
    <w:r>
      <w:rPr>
        <w:rFonts w:cs="Arial"/>
        <w:bCs/>
        <w:sz w:val="14"/>
        <w:szCs w:val="14"/>
      </w:rPr>
      <w:t>CNPJ 21.572.243/0001-74</w:t>
    </w:r>
    <w:r w:rsidRPr="00020390">
      <w:rPr>
        <w:rFonts w:cs="Arial"/>
        <w:bCs/>
        <w:sz w:val="14"/>
        <w:szCs w:val="14"/>
      </w:rPr>
      <w:t>I.E. 367.698.776.0099</w:t>
    </w:r>
  </w:p>
  <w:p w:rsidR="0099117A" w:rsidRPr="00DC08CD" w:rsidRDefault="0099117A"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99117A" w:rsidRPr="00DC08CD" w:rsidRDefault="0099117A"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117A" w:rsidRDefault="0099117A">
      <w:r>
        <w:separator/>
      </w:r>
    </w:p>
  </w:footnote>
  <w:footnote w:type="continuationSeparator" w:id="1">
    <w:p w:rsidR="0099117A" w:rsidRDefault="009911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7A" w:rsidRDefault="0099117A">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99117A" w:rsidRDefault="0099117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17A" w:rsidRPr="00D9152C" w:rsidRDefault="0099117A" w:rsidP="00DE135D">
    <w:pPr>
      <w:pStyle w:val="Cabealho"/>
      <w:spacing w:after="240"/>
      <w:jc w:val="center"/>
      <w:rPr>
        <w:color w:val="FF0000"/>
      </w:rPr>
    </w:pP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2"/>
  </w:num>
  <w:num w:numId="4">
    <w:abstractNumId w:val="17"/>
  </w:num>
  <w:num w:numId="5">
    <w:abstractNumId w:val="16"/>
  </w:num>
  <w:num w:numId="6">
    <w:abstractNumId w:val="10"/>
  </w:num>
  <w:num w:numId="7">
    <w:abstractNumId w:val="19"/>
  </w:num>
  <w:num w:numId="8">
    <w:abstractNumId w:val="27"/>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4"/>
  </w:num>
  <w:num w:numId="22">
    <w:abstractNumId w:val="30"/>
  </w:num>
  <w:num w:numId="23">
    <w:abstractNumId w:val="24"/>
  </w:num>
  <w:num w:numId="24">
    <w:abstractNumId w:val="29"/>
  </w:num>
  <w:num w:numId="25">
    <w:abstractNumId w:val="14"/>
  </w:num>
  <w:num w:numId="26">
    <w:abstractNumId w:val="25"/>
  </w:num>
  <w:num w:numId="27">
    <w:abstractNumId w:val="23"/>
  </w:num>
  <w:num w:numId="28">
    <w:abstractNumId w:val="21"/>
  </w:num>
  <w:num w:numId="29">
    <w:abstractNumId w:val="5"/>
  </w:num>
  <w:num w:numId="30">
    <w:abstractNumId w:val="32"/>
  </w:num>
  <w:num w:numId="31">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savePreviewPicture/>
  <w:hdrShapeDefaults>
    <o:shapedefaults v:ext="edit" spidmax="11980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085B"/>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559F5"/>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3A39"/>
    <w:rsid w:val="00155C17"/>
    <w:rsid w:val="001667A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B4212"/>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4058"/>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01CD"/>
    <w:rsid w:val="0031380D"/>
    <w:rsid w:val="003151DD"/>
    <w:rsid w:val="00315AFC"/>
    <w:rsid w:val="00315CB0"/>
    <w:rsid w:val="003167FE"/>
    <w:rsid w:val="00316C53"/>
    <w:rsid w:val="00317651"/>
    <w:rsid w:val="00317F7B"/>
    <w:rsid w:val="00324466"/>
    <w:rsid w:val="00330440"/>
    <w:rsid w:val="00331747"/>
    <w:rsid w:val="00334BD0"/>
    <w:rsid w:val="0034111D"/>
    <w:rsid w:val="003437AB"/>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49A1"/>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87D75"/>
    <w:rsid w:val="00491C2E"/>
    <w:rsid w:val="004946F8"/>
    <w:rsid w:val="004A6935"/>
    <w:rsid w:val="004A765C"/>
    <w:rsid w:val="004B10D0"/>
    <w:rsid w:val="004B605B"/>
    <w:rsid w:val="004B670C"/>
    <w:rsid w:val="004C0428"/>
    <w:rsid w:val="004C529A"/>
    <w:rsid w:val="004C57A1"/>
    <w:rsid w:val="004C6B6B"/>
    <w:rsid w:val="004C6D09"/>
    <w:rsid w:val="004D17FB"/>
    <w:rsid w:val="004D37D5"/>
    <w:rsid w:val="004D5A6D"/>
    <w:rsid w:val="004D689B"/>
    <w:rsid w:val="004E0486"/>
    <w:rsid w:val="004E3195"/>
    <w:rsid w:val="004E5970"/>
    <w:rsid w:val="004E5E45"/>
    <w:rsid w:val="004E6D59"/>
    <w:rsid w:val="004F0024"/>
    <w:rsid w:val="004F06C8"/>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4BDF"/>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A51E2"/>
    <w:rsid w:val="005B2B99"/>
    <w:rsid w:val="005C36F3"/>
    <w:rsid w:val="005C46B4"/>
    <w:rsid w:val="005C47E9"/>
    <w:rsid w:val="005C680D"/>
    <w:rsid w:val="005D21EF"/>
    <w:rsid w:val="005D3196"/>
    <w:rsid w:val="005D3A0C"/>
    <w:rsid w:val="005D4513"/>
    <w:rsid w:val="005D631D"/>
    <w:rsid w:val="005D649E"/>
    <w:rsid w:val="005E0FEA"/>
    <w:rsid w:val="005E5667"/>
    <w:rsid w:val="005F14B0"/>
    <w:rsid w:val="005F177E"/>
    <w:rsid w:val="005F1A93"/>
    <w:rsid w:val="005F28D8"/>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1227"/>
    <w:rsid w:val="006327A6"/>
    <w:rsid w:val="00637F51"/>
    <w:rsid w:val="0064088B"/>
    <w:rsid w:val="00640FCF"/>
    <w:rsid w:val="006425B3"/>
    <w:rsid w:val="0064759A"/>
    <w:rsid w:val="00647D35"/>
    <w:rsid w:val="00650D44"/>
    <w:rsid w:val="00650E8D"/>
    <w:rsid w:val="00655EAD"/>
    <w:rsid w:val="006577CB"/>
    <w:rsid w:val="00662B7B"/>
    <w:rsid w:val="00662CAC"/>
    <w:rsid w:val="00663487"/>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C751D"/>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3AB3"/>
    <w:rsid w:val="00734693"/>
    <w:rsid w:val="007350D9"/>
    <w:rsid w:val="00737F91"/>
    <w:rsid w:val="00741492"/>
    <w:rsid w:val="007440B3"/>
    <w:rsid w:val="007466CC"/>
    <w:rsid w:val="007531C5"/>
    <w:rsid w:val="00756995"/>
    <w:rsid w:val="007604C9"/>
    <w:rsid w:val="007652F2"/>
    <w:rsid w:val="007662F6"/>
    <w:rsid w:val="00770B74"/>
    <w:rsid w:val="00770EB4"/>
    <w:rsid w:val="00790D53"/>
    <w:rsid w:val="00790F59"/>
    <w:rsid w:val="00795CF2"/>
    <w:rsid w:val="007977A7"/>
    <w:rsid w:val="007A09B4"/>
    <w:rsid w:val="007A49C0"/>
    <w:rsid w:val="007B33E1"/>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5E68"/>
    <w:rsid w:val="0084731C"/>
    <w:rsid w:val="0084755A"/>
    <w:rsid w:val="00852AAE"/>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06F78"/>
    <w:rsid w:val="00910204"/>
    <w:rsid w:val="00910431"/>
    <w:rsid w:val="00911BA2"/>
    <w:rsid w:val="0091229D"/>
    <w:rsid w:val="00913612"/>
    <w:rsid w:val="00914E67"/>
    <w:rsid w:val="00915C10"/>
    <w:rsid w:val="0092032A"/>
    <w:rsid w:val="00921F9A"/>
    <w:rsid w:val="00922697"/>
    <w:rsid w:val="009316A8"/>
    <w:rsid w:val="009349FD"/>
    <w:rsid w:val="00934D47"/>
    <w:rsid w:val="00940D92"/>
    <w:rsid w:val="00944735"/>
    <w:rsid w:val="00945123"/>
    <w:rsid w:val="00947832"/>
    <w:rsid w:val="009504F2"/>
    <w:rsid w:val="00955B2F"/>
    <w:rsid w:val="00956E3F"/>
    <w:rsid w:val="00960095"/>
    <w:rsid w:val="00960137"/>
    <w:rsid w:val="009603C7"/>
    <w:rsid w:val="00967005"/>
    <w:rsid w:val="00970B66"/>
    <w:rsid w:val="00981A41"/>
    <w:rsid w:val="00982277"/>
    <w:rsid w:val="00986A7D"/>
    <w:rsid w:val="0099117A"/>
    <w:rsid w:val="00992130"/>
    <w:rsid w:val="00992C6A"/>
    <w:rsid w:val="00993E40"/>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05"/>
    <w:rsid w:val="009F0257"/>
    <w:rsid w:val="009F1DAD"/>
    <w:rsid w:val="009F2B0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5EFF"/>
    <w:rsid w:val="00A47B8D"/>
    <w:rsid w:val="00A47ECC"/>
    <w:rsid w:val="00A51CD9"/>
    <w:rsid w:val="00A53092"/>
    <w:rsid w:val="00A55A08"/>
    <w:rsid w:val="00A55E91"/>
    <w:rsid w:val="00A57FE9"/>
    <w:rsid w:val="00A6455C"/>
    <w:rsid w:val="00A65F7F"/>
    <w:rsid w:val="00A65FE6"/>
    <w:rsid w:val="00A6752F"/>
    <w:rsid w:val="00A7009C"/>
    <w:rsid w:val="00A76197"/>
    <w:rsid w:val="00A76B0B"/>
    <w:rsid w:val="00A77A69"/>
    <w:rsid w:val="00A82644"/>
    <w:rsid w:val="00A84D87"/>
    <w:rsid w:val="00A8520C"/>
    <w:rsid w:val="00A91DF3"/>
    <w:rsid w:val="00AA0AF3"/>
    <w:rsid w:val="00AA3068"/>
    <w:rsid w:val="00AA3382"/>
    <w:rsid w:val="00AA5E36"/>
    <w:rsid w:val="00AB29FB"/>
    <w:rsid w:val="00AB53D3"/>
    <w:rsid w:val="00AB6F2F"/>
    <w:rsid w:val="00AC16B6"/>
    <w:rsid w:val="00AC3704"/>
    <w:rsid w:val="00AC54E3"/>
    <w:rsid w:val="00AC5D40"/>
    <w:rsid w:val="00AC688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17FB"/>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6C0"/>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545D"/>
    <w:rsid w:val="00D06235"/>
    <w:rsid w:val="00D10FAB"/>
    <w:rsid w:val="00D11BEA"/>
    <w:rsid w:val="00D13D92"/>
    <w:rsid w:val="00D15F23"/>
    <w:rsid w:val="00D17F75"/>
    <w:rsid w:val="00D219AF"/>
    <w:rsid w:val="00D225AE"/>
    <w:rsid w:val="00D238AB"/>
    <w:rsid w:val="00D2450F"/>
    <w:rsid w:val="00D26E4A"/>
    <w:rsid w:val="00D3175A"/>
    <w:rsid w:val="00D344CE"/>
    <w:rsid w:val="00D35067"/>
    <w:rsid w:val="00D36EB1"/>
    <w:rsid w:val="00D37B0E"/>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0992"/>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3F92"/>
    <w:rsid w:val="00E048EC"/>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4C15"/>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5B7"/>
    <w:rsid w:val="00F26A34"/>
    <w:rsid w:val="00F3112D"/>
    <w:rsid w:val="00F33D9D"/>
    <w:rsid w:val="00F34C0F"/>
    <w:rsid w:val="00F36A4C"/>
    <w:rsid w:val="00F40058"/>
    <w:rsid w:val="00F41F7A"/>
    <w:rsid w:val="00F44AE1"/>
    <w:rsid w:val="00F45E93"/>
    <w:rsid w:val="00F47AA7"/>
    <w:rsid w:val="00F55CCB"/>
    <w:rsid w:val="00F6545F"/>
    <w:rsid w:val="00F71E9A"/>
    <w:rsid w:val="00F73A02"/>
    <w:rsid w:val="00F82556"/>
    <w:rsid w:val="00F91CC6"/>
    <w:rsid w:val="00F974D3"/>
    <w:rsid w:val="00F97613"/>
    <w:rsid w:val="00FA15ED"/>
    <w:rsid w:val="00FB3BAA"/>
    <w:rsid w:val="00FB626C"/>
    <w:rsid w:val="00FC2989"/>
    <w:rsid w:val="00FC2C45"/>
    <w:rsid w:val="00FC651E"/>
    <w:rsid w:val="00FD02D5"/>
    <w:rsid w:val="00FD15DA"/>
    <w:rsid w:val="00FD362C"/>
    <w:rsid w:val="00FD6AF0"/>
    <w:rsid w:val="00FE221D"/>
    <w:rsid w:val="00FE2A15"/>
    <w:rsid w:val="00FE477E"/>
    <w:rsid w:val="00FE5AD2"/>
    <w:rsid w:val="00FE6310"/>
    <w:rsid w:val="00FF0BF1"/>
    <w:rsid w:val="00FF0F8F"/>
    <w:rsid w:val="00FF1006"/>
    <w:rsid w:val="00FF14FB"/>
    <w:rsid w:val="00FF15BA"/>
    <w:rsid w:val="00FF326A"/>
    <w:rsid w:val="00FF4A76"/>
    <w:rsid w:val="00FF4F7F"/>
    <w:rsid w:val="00FF7C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98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490946177">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663627395">
      <w:bodyDiv w:val="1"/>
      <w:marLeft w:val="0"/>
      <w:marRight w:val="0"/>
      <w:marTop w:val="0"/>
      <w:marBottom w:val="0"/>
      <w:divBdr>
        <w:top w:val="none" w:sz="0" w:space="0" w:color="auto"/>
        <w:left w:val="none" w:sz="0" w:space="0" w:color="auto"/>
        <w:bottom w:val="none" w:sz="0" w:space="0" w:color="auto"/>
        <w:right w:val="none" w:sz="0" w:space="0" w:color="auto"/>
      </w:divBdr>
    </w:div>
    <w:div w:id="715357142">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CA451-015F-45C9-B580-60D07A6D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17</TotalTime>
  <Pages>15</Pages>
  <Words>4338</Words>
  <Characters>23430</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27713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6</cp:revision>
  <cp:lastPrinted>2020-03-16T12:29:00Z</cp:lastPrinted>
  <dcterms:created xsi:type="dcterms:W3CDTF">2020-03-16T13:13:00Z</dcterms:created>
  <dcterms:modified xsi:type="dcterms:W3CDTF">2020-04-17T19:30:00Z</dcterms:modified>
</cp:coreProperties>
</file>