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shd w:val="clear" w:color="auto" w:fill="D9D9D9"/>
        <w:tblLook w:val="04A0" w:firstRow="1" w:lastRow="0" w:firstColumn="1" w:lastColumn="0" w:noHBand="0" w:noVBand="1"/>
      </w:tblPr>
      <w:tblGrid>
        <w:gridCol w:w="9072"/>
      </w:tblGrid>
      <w:tr w:rsidR="00B41EF6" w:rsidTr="00FB3FDC">
        <w:trPr>
          <w:trHeight w:val="363"/>
        </w:trPr>
        <w:tc>
          <w:tcPr>
            <w:tcW w:w="9182" w:type="dxa"/>
            <w:shd w:val="clear" w:color="auto" w:fill="D9D9D9"/>
          </w:tcPr>
          <w:p w:rsidR="00B41EF6" w:rsidRDefault="00B41EF6" w:rsidP="00127FC1">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1D2F1A" w:rsidRDefault="00B41EF6" w:rsidP="00127FC1">
      <w:pPr>
        <w:pStyle w:val="SemEspaamento"/>
        <w:numPr>
          <w:ilvl w:val="0"/>
          <w:numId w:val="3"/>
        </w:numPr>
        <w:spacing w:before="240" w:after="240" w:line="360" w:lineRule="auto"/>
        <w:ind w:left="284" w:hanging="284"/>
        <w:jc w:val="both"/>
        <w:rPr>
          <w:rFonts w:ascii="Arial" w:hAnsi="Arial" w:cs="Arial"/>
          <w:b/>
        </w:rPr>
      </w:pPr>
      <w:r w:rsidRPr="001D2F1A">
        <w:rPr>
          <w:rFonts w:ascii="Arial" w:hAnsi="Arial" w:cs="Arial"/>
          <w:b/>
        </w:rPr>
        <w:t>OBJETO</w:t>
      </w:r>
    </w:p>
    <w:p w:rsidR="00B41EF6" w:rsidRPr="001D2F1A" w:rsidRDefault="00AC76D9" w:rsidP="00127FC1">
      <w:pPr>
        <w:spacing w:after="240" w:line="360" w:lineRule="auto"/>
        <w:ind w:firstLine="567"/>
        <w:rPr>
          <w:rFonts w:cs="Arial"/>
          <w:bCs/>
          <w:sz w:val="22"/>
          <w:szCs w:val="22"/>
        </w:rPr>
      </w:pPr>
      <w:r w:rsidRPr="00694C09">
        <w:rPr>
          <w:b/>
          <w:i/>
          <w:sz w:val="24"/>
          <w:szCs w:val="24"/>
        </w:rPr>
        <w:t>Implantação do Sistema de Registro de Preços, pelo prazo de</w:t>
      </w:r>
      <w:r>
        <w:rPr>
          <w:b/>
          <w:i/>
          <w:sz w:val="24"/>
          <w:szCs w:val="24"/>
        </w:rPr>
        <w:t xml:space="preserve"> 12 meses</w:t>
      </w:r>
      <w:r w:rsidRPr="00694C09">
        <w:rPr>
          <w:b/>
          <w:i/>
          <w:sz w:val="24"/>
          <w:szCs w:val="24"/>
        </w:rPr>
        <w:t xml:space="preserve">, para eventual aquisição de </w:t>
      </w:r>
      <w:r>
        <w:rPr>
          <w:b/>
          <w:i/>
          <w:sz w:val="24"/>
          <w:szCs w:val="24"/>
        </w:rPr>
        <w:t xml:space="preserve">ácido fluossilícico, utilizado no tratamento de água para o consumo humano, </w:t>
      </w:r>
      <w:r w:rsidRPr="00694C09">
        <w:rPr>
          <w:b/>
          <w:i/>
          <w:sz w:val="24"/>
          <w:szCs w:val="24"/>
        </w:rPr>
        <w:t>para a CESAMA</w:t>
      </w:r>
      <w:r w:rsidR="003746C6" w:rsidRPr="001D2F1A">
        <w:rPr>
          <w:rFonts w:cs="Arial"/>
          <w:b/>
          <w:sz w:val="22"/>
          <w:szCs w:val="22"/>
        </w:rPr>
        <w:t>.</w:t>
      </w:r>
    </w:p>
    <w:p w:rsidR="00516A11" w:rsidRPr="001D2F1A" w:rsidRDefault="00B41EF6" w:rsidP="00127FC1">
      <w:pPr>
        <w:numPr>
          <w:ilvl w:val="0"/>
          <w:numId w:val="3"/>
        </w:numPr>
        <w:spacing w:after="240" w:line="360" w:lineRule="auto"/>
        <w:ind w:left="284" w:hanging="284"/>
        <w:rPr>
          <w:rFonts w:cs="Arial"/>
          <w:b/>
          <w:bCs/>
          <w:sz w:val="24"/>
          <w:szCs w:val="24"/>
        </w:rPr>
      </w:pPr>
      <w:r w:rsidRPr="001D2F1A">
        <w:rPr>
          <w:rFonts w:cs="Arial"/>
          <w:b/>
          <w:bCs/>
          <w:sz w:val="22"/>
          <w:szCs w:val="22"/>
        </w:rPr>
        <w:t>JUSTIFICATIVA</w:t>
      </w:r>
      <w:r w:rsidR="00597954" w:rsidRPr="001D2F1A">
        <w:rPr>
          <w:rFonts w:cs="Arial"/>
          <w:b/>
          <w:bCs/>
          <w:sz w:val="22"/>
          <w:szCs w:val="22"/>
        </w:rPr>
        <w:t>S</w:t>
      </w:r>
    </w:p>
    <w:p w:rsidR="00516A11" w:rsidRPr="001D2F1A" w:rsidRDefault="00AC76D9" w:rsidP="00127FC1">
      <w:pPr>
        <w:numPr>
          <w:ilvl w:val="1"/>
          <w:numId w:val="3"/>
        </w:numPr>
        <w:spacing w:after="240" w:line="360" w:lineRule="auto"/>
        <w:rPr>
          <w:rFonts w:cs="Arial"/>
          <w:bCs/>
          <w:sz w:val="24"/>
          <w:szCs w:val="24"/>
        </w:rPr>
      </w:pPr>
      <w:r>
        <w:rPr>
          <w:rFonts w:cs="Arial"/>
          <w:bCs/>
          <w:sz w:val="24"/>
          <w:szCs w:val="24"/>
        </w:rPr>
        <w:t>Aquisição de material</w:t>
      </w:r>
      <w:r w:rsidR="00127FC1">
        <w:rPr>
          <w:rFonts w:cs="Arial"/>
          <w:bCs/>
          <w:sz w:val="24"/>
          <w:szCs w:val="24"/>
        </w:rPr>
        <w:t xml:space="preserve"> </w:t>
      </w:r>
      <w:r w:rsidR="006D3D0D" w:rsidRPr="001D2F1A">
        <w:rPr>
          <w:rFonts w:cs="Arial"/>
          <w:sz w:val="24"/>
          <w:szCs w:val="24"/>
          <w:lang w:eastAsia="pt-BR"/>
        </w:rPr>
        <w:t>para reposição gradual do esto</w:t>
      </w:r>
      <w:r>
        <w:rPr>
          <w:rFonts w:cs="Arial"/>
          <w:sz w:val="24"/>
          <w:szCs w:val="24"/>
          <w:lang w:eastAsia="pt-BR"/>
        </w:rPr>
        <w:t>que conforme demanda, o item solicitado é utilizado pelo DETA (Departamento de Tratamento de Água)</w:t>
      </w:r>
      <w:r w:rsidR="00127FC1">
        <w:rPr>
          <w:rFonts w:cs="Arial"/>
          <w:sz w:val="24"/>
          <w:szCs w:val="24"/>
          <w:lang w:eastAsia="pt-BR"/>
        </w:rPr>
        <w:t xml:space="preserve"> </w:t>
      </w:r>
      <w:r>
        <w:rPr>
          <w:rFonts w:cs="Arial"/>
          <w:sz w:val="24"/>
          <w:szCs w:val="24"/>
          <w:lang w:eastAsia="pt-BR"/>
        </w:rPr>
        <w:t>no tratamento de água</w:t>
      </w:r>
      <w:r w:rsidR="00E31B54">
        <w:rPr>
          <w:rFonts w:cs="Arial"/>
          <w:sz w:val="24"/>
          <w:szCs w:val="24"/>
          <w:lang w:eastAsia="pt-BR"/>
        </w:rPr>
        <w:t xml:space="preserve"> para consumo humano</w:t>
      </w:r>
      <w:r w:rsidR="00FB3FDC" w:rsidRPr="001D2F1A">
        <w:rPr>
          <w:rFonts w:cs="Arial"/>
          <w:sz w:val="24"/>
          <w:szCs w:val="24"/>
          <w:lang w:eastAsia="pt-BR"/>
        </w:rPr>
        <w:t>.</w:t>
      </w:r>
    </w:p>
    <w:p w:rsidR="00647D54" w:rsidRPr="001D2F1A" w:rsidRDefault="00647D54" w:rsidP="00127FC1">
      <w:pPr>
        <w:numPr>
          <w:ilvl w:val="1"/>
          <w:numId w:val="3"/>
        </w:numPr>
        <w:spacing w:after="240" w:line="360" w:lineRule="auto"/>
        <w:rPr>
          <w:rFonts w:cs="Arial"/>
          <w:bCs/>
          <w:sz w:val="24"/>
          <w:szCs w:val="24"/>
        </w:rPr>
      </w:pPr>
      <w:r w:rsidRPr="001D2F1A">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p>
    <w:p w:rsidR="00647D54" w:rsidRPr="001D2F1A" w:rsidRDefault="00647D54" w:rsidP="00127FC1">
      <w:pPr>
        <w:numPr>
          <w:ilvl w:val="1"/>
          <w:numId w:val="3"/>
        </w:numPr>
        <w:spacing w:after="240" w:line="360" w:lineRule="auto"/>
        <w:rPr>
          <w:rFonts w:cs="Arial"/>
          <w:bCs/>
          <w:sz w:val="24"/>
          <w:szCs w:val="24"/>
        </w:rPr>
      </w:pPr>
      <w:r w:rsidRPr="001D2F1A">
        <w:rPr>
          <w:rFonts w:cs="Arial"/>
          <w:bCs/>
          <w:sz w:val="24"/>
          <w:szCs w:val="24"/>
        </w:rPr>
        <w:t>O Sistema de Registro de Preços justifica-se</w:t>
      </w:r>
      <w:r w:rsidR="00B96732" w:rsidRPr="001D2F1A">
        <w:rPr>
          <w:rFonts w:cs="Arial"/>
          <w:bCs/>
          <w:sz w:val="24"/>
          <w:szCs w:val="24"/>
        </w:rPr>
        <w:t>, pois</w:t>
      </w:r>
      <w:r w:rsidRPr="001D2F1A">
        <w:rPr>
          <w:rFonts w:cs="Arial"/>
          <w:bCs/>
          <w:sz w:val="24"/>
          <w:szCs w:val="24"/>
        </w:rPr>
        <w:t xml:space="preserve"> temos necessidade de frequentes contratações, com a finalidade de manter o estoque e garantir a manutenção das atividades da Companhia, mas não podemos definir a quantidade a ser demandada para pedido único ou programado, visto que a necessidade é variável conforme épocas de maior ou menor incidência de consumo dos mesmos. </w:t>
      </w:r>
    </w:p>
    <w:p w:rsidR="00647D54" w:rsidRPr="001D2F1A" w:rsidRDefault="00647D54" w:rsidP="00127FC1">
      <w:pPr>
        <w:numPr>
          <w:ilvl w:val="1"/>
          <w:numId w:val="3"/>
        </w:numPr>
        <w:spacing w:after="240" w:line="360" w:lineRule="auto"/>
        <w:rPr>
          <w:rFonts w:cs="Arial"/>
          <w:bCs/>
          <w:sz w:val="24"/>
          <w:szCs w:val="24"/>
        </w:rPr>
      </w:pPr>
      <w:r w:rsidRPr="001D2F1A">
        <w:rPr>
          <w:rFonts w:cs="Arial"/>
          <w:bCs/>
          <w:sz w:val="24"/>
          <w:szCs w:val="24"/>
        </w:rPr>
        <w:t>Esta contratação refere-se à aquisição de objeto</w:t>
      </w:r>
      <w:r w:rsidR="00EC34CB" w:rsidRPr="001D2F1A">
        <w:rPr>
          <w:rFonts w:cs="Arial"/>
          <w:bCs/>
          <w:sz w:val="24"/>
          <w:szCs w:val="24"/>
        </w:rPr>
        <w:t>s</w:t>
      </w:r>
      <w:r w:rsidRPr="001D2F1A">
        <w:rPr>
          <w:rFonts w:cs="Arial"/>
          <w:bCs/>
          <w:sz w:val="24"/>
          <w:szCs w:val="24"/>
        </w:rPr>
        <w:t xml:space="preserve">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647D54" w:rsidRPr="001D2F1A" w:rsidRDefault="00647D54" w:rsidP="00127FC1">
      <w:pPr>
        <w:numPr>
          <w:ilvl w:val="1"/>
          <w:numId w:val="3"/>
        </w:numPr>
        <w:spacing w:after="240" w:line="360" w:lineRule="auto"/>
        <w:rPr>
          <w:rFonts w:cs="Arial"/>
          <w:bCs/>
          <w:sz w:val="24"/>
          <w:szCs w:val="24"/>
        </w:rPr>
      </w:pPr>
      <w:r w:rsidRPr="001D2F1A">
        <w:rPr>
          <w:rFonts w:cs="Arial"/>
          <w:bC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w:t>
      </w:r>
      <w:r w:rsidRPr="001D2F1A">
        <w:rPr>
          <w:rFonts w:cs="Arial"/>
          <w:bCs/>
          <w:sz w:val="24"/>
          <w:szCs w:val="24"/>
        </w:rPr>
        <w:lastRenderedPageBreak/>
        <w:t>conveniente a vedação de participação de empresas em “consórcio” neste certame.</w:t>
      </w:r>
    </w:p>
    <w:p w:rsidR="00467B6C" w:rsidRPr="00E31B54" w:rsidRDefault="00467B6C" w:rsidP="00127FC1">
      <w:pPr>
        <w:numPr>
          <w:ilvl w:val="0"/>
          <w:numId w:val="3"/>
        </w:numPr>
        <w:suppressAutoHyphens w:val="0"/>
        <w:spacing w:after="240" w:line="360" w:lineRule="auto"/>
        <w:ind w:left="284" w:hanging="284"/>
        <w:rPr>
          <w:rFonts w:cs="Arial"/>
          <w:b/>
          <w:bCs/>
          <w:sz w:val="24"/>
          <w:szCs w:val="24"/>
        </w:rPr>
      </w:pPr>
      <w:r w:rsidRPr="00E31B54">
        <w:rPr>
          <w:rFonts w:cs="Arial"/>
          <w:b/>
          <w:bCs/>
          <w:sz w:val="24"/>
          <w:szCs w:val="24"/>
        </w:rPr>
        <w:t>RECURSOS FINANCEIROS</w:t>
      </w:r>
    </w:p>
    <w:p w:rsidR="00467B6C" w:rsidRPr="00E31B54" w:rsidRDefault="00467B6C" w:rsidP="00127FC1">
      <w:pPr>
        <w:suppressAutoHyphens w:val="0"/>
        <w:spacing w:after="240" w:line="360" w:lineRule="auto"/>
        <w:ind w:firstLine="567"/>
        <w:rPr>
          <w:rFonts w:cs="Arial"/>
          <w:sz w:val="24"/>
          <w:szCs w:val="24"/>
        </w:rPr>
      </w:pPr>
      <w:r w:rsidRPr="00E31B54">
        <w:rPr>
          <w:rFonts w:cs="Arial"/>
          <w:sz w:val="24"/>
          <w:szCs w:val="24"/>
        </w:rPr>
        <w:t>Os recursos financeiros necessários aos pagamentos do objeto desta licitação são oriundos da CESAMA.</w:t>
      </w:r>
    </w:p>
    <w:p w:rsidR="00357C3E" w:rsidRPr="00E31B54" w:rsidRDefault="00F17515" w:rsidP="00127FC1">
      <w:pPr>
        <w:numPr>
          <w:ilvl w:val="0"/>
          <w:numId w:val="3"/>
        </w:numPr>
        <w:spacing w:after="240" w:line="360" w:lineRule="auto"/>
        <w:ind w:left="284" w:hanging="284"/>
        <w:rPr>
          <w:rFonts w:cs="Arial"/>
          <w:bCs/>
          <w:sz w:val="24"/>
          <w:szCs w:val="24"/>
        </w:rPr>
      </w:pPr>
      <w:r w:rsidRPr="00E31B54">
        <w:rPr>
          <w:rFonts w:cs="Arial"/>
          <w:b/>
          <w:bCs/>
          <w:sz w:val="24"/>
          <w:szCs w:val="24"/>
        </w:rPr>
        <w:t>ESPECIFICAÇÃO DO OBJETO</w:t>
      </w:r>
    </w:p>
    <w:p w:rsidR="00E31B54" w:rsidRPr="00DB2807" w:rsidRDefault="00E31B54" w:rsidP="00127FC1">
      <w:pPr>
        <w:spacing w:after="240" w:line="360" w:lineRule="auto"/>
        <w:rPr>
          <w:rFonts w:eastAsia="Calibri" w:cs="Arial"/>
          <w:b/>
          <w:color w:val="000000"/>
          <w:sz w:val="22"/>
          <w:szCs w:val="22"/>
          <w:u w:val="single"/>
        </w:rPr>
      </w:pPr>
      <w:r w:rsidRPr="00DB2807">
        <w:rPr>
          <w:rFonts w:eastAsia="Calibri" w:cs="Arial"/>
          <w:b/>
          <w:color w:val="000000"/>
          <w:sz w:val="22"/>
          <w:szCs w:val="22"/>
          <w:u w:val="single"/>
        </w:rPr>
        <w:t>ITEM 01 - ÁCIDO FLUOSSILÍCICO</w:t>
      </w:r>
    </w:p>
    <w:p w:rsidR="00E31B54" w:rsidRPr="00DB2807" w:rsidRDefault="00E31B54" w:rsidP="00127FC1">
      <w:pPr>
        <w:spacing w:after="240" w:line="360" w:lineRule="auto"/>
        <w:rPr>
          <w:rFonts w:eastAsia="Calibri" w:cs="Arial"/>
          <w:color w:val="000000"/>
          <w:sz w:val="22"/>
          <w:szCs w:val="22"/>
        </w:rPr>
      </w:pPr>
      <w:r>
        <w:rPr>
          <w:rFonts w:eastAsia="Calibri" w:cs="Arial"/>
          <w:color w:val="000000"/>
          <w:sz w:val="22"/>
          <w:szCs w:val="22"/>
        </w:rPr>
        <w:t>Quantidade: 10</w:t>
      </w:r>
      <w:r w:rsidRPr="00DB2807">
        <w:rPr>
          <w:rFonts w:eastAsia="Calibri" w:cs="Arial"/>
          <w:color w:val="000000"/>
          <w:sz w:val="22"/>
          <w:szCs w:val="22"/>
        </w:rPr>
        <w:t>0 toneladas</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4818"/>
        <w:gridCol w:w="1844"/>
      </w:tblGrid>
      <w:tr w:rsidR="00E31B54" w:rsidRPr="00DB2807" w:rsidTr="007E5838">
        <w:trPr>
          <w:tblHeader/>
          <w:jc w:val="center"/>
        </w:trPr>
        <w:tc>
          <w:tcPr>
            <w:tcW w:w="4818"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Densidade</w:t>
            </w:r>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1.21</w:t>
            </w:r>
          </w:p>
        </w:tc>
      </w:tr>
      <w:tr w:rsidR="00E31B54" w:rsidRPr="00DB2807" w:rsidTr="007E5838">
        <w:trPr>
          <w:jc w:val="center"/>
        </w:trPr>
        <w:tc>
          <w:tcPr>
            <w:tcW w:w="4818"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Aspecto</w:t>
            </w:r>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Solução límpida</w:t>
            </w:r>
          </w:p>
        </w:tc>
      </w:tr>
      <w:tr w:rsidR="00E31B54" w:rsidRPr="00DB2807" w:rsidTr="007E5838">
        <w:trPr>
          <w:jc w:val="center"/>
        </w:trPr>
        <w:tc>
          <w:tcPr>
            <w:tcW w:w="4818" w:type="dxa"/>
          </w:tcPr>
          <w:p w:rsidR="00E31B54" w:rsidRPr="00DB2807" w:rsidRDefault="00E31B54" w:rsidP="00127FC1">
            <w:pPr>
              <w:pStyle w:val="Contedodatabela"/>
              <w:snapToGrid w:val="0"/>
              <w:spacing w:after="240" w:line="360" w:lineRule="auto"/>
              <w:rPr>
                <w:rFonts w:cs="Arial"/>
                <w:szCs w:val="22"/>
                <w:vertAlign w:val="subscript"/>
              </w:rPr>
            </w:pPr>
            <w:r w:rsidRPr="00DB2807">
              <w:rPr>
                <w:rFonts w:cs="Arial"/>
                <w:szCs w:val="22"/>
              </w:rPr>
              <w:t>H</w:t>
            </w:r>
            <w:r w:rsidRPr="00DB2807">
              <w:rPr>
                <w:rFonts w:cs="Arial"/>
                <w:szCs w:val="22"/>
                <w:vertAlign w:val="subscript"/>
              </w:rPr>
              <w:t>2</w:t>
            </w:r>
            <w:r w:rsidRPr="00DB2807">
              <w:rPr>
                <w:rFonts w:cs="Arial"/>
                <w:szCs w:val="22"/>
              </w:rPr>
              <w:t>SiF</w:t>
            </w:r>
            <w:r w:rsidRPr="00DB2807">
              <w:rPr>
                <w:rFonts w:cs="Arial"/>
                <w:szCs w:val="22"/>
                <w:vertAlign w:val="subscript"/>
              </w:rPr>
              <w:t>6</w:t>
            </w:r>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20,0% mínimo</w:t>
            </w:r>
          </w:p>
        </w:tc>
      </w:tr>
      <w:tr w:rsidR="00E31B54" w:rsidRPr="00DB2807" w:rsidTr="007E5838">
        <w:trPr>
          <w:jc w:val="center"/>
        </w:trPr>
        <w:tc>
          <w:tcPr>
            <w:tcW w:w="4818"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Teor de flúor</w:t>
            </w:r>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15,4% mínimo</w:t>
            </w:r>
          </w:p>
        </w:tc>
      </w:tr>
      <w:tr w:rsidR="00E31B54" w:rsidRPr="00DB2807" w:rsidTr="007E5838">
        <w:trPr>
          <w:jc w:val="center"/>
        </w:trPr>
        <w:tc>
          <w:tcPr>
            <w:tcW w:w="4818"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Concentração de HF</w:t>
            </w:r>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1,00% máximo</w:t>
            </w:r>
          </w:p>
        </w:tc>
      </w:tr>
      <w:tr w:rsidR="00E31B54" w:rsidRPr="00DB2807" w:rsidTr="007E5838">
        <w:trPr>
          <w:jc w:val="center"/>
        </w:trPr>
        <w:tc>
          <w:tcPr>
            <w:tcW w:w="4818"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 xml:space="preserve">Metais pesados expressos em </w:t>
            </w:r>
            <w:proofErr w:type="spellStart"/>
            <w:r w:rsidRPr="00DB2807">
              <w:rPr>
                <w:rFonts w:cs="Arial"/>
                <w:szCs w:val="22"/>
              </w:rPr>
              <w:t>Pb</w:t>
            </w:r>
            <w:proofErr w:type="spellEnd"/>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0,02% máximo</w:t>
            </w:r>
          </w:p>
        </w:tc>
      </w:tr>
    </w:tbl>
    <w:p w:rsidR="00E31B54" w:rsidRPr="00DB2807" w:rsidRDefault="00E31B54" w:rsidP="00127FC1">
      <w:pPr>
        <w:spacing w:after="240" w:line="360" w:lineRule="auto"/>
        <w:rPr>
          <w:rFonts w:eastAsia="Calibri" w:cs="Arial"/>
          <w:b/>
          <w:bCs/>
          <w:i/>
          <w:sz w:val="22"/>
          <w:szCs w:val="22"/>
        </w:rPr>
      </w:pPr>
      <w:r w:rsidRPr="00DB2807">
        <w:rPr>
          <w:rFonts w:eastAsia="Calibri" w:cs="Arial"/>
          <w:b/>
          <w:bCs/>
          <w:i/>
          <w:sz w:val="22"/>
          <w:szCs w:val="22"/>
          <w:u w:val="single"/>
        </w:rPr>
        <w:t>ENTREGA</w:t>
      </w:r>
      <w:r w:rsidRPr="00DB2807">
        <w:rPr>
          <w:rFonts w:eastAsia="Calibri" w:cs="Arial"/>
          <w:b/>
          <w:bCs/>
          <w:i/>
          <w:sz w:val="22"/>
          <w:szCs w:val="22"/>
        </w:rPr>
        <w:t>:</w:t>
      </w:r>
    </w:p>
    <w:p w:rsidR="00E31B54" w:rsidRPr="00DB2807" w:rsidRDefault="00E31B54" w:rsidP="00127FC1">
      <w:pPr>
        <w:widowControl w:val="0"/>
        <w:numPr>
          <w:ilvl w:val="0"/>
          <w:numId w:val="8"/>
        </w:numPr>
        <w:tabs>
          <w:tab w:val="clear" w:pos="0"/>
          <w:tab w:val="num" w:pos="-5387"/>
        </w:tabs>
        <w:spacing w:after="240" w:line="360" w:lineRule="auto"/>
        <w:ind w:left="709" w:hanging="284"/>
        <w:rPr>
          <w:rFonts w:eastAsia="Calibri" w:cs="Arial"/>
          <w:sz w:val="22"/>
          <w:szCs w:val="22"/>
        </w:rPr>
      </w:pPr>
      <w:r w:rsidRPr="00DB2807">
        <w:rPr>
          <w:rFonts w:eastAsia="Calibri" w:cs="Arial"/>
          <w:bCs/>
          <w:sz w:val="22"/>
          <w:szCs w:val="22"/>
        </w:rPr>
        <w:t>ETA CASTELO BRANCO / JOÃO PENIDO</w:t>
      </w:r>
      <w:r w:rsidRPr="00DB2807">
        <w:rPr>
          <w:rFonts w:eastAsia="Calibri" w:cs="Arial"/>
          <w:sz w:val="22"/>
          <w:szCs w:val="22"/>
        </w:rPr>
        <w:t xml:space="preserve"> (Estrada da Remonta s/n – Remonta);</w:t>
      </w:r>
    </w:p>
    <w:p w:rsidR="00E31B54" w:rsidRPr="00DB2807" w:rsidRDefault="00E31B54" w:rsidP="00127FC1">
      <w:pPr>
        <w:widowControl w:val="0"/>
        <w:numPr>
          <w:ilvl w:val="0"/>
          <w:numId w:val="8"/>
        </w:numPr>
        <w:tabs>
          <w:tab w:val="clear" w:pos="0"/>
          <w:tab w:val="num" w:pos="-5387"/>
        </w:tabs>
        <w:spacing w:after="240" w:line="360" w:lineRule="auto"/>
        <w:ind w:left="709" w:hanging="284"/>
        <w:rPr>
          <w:rFonts w:eastAsia="Calibri" w:cs="Arial"/>
          <w:sz w:val="22"/>
          <w:szCs w:val="22"/>
        </w:rPr>
      </w:pPr>
      <w:r w:rsidRPr="00DB2807">
        <w:rPr>
          <w:rFonts w:eastAsia="Calibri" w:cs="Arial"/>
          <w:bCs/>
          <w:sz w:val="22"/>
          <w:szCs w:val="22"/>
        </w:rPr>
        <w:t xml:space="preserve">ETA CDI </w:t>
      </w:r>
      <w:r w:rsidRPr="00DB2807">
        <w:rPr>
          <w:rFonts w:eastAsia="Calibri" w:cs="Arial"/>
          <w:sz w:val="22"/>
          <w:szCs w:val="22"/>
        </w:rPr>
        <w:t>(Av. Simão Firjan, nº 1.761 - Distrito Industrial. Referência: em frente ao Destacamento Policial);</w:t>
      </w:r>
    </w:p>
    <w:p w:rsidR="00E31B54" w:rsidRPr="00127FC1" w:rsidRDefault="00E31B54" w:rsidP="00127FC1">
      <w:pPr>
        <w:widowControl w:val="0"/>
        <w:numPr>
          <w:ilvl w:val="0"/>
          <w:numId w:val="9"/>
        </w:numPr>
        <w:tabs>
          <w:tab w:val="clear" w:pos="720"/>
          <w:tab w:val="num" w:pos="-5387"/>
          <w:tab w:val="left" w:pos="-128"/>
        </w:tabs>
        <w:spacing w:after="240" w:line="360" w:lineRule="auto"/>
        <w:ind w:left="709" w:hanging="284"/>
        <w:rPr>
          <w:rFonts w:eastAsia="Calibri" w:cs="Arial"/>
          <w:sz w:val="22"/>
          <w:szCs w:val="22"/>
        </w:rPr>
      </w:pPr>
      <w:r w:rsidRPr="00DB2807">
        <w:rPr>
          <w:rFonts w:eastAsia="Calibri" w:cs="Arial"/>
          <w:bCs/>
          <w:sz w:val="22"/>
          <w:szCs w:val="22"/>
        </w:rPr>
        <w:t>ETA SÃO PEDRO</w:t>
      </w:r>
      <w:r w:rsidRPr="00DB2807">
        <w:rPr>
          <w:rFonts w:eastAsia="Calibri" w:cs="Arial"/>
          <w:sz w:val="22"/>
          <w:szCs w:val="22"/>
        </w:rPr>
        <w:t xml:space="preserve"> (Rua Major Lino Lima s/n – São Pedro);</w:t>
      </w:r>
    </w:p>
    <w:p w:rsidR="00E31B54" w:rsidRDefault="00E31B54" w:rsidP="00127FC1">
      <w:pPr>
        <w:spacing w:after="240" w:line="360" w:lineRule="auto"/>
        <w:ind w:left="426"/>
        <w:rPr>
          <w:rFonts w:eastAsia="Calibri" w:cs="Arial"/>
          <w:color w:val="000000"/>
          <w:sz w:val="22"/>
          <w:szCs w:val="22"/>
        </w:rPr>
      </w:pPr>
      <w:r w:rsidRPr="00DB2807">
        <w:rPr>
          <w:rFonts w:eastAsia="Calibri" w:cs="Arial"/>
          <w:color w:val="000000"/>
          <w:sz w:val="22"/>
          <w:szCs w:val="22"/>
        </w:rPr>
        <w:t>Na entrega de todos os reagentes químicos a vencedora se compromete a apresentar o laudo de análise contemplando parâmetros desta especificação e, ainda, a FISPQ – Ficha de Informação sobre Segurança de Produtos Químicos, em virtude da exigência contida no Artigo 8º do Decreto Federal nº 2.657/98 (respeitando o modelo contido na NBR 14.725) e da exigência da Fiscalização do Ministério do Trabalho.</w:t>
      </w:r>
    </w:p>
    <w:p w:rsidR="00E31B54" w:rsidRPr="00DB2807" w:rsidRDefault="00E31B54" w:rsidP="00127FC1">
      <w:pPr>
        <w:spacing w:after="240" w:line="360" w:lineRule="auto"/>
        <w:ind w:left="426"/>
        <w:rPr>
          <w:rFonts w:eastAsia="Calibri" w:cs="Arial"/>
          <w:color w:val="000000"/>
          <w:sz w:val="22"/>
          <w:szCs w:val="22"/>
        </w:rPr>
      </w:pPr>
    </w:p>
    <w:p w:rsidR="00E31B54" w:rsidRPr="00DB2807" w:rsidRDefault="00E31B54" w:rsidP="00127FC1">
      <w:pPr>
        <w:spacing w:after="240" w:line="360" w:lineRule="auto"/>
        <w:rPr>
          <w:rFonts w:eastAsia="Calibri" w:cs="Arial"/>
          <w:b/>
          <w:i/>
          <w:sz w:val="22"/>
          <w:szCs w:val="22"/>
          <w:u w:val="single"/>
        </w:rPr>
      </w:pPr>
      <w:r w:rsidRPr="00DB2807">
        <w:rPr>
          <w:rFonts w:eastAsia="Calibri" w:cs="Arial"/>
          <w:b/>
          <w:i/>
          <w:sz w:val="22"/>
          <w:szCs w:val="22"/>
          <w:u w:val="single"/>
        </w:rPr>
        <w:t>EMBALAGEM E ESTOCAGEM:</w:t>
      </w:r>
    </w:p>
    <w:p w:rsidR="009B55CB" w:rsidRPr="00127FC1" w:rsidRDefault="00E31B54" w:rsidP="00127FC1">
      <w:pPr>
        <w:spacing w:after="240" w:line="360" w:lineRule="auto"/>
        <w:ind w:left="426"/>
        <w:rPr>
          <w:rFonts w:eastAsia="Calibri" w:cs="Arial"/>
          <w:bCs/>
          <w:sz w:val="22"/>
          <w:szCs w:val="22"/>
        </w:rPr>
      </w:pPr>
      <w:r w:rsidRPr="00DB2807">
        <w:rPr>
          <w:rFonts w:eastAsia="Calibri" w:cs="Arial"/>
          <w:sz w:val="22"/>
          <w:szCs w:val="22"/>
        </w:rPr>
        <w:t xml:space="preserve">O Ácido Fluossilícico deverá ser fornecido em carros-tanque com </w:t>
      </w:r>
      <w:r w:rsidRPr="00DB2807">
        <w:rPr>
          <w:rFonts w:eastAsia="Calibri" w:cs="Arial"/>
          <w:sz w:val="22"/>
          <w:szCs w:val="22"/>
          <w:u w:val="single"/>
        </w:rPr>
        <w:t>descarga por conta do forn</w:t>
      </w:r>
      <w:r w:rsidR="00127FC1">
        <w:rPr>
          <w:rFonts w:eastAsia="Calibri" w:cs="Arial"/>
          <w:sz w:val="22"/>
          <w:szCs w:val="22"/>
          <w:u w:val="single"/>
        </w:rPr>
        <w:t>e</w:t>
      </w:r>
      <w:r w:rsidRPr="00DB2807">
        <w:rPr>
          <w:rFonts w:eastAsia="Calibri" w:cs="Arial"/>
          <w:sz w:val="22"/>
          <w:szCs w:val="22"/>
          <w:u w:val="single"/>
        </w:rPr>
        <w:t>cedor</w:t>
      </w:r>
      <w:r w:rsidRPr="00DB2807">
        <w:rPr>
          <w:rFonts w:eastAsia="Calibri" w:cs="Arial"/>
          <w:sz w:val="22"/>
          <w:szCs w:val="22"/>
        </w:rPr>
        <w:t>.</w:t>
      </w:r>
    </w:p>
    <w:p w:rsidR="00B41EF6" w:rsidRPr="00E31B54" w:rsidRDefault="00DE2C63" w:rsidP="00127FC1">
      <w:pPr>
        <w:numPr>
          <w:ilvl w:val="0"/>
          <w:numId w:val="3"/>
        </w:numPr>
        <w:suppressAutoHyphens w:val="0"/>
        <w:autoSpaceDE w:val="0"/>
        <w:autoSpaceDN w:val="0"/>
        <w:adjustRightInd w:val="0"/>
        <w:spacing w:after="240" w:line="360" w:lineRule="auto"/>
        <w:ind w:left="284" w:hanging="284"/>
        <w:rPr>
          <w:rFonts w:cs="Arial"/>
          <w:b/>
          <w:bCs/>
          <w:sz w:val="24"/>
          <w:szCs w:val="24"/>
        </w:rPr>
      </w:pPr>
      <w:r w:rsidRPr="00E31B54">
        <w:rPr>
          <w:rFonts w:cs="Arial"/>
          <w:b/>
          <w:sz w:val="24"/>
          <w:szCs w:val="24"/>
        </w:rPr>
        <w:t>V</w:t>
      </w:r>
      <w:r w:rsidR="00B41EF6" w:rsidRPr="00E31B54">
        <w:rPr>
          <w:rFonts w:cs="Arial"/>
          <w:b/>
          <w:bCs/>
          <w:sz w:val="24"/>
          <w:szCs w:val="24"/>
        </w:rPr>
        <w:t xml:space="preserve">ALORES </w:t>
      </w:r>
      <w:r w:rsidR="00E474D4" w:rsidRPr="00E31B54">
        <w:rPr>
          <w:rFonts w:cs="Arial"/>
          <w:b/>
          <w:bCs/>
          <w:sz w:val="24"/>
          <w:szCs w:val="24"/>
        </w:rPr>
        <w:t>MÁXIMOS ACEITÁVEIS</w:t>
      </w:r>
    </w:p>
    <w:p w:rsidR="00E31B54" w:rsidRPr="00127FC1" w:rsidRDefault="0075745C" w:rsidP="00127FC1">
      <w:pPr>
        <w:spacing w:after="240" w:line="360" w:lineRule="auto"/>
        <w:ind w:firstLine="567"/>
        <w:rPr>
          <w:rFonts w:cs="Arial"/>
          <w:sz w:val="24"/>
          <w:szCs w:val="24"/>
        </w:rPr>
      </w:pPr>
      <w:r w:rsidRPr="00E31B54">
        <w:rPr>
          <w:rFonts w:cs="Arial"/>
          <w:sz w:val="24"/>
          <w:szCs w:val="24"/>
        </w:rPr>
        <w:t xml:space="preserve">Os valores para a aquisição foram apurados através de pesquisa de </w:t>
      </w:r>
      <w:r w:rsidR="0083661C" w:rsidRPr="00E31B54">
        <w:rPr>
          <w:rFonts w:cs="Arial"/>
          <w:sz w:val="24"/>
          <w:szCs w:val="24"/>
        </w:rPr>
        <w:t xml:space="preserve">mercado, conforme informações constantes no processo licitatório. </w:t>
      </w:r>
    </w:p>
    <w:tbl>
      <w:tblPr>
        <w:tblW w:w="9040" w:type="dxa"/>
        <w:tblCellMar>
          <w:left w:w="70" w:type="dxa"/>
          <w:right w:w="70" w:type="dxa"/>
        </w:tblCellMar>
        <w:tblLook w:val="04A0" w:firstRow="1" w:lastRow="0" w:firstColumn="1" w:lastColumn="0" w:noHBand="0" w:noVBand="1"/>
      </w:tblPr>
      <w:tblGrid>
        <w:gridCol w:w="523"/>
        <w:gridCol w:w="1418"/>
        <w:gridCol w:w="3336"/>
        <w:gridCol w:w="490"/>
        <w:gridCol w:w="659"/>
        <w:gridCol w:w="1298"/>
        <w:gridCol w:w="1338"/>
      </w:tblGrid>
      <w:tr w:rsidR="00E31B54" w:rsidRPr="00E31B54" w:rsidTr="00E31B54">
        <w:trPr>
          <w:trHeight w:val="315"/>
        </w:trPr>
        <w:tc>
          <w:tcPr>
            <w:tcW w:w="500"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ITEM</w:t>
            </w:r>
          </w:p>
        </w:tc>
        <w:tc>
          <w:tcPr>
            <w:tcW w:w="1420" w:type="dxa"/>
            <w:tcBorders>
              <w:top w:val="single" w:sz="4" w:space="0" w:color="auto"/>
              <w:left w:val="nil"/>
              <w:bottom w:val="single" w:sz="4" w:space="0" w:color="auto"/>
              <w:right w:val="single" w:sz="4" w:space="0" w:color="auto"/>
            </w:tcBorders>
            <w:shd w:val="clear" w:color="CCFFFF" w:fill="DBEEF4"/>
            <w:noWrap/>
            <w:vAlign w:val="center"/>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Código</w:t>
            </w:r>
          </w:p>
        </w:tc>
        <w:tc>
          <w:tcPr>
            <w:tcW w:w="3340" w:type="dxa"/>
            <w:tcBorders>
              <w:top w:val="single" w:sz="4" w:space="0" w:color="auto"/>
              <w:left w:val="nil"/>
              <w:bottom w:val="single" w:sz="4" w:space="0" w:color="auto"/>
              <w:right w:val="single" w:sz="4" w:space="0" w:color="auto"/>
            </w:tcBorders>
            <w:shd w:val="clear" w:color="CCFFFF" w:fill="DBEEF4"/>
            <w:noWrap/>
            <w:vAlign w:val="center"/>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Descrição do material</w:t>
            </w:r>
          </w:p>
        </w:tc>
        <w:tc>
          <w:tcPr>
            <w:tcW w:w="480" w:type="dxa"/>
            <w:tcBorders>
              <w:top w:val="single" w:sz="4" w:space="0" w:color="auto"/>
              <w:left w:val="nil"/>
              <w:bottom w:val="single" w:sz="4" w:space="0" w:color="auto"/>
              <w:right w:val="single" w:sz="4" w:space="0" w:color="auto"/>
            </w:tcBorders>
            <w:shd w:val="clear" w:color="CCFFFF" w:fill="DBEEF4"/>
            <w:noWrap/>
            <w:vAlign w:val="center"/>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UND</w:t>
            </w:r>
          </w:p>
        </w:tc>
        <w:tc>
          <w:tcPr>
            <w:tcW w:w="660" w:type="dxa"/>
            <w:tcBorders>
              <w:top w:val="single" w:sz="4" w:space="0" w:color="auto"/>
              <w:left w:val="nil"/>
              <w:bottom w:val="single" w:sz="4" w:space="0" w:color="auto"/>
              <w:right w:val="single" w:sz="4" w:space="0" w:color="auto"/>
            </w:tcBorders>
            <w:shd w:val="clear" w:color="CCFFFF" w:fill="DBEEF4"/>
            <w:noWrap/>
            <w:vAlign w:val="center"/>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Quant.</w:t>
            </w:r>
          </w:p>
        </w:tc>
        <w:tc>
          <w:tcPr>
            <w:tcW w:w="1300" w:type="dxa"/>
            <w:tcBorders>
              <w:top w:val="single" w:sz="4" w:space="0" w:color="auto"/>
              <w:left w:val="nil"/>
              <w:bottom w:val="single" w:sz="4" w:space="0" w:color="auto"/>
              <w:right w:val="single" w:sz="4" w:space="0" w:color="auto"/>
            </w:tcBorders>
            <w:shd w:val="clear" w:color="CCFFFF" w:fill="DBEEF4"/>
            <w:noWrap/>
            <w:vAlign w:val="bottom"/>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Mediana</w:t>
            </w:r>
          </w:p>
        </w:tc>
        <w:tc>
          <w:tcPr>
            <w:tcW w:w="1340" w:type="dxa"/>
            <w:tcBorders>
              <w:top w:val="single" w:sz="4" w:space="0" w:color="auto"/>
              <w:left w:val="nil"/>
              <w:bottom w:val="single" w:sz="4" w:space="0" w:color="auto"/>
              <w:right w:val="single" w:sz="4" w:space="0" w:color="auto"/>
            </w:tcBorders>
            <w:shd w:val="clear" w:color="CCFFFF" w:fill="DBEEF4"/>
            <w:noWrap/>
            <w:vAlign w:val="bottom"/>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Mediana Total</w:t>
            </w:r>
          </w:p>
        </w:tc>
      </w:tr>
      <w:tr w:rsidR="00E31B54" w:rsidRPr="00E31B54" w:rsidTr="00E31B54">
        <w:trPr>
          <w:trHeight w:val="31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1</w:t>
            </w:r>
          </w:p>
        </w:tc>
        <w:tc>
          <w:tcPr>
            <w:tcW w:w="1420" w:type="dxa"/>
            <w:tcBorders>
              <w:top w:val="nil"/>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003.006.0001-1</w:t>
            </w:r>
          </w:p>
        </w:tc>
        <w:tc>
          <w:tcPr>
            <w:tcW w:w="3340" w:type="dxa"/>
            <w:tcBorders>
              <w:top w:val="nil"/>
              <w:left w:val="nil"/>
              <w:bottom w:val="single" w:sz="4" w:space="0" w:color="auto"/>
              <w:right w:val="single" w:sz="4" w:space="0" w:color="auto"/>
            </w:tcBorders>
            <w:shd w:val="clear" w:color="FFFFCC" w:fill="FFFFFF"/>
            <w:noWrap/>
            <w:vAlign w:val="bottom"/>
            <w:hideMark/>
          </w:tcPr>
          <w:p w:rsidR="00E31B54" w:rsidRPr="00E31B54" w:rsidRDefault="00E31B54" w:rsidP="00127FC1">
            <w:pPr>
              <w:suppressAutoHyphens w:val="0"/>
              <w:spacing w:line="360" w:lineRule="auto"/>
              <w:jc w:val="left"/>
              <w:rPr>
                <w:rFonts w:ascii="Calibri" w:hAnsi="Calibri" w:cs="Calibri"/>
                <w:sz w:val="18"/>
                <w:szCs w:val="18"/>
                <w:lang w:eastAsia="pt-BR"/>
              </w:rPr>
            </w:pPr>
            <w:r w:rsidRPr="00E31B54">
              <w:rPr>
                <w:rFonts w:ascii="Calibri" w:hAnsi="Calibri" w:cs="Calibri"/>
                <w:sz w:val="18"/>
                <w:szCs w:val="18"/>
                <w:lang w:eastAsia="pt-BR"/>
              </w:rPr>
              <w:t xml:space="preserve"> ACIDO FLUOSSILICICO - DENSIDADE 1.21</w:t>
            </w:r>
          </w:p>
        </w:tc>
        <w:tc>
          <w:tcPr>
            <w:tcW w:w="480" w:type="dxa"/>
            <w:tcBorders>
              <w:top w:val="nil"/>
              <w:left w:val="nil"/>
              <w:bottom w:val="single" w:sz="4" w:space="0" w:color="auto"/>
              <w:right w:val="single" w:sz="4" w:space="0" w:color="auto"/>
            </w:tcBorders>
            <w:shd w:val="clear" w:color="FFFFCC" w:fill="FFFFFF"/>
            <w:noWrap/>
            <w:vAlign w:val="bottom"/>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TON</w:t>
            </w:r>
          </w:p>
        </w:tc>
        <w:tc>
          <w:tcPr>
            <w:tcW w:w="660" w:type="dxa"/>
            <w:tcBorders>
              <w:top w:val="nil"/>
              <w:left w:val="nil"/>
              <w:bottom w:val="single" w:sz="4" w:space="0" w:color="auto"/>
              <w:right w:val="single" w:sz="4" w:space="0" w:color="auto"/>
            </w:tcBorders>
            <w:shd w:val="clear" w:color="auto" w:fill="auto"/>
            <w:noWrap/>
            <w:vAlign w:val="center"/>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100</w:t>
            </w:r>
          </w:p>
        </w:tc>
        <w:tc>
          <w:tcPr>
            <w:tcW w:w="1300" w:type="dxa"/>
            <w:tcBorders>
              <w:top w:val="nil"/>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R$ 2.556,73</w:t>
            </w:r>
          </w:p>
        </w:tc>
        <w:tc>
          <w:tcPr>
            <w:tcW w:w="1340" w:type="dxa"/>
            <w:tcBorders>
              <w:top w:val="nil"/>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R$ 255.673,00</w:t>
            </w:r>
          </w:p>
        </w:tc>
      </w:tr>
      <w:tr w:rsidR="00E31B54" w:rsidRPr="00E31B54" w:rsidTr="00E31B54">
        <w:trPr>
          <w:trHeight w:val="31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left"/>
              <w:rPr>
                <w:rFonts w:ascii="Calibri" w:hAnsi="Calibri" w:cs="Calibri"/>
                <w:color w:val="000000"/>
                <w:sz w:val="18"/>
                <w:szCs w:val="18"/>
                <w:lang w:eastAsia="pt-BR"/>
              </w:rPr>
            </w:pPr>
            <w:r w:rsidRPr="00E31B54">
              <w:rPr>
                <w:rFonts w:ascii="Calibri" w:hAnsi="Calibri" w:cs="Calibri"/>
                <w:color w:val="000000"/>
                <w:sz w:val="18"/>
                <w:szCs w:val="18"/>
                <w:lang w:eastAsia="pt-BR"/>
              </w:rPr>
              <w:t> </w:t>
            </w:r>
          </w:p>
        </w:tc>
        <w:tc>
          <w:tcPr>
            <w:tcW w:w="1420" w:type="dxa"/>
            <w:tcBorders>
              <w:top w:val="nil"/>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left"/>
              <w:rPr>
                <w:rFonts w:ascii="Calibri" w:hAnsi="Calibri" w:cs="Calibri"/>
                <w:color w:val="000000"/>
                <w:sz w:val="18"/>
                <w:szCs w:val="18"/>
                <w:lang w:eastAsia="pt-BR"/>
              </w:rPr>
            </w:pPr>
            <w:r w:rsidRPr="00E31B54">
              <w:rPr>
                <w:rFonts w:ascii="Calibri" w:hAnsi="Calibri" w:cs="Calibri"/>
                <w:color w:val="000000"/>
                <w:sz w:val="18"/>
                <w:szCs w:val="18"/>
                <w:lang w:eastAsia="pt-BR"/>
              </w:rPr>
              <w:t> </w:t>
            </w:r>
          </w:p>
        </w:tc>
        <w:tc>
          <w:tcPr>
            <w:tcW w:w="5780" w:type="dxa"/>
            <w:gridSpan w:val="4"/>
            <w:tcBorders>
              <w:top w:val="single" w:sz="4" w:space="0" w:color="auto"/>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right"/>
              <w:rPr>
                <w:rFonts w:ascii="Calibri" w:hAnsi="Calibri" w:cs="Calibri"/>
                <w:b/>
                <w:bCs/>
                <w:color w:val="000000"/>
                <w:sz w:val="18"/>
                <w:szCs w:val="18"/>
                <w:lang w:eastAsia="pt-BR"/>
              </w:rPr>
            </w:pPr>
            <w:r w:rsidRPr="00E31B54">
              <w:rPr>
                <w:rFonts w:ascii="Calibri" w:hAnsi="Calibri" w:cs="Calibri"/>
                <w:b/>
                <w:bCs/>
                <w:color w:val="000000"/>
                <w:sz w:val="18"/>
                <w:szCs w:val="18"/>
                <w:lang w:eastAsia="pt-BR"/>
              </w:rPr>
              <w:t> </w:t>
            </w:r>
          </w:p>
        </w:tc>
        <w:tc>
          <w:tcPr>
            <w:tcW w:w="1340" w:type="dxa"/>
            <w:tcBorders>
              <w:top w:val="nil"/>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center"/>
              <w:rPr>
                <w:rFonts w:ascii="Calibri" w:hAnsi="Calibri" w:cs="Calibri"/>
                <w:color w:val="FF0000"/>
                <w:sz w:val="18"/>
                <w:szCs w:val="18"/>
                <w:lang w:eastAsia="pt-BR"/>
              </w:rPr>
            </w:pPr>
            <w:r w:rsidRPr="00E31B54">
              <w:rPr>
                <w:rFonts w:ascii="Calibri" w:hAnsi="Calibri" w:cs="Calibri"/>
                <w:color w:val="FF0000"/>
                <w:sz w:val="18"/>
                <w:szCs w:val="18"/>
                <w:lang w:eastAsia="pt-BR"/>
              </w:rPr>
              <w:t>R$ 255.673,00</w:t>
            </w:r>
          </w:p>
        </w:tc>
      </w:tr>
    </w:tbl>
    <w:p w:rsidR="00127FC1" w:rsidRDefault="00127FC1" w:rsidP="00127FC1">
      <w:pPr>
        <w:spacing w:after="240" w:line="360" w:lineRule="auto"/>
        <w:ind w:firstLine="567"/>
        <w:rPr>
          <w:rFonts w:cs="Arial"/>
          <w:sz w:val="22"/>
          <w:szCs w:val="22"/>
        </w:rPr>
      </w:pPr>
    </w:p>
    <w:p w:rsidR="00AE16AF" w:rsidRPr="001D2F1A" w:rsidRDefault="00AE16AF" w:rsidP="00127FC1">
      <w:pPr>
        <w:spacing w:after="240" w:line="360" w:lineRule="auto"/>
        <w:ind w:firstLine="567"/>
        <w:rPr>
          <w:rFonts w:cs="Arial"/>
          <w:sz w:val="22"/>
          <w:szCs w:val="22"/>
        </w:rPr>
      </w:pPr>
      <w:r>
        <w:rPr>
          <w:rFonts w:cs="Arial"/>
          <w:sz w:val="22"/>
          <w:szCs w:val="22"/>
        </w:rPr>
        <w:t xml:space="preserve">Obs.: </w:t>
      </w:r>
      <w:r w:rsidR="00E31B54" w:rsidRPr="00E31B54">
        <w:rPr>
          <w:rFonts w:cs="Arial"/>
          <w:sz w:val="22"/>
          <w:szCs w:val="22"/>
        </w:rPr>
        <w:t>Do conjunto de três preços apresentados, a metodologia da mediana foi utilizada para obtenção do custo unitário e total estimados. Pesquisa realizada diretamente com fornecedores e utilização do último custo (contrato vigente) devidamente corrigido monetariamente conforme art. 17 do RILC.</w:t>
      </w:r>
    </w:p>
    <w:p w:rsidR="00B41EF6" w:rsidRPr="00E31B54" w:rsidRDefault="00924129" w:rsidP="00127FC1">
      <w:pPr>
        <w:numPr>
          <w:ilvl w:val="0"/>
          <w:numId w:val="3"/>
        </w:numPr>
        <w:suppressAutoHyphens w:val="0"/>
        <w:autoSpaceDE w:val="0"/>
        <w:autoSpaceDN w:val="0"/>
        <w:adjustRightInd w:val="0"/>
        <w:spacing w:after="240" w:line="360" w:lineRule="auto"/>
        <w:ind w:left="284" w:hanging="284"/>
        <w:rPr>
          <w:rFonts w:cs="Arial"/>
          <w:b/>
          <w:sz w:val="24"/>
          <w:szCs w:val="24"/>
        </w:rPr>
      </w:pPr>
      <w:r w:rsidRPr="00E31B54">
        <w:rPr>
          <w:rFonts w:cs="Arial"/>
          <w:b/>
          <w:sz w:val="24"/>
          <w:szCs w:val="24"/>
        </w:rPr>
        <w:t>ACEITABILIDADE DA PROPOSTA</w:t>
      </w:r>
    </w:p>
    <w:p w:rsidR="00B41EF6" w:rsidRPr="00E31B54" w:rsidRDefault="00B41EF6"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Finalizada a etapa de lances, a CESAMA poderá solicitar AMOSTRA d</w:t>
      </w:r>
      <w:r w:rsidR="0003298F" w:rsidRPr="00E31B54">
        <w:rPr>
          <w:rFonts w:cs="Arial"/>
          <w:sz w:val="24"/>
          <w:szCs w:val="24"/>
        </w:rPr>
        <w:t>o</w:t>
      </w:r>
      <w:r w:rsidRPr="00E31B54">
        <w:rPr>
          <w:rFonts w:cs="Arial"/>
          <w:sz w:val="24"/>
          <w:szCs w:val="24"/>
        </w:rPr>
        <w:t xml:space="preserve"> licitante detentor do menor preço, para verificação da conformidade do material ofertado com as especificações exigidas neste Termo de Referência.</w:t>
      </w:r>
    </w:p>
    <w:p w:rsidR="00B41EF6" w:rsidRPr="00E31B54" w:rsidRDefault="00B41EF6"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 xml:space="preserve">A amostra solicitada deverá ser entregue em embalagem própria, devidamente lacrada e observadas as demais condições de segurança, no </w:t>
      </w:r>
      <w:r w:rsidR="00756995" w:rsidRPr="00E31B54">
        <w:rPr>
          <w:rFonts w:cs="Arial"/>
          <w:b/>
          <w:sz w:val="24"/>
          <w:szCs w:val="24"/>
        </w:rPr>
        <w:t xml:space="preserve">Departamento de </w:t>
      </w:r>
      <w:r w:rsidR="00AE69C3" w:rsidRPr="00E31B54">
        <w:rPr>
          <w:rFonts w:cs="Arial"/>
          <w:b/>
          <w:sz w:val="24"/>
          <w:szCs w:val="24"/>
        </w:rPr>
        <w:t>Compras e Estoque</w:t>
      </w:r>
      <w:r w:rsidR="00756995" w:rsidRPr="00E31B54">
        <w:rPr>
          <w:rFonts w:cs="Arial"/>
          <w:sz w:val="24"/>
          <w:szCs w:val="24"/>
        </w:rPr>
        <w:t xml:space="preserve">, à </w:t>
      </w:r>
      <w:r w:rsidR="00AE69C3" w:rsidRPr="00E31B54">
        <w:rPr>
          <w:rFonts w:cs="Arial"/>
          <w:sz w:val="24"/>
          <w:szCs w:val="24"/>
        </w:rPr>
        <w:t>Rua Santa Terezinha, nº 505, Bairro Santa Terezinha</w:t>
      </w:r>
      <w:r w:rsidR="00756995" w:rsidRPr="00E31B54">
        <w:rPr>
          <w:rFonts w:cs="Arial"/>
          <w:sz w:val="24"/>
          <w:szCs w:val="24"/>
        </w:rPr>
        <w:t>, Juiz de Fora / MG, CEP 36.0</w:t>
      </w:r>
      <w:r w:rsidR="00AE69C3" w:rsidRPr="00E31B54">
        <w:rPr>
          <w:rFonts w:cs="Arial"/>
          <w:sz w:val="24"/>
          <w:szCs w:val="24"/>
        </w:rPr>
        <w:t>45</w:t>
      </w:r>
      <w:r w:rsidR="00756995" w:rsidRPr="00E31B54">
        <w:rPr>
          <w:rFonts w:cs="Arial"/>
          <w:sz w:val="24"/>
          <w:szCs w:val="24"/>
        </w:rPr>
        <w:t>-</w:t>
      </w:r>
      <w:r w:rsidR="00AE69C3" w:rsidRPr="00E31B54">
        <w:rPr>
          <w:rFonts w:cs="Arial"/>
          <w:sz w:val="24"/>
          <w:szCs w:val="24"/>
        </w:rPr>
        <w:t>490</w:t>
      </w:r>
      <w:r w:rsidRPr="00E31B54">
        <w:rPr>
          <w:rFonts w:cs="Arial"/>
          <w:sz w:val="24"/>
          <w:szCs w:val="24"/>
        </w:rPr>
        <w:t xml:space="preserve">, no </w:t>
      </w:r>
      <w:r w:rsidRPr="00E31B54">
        <w:rPr>
          <w:rFonts w:cs="Arial"/>
          <w:b/>
          <w:sz w:val="24"/>
          <w:szCs w:val="24"/>
        </w:rPr>
        <w:t>prazo de 03 (três) dias úteis</w:t>
      </w:r>
      <w:r w:rsidRPr="00E31B54">
        <w:rPr>
          <w:rFonts w:cs="Arial"/>
          <w:sz w:val="24"/>
          <w:szCs w:val="24"/>
        </w:rPr>
        <w:t xml:space="preserve"> contados a partir da solicitação do</w:t>
      </w:r>
      <w:r w:rsidR="004143D0" w:rsidRPr="00E31B54">
        <w:rPr>
          <w:rFonts w:cs="Arial"/>
          <w:sz w:val="24"/>
          <w:szCs w:val="24"/>
        </w:rPr>
        <w:t>(a)</w:t>
      </w:r>
      <w:r w:rsidRPr="00E31B54">
        <w:rPr>
          <w:rFonts w:cs="Arial"/>
          <w:sz w:val="24"/>
          <w:szCs w:val="24"/>
        </w:rPr>
        <w:t xml:space="preserve"> Pregoeiro</w:t>
      </w:r>
      <w:r w:rsidR="004143D0" w:rsidRPr="00E31B54">
        <w:rPr>
          <w:rFonts w:cs="Arial"/>
          <w:sz w:val="24"/>
          <w:szCs w:val="24"/>
        </w:rPr>
        <w:t>(a)</w:t>
      </w:r>
      <w:r w:rsidRPr="00E31B54">
        <w:rPr>
          <w:rFonts w:cs="Arial"/>
          <w:sz w:val="24"/>
          <w:szCs w:val="24"/>
        </w:rPr>
        <w:t xml:space="preserve"> no </w:t>
      </w:r>
      <w:r w:rsidRPr="00E31B54">
        <w:rPr>
          <w:rFonts w:cs="Arial"/>
          <w:i/>
          <w:sz w:val="24"/>
          <w:szCs w:val="24"/>
        </w:rPr>
        <w:t>chat</w:t>
      </w:r>
      <w:r w:rsidRPr="00E31B54">
        <w:rPr>
          <w:rFonts w:cs="Arial"/>
          <w:sz w:val="24"/>
          <w:szCs w:val="24"/>
        </w:rPr>
        <w:t xml:space="preserve"> do </w:t>
      </w:r>
      <w:r w:rsidR="00AE69C3" w:rsidRPr="00E31B54">
        <w:rPr>
          <w:rFonts w:cs="Arial"/>
          <w:i/>
          <w:sz w:val="24"/>
          <w:szCs w:val="24"/>
        </w:rPr>
        <w:t>Portal de Compras Governamentais</w:t>
      </w:r>
      <w:r w:rsidRPr="00E31B54">
        <w:rPr>
          <w:rFonts w:cs="Arial"/>
          <w:sz w:val="24"/>
          <w:szCs w:val="24"/>
        </w:rPr>
        <w:t>.</w:t>
      </w:r>
    </w:p>
    <w:p w:rsidR="00B41EF6" w:rsidRPr="00E31B54" w:rsidRDefault="0003298F" w:rsidP="00127FC1">
      <w:pPr>
        <w:numPr>
          <w:ilvl w:val="2"/>
          <w:numId w:val="3"/>
        </w:numPr>
        <w:autoSpaceDE w:val="0"/>
        <w:autoSpaceDN w:val="0"/>
        <w:adjustRightInd w:val="0"/>
        <w:spacing w:after="240" w:line="360" w:lineRule="auto"/>
        <w:ind w:left="0" w:firstLine="0"/>
        <w:rPr>
          <w:rFonts w:cs="Arial"/>
          <w:sz w:val="24"/>
          <w:szCs w:val="24"/>
        </w:rPr>
      </w:pPr>
      <w:r w:rsidRPr="00E31B54">
        <w:rPr>
          <w:rFonts w:cs="Arial"/>
          <w:sz w:val="24"/>
          <w:szCs w:val="24"/>
        </w:rPr>
        <w:t>O</w:t>
      </w:r>
      <w:r w:rsidR="00B41EF6" w:rsidRPr="00E31B54">
        <w:rPr>
          <w:rFonts w:cs="Arial"/>
          <w:sz w:val="24"/>
          <w:szCs w:val="24"/>
        </w:rPr>
        <w:t xml:space="preserve"> licitante que não puder encaminhar amostra no prazo acima indicado deverá solicitar sua prorrogação IMEDIATAMENTE, no </w:t>
      </w:r>
      <w:r w:rsidR="00B41EF6" w:rsidRPr="00E31B54">
        <w:rPr>
          <w:rFonts w:cs="Arial"/>
          <w:i/>
          <w:sz w:val="24"/>
          <w:szCs w:val="24"/>
        </w:rPr>
        <w:t>chat</w:t>
      </w:r>
      <w:r w:rsidR="00B41EF6" w:rsidRPr="00E31B54">
        <w:rPr>
          <w:rFonts w:cs="Arial"/>
          <w:sz w:val="24"/>
          <w:szCs w:val="24"/>
        </w:rPr>
        <w:t xml:space="preserve"> do sistema ou por e-mail, desde que por motivo justificado e aceito pelo</w:t>
      </w:r>
      <w:r w:rsidR="004143D0" w:rsidRPr="00E31B54">
        <w:rPr>
          <w:rFonts w:cs="Arial"/>
          <w:sz w:val="24"/>
          <w:szCs w:val="24"/>
        </w:rPr>
        <w:t>(a)</w:t>
      </w:r>
      <w:r w:rsidR="00B41EF6" w:rsidRPr="00E31B54">
        <w:rPr>
          <w:rFonts w:cs="Arial"/>
          <w:sz w:val="24"/>
          <w:szCs w:val="24"/>
        </w:rPr>
        <w:t xml:space="preserve"> Pregoeiro</w:t>
      </w:r>
      <w:r w:rsidR="004143D0" w:rsidRPr="00E31B54">
        <w:rPr>
          <w:rFonts w:cs="Arial"/>
          <w:sz w:val="24"/>
          <w:szCs w:val="24"/>
        </w:rPr>
        <w:t>(a)</w:t>
      </w:r>
      <w:r w:rsidR="00B41EF6" w:rsidRPr="00E31B54">
        <w:rPr>
          <w:rFonts w:cs="Arial"/>
          <w:sz w:val="24"/>
          <w:szCs w:val="24"/>
        </w:rPr>
        <w:t xml:space="preserve">, que definirá prazo suficiente para o envio do </w:t>
      </w:r>
      <w:r w:rsidR="004143D0" w:rsidRPr="00E31B54">
        <w:rPr>
          <w:rFonts w:cs="Arial"/>
          <w:sz w:val="24"/>
          <w:szCs w:val="24"/>
        </w:rPr>
        <w:t>material</w:t>
      </w:r>
      <w:r w:rsidR="00B41EF6" w:rsidRPr="00E31B54">
        <w:rPr>
          <w:rFonts w:cs="Arial"/>
          <w:sz w:val="24"/>
          <w:szCs w:val="24"/>
        </w:rPr>
        <w:t xml:space="preserve">, </w:t>
      </w:r>
      <w:r w:rsidR="00B41EF6" w:rsidRPr="00E31B54">
        <w:rPr>
          <w:rFonts w:cs="Arial"/>
          <w:sz w:val="24"/>
          <w:szCs w:val="24"/>
          <w:u w:val="single"/>
        </w:rPr>
        <w:t>sob pena de desclassificação</w:t>
      </w:r>
      <w:r w:rsidR="00B41EF6" w:rsidRPr="00E31B54">
        <w:rPr>
          <w:rFonts w:cs="Arial"/>
          <w:sz w:val="24"/>
          <w:szCs w:val="24"/>
        </w:rPr>
        <w:t>.</w:t>
      </w:r>
    </w:p>
    <w:p w:rsidR="00B41EF6" w:rsidRPr="00E31B54" w:rsidRDefault="0003298F" w:rsidP="00127FC1">
      <w:pPr>
        <w:numPr>
          <w:ilvl w:val="2"/>
          <w:numId w:val="3"/>
        </w:numPr>
        <w:spacing w:after="240" w:line="360" w:lineRule="auto"/>
        <w:ind w:left="0" w:firstLine="0"/>
        <w:rPr>
          <w:rFonts w:cs="Arial"/>
          <w:bCs/>
          <w:sz w:val="24"/>
          <w:szCs w:val="24"/>
        </w:rPr>
      </w:pPr>
      <w:r w:rsidRPr="00E31B54">
        <w:rPr>
          <w:rFonts w:cs="Arial"/>
          <w:bCs/>
          <w:sz w:val="24"/>
          <w:szCs w:val="24"/>
        </w:rPr>
        <w:lastRenderedPageBreak/>
        <w:t>O</w:t>
      </w:r>
      <w:r w:rsidR="00B41EF6" w:rsidRPr="00E31B54">
        <w:rPr>
          <w:rFonts w:cs="Arial"/>
          <w:bCs/>
          <w:sz w:val="24"/>
          <w:szCs w:val="24"/>
        </w:rPr>
        <w:t xml:space="preserve"> licitante que não encaminhar a amostra no prazo estabelecido será DESCLASSIFICAD</w:t>
      </w:r>
      <w:r w:rsidRPr="00E31B54">
        <w:rPr>
          <w:rFonts w:cs="Arial"/>
          <w:bCs/>
          <w:sz w:val="24"/>
          <w:szCs w:val="24"/>
        </w:rPr>
        <w:t>O</w:t>
      </w:r>
      <w:r w:rsidR="00B41EF6" w:rsidRPr="00E31B54">
        <w:rPr>
          <w:rFonts w:cs="Arial"/>
          <w:bCs/>
          <w:sz w:val="24"/>
          <w:szCs w:val="24"/>
        </w:rPr>
        <w:t>.</w:t>
      </w:r>
    </w:p>
    <w:p w:rsidR="00B41EF6" w:rsidRPr="00E31B54" w:rsidRDefault="00B41EF6" w:rsidP="00127FC1">
      <w:pPr>
        <w:numPr>
          <w:ilvl w:val="2"/>
          <w:numId w:val="3"/>
        </w:numPr>
        <w:autoSpaceDE w:val="0"/>
        <w:autoSpaceDN w:val="0"/>
        <w:adjustRightInd w:val="0"/>
        <w:spacing w:after="240" w:line="360" w:lineRule="auto"/>
        <w:ind w:left="0" w:firstLine="0"/>
        <w:rPr>
          <w:rFonts w:cs="Arial"/>
          <w:sz w:val="24"/>
          <w:szCs w:val="24"/>
        </w:rPr>
      </w:pPr>
      <w:r w:rsidRPr="00E31B54">
        <w:rPr>
          <w:rFonts w:cs="Arial"/>
          <w:bCs/>
          <w:sz w:val="24"/>
          <w:szCs w:val="24"/>
        </w:rPr>
        <w:t xml:space="preserve">Após vencido o prazo de entrega da amostra, não será permitido fazer ajustes ou modificações no </w:t>
      </w:r>
      <w:r w:rsidR="00F73A02" w:rsidRPr="00E31B54">
        <w:rPr>
          <w:rFonts w:cs="Arial"/>
          <w:bCs/>
          <w:sz w:val="24"/>
          <w:szCs w:val="24"/>
        </w:rPr>
        <w:t>material</w:t>
      </w:r>
      <w:r w:rsidRPr="00E31B54">
        <w:rPr>
          <w:rFonts w:cs="Arial"/>
          <w:bCs/>
          <w:sz w:val="24"/>
          <w:szCs w:val="24"/>
        </w:rPr>
        <w:t xml:space="preserve"> apresentado para fins de adequá-lo à especificação constante deste </w:t>
      </w:r>
      <w:r w:rsidR="00924129" w:rsidRPr="00E31B54">
        <w:rPr>
          <w:rFonts w:cs="Arial"/>
          <w:bCs/>
          <w:sz w:val="24"/>
          <w:szCs w:val="24"/>
        </w:rPr>
        <w:t>Termo de Referência</w:t>
      </w:r>
      <w:r w:rsidRPr="00E31B54">
        <w:rPr>
          <w:rFonts w:cs="Arial"/>
          <w:bCs/>
          <w:sz w:val="24"/>
          <w:szCs w:val="24"/>
        </w:rPr>
        <w:t>.</w:t>
      </w:r>
    </w:p>
    <w:p w:rsidR="00B41EF6" w:rsidRPr="00E31B54" w:rsidRDefault="00924129"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 xml:space="preserve">O material apresentado como amostra ficará à disposição da área responsável pela sua análise e aprovação e poderá ser aberto, manuseado, sendo devolvido </w:t>
      </w:r>
      <w:r w:rsidR="0003298F" w:rsidRPr="00E31B54">
        <w:rPr>
          <w:rFonts w:cs="Arial"/>
          <w:sz w:val="24"/>
          <w:szCs w:val="24"/>
        </w:rPr>
        <w:t>ao</w:t>
      </w:r>
      <w:r w:rsidRPr="00E31B54">
        <w:rPr>
          <w:rFonts w:cs="Arial"/>
          <w:sz w:val="24"/>
          <w:szCs w:val="24"/>
        </w:rPr>
        <w:t xml:space="preserve"> licitante, posteriormente, no estado em que se encontrar, podendo ficar retida até a entrega total do item licitado</w:t>
      </w:r>
      <w:r w:rsidR="00B41EF6" w:rsidRPr="00E31B54">
        <w:rPr>
          <w:rFonts w:cs="Arial"/>
          <w:sz w:val="24"/>
          <w:szCs w:val="24"/>
        </w:rPr>
        <w:t>.</w:t>
      </w:r>
    </w:p>
    <w:p w:rsidR="00B41EF6" w:rsidRPr="00E31B54" w:rsidRDefault="00924129"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A amostra será analisada pela área técnica da CESAMA, que emitirá parecer sobre sua aceitação no prazo de 10 (dez) dias, podendo ser prorrogado em situações extraordinárias</w:t>
      </w:r>
      <w:r w:rsidR="00B41EF6" w:rsidRPr="00E31B54">
        <w:rPr>
          <w:rFonts w:cs="Arial"/>
          <w:sz w:val="24"/>
          <w:szCs w:val="24"/>
        </w:rPr>
        <w:t>.</w:t>
      </w:r>
    </w:p>
    <w:p w:rsidR="00B41EF6" w:rsidRPr="00E31B54" w:rsidRDefault="00B41EF6" w:rsidP="00127FC1">
      <w:pPr>
        <w:numPr>
          <w:ilvl w:val="1"/>
          <w:numId w:val="3"/>
        </w:numPr>
        <w:spacing w:after="240" w:line="360" w:lineRule="auto"/>
        <w:ind w:left="0" w:firstLine="0"/>
        <w:rPr>
          <w:rFonts w:cs="Arial"/>
          <w:sz w:val="24"/>
          <w:szCs w:val="24"/>
        </w:rPr>
      </w:pPr>
      <w:r w:rsidRPr="00E31B54">
        <w:rPr>
          <w:rFonts w:cs="Arial"/>
          <w:sz w:val="24"/>
          <w:szCs w:val="24"/>
        </w:rPr>
        <w:t>A CESAMA poderá submeter a amostra à instituição especializada para análise do atendimento às características exigidas no edital.</w:t>
      </w:r>
    </w:p>
    <w:p w:rsidR="00B41EF6" w:rsidRPr="00E31B54" w:rsidRDefault="00924129" w:rsidP="00127FC1">
      <w:pPr>
        <w:numPr>
          <w:ilvl w:val="1"/>
          <w:numId w:val="3"/>
        </w:numPr>
        <w:spacing w:after="240" w:line="360" w:lineRule="auto"/>
        <w:ind w:left="0" w:firstLine="0"/>
        <w:rPr>
          <w:rFonts w:cs="Arial"/>
          <w:sz w:val="24"/>
          <w:szCs w:val="24"/>
        </w:rPr>
      </w:pPr>
      <w:r w:rsidRPr="00E31B54">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E31B54">
        <w:rPr>
          <w:rFonts w:cs="Arial"/>
          <w:bCs/>
          <w:sz w:val="24"/>
          <w:szCs w:val="24"/>
        </w:rPr>
        <w:t>08:00h às 11:30h e de 13:00h as 16:00h</w:t>
      </w:r>
      <w:r w:rsidR="00B41EF6" w:rsidRPr="00E31B54">
        <w:rPr>
          <w:rFonts w:cs="Arial"/>
          <w:sz w:val="24"/>
          <w:szCs w:val="24"/>
        </w:rPr>
        <w:t>.</w:t>
      </w:r>
    </w:p>
    <w:p w:rsidR="00B41EF6" w:rsidRPr="00E31B54" w:rsidRDefault="00B41EF6" w:rsidP="00127FC1">
      <w:pPr>
        <w:numPr>
          <w:ilvl w:val="0"/>
          <w:numId w:val="3"/>
        </w:numPr>
        <w:spacing w:after="240" w:line="360" w:lineRule="auto"/>
        <w:ind w:left="284" w:hanging="284"/>
        <w:rPr>
          <w:rFonts w:cs="Arial"/>
          <w:b/>
          <w:bCs/>
          <w:sz w:val="24"/>
          <w:szCs w:val="24"/>
          <w:u w:val="single"/>
        </w:rPr>
      </w:pPr>
      <w:r w:rsidRPr="00E31B54">
        <w:rPr>
          <w:rFonts w:cs="Arial"/>
          <w:b/>
          <w:bCs/>
          <w:sz w:val="24"/>
          <w:szCs w:val="24"/>
        </w:rPr>
        <w:t>ENTREGA E CONDIÇÕES DE FORNECIMENTO</w:t>
      </w:r>
    </w:p>
    <w:p w:rsidR="00B41EF6" w:rsidRPr="00E31B54" w:rsidRDefault="00B41EF6" w:rsidP="00127FC1">
      <w:pPr>
        <w:numPr>
          <w:ilvl w:val="1"/>
          <w:numId w:val="3"/>
        </w:numPr>
        <w:spacing w:after="240" w:line="360" w:lineRule="auto"/>
        <w:ind w:left="0" w:firstLine="0"/>
        <w:rPr>
          <w:rFonts w:cs="Arial"/>
          <w:bCs/>
          <w:sz w:val="24"/>
          <w:szCs w:val="24"/>
        </w:rPr>
      </w:pPr>
      <w:r w:rsidRPr="00E31B54">
        <w:rPr>
          <w:rFonts w:cs="Arial"/>
          <w:sz w:val="24"/>
          <w:szCs w:val="24"/>
        </w:rPr>
        <w:t xml:space="preserve">A entrega será realizada de acordo com as necessidades da CESAMA, no prazo máximo de </w:t>
      </w:r>
      <w:r w:rsidR="00E31B54" w:rsidRPr="00E31B54">
        <w:rPr>
          <w:rFonts w:cs="Arial"/>
          <w:sz w:val="24"/>
          <w:szCs w:val="24"/>
        </w:rPr>
        <w:t>1</w:t>
      </w:r>
      <w:r w:rsidR="00D608B8" w:rsidRPr="00E31B54">
        <w:rPr>
          <w:rFonts w:cs="Arial"/>
          <w:sz w:val="24"/>
          <w:szCs w:val="24"/>
        </w:rPr>
        <w:t>0</w:t>
      </w:r>
      <w:r w:rsidRPr="00E31B54">
        <w:rPr>
          <w:rFonts w:cs="Arial"/>
          <w:sz w:val="24"/>
          <w:szCs w:val="24"/>
        </w:rPr>
        <w:t>dias contados a partir do recebimento da solicitação, feita através da Ordem de Compra</w:t>
      </w:r>
      <w:r w:rsidRPr="00E31B54">
        <w:rPr>
          <w:rFonts w:cs="Arial"/>
          <w:bCs/>
          <w:sz w:val="24"/>
          <w:szCs w:val="24"/>
        </w:rPr>
        <w:t>.</w:t>
      </w:r>
    </w:p>
    <w:p w:rsidR="00E31B54" w:rsidRPr="006350FD" w:rsidRDefault="00E31B54" w:rsidP="00127FC1">
      <w:pPr>
        <w:numPr>
          <w:ilvl w:val="1"/>
          <w:numId w:val="3"/>
        </w:numPr>
        <w:autoSpaceDE w:val="0"/>
        <w:autoSpaceDN w:val="0"/>
        <w:adjustRightInd w:val="0"/>
        <w:spacing w:after="240" w:line="360" w:lineRule="auto"/>
        <w:ind w:left="0" w:firstLine="0"/>
        <w:rPr>
          <w:rFonts w:cs="Arial"/>
          <w:bCs/>
          <w:sz w:val="24"/>
          <w:szCs w:val="24"/>
        </w:rPr>
      </w:pPr>
      <w:r w:rsidRPr="006350FD">
        <w:rPr>
          <w:rFonts w:cs="Arial"/>
          <w:bCs/>
          <w:sz w:val="24"/>
          <w:szCs w:val="24"/>
        </w:rPr>
        <w:t xml:space="preserve">O material deverá ser entregue nas </w:t>
      </w:r>
      <w:proofErr w:type="spellStart"/>
      <w:r w:rsidRPr="006350FD">
        <w:rPr>
          <w:rFonts w:cs="Arial"/>
          <w:bCs/>
          <w:sz w:val="24"/>
          <w:szCs w:val="24"/>
        </w:rPr>
        <w:t>ETAs</w:t>
      </w:r>
      <w:r w:rsidRPr="006350FD">
        <w:rPr>
          <w:rFonts w:cs="Arial"/>
          <w:b/>
          <w:sz w:val="24"/>
          <w:szCs w:val="24"/>
        </w:rPr>
        <w:t>conforme</w:t>
      </w:r>
      <w:proofErr w:type="spellEnd"/>
      <w:r w:rsidRPr="006350FD">
        <w:rPr>
          <w:rFonts w:cs="Arial"/>
          <w:b/>
          <w:sz w:val="24"/>
          <w:szCs w:val="24"/>
        </w:rPr>
        <w:t xml:space="preserve"> indicado na especificação do objeto</w:t>
      </w:r>
      <w:r w:rsidRPr="006350FD">
        <w:rPr>
          <w:rFonts w:cs="Arial"/>
          <w:sz w:val="24"/>
          <w:szCs w:val="24"/>
        </w:rPr>
        <w:t xml:space="preserve">, em dias úteis, das </w:t>
      </w:r>
      <w:r w:rsidRPr="006350FD">
        <w:rPr>
          <w:rFonts w:cs="Arial"/>
          <w:bCs/>
          <w:sz w:val="24"/>
          <w:szCs w:val="24"/>
        </w:rPr>
        <w:t>08:00h às 11:30h e de 14:00h as 17:00h</w:t>
      </w:r>
      <w:r w:rsidRPr="006350FD">
        <w:rPr>
          <w:rFonts w:cs="Arial"/>
          <w:sz w:val="24"/>
          <w:szCs w:val="24"/>
        </w:rPr>
        <w:t xml:space="preserve">. </w:t>
      </w:r>
    </w:p>
    <w:p w:rsidR="00B41EF6" w:rsidRPr="00E31B54" w:rsidRDefault="00B41EF6"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 xml:space="preserve">Os </w:t>
      </w:r>
      <w:r w:rsidR="00E8402E" w:rsidRPr="00E31B54">
        <w:rPr>
          <w:rFonts w:cs="Arial"/>
          <w:sz w:val="24"/>
          <w:szCs w:val="24"/>
        </w:rPr>
        <w:t>materiais</w:t>
      </w:r>
      <w:r w:rsidRPr="00E31B54">
        <w:rPr>
          <w:rFonts w:cs="Arial"/>
          <w:sz w:val="24"/>
          <w:szCs w:val="24"/>
        </w:rPr>
        <w:t xml:space="preserve"> deverão ser entregues devidamente embalados, lacrados, acondicionados e transportados com segurança e sob a responsabilidade da </w:t>
      </w:r>
      <w:r w:rsidR="004E5E45" w:rsidRPr="00E31B54">
        <w:rPr>
          <w:rFonts w:cs="Arial"/>
          <w:sz w:val="24"/>
          <w:szCs w:val="24"/>
        </w:rPr>
        <w:lastRenderedPageBreak/>
        <w:t>fornecedora</w:t>
      </w:r>
      <w:r w:rsidRPr="00E31B54">
        <w:rPr>
          <w:rFonts w:cs="Arial"/>
          <w:sz w:val="24"/>
          <w:szCs w:val="24"/>
        </w:rPr>
        <w:t xml:space="preserve">. A CESAMA recusará os </w:t>
      </w:r>
      <w:r w:rsidR="00E8402E" w:rsidRPr="00E31B54">
        <w:rPr>
          <w:rFonts w:cs="Arial"/>
          <w:sz w:val="24"/>
          <w:szCs w:val="24"/>
        </w:rPr>
        <w:t>materiais</w:t>
      </w:r>
      <w:r w:rsidRPr="00E31B54">
        <w:rPr>
          <w:rFonts w:cs="Arial"/>
          <w:sz w:val="24"/>
          <w:szCs w:val="24"/>
        </w:rPr>
        <w:t xml:space="preserve"> que forem entregues em desconformidade com esta previsão.</w:t>
      </w:r>
    </w:p>
    <w:p w:rsidR="00B41EF6" w:rsidRPr="00E31B54" w:rsidRDefault="00B41EF6" w:rsidP="00127FC1">
      <w:pPr>
        <w:numPr>
          <w:ilvl w:val="2"/>
          <w:numId w:val="3"/>
        </w:numPr>
        <w:spacing w:after="240" w:line="360" w:lineRule="auto"/>
        <w:ind w:left="0" w:firstLine="0"/>
        <w:rPr>
          <w:rFonts w:cs="Arial"/>
          <w:sz w:val="24"/>
          <w:szCs w:val="24"/>
        </w:rPr>
      </w:pPr>
      <w:r w:rsidRPr="00E31B54">
        <w:rPr>
          <w:rFonts w:cs="Arial"/>
          <w:sz w:val="24"/>
          <w:szCs w:val="24"/>
        </w:rPr>
        <w:t xml:space="preserve">Durante os serviços de transporte e descarga a </w:t>
      </w:r>
      <w:r w:rsidR="004E5E45" w:rsidRPr="00E31B54">
        <w:rPr>
          <w:rFonts w:cs="Arial"/>
          <w:sz w:val="24"/>
          <w:szCs w:val="24"/>
        </w:rPr>
        <w:t>fornecedora</w:t>
      </w:r>
      <w:r w:rsidRPr="00E31B54">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DC5AF7" w:rsidRDefault="00DC5AF7" w:rsidP="00127FC1">
      <w:pPr>
        <w:numPr>
          <w:ilvl w:val="2"/>
          <w:numId w:val="3"/>
        </w:numPr>
        <w:spacing w:after="240" w:line="360" w:lineRule="auto"/>
        <w:ind w:left="0" w:firstLine="0"/>
        <w:rPr>
          <w:rFonts w:cs="Arial"/>
          <w:sz w:val="24"/>
          <w:szCs w:val="24"/>
        </w:rPr>
      </w:pPr>
      <w:r w:rsidRPr="006350FD">
        <w:rPr>
          <w:rFonts w:cs="Arial"/>
          <w:sz w:val="24"/>
          <w:szCs w:val="24"/>
        </w:rPr>
        <w:t>O produto deverá ser transportado em caminhão tanque, sob total responsabilidade da fornecedora e com sistema de descarga através de bomba adaptada no mesmo, com conexão para tomada trifásica (220 V) e mangote de 2” com comprimento de 30 metros (para chegar até os tanques de armazenamento). A fiscalização será de responsabilidade das coordenações das ETA’s.</w:t>
      </w:r>
    </w:p>
    <w:p w:rsidR="00DC5AF7" w:rsidRDefault="00DC5AF7" w:rsidP="00127FC1">
      <w:pPr>
        <w:numPr>
          <w:ilvl w:val="2"/>
          <w:numId w:val="3"/>
        </w:numPr>
        <w:spacing w:after="240" w:line="360" w:lineRule="auto"/>
        <w:ind w:hanging="1080"/>
        <w:rPr>
          <w:rFonts w:cs="Arial"/>
          <w:sz w:val="24"/>
          <w:szCs w:val="24"/>
        </w:rPr>
      </w:pPr>
      <w:r w:rsidRPr="006350FD">
        <w:rPr>
          <w:rFonts w:cs="Arial"/>
          <w:sz w:val="24"/>
          <w:szCs w:val="24"/>
        </w:rPr>
        <w:t>Os seguintes documentos deverão ser apresentados a cada entrega do produto:</w:t>
      </w:r>
    </w:p>
    <w:p w:rsidR="00DC5AF7" w:rsidRDefault="00DC5AF7" w:rsidP="00127FC1">
      <w:pPr>
        <w:numPr>
          <w:ilvl w:val="0"/>
          <w:numId w:val="10"/>
        </w:numPr>
        <w:spacing w:after="240" w:line="360" w:lineRule="auto"/>
        <w:rPr>
          <w:rFonts w:cs="Arial"/>
          <w:sz w:val="24"/>
          <w:szCs w:val="24"/>
        </w:rPr>
      </w:pPr>
      <w:r>
        <w:rPr>
          <w:rFonts w:cs="Arial"/>
          <w:sz w:val="24"/>
          <w:szCs w:val="24"/>
        </w:rPr>
        <w:t>Nota Fiscal de Venda.</w:t>
      </w:r>
    </w:p>
    <w:p w:rsidR="00DC5AF7" w:rsidRDefault="00DC5AF7" w:rsidP="00127FC1">
      <w:pPr>
        <w:numPr>
          <w:ilvl w:val="0"/>
          <w:numId w:val="10"/>
        </w:numPr>
        <w:spacing w:after="240" w:line="360" w:lineRule="auto"/>
        <w:rPr>
          <w:rFonts w:cs="Arial"/>
          <w:sz w:val="24"/>
          <w:szCs w:val="24"/>
        </w:rPr>
      </w:pPr>
      <w:r w:rsidRPr="00256D09">
        <w:rPr>
          <w:rFonts w:cs="Arial"/>
          <w:sz w:val="24"/>
          <w:szCs w:val="24"/>
        </w:rPr>
        <w:t>Laudo de análise contemplando os parâmetros de especificação, conforme especificações do produto descritas no item.</w:t>
      </w:r>
    </w:p>
    <w:p w:rsidR="00DC5AF7" w:rsidRPr="006350FD" w:rsidRDefault="00DC5AF7" w:rsidP="00127FC1">
      <w:pPr>
        <w:pStyle w:val="PargrafodaLista"/>
        <w:numPr>
          <w:ilvl w:val="0"/>
          <w:numId w:val="10"/>
        </w:numPr>
        <w:spacing w:after="240" w:line="360" w:lineRule="auto"/>
        <w:jc w:val="both"/>
        <w:rPr>
          <w:rFonts w:ascii="Arial" w:hAnsi="Arial" w:cs="Arial"/>
        </w:rPr>
      </w:pPr>
      <w:r w:rsidRPr="006350FD">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DC5AF7" w:rsidRPr="008240CE" w:rsidRDefault="00DC5AF7" w:rsidP="00127FC1">
      <w:pPr>
        <w:pStyle w:val="PargrafodaLista"/>
        <w:numPr>
          <w:ilvl w:val="0"/>
          <w:numId w:val="10"/>
        </w:numPr>
        <w:spacing w:after="240" w:line="360" w:lineRule="auto"/>
        <w:jc w:val="both"/>
        <w:rPr>
          <w:rFonts w:cs="Arial"/>
        </w:rPr>
      </w:pPr>
      <w:r w:rsidRPr="008240CE">
        <w:rPr>
          <w:rFonts w:ascii="Arial" w:hAnsi="Arial" w:cs="Arial"/>
        </w:rPr>
        <w:t>Laudo Técnico (LARS - Laudo de Atendimento aos Requisitos de Saúde) em atendimento a NBR 15784.</w:t>
      </w:r>
    </w:p>
    <w:p w:rsidR="00D13D92" w:rsidRPr="00E31B54" w:rsidRDefault="00D13D92" w:rsidP="00127FC1">
      <w:pPr>
        <w:numPr>
          <w:ilvl w:val="1"/>
          <w:numId w:val="3"/>
        </w:numPr>
        <w:spacing w:after="240" w:line="360" w:lineRule="auto"/>
        <w:ind w:left="0" w:firstLine="0"/>
        <w:rPr>
          <w:rFonts w:cs="Arial"/>
          <w:sz w:val="24"/>
          <w:szCs w:val="24"/>
        </w:rPr>
      </w:pPr>
      <w:r w:rsidRPr="00E31B54">
        <w:rPr>
          <w:rFonts w:cs="Arial"/>
          <w:sz w:val="24"/>
          <w:szCs w:val="24"/>
        </w:rPr>
        <w:t>A CESAMA irá designar um empregado para acompanhar o recebimento dos materiais.</w:t>
      </w:r>
    </w:p>
    <w:p w:rsidR="00B41EF6" w:rsidRPr="00E31B54" w:rsidRDefault="00D13D92" w:rsidP="00127FC1">
      <w:pPr>
        <w:numPr>
          <w:ilvl w:val="2"/>
          <w:numId w:val="3"/>
        </w:numPr>
        <w:autoSpaceDE w:val="0"/>
        <w:autoSpaceDN w:val="0"/>
        <w:adjustRightInd w:val="0"/>
        <w:spacing w:after="240" w:line="360" w:lineRule="auto"/>
        <w:ind w:left="0" w:firstLine="0"/>
        <w:rPr>
          <w:rFonts w:cs="Arial"/>
          <w:sz w:val="24"/>
          <w:szCs w:val="24"/>
        </w:rPr>
      </w:pPr>
      <w:r w:rsidRPr="00E31B54">
        <w:rPr>
          <w:rFonts w:cs="Arial"/>
          <w:sz w:val="24"/>
          <w:szCs w:val="24"/>
        </w:rPr>
        <w:lastRenderedPageBreak/>
        <w:t>O empregado designado</w:t>
      </w:r>
      <w:r w:rsidR="00B41EF6" w:rsidRPr="00E31B54">
        <w:rPr>
          <w:rFonts w:cs="Arial"/>
          <w:sz w:val="24"/>
          <w:szCs w:val="24"/>
        </w:rPr>
        <w:t xml:space="preserve"> assinará termo ratificando o recebimento provisório, podendo recusar os </w:t>
      </w:r>
      <w:r w:rsidR="00E8402E" w:rsidRPr="00E31B54">
        <w:rPr>
          <w:rFonts w:cs="Arial"/>
          <w:sz w:val="24"/>
          <w:szCs w:val="24"/>
        </w:rPr>
        <w:t>materiais</w:t>
      </w:r>
      <w:r w:rsidR="00B41EF6" w:rsidRPr="00E31B54">
        <w:rPr>
          <w:rFonts w:cs="Arial"/>
          <w:sz w:val="24"/>
          <w:szCs w:val="24"/>
        </w:rPr>
        <w:t xml:space="preserve"> que estiverem em desacordo com a exigência editalícia no prazo máximo de 10 (dez) dias úteis a contar de sua entrega no local informado no item </w:t>
      </w:r>
      <w:r w:rsidR="003F2224" w:rsidRPr="00E31B54">
        <w:rPr>
          <w:rFonts w:cs="Arial"/>
          <w:sz w:val="24"/>
          <w:szCs w:val="24"/>
        </w:rPr>
        <w:t>7</w:t>
      </w:r>
      <w:r w:rsidR="00B41EF6" w:rsidRPr="00E31B54">
        <w:rPr>
          <w:rFonts w:cs="Arial"/>
          <w:sz w:val="24"/>
          <w:szCs w:val="24"/>
        </w:rPr>
        <w:t>.2.</w:t>
      </w:r>
    </w:p>
    <w:p w:rsidR="00B41EF6" w:rsidRPr="00E31B54" w:rsidRDefault="00B41EF6"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 xml:space="preserve">Os </w:t>
      </w:r>
      <w:r w:rsidR="00E8402E" w:rsidRPr="00E31B54">
        <w:rPr>
          <w:rFonts w:cs="Arial"/>
          <w:sz w:val="24"/>
          <w:szCs w:val="24"/>
        </w:rPr>
        <w:t>materiais</w:t>
      </w:r>
      <w:r w:rsidRPr="00E31B54">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E31B54" w:rsidRDefault="00436287" w:rsidP="00127FC1">
      <w:pPr>
        <w:numPr>
          <w:ilvl w:val="2"/>
          <w:numId w:val="3"/>
        </w:numPr>
        <w:autoSpaceDE w:val="0"/>
        <w:autoSpaceDN w:val="0"/>
        <w:adjustRightInd w:val="0"/>
        <w:spacing w:after="240" w:line="360" w:lineRule="auto"/>
        <w:ind w:left="0" w:firstLine="0"/>
        <w:rPr>
          <w:rFonts w:cs="Arial"/>
          <w:sz w:val="24"/>
          <w:szCs w:val="24"/>
        </w:rPr>
      </w:pPr>
      <w:r w:rsidRPr="00E31B54">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E31B54">
        <w:rPr>
          <w:rFonts w:cs="Arial"/>
          <w:sz w:val="24"/>
          <w:szCs w:val="24"/>
        </w:rPr>
        <w:t>.</w:t>
      </w:r>
    </w:p>
    <w:p w:rsidR="00D13D92" w:rsidRPr="00E31B54" w:rsidRDefault="00D13D92" w:rsidP="00127FC1">
      <w:pPr>
        <w:numPr>
          <w:ilvl w:val="2"/>
          <w:numId w:val="3"/>
        </w:numPr>
        <w:autoSpaceDE w:val="0"/>
        <w:autoSpaceDN w:val="0"/>
        <w:adjustRightInd w:val="0"/>
        <w:spacing w:after="240" w:line="360" w:lineRule="auto"/>
        <w:ind w:left="0" w:firstLine="0"/>
        <w:rPr>
          <w:rFonts w:cs="Arial"/>
          <w:sz w:val="24"/>
          <w:szCs w:val="24"/>
        </w:rPr>
      </w:pPr>
      <w:r w:rsidRPr="00E31B54">
        <w:rPr>
          <w:rFonts w:cs="Arial"/>
          <w:sz w:val="24"/>
          <w:szCs w:val="24"/>
        </w:rPr>
        <w:t>A recusa total ou parcial dos materiais entregues, por motivos justificados no recebimento, não será razão para prorrogação do prazo da entrega, previamente consignado na Ordem de Compra.</w:t>
      </w:r>
    </w:p>
    <w:p w:rsidR="00B41EF6" w:rsidRDefault="00B41EF6" w:rsidP="00127FC1">
      <w:pPr>
        <w:numPr>
          <w:ilvl w:val="1"/>
          <w:numId w:val="3"/>
        </w:numPr>
        <w:spacing w:after="240" w:line="360" w:lineRule="auto"/>
        <w:ind w:left="0" w:firstLine="0"/>
        <w:rPr>
          <w:rFonts w:cs="Arial"/>
          <w:sz w:val="24"/>
          <w:szCs w:val="24"/>
        </w:rPr>
      </w:pPr>
      <w:r w:rsidRPr="00E31B54">
        <w:rPr>
          <w:rFonts w:cs="Arial"/>
          <w:sz w:val="24"/>
          <w:szCs w:val="24"/>
        </w:rPr>
        <w:t xml:space="preserve">Verificando-se, novamente, a desconformidade do </w:t>
      </w:r>
      <w:r w:rsidR="00E8402E" w:rsidRPr="00E31B54">
        <w:rPr>
          <w:rFonts w:cs="Arial"/>
          <w:sz w:val="24"/>
          <w:szCs w:val="24"/>
        </w:rPr>
        <w:t>material</w:t>
      </w:r>
      <w:r w:rsidRPr="00E31B54">
        <w:rPr>
          <w:rFonts w:cs="Arial"/>
          <w:sz w:val="24"/>
          <w:szCs w:val="24"/>
        </w:rPr>
        <w:t xml:space="preserve"> entregue com o exigido em edital, ficará demonstrada a incapacidade da empresa fornecedora, sujeitando-se, a mesma, as penalidades previstas neste Edital.</w:t>
      </w:r>
    </w:p>
    <w:p w:rsidR="00DC5AF7" w:rsidRPr="006350FD" w:rsidRDefault="00DC5AF7" w:rsidP="00127FC1">
      <w:pPr>
        <w:numPr>
          <w:ilvl w:val="1"/>
          <w:numId w:val="3"/>
        </w:numPr>
        <w:spacing w:after="240" w:line="360" w:lineRule="auto"/>
        <w:ind w:left="0" w:firstLine="0"/>
        <w:rPr>
          <w:rFonts w:cs="Arial"/>
          <w:sz w:val="24"/>
          <w:szCs w:val="24"/>
        </w:rPr>
      </w:pPr>
      <w:r w:rsidRPr="006350FD">
        <w:rPr>
          <w:rFonts w:cs="Arial"/>
          <w:sz w:val="24"/>
          <w:szCs w:val="24"/>
        </w:rPr>
        <w:t>Na entrega, os materiais deverão estar com seu prazo de validade decorrido em, no máximo, em 25% (vinte e cinco por cento).</w:t>
      </w:r>
    </w:p>
    <w:p w:rsidR="00DC5AF7" w:rsidRPr="008240CE" w:rsidRDefault="00DC5AF7" w:rsidP="00127FC1">
      <w:pPr>
        <w:numPr>
          <w:ilvl w:val="1"/>
          <w:numId w:val="3"/>
        </w:numPr>
        <w:spacing w:after="240" w:line="360" w:lineRule="auto"/>
        <w:ind w:left="0" w:firstLine="0"/>
        <w:rPr>
          <w:rFonts w:cs="Arial"/>
          <w:sz w:val="24"/>
          <w:szCs w:val="24"/>
        </w:rPr>
      </w:pPr>
      <w:r w:rsidRPr="008240CE">
        <w:rPr>
          <w:rFonts w:cs="Arial"/>
          <w:sz w:val="24"/>
          <w:szCs w:val="24"/>
        </w:rPr>
        <w:t>Na entrega, a CESAMA poderá exigir os laudos informados no item 6.7 deste Termo.</w:t>
      </w:r>
    </w:p>
    <w:p w:rsidR="00D13D92" w:rsidRPr="00DC5AF7" w:rsidRDefault="00D13D92" w:rsidP="00127FC1">
      <w:pPr>
        <w:numPr>
          <w:ilvl w:val="0"/>
          <w:numId w:val="3"/>
        </w:numPr>
        <w:autoSpaceDE w:val="0"/>
        <w:autoSpaceDN w:val="0"/>
        <w:adjustRightInd w:val="0"/>
        <w:spacing w:after="240" w:line="360" w:lineRule="auto"/>
        <w:ind w:left="284" w:hanging="284"/>
        <w:rPr>
          <w:rFonts w:cs="Arial"/>
          <w:b/>
          <w:sz w:val="24"/>
          <w:szCs w:val="24"/>
        </w:rPr>
      </w:pPr>
      <w:r w:rsidRPr="00DC5AF7">
        <w:rPr>
          <w:rFonts w:cs="Arial"/>
          <w:b/>
          <w:bCs/>
          <w:sz w:val="24"/>
          <w:szCs w:val="24"/>
        </w:rPr>
        <w:t>DA VALIDADE DO REGISTRO DE PREÇOS</w:t>
      </w:r>
    </w:p>
    <w:p w:rsidR="00D13D92" w:rsidRPr="00DC5AF7" w:rsidRDefault="00D13D92" w:rsidP="00127FC1">
      <w:pPr>
        <w:numPr>
          <w:ilvl w:val="1"/>
          <w:numId w:val="3"/>
        </w:numPr>
        <w:spacing w:after="240" w:line="360" w:lineRule="auto"/>
        <w:ind w:left="0" w:firstLine="0"/>
        <w:rPr>
          <w:rFonts w:cs="Arial"/>
          <w:sz w:val="24"/>
          <w:szCs w:val="24"/>
        </w:rPr>
      </w:pPr>
      <w:r w:rsidRPr="00DC5AF7">
        <w:rPr>
          <w:rFonts w:cs="Arial"/>
          <w:sz w:val="24"/>
          <w:szCs w:val="24"/>
        </w:rPr>
        <w:t xml:space="preserve">O prazo de vigência da Ata de Registro de Preços é de </w:t>
      </w:r>
      <w:r w:rsidR="00984747" w:rsidRPr="00DC5AF7">
        <w:rPr>
          <w:rFonts w:cs="Arial"/>
          <w:sz w:val="24"/>
          <w:szCs w:val="24"/>
        </w:rPr>
        <w:t>12</w:t>
      </w:r>
      <w:r w:rsidRPr="00DC5AF7">
        <w:rPr>
          <w:rFonts w:cs="Arial"/>
          <w:sz w:val="24"/>
          <w:szCs w:val="24"/>
        </w:rPr>
        <w:t xml:space="preserve"> (</w:t>
      </w:r>
      <w:r w:rsidR="00984747" w:rsidRPr="00DC5AF7">
        <w:rPr>
          <w:rFonts w:cs="Arial"/>
          <w:sz w:val="24"/>
          <w:szCs w:val="24"/>
        </w:rPr>
        <w:t>doze</w:t>
      </w:r>
      <w:r w:rsidRPr="00DC5AF7">
        <w:rPr>
          <w:rFonts w:cs="Arial"/>
          <w:sz w:val="24"/>
          <w:szCs w:val="24"/>
        </w:rPr>
        <w:t>) meses a contar da data da assinatura.</w:t>
      </w:r>
    </w:p>
    <w:p w:rsidR="00D13D92" w:rsidRPr="00DC5AF7" w:rsidRDefault="000F688B" w:rsidP="00127FC1">
      <w:pPr>
        <w:numPr>
          <w:ilvl w:val="0"/>
          <w:numId w:val="3"/>
        </w:numPr>
        <w:autoSpaceDE w:val="0"/>
        <w:autoSpaceDN w:val="0"/>
        <w:adjustRightInd w:val="0"/>
        <w:spacing w:after="240" w:line="360" w:lineRule="auto"/>
        <w:ind w:left="284" w:hanging="284"/>
        <w:rPr>
          <w:rFonts w:cs="Arial"/>
          <w:b/>
          <w:sz w:val="24"/>
          <w:szCs w:val="24"/>
        </w:rPr>
      </w:pPr>
      <w:r w:rsidRPr="00DC5AF7">
        <w:rPr>
          <w:rFonts w:cs="Arial"/>
          <w:b/>
          <w:bCs/>
          <w:sz w:val="24"/>
          <w:szCs w:val="24"/>
        </w:rPr>
        <w:t>DO PAGAMENTO</w:t>
      </w:r>
    </w:p>
    <w:p w:rsidR="000F688B" w:rsidRPr="00DC5AF7" w:rsidRDefault="000F688B" w:rsidP="00127FC1">
      <w:pPr>
        <w:pStyle w:val="Corpodetexto"/>
        <w:numPr>
          <w:ilvl w:val="1"/>
          <w:numId w:val="3"/>
        </w:numPr>
        <w:spacing w:after="240" w:line="360" w:lineRule="auto"/>
        <w:ind w:left="0" w:firstLine="0"/>
        <w:rPr>
          <w:rFonts w:cs="Arial"/>
          <w:sz w:val="24"/>
          <w:szCs w:val="24"/>
        </w:rPr>
      </w:pPr>
      <w:r w:rsidRPr="00DC5AF7">
        <w:rPr>
          <w:rFonts w:cs="Arial"/>
          <w:sz w:val="24"/>
          <w:szCs w:val="24"/>
        </w:rPr>
        <w:t xml:space="preserve">A CESAMA efetuará os pagamentos </w:t>
      </w:r>
      <w:r w:rsidRPr="00DC5AF7">
        <w:rPr>
          <w:rFonts w:cs="Arial"/>
          <w:iCs/>
          <w:sz w:val="24"/>
          <w:szCs w:val="24"/>
        </w:rPr>
        <w:t xml:space="preserve">30 </w:t>
      </w:r>
      <w:r w:rsidRPr="00DC5AF7">
        <w:rPr>
          <w:rFonts w:cs="Arial"/>
          <w:sz w:val="24"/>
          <w:szCs w:val="24"/>
        </w:rPr>
        <w:t xml:space="preserve">(trinta) </w:t>
      </w:r>
      <w:r w:rsidR="007E494F" w:rsidRPr="00DC5AF7">
        <w:rPr>
          <w:rFonts w:cs="Arial"/>
          <w:sz w:val="24"/>
          <w:szCs w:val="24"/>
        </w:rPr>
        <w:t>dias após</w:t>
      </w:r>
      <w:r w:rsidRPr="00DC5AF7">
        <w:rPr>
          <w:rFonts w:cs="Arial"/>
          <w:sz w:val="24"/>
          <w:szCs w:val="24"/>
        </w:rPr>
        <w:t xml:space="preserve"> a entrega dos materiais juntamente com a apresentação e aceitação da Nota Fiscal / Fatura pelo departamento competente.</w:t>
      </w:r>
    </w:p>
    <w:p w:rsidR="00294655" w:rsidRPr="00DC5AF7" w:rsidRDefault="00294655" w:rsidP="00127FC1">
      <w:pPr>
        <w:pStyle w:val="Corpodetexto"/>
        <w:numPr>
          <w:ilvl w:val="2"/>
          <w:numId w:val="3"/>
        </w:numPr>
        <w:tabs>
          <w:tab w:val="left" w:pos="851"/>
        </w:tabs>
        <w:spacing w:after="240" w:line="360" w:lineRule="auto"/>
        <w:ind w:left="0" w:firstLine="0"/>
        <w:rPr>
          <w:rFonts w:cs="Arial"/>
          <w:sz w:val="24"/>
          <w:szCs w:val="24"/>
        </w:rPr>
      </w:pPr>
      <w:r w:rsidRPr="00DC5AF7">
        <w:rPr>
          <w:rFonts w:cs="Arial"/>
          <w:sz w:val="24"/>
          <w:szCs w:val="24"/>
        </w:rPr>
        <w:lastRenderedPageBreak/>
        <w:t xml:space="preserve">Caso o vencimento ocorra no sábado, domingo, feriado ou ponto facultativo para a Cesama, o pagamento será realizado no primeiro dia </w:t>
      </w:r>
      <w:r w:rsidR="0013386C" w:rsidRPr="00DC5AF7">
        <w:rPr>
          <w:rFonts w:cs="Arial"/>
          <w:sz w:val="24"/>
          <w:szCs w:val="24"/>
        </w:rPr>
        <w:t>subsequente</w:t>
      </w:r>
      <w:r w:rsidRPr="00DC5AF7">
        <w:rPr>
          <w:rFonts w:cs="Arial"/>
          <w:sz w:val="24"/>
          <w:szCs w:val="24"/>
        </w:rPr>
        <w:t xml:space="preserve">. </w:t>
      </w:r>
    </w:p>
    <w:p w:rsidR="000F688B" w:rsidRPr="00DC5AF7" w:rsidRDefault="00183B57" w:rsidP="00127FC1">
      <w:pPr>
        <w:pStyle w:val="Corpodetexto"/>
        <w:numPr>
          <w:ilvl w:val="1"/>
          <w:numId w:val="3"/>
        </w:numPr>
        <w:spacing w:after="240" w:line="360" w:lineRule="auto"/>
        <w:ind w:left="0" w:firstLine="0"/>
        <w:rPr>
          <w:rFonts w:cs="Arial"/>
          <w:sz w:val="24"/>
          <w:szCs w:val="24"/>
        </w:rPr>
      </w:pPr>
      <w:r w:rsidRPr="00DC5AF7">
        <w:rPr>
          <w:rFonts w:cs="Arial"/>
          <w:sz w:val="24"/>
          <w:szCs w:val="24"/>
        </w:rPr>
        <w:t xml:space="preserve">O pagamento será efetuado através de depósito em conta bancária ou via </w:t>
      </w:r>
      <w:r w:rsidRPr="00DC5AF7">
        <w:rPr>
          <w:rFonts w:cs="Arial"/>
          <w:b/>
          <w:bCs/>
          <w:sz w:val="24"/>
          <w:szCs w:val="24"/>
        </w:rPr>
        <w:t>TED</w:t>
      </w:r>
      <w:r w:rsidRPr="00DC5AF7">
        <w:rPr>
          <w:rFonts w:cs="Arial"/>
          <w:sz w:val="24"/>
          <w:szCs w:val="24"/>
        </w:rPr>
        <w:t xml:space="preserve"> (transferência eletrônica disponível), cujas tarifas extras correrão por conta da </w:t>
      </w:r>
      <w:r w:rsidR="00436287" w:rsidRPr="00DC5AF7">
        <w:rPr>
          <w:rFonts w:cs="Arial"/>
          <w:bCs/>
          <w:sz w:val="24"/>
          <w:szCs w:val="24"/>
        </w:rPr>
        <w:t>empresa fornecedora</w:t>
      </w:r>
      <w:r w:rsidRPr="00DC5AF7">
        <w:rPr>
          <w:rFonts w:cs="Arial"/>
          <w:sz w:val="24"/>
          <w:szCs w:val="24"/>
        </w:rPr>
        <w:t>.</w:t>
      </w:r>
    </w:p>
    <w:p w:rsidR="000F688B" w:rsidRPr="00DC5AF7" w:rsidRDefault="000F688B" w:rsidP="00127FC1">
      <w:pPr>
        <w:pStyle w:val="Corpodetexto"/>
        <w:numPr>
          <w:ilvl w:val="2"/>
          <w:numId w:val="3"/>
        </w:numPr>
        <w:spacing w:after="240" w:line="360" w:lineRule="auto"/>
        <w:ind w:left="0" w:firstLine="0"/>
        <w:rPr>
          <w:rFonts w:cs="Arial"/>
          <w:sz w:val="24"/>
          <w:szCs w:val="24"/>
        </w:rPr>
      </w:pPr>
      <w:r w:rsidRPr="00DC5AF7">
        <w:rPr>
          <w:rFonts w:cs="Arial"/>
          <w:sz w:val="24"/>
          <w:szCs w:val="24"/>
        </w:rPr>
        <w:t xml:space="preserve">A Nota Fiscal Eletrônica – NF-e – deverá ser enviada para o e-mail </w:t>
      </w:r>
      <w:hyperlink r:id="rId8" w:history="1">
        <w:r w:rsidRPr="00DC5AF7">
          <w:rPr>
            <w:rStyle w:val="Hyperlink"/>
            <w:rFonts w:cs="Arial"/>
            <w:color w:val="auto"/>
            <w:sz w:val="24"/>
            <w:szCs w:val="24"/>
          </w:rPr>
          <w:t>nfe@cesama.com.br</w:t>
        </w:r>
      </w:hyperlink>
      <w:r w:rsidRPr="00DC5AF7">
        <w:rPr>
          <w:rFonts w:cs="Arial"/>
          <w:sz w:val="24"/>
          <w:szCs w:val="24"/>
        </w:rPr>
        <w:t xml:space="preserve">. </w:t>
      </w:r>
    </w:p>
    <w:p w:rsidR="000610B8" w:rsidRPr="00DC5AF7" w:rsidRDefault="000610B8" w:rsidP="00127FC1">
      <w:pPr>
        <w:pStyle w:val="Corpodetexto"/>
        <w:numPr>
          <w:ilvl w:val="3"/>
          <w:numId w:val="3"/>
        </w:numPr>
        <w:tabs>
          <w:tab w:val="left" w:pos="993"/>
        </w:tabs>
        <w:spacing w:after="240" w:line="360" w:lineRule="auto"/>
        <w:ind w:left="0" w:firstLine="0"/>
        <w:rPr>
          <w:rFonts w:cs="Arial"/>
          <w:sz w:val="24"/>
          <w:szCs w:val="24"/>
        </w:rPr>
      </w:pPr>
      <w:r w:rsidRPr="00DC5AF7">
        <w:rPr>
          <w:rFonts w:cs="Arial"/>
          <w:sz w:val="24"/>
          <w:szCs w:val="24"/>
        </w:rPr>
        <w:t>O pagamento só poderá ser realizado em nome do fornecedor e os boletos não poderão, em hipótese nenhuma, ser pagos em nome de outro beneficiário.</w:t>
      </w:r>
    </w:p>
    <w:p w:rsidR="00436287" w:rsidRPr="00DC5AF7" w:rsidRDefault="00436287" w:rsidP="00127FC1">
      <w:pPr>
        <w:pStyle w:val="Corpodetexto"/>
        <w:numPr>
          <w:ilvl w:val="2"/>
          <w:numId w:val="3"/>
        </w:numPr>
        <w:spacing w:after="240" w:line="360" w:lineRule="auto"/>
        <w:ind w:left="0" w:firstLine="0"/>
        <w:rPr>
          <w:rFonts w:cs="Arial"/>
          <w:sz w:val="24"/>
          <w:szCs w:val="24"/>
        </w:rPr>
      </w:pPr>
      <w:r w:rsidRPr="00DC5AF7">
        <w:rPr>
          <w:rFonts w:eastAsia="Arial Unicode MS" w:cs="Arial"/>
          <w:iCs/>
          <w:sz w:val="24"/>
          <w:szCs w:val="24"/>
        </w:rPr>
        <w:t xml:space="preserve">Deverá constar na descrição da </w:t>
      </w:r>
      <w:r w:rsidRPr="00DC5AF7">
        <w:rPr>
          <w:rFonts w:cs="Arial"/>
          <w:sz w:val="24"/>
          <w:szCs w:val="24"/>
        </w:rPr>
        <w:t>Nota Fiscal / Fatura</w:t>
      </w:r>
      <w:r w:rsidRPr="00DC5AF7">
        <w:rPr>
          <w:rFonts w:eastAsia="Arial Unicode MS" w:cs="Arial"/>
          <w:iCs/>
          <w:sz w:val="24"/>
          <w:szCs w:val="24"/>
        </w:rPr>
        <w:t xml:space="preserve"> o número da licitação e da Ordem de Compra.</w:t>
      </w:r>
    </w:p>
    <w:p w:rsidR="000F688B" w:rsidRPr="00DC5AF7" w:rsidRDefault="000F688B" w:rsidP="00127FC1">
      <w:pPr>
        <w:pStyle w:val="WW-Recuodecorpodetexto2"/>
        <w:numPr>
          <w:ilvl w:val="1"/>
          <w:numId w:val="3"/>
        </w:numPr>
        <w:spacing w:after="240" w:line="360" w:lineRule="auto"/>
        <w:ind w:left="0" w:firstLine="0"/>
        <w:rPr>
          <w:rFonts w:cs="Arial"/>
          <w:sz w:val="24"/>
          <w:szCs w:val="24"/>
        </w:rPr>
      </w:pPr>
      <w:r w:rsidRPr="00DC5AF7">
        <w:rPr>
          <w:rFonts w:cs="Arial"/>
          <w:sz w:val="24"/>
          <w:szCs w:val="24"/>
        </w:rPr>
        <w:t xml:space="preserve">O pagamento </w:t>
      </w:r>
      <w:r w:rsidRPr="00DC5AF7">
        <w:rPr>
          <w:rFonts w:cs="Arial"/>
          <w:b/>
          <w:bCs/>
          <w:sz w:val="24"/>
          <w:szCs w:val="24"/>
        </w:rPr>
        <w:t>SOMENTE</w:t>
      </w:r>
      <w:r w:rsidRPr="00DC5AF7">
        <w:rPr>
          <w:rFonts w:cs="Arial"/>
          <w:sz w:val="24"/>
          <w:szCs w:val="24"/>
        </w:rPr>
        <w:t xml:space="preserve"> será efetuado:</w:t>
      </w:r>
    </w:p>
    <w:p w:rsidR="000F688B" w:rsidRPr="00DC5AF7" w:rsidRDefault="000F688B" w:rsidP="00127FC1">
      <w:pPr>
        <w:pStyle w:val="WW-Recuodecorpodetexto2"/>
        <w:numPr>
          <w:ilvl w:val="0"/>
          <w:numId w:val="4"/>
        </w:numPr>
        <w:spacing w:after="240" w:line="360" w:lineRule="auto"/>
        <w:ind w:left="851" w:hanging="284"/>
        <w:rPr>
          <w:rFonts w:cs="Arial"/>
          <w:sz w:val="24"/>
          <w:szCs w:val="24"/>
        </w:rPr>
      </w:pPr>
      <w:r w:rsidRPr="00DC5AF7">
        <w:rPr>
          <w:rFonts w:cs="Arial"/>
          <w:sz w:val="24"/>
          <w:szCs w:val="24"/>
        </w:rPr>
        <w:t>Após a aceitação da Nota Fiscal / Fatura.</w:t>
      </w:r>
    </w:p>
    <w:p w:rsidR="000F688B" w:rsidRPr="00DC5AF7" w:rsidRDefault="000F688B" w:rsidP="00127FC1">
      <w:pPr>
        <w:pStyle w:val="WW-Recuodecorpodetexto2"/>
        <w:numPr>
          <w:ilvl w:val="0"/>
          <w:numId w:val="4"/>
        </w:numPr>
        <w:spacing w:after="240" w:line="360" w:lineRule="auto"/>
        <w:ind w:left="851" w:hanging="284"/>
        <w:rPr>
          <w:rFonts w:cs="Arial"/>
          <w:sz w:val="24"/>
          <w:szCs w:val="24"/>
        </w:rPr>
      </w:pPr>
      <w:r w:rsidRPr="00DC5AF7">
        <w:rPr>
          <w:rFonts w:cs="Arial"/>
          <w:sz w:val="24"/>
          <w:szCs w:val="24"/>
        </w:rPr>
        <w:t>Após o recolhimento pela adjudicatária de quaisquer multas que lhe tenham sido impostas em decorrência de inadimplemento contratual.</w:t>
      </w:r>
    </w:p>
    <w:p w:rsidR="008122F6" w:rsidRPr="00DC5AF7" w:rsidRDefault="008122F6" w:rsidP="00127FC1">
      <w:pPr>
        <w:pStyle w:val="Corpodetexto2"/>
        <w:numPr>
          <w:ilvl w:val="1"/>
          <w:numId w:val="3"/>
        </w:numPr>
        <w:spacing w:after="240" w:line="360" w:lineRule="auto"/>
        <w:ind w:left="0" w:firstLine="0"/>
        <w:rPr>
          <w:color w:val="auto"/>
          <w:sz w:val="24"/>
          <w:szCs w:val="24"/>
        </w:rPr>
      </w:pPr>
      <w:r w:rsidRPr="00DC5AF7">
        <w:rPr>
          <w:color w:val="auto"/>
          <w:sz w:val="24"/>
          <w:szCs w:val="24"/>
        </w:rPr>
        <w:t xml:space="preserve">Na </w:t>
      </w:r>
      <w:r w:rsidRPr="00DC5AF7">
        <w:rPr>
          <w:sz w:val="24"/>
          <w:szCs w:val="24"/>
        </w:rPr>
        <w:t>Nota Fiscal / Fatura</w:t>
      </w:r>
      <w:r w:rsidRPr="00DC5AF7">
        <w:rPr>
          <w:color w:val="auto"/>
          <w:sz w:val="24"/>
          <w:szCs w:val="24"/>
        </w:rPr>
        <w:t xml:space="preserve"> (em duas vias) deverão ser anexadas as certidões atualizadas de regularidade junto ao INSS, ao FGTS e à Justiça do Trabalho.</w:t>
      </w:r>
    </w:p>
    <w:p w:rsidR="000F688B" w:rsidRPr="00DC5AF7" w:rsidRDefault="000F688B" w:rsidP="00127FC1">
      <w:pPr>
        <w:pStyle w:val="Corpodetexto2"/>
        <w:numPr>
          <w:ilvl w:val="1"/>
          <w:numId w:val="3"/>
        </w:numPr>
        <w:spacing w:after="240" w:line="360" w:lineRule="auto"/>
        <w:ind w:left="0" w:firstLine="0"/>
        <w:rPr>
          <w:color w:val="auto"/>
          <w:sz w:val="24"/>
          <w:szCs w:val="24"/>
        </w:rPr>
      </w:pPr>
      <w:r w:rsidRPr="00DC5AF7">
        <w:rPr>
          <w:color w:val="auto"/>
          <w:sz w:val="24"/>
          <w:szCs w:val="24"/>
        </w:rPr>
        <w:t>Na eventualidade de aplicação de multas, estas deverão ser liquidadas simultaneamente com parcela vinculada ao evento cujo descumprimento der origem à aplicação da penalidade.</w:t>
      </w:r>
    </w:p>
    <w:p w:rsidR="000F688B" w:rsidRPr="00DC5AF7" w:rsidRDefault="000F688B" w:rsidP="00127FC1">
      <w:pPr>
        <w:numPr>
          <w:ilvl w:val="1"/>
          <w:numId w:val="3"/>
        </w:numPr>
        <w:spacing w:after="240" w:line="360" w:lineRule="auto"/>
        <w:ind w:left="0" w:firstLine="0"/>
        <w:rPr>
          <w:rFonts w:cs="Arial"/>
          <w:sz w:val="24"/>
          <w:szCs w:val="24"/>
        </w:rPr>
      </w:pPr>
      <w:r w:rsidRPr="00DC5AF7">
        <w:rPr>
          <w:rFonts w:cs="Arial"/>
          <w:sz w:val="24"/>
          <w:szCs w:val="24"/>
        </w:rPr>
        <w:t xml:space="preserve">O CNPJ da </w:t>
      </w:r>
      <w:r w:rsidR="00436287" w:rsidRPr="00DC5AF7">
        <w:rPr>
          <w:rFonts w:cs="Arial"/>
          <w:sz w:val="24"/>
          <w:szCs w:val="24"/>
        </w:rPr>
        <w:t>empresa fornecedora,</w:t>
      </w:r>
      <w:r w:rsidRPr="00DC5AF7">
        <w:rPr>
          <w:rFonts w:cs="Arial"/>
          <w:sz w:val="24"/>
          <w:szCs w:val="24"/>
        </w:rPr>
        <w:t xml:space="preserve"> constante da </w:t>
      </w:r>
      <w:r w:rsidR="00436287" w:rsidRPr="00DC5AF7">
        <w:rPr>
          <w:rFonts w:cs="Arial"/>
          <w:sz w:val="24"/>
          <w:szCs w:val="24"/>
        </w:rPr>
        <w:t>Nota Fiscal / Fatura,</w:t>
      </w:r>
      <w:r w:rsidRPr="00DC5AF7">
        <w:rPr>
          <w:rFonts w:cs="Arial"/>
          <w:sz w:val="24"/>
          <w:szCs w:val="24"/>
        </w:rPr>
        <w:t xml:space="preserve"> deverá ser o mesmo da documentação apresentada na licitação.</w:t>
      </w:r>
    </w:p>
    <w:p w:rsidR="000F688B" w:rsidRPr="00DC5AF7" w:rsidRDefault="000F688B" w:rsidP="00127FC1">
      <w:pPr>
        <w:numPr>
          <w:ilvl w:val="1"/>
          <w:numId w:val="3"/>
        </w:numPr>
        <w:spacing w:after="240" w:line="360" w:lineRule="auto"/>
        <w:ind w:left="0" w:firstLine="0"/>
        <w:rPr>
          <w:rFonts w:cs="Arial"/>
          <w:iCs/>
          <w:sz w:val="24"/>
          <w:szCs w:val="24"/>
        </w:rPr>
      </w:pPr>
      <w:r w:rsidRPr="00DC5AF7">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DC5AF7">
        <w:rPr>
          <w:rFonts w:cs="Arial"/>
          <w:iCs/>
          <w:sz w:val="24"/>
          <w:szCs w:val="24"/>
        </w:rPr>
        <w:t xml:space="preserve"> de Preços e suas Ordens de Compra</w:t>
      </w:r>
      <w:r w:rsidRPr="00DC5AF7">
        <w:rPr>
          <w:rFonts w:cs="Arial"/>
          <w:iCs/>
          <w:sz w:val="24"/>
          <w:szCs w:val="24"/>
        </w:rPr>
        <w:t>, no que couber.</w:t>
      </w:r>
    </w:p>
    <w:p w:rsidR="000F688B" w:rsidRPr="00DC5AF7" w:rsidRDefault="000F688B" w:rsidP="00127FC1">
      <w:pPr>
        <w:numPr>
          <w:ilvl w:val="1"/>
          <w:numId w:val="3"/>
        </w:numPr>
        <w:spacing w:after="240" w:line="360" w:lineRule="auto"/>
        <w:ind w:left="0" w:firstLine="0"/>
        <w:rPr>
          <w:rFonts w:cs="Arial"/>
          <w:sz w:val="24"/>
          <w:szCs w:val="24"/>
          <w:lang w:val="de-DE"/>
        </w:rPr>
      </w:pPr>
      <w:r w:rsidRPr="00DC5AF7">
        <w:rPr>
          <w:rFonts w:cs="Arial"/>
          <w:sz w:val="24"/>
          <w:szCs w:val="24"/>
        </w:rPr>
        <w:lastRenderedPageBreak/>
        <w:t xml:space="preserve">Na hipótese de ocorrer atraso no pagamento da </w:t>
      </w:r>
      <w:r w:rsidR="008122F6" w:rsidRPr="00DC5AF7">
        <w:rPr>
          <w:rFonts w:cs="Arial"/>
          <w:sz w:val="24"/>
          <w:szCs w:val="24"/>
        </w:rPr>
        <w:t>Nota Fiscal / Fatur</w:t>
      </w:r>
      <w:r w:rsidRPr="00DC5AF7">
        <w:rPr>
          <w:rFonts w:cs="Arial"/>
          <w:sz w:val="24"/>
          <w:szCs w:val="24"/>
        </w:rPr>
        <w:t>a por responsabilidade da CESAMA, esta se compromete a aplicar, conforme legislação em vigor, juros de mora sobre o valor devido “</w:t>
      </w:r>
      <w:r w:rsidRPr="00DC5AF7">
        <w:rPr>
          <w:rFonts w:cs="Arial"/>
          <w:i/>
          <w:iCs/>
          <w:sz w:val="24"/>
          <w:szCs w:val="24"/>
        </w:rPr>
        <w:t>pro rata”</w:t>
      </w:r>
      <w:r w:rsidRPr="00DC5AF7">
        <w:rPr>
          <w:rFonts w:cs="Arial"/>
          <w:sz w:val="24"/>
          <w:szCs w:val="24"/>
        </w:rPr>
        <w:t xml:space="preserve"> entre a data do vencimento e o efetivo pagamento</w:t>
      </w:r>
      <w:r w:rsidRPr="00DC5AF7">
        <w:rPr>
          <w:rFonts w:cs="Arial"/>
          <w:sz w:val="24"/>
          <w:szCs w:val="24"/>
          <w:lang w:val="de-DE"/>
        </w:rPr>
        <w:t>.</w:t>
      </w:r>
    </w:p>
    <w:p w:rsidR="000F688B" w:rsidRPr="00DC5AF7" w:rsidRDefault="000F688B" w:rsidP="00127FC1">
      <w:pPr>
        <w:numPr>
          <w:ilvl w:val="1"/>
          <w:numId w:val="3"/>
        </w:numPr>
        <w:spacing w:after="240" w:line="360" w:lineRule="auto"/>
        <w:ind w:left="0" w:firstLine="0"/>
        <w:rPr>
          <w:rFonts w:cs="Arial"/>
          <w:sz w:val="24"/>
          <w:szCs w:val="24"/>
        </w:rPr>
      </w:pPr>
      <w:r w:rsidRPr="00DC5AF7">
        <w:rPr>
          <w:rFonts w:cs="Arial"/>
          <w:sz w:val="24"/>
          <w:szCs w:val="24"/>
        </w:rPr>
        <w:t xml:space="preserve">A </w:t>
      </w:r>
      <w:r w:rsidR="007D3FF3" w:rsidRPr="00DC5AF7">
        <w:rPr>
          <w:rFonts w:cs="Arial"/>
          <w:sz w:val="24"/>
          <w:szCs w:val="24"/>
        </w:rPr>
        <w:t>empresa fornecedora</w:t>
      </w:r>
      <w:r w:rsidRPr="00DC5AF7">
        <w:rPr>
          <w:rFonts w:cs="Arial"/>
          <w:sz w:val="24"/>
          <w:szCs w:val="24"/>
        </w:rPr>
        <w:t xml:space="preserve"> não poderá ceder ou dar em garantia, em qualquer hipótese</w:t>
      </w:r>
      <w:r w:rsidR="00BA4BB0" w:rsidRPr="00DC5AF7">
        <w:rPr>
          <w:rFonts w:cs="Arial"/>
          <w:sz w:val="24"/>
          <w:szCs w:val="24"/>
        </w:rPr>
        <w:t>, no todo ou</w:t>
      </w:r>
      <w:r w:rsidRPr="00DC5AF7">
        <w:rPr>
          <w:rFonts w:cs="Arial"/>
          <w:sz w:val="24"/>
          <w:szCs w:val="24"/>
        </w:rPr>
        <w:t xml:space="preserve"> em parte, os créditos de qualquer natureza, decorrentes ou oriundos da Ordem de Compra.</w:t>
      </w:r>
    </w:p>
    <w:p w:rsidR="000F688B" w:rsidRPr="00DC5AF7" w:rsidRDefault="000F688B" w:rsidP="00127FC1">
      <w:pPr>
        <w:numPr>
          <w:ilvl w:val="1"/>
          <w:numId w:val="3"/>
        </w:numPr>
        <w:spacing w:after="240" w:line="360" w:lineRule="auto"/>
        <w:ind w:left="0" w:firstLine="0"/>
        <w:rPr>
          <w:rFonts w:cs="Arial"/>
          <w:b/>
          <w:bCs/>
          <w:sz w:val="24"/>
          <w:szCs w:val="24"/>
        </w:rPr>
      </w:pPr>
      <w:r w:rsidRPr="00DC5AF7">
        <w:rPr>
          <w:rFonts w:cs="Arial"/>
          <w:color w:val="000000"/>
          <w:sz w:val="24"/>
          <w:szCs w:val="24"/>
        </w:rPr>
        <w:t xml:space="preserve">Nenhum pagamento será efetuado </w:t>
      </w:r>
      <w:r w:rsidR="00AE16AF" w:rsidRPr="00DC5AF7">
        <w:rPr>
          <w:rFonts w:cs="Arial"/>
          <w:color w:val="000000"/>
          <w:sz w:val="24"/>
          <w:szCs w:val="24"/>
        </w:rPr>
        <w:t>à fornecedora</w:t>
      </w:r>
      <w:r w:rsidRPr="00DC5AF7">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DC5AF7" w:rsidRDefault="000610B8" w:rsidP="00127FC1">
      <w:pPr>
        <w:pStyle w:val="Corpodetexto2"/>
        <w:numPr>
          <w:ilvl w:val="1"/>
          <w:numId w:val="3"/>
        </w:numPr>
        <w:tabs>
          <w:tab w:val="left" w:pos="-3402"/>
        </w:tabs>
        <w:spacing w:after="240" w:line="360" w:lineRule="auto"/>
        <w:ind w:left="0" w:firstLine="0"/>
        <w:rPr>
          <w:color w:val="auto"/>
          <w:sz w:val="24"/>
          <w:szCs w:val="24"/>
        </w:rPr>
      </w:pPr>
      <w:r w:rsidRPr="00DC5AF7">
        <w:rPr>
          <w:sz w:val="24"/>
          <w:szCs w:val="24"/>
        </w:rPr>
        <w:t xml:space="preserve">A antecipação de pagamento só poderá ocorrer caso o </w:t>
      </w:r>
      <w:r w:rsidRPr="00DC5AF7">
        <w:rPr>
          <w:color w:val="auto"/>
          <w:sz w:val="24"/>
          <w:szCs w:val="24"/>
        </w:rPr>
        <w:t>produto / material</w:t>
      </w:r>
      <w:r w:rsidRPr="00DC5AF7">
        <w:rPr>
          <w:sz w:val="24"/>
          <w:szCs w:val="24"/>
        </w:rPr>
        <w:t xml:space="preserve"> tenha sido entregue. </w:t>
      </w:r>
    </w:p>
    <w:p w:rsidR="000610B8" w:rsidRPr="00DC5AF7" w:rsidRDefault="000610B8" w:rsidP="00127FC1">
      <w:pPr>
        <w:pStyle w:val="Corpodetexto2"/>
        <w:numPr>
          <w:ilvl w:val="1"/>
          <w:numId w:val="3"/>
        </w:numPr>
        <w:tabs>
          <w:tab w:val="left" w:pos="-3402"/>
        </w:tabs>
        <w:spacing w:after="240" w:line="360" w:lineRule="auto"/>
        <w:ind w:left="0" w:firstLine="0"/>
        <w:rPr>
          <w:color w:val="auto"/>
          <w:sz w:val="24"/>
          <w:szCs w:val="24"/>
        </w:rPr>
      </w:pPr>
      <w:r w:rsidRPr="00DC5AF7">
        <w:rPr>
          <w:sz w:val="24"/>
          <w:szCs w:val="24"/>
        </w:rPr>
        <w:t xml:space="preserve">A Cesama poderá realizar o pagamento antes do prazo definido no item </w:t>
      </w:r>
      <w:r w:rsidR="00957199" w:rsidRPr="00DC5AF7">
        <w:rPr>
          <w:sz w:val="24"/>
          <w:szCs w:val="24"/>
        </w:rPr>
        <w:t>9</w:t>
      </w:r>
      <w:r w:rsidRPr="00DC5AF7">
        <w:rPr>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proofErr w:type="spellStart"/>
      <w:r w:rsidRPr="00DC5AF7">
        <w:rPr>
          <w:sz w:val="24"/>
          <w:szCs w:val="24"/>
        </w:rPr>
        <w:t>Indice</w:t>
      </w:r>
      <w:proofErr w:type="spellEnd"/>
      <w:r w:rsidRPr="00DC5AF7">
        <w:rPr>
          <w:sz w:val="24"/>
          <w:szCs w:val="24"/>
        </w:rPr>
        <w:t xml:space="preserve"> Nacional de Preços ao Consumidor – INPC acrescido de 1% (um por cento) “</w:t>
      </w:r>
      <w:r w:rsidRPr="00DC5AF7">
        <w:rPr>
          <w:i/>
          <w:sz w:val="24"/>
          <w:szCs w:val="24"/>
        </w:rPr>
        <w:t>pro rata</w:t>
      </w:r>
      <w:r w:rsidRPr="00DC5AF7">
        <w:rPr>
          <w:sz w:val="24"/>
          <w:szCs w:val="24"/>
        </w:rPr>
        <w:t>”.</w:t>
      </w:r>
    </w:p>
    <w:p w:rsidR="00B41EF6" w:rsidRPr="00DC5AF7" w:rsidRDefault="00B41EF6" w:rsidP="00127FC1">
      <w:pPr>
        <w:numPr>
          <w:ilvl w:val="0"/>
          <w:numId w:val="3"/>
        </w:numPr>
        <w:autoSpaceDE w:val="0"/>
        <w:autoSpaceDN w:val="0"/>
        <w:adjustRightInd w:val="0"/>
        <w:spacing w:after="240" w:line="360" w:lineRule="auto"/>
        <w:ind w:left="284" w:hanging="284"/>
        <w:rPr>
          <w:rFonts w:cs="Arial"/>
          <w:b/>
          <w:sz w:val="24"/>
          <w:szCs w:val="24"/>
        </w:rPr>
      </w:pPr>
      <w:r w:rsidRPr="00DC5AF7">
        <w:rPr>
          <w:rFonts w:cs="Arial"/>
          <w:b/>
          <w:sz w:val="24"/>
          <w:szCs w:val="24"/>
        </w:rPr>
        <w:t xml:space="preserve">OBRIGAÇÕES DA </w:t>
      </w:r>
      <w:r w:rsidR="00D72D4E" w:rsidRPr="00DC5AF7">
        <w:rPr>
          <w:rFonts w:cs="Arial"/>
          <w:b/>
          <w:sz w:val="24"/>
          <w:szCs w:val="24"/>
        </w:rPr>
        <w:t>FORNECEDORA</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Providenciar, imediatamente, a correção das deficiências apontadas pela CESAMA com respeito ao fornecimento do objeto.</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 xml:space="preserve">Entregar os </w:t>
      </w:r>
      <w:r w:rsidR="00E8402E" w:rsidRPr="00DC5AF7">
        <w:rPr>
          <w:rFonts w:cs="Arial"/>
          <w:sz w:val="24"/>
          <w:szCs w:val="24"/>
        </w:rPr>
        <w:t>materiais</w:t>
      </w:r>
      <w:r w:rsidRPr="00DC5AF7">
        <w:rPr>
          <w:rFonts w:cs="Arial"/>
          <w:sz w:val="24"/>
          <w:szCs w:val="24"/>
        </w:rPr>
        <w:t xml:space="preserve"> dentro das condições estabelecidas e respeitando os prazos fixados.</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Responsabilizar-se pela quantidade</w:t>
      </w:r>
      <w:r w:rsidR="00D914ED" w:rsidRPr="00DC5AF7">
        <w:rPr>
          <w:rFonts w:cs="Arial"/>
          <w:sz w:val="24"/>
          <w:szCs w:val="24"/>
        </w:rPr>
        <w:t xml:space="preserve"> e qualidade</w:t>
      </w:r>
      <w:r w:rsidR="00AE16AF" w:rsidRPr="00DC5AF7">
        <w:rPr>
          <w:rFonts w:cs="Arial"/>
          <w:sz w:val="24"/>
          <w:szCs w:val="24"/>
        </w:rPr>
        <w:t>dos materiais</w:t>
      </w:r>
      <w:r w:rsidRPr="00DC5AF7">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DC5AF7">
        <w:rPr>
          <w:rFonts w:cs="Arial"/>
          <w:sz w:val="24"/>
          <w:szCs w:val="24"/>
        </w:rPr>
        <w:t xml:space="preserve"> de Registro de Preços e suas Ordens de Compra</w:t>
      </w:r>
      <w:r w:rsidRPr="00DC5AF7">
        <w:rPr>
          <w:rFonts w:cs="Arial"/>
          <w:sz w:val="24"/>
          <w:szCs w:val="24"/>
        </w:rPr>
        <w:t>.</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lastRenderedPageBreak/>
        <w:t>Cumprir os prazos previstos em Edital ou outros que venham a ser fixados pela CESAMA.</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Dirimir qualquer dúvida e prestar esclarecimentos acerca da execução da Ata, durante toda a sua vigência, a pedido da CESAMA.</w:t>
      </w:r>
    </w:p>
    <w:p w:rsidR="00305E5E" w:rsidRPr="00DC5AF7" w:rsidRDefault="00E6605C"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DC5AF7">
        <w:rPr>
          <w:rFonts w:cs="Arial"/>
          <w:sz w:val="24"/>
          <w:szCs w:val="24"/>
        </w:rPr>
        <w:t>.</w:t>
      </w:r>
    </w:p>
    <w:p w:rsidR="00B41EF6" w:rsidRPr="00DC5AF7" w:rsidRDefault="00B41EF6" w:rsidP="00127FC1">
      <w:pPr>
        <w:numPr>
          <w:ilvl w:val="0"/>
          <w:numId w:val="3"/>
        </w:numPr>
        <w:autoSpaceDE w:val="0"/>
        <w:autoSpaceDN w:val="0"/>
        <w:adjustRightInd w:val="0"/>
        <w:spacing w:after="240" w:line="360" w:lineRule="auto"/>
        <w:ind w:left="284" w:hanging="284"/>
        <w:rPr>
          <w:rFonts w:cs="Arial"/>
          <w:b/>
          <w:sz w:val="24"/>
          <w:szCs w:val="24"/>
        </w:rPr>
      </w:pPr>
      <w:r w:rsidRPr="00DC5AF7">
        <w:rPr>
          <w:rFonts w:cs="Arial"/>
          <w:b/>
          <w:sz w:val="24"/>
          <w:szCs w:val="24"/>
        </w:rPr>
        <w:t>OBRIGAÇÕES DA CESAMA</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Emitir o</w:t>
      </w:r>
      <w:r w:rsidR="000A7FB7" w:rsidRPr="00DC5AF7">
        <w:rPr>
          <w:rFonts w:cs="Arial"/>
          <w:sz w:val="24"/>
          <w:szCs w:val="24"/>
        </w:rPr>
        <w:t>(s)</w:t>
      </w:r>
      <w:r w:rsidRPr="00DC5AF7">
        <w:rPr>
          <w:rFonts w:cs="Arial"/>
          <w:sz w:val="24"/>
          <w:szCs w:val="24"/>
        </w:rPr>
        <w:t xml:space="preserve"> pedido</w:t>
      </w:r>
      <w:r w:rsidR="000A7FB7" w:rsidRPr="00DC5AF7">
        <w:rPr>
          <w:rFonts w:cs="Arial"/>
          <w:sz w:val="24"/>
          <w:szCs w:val="24"/>
        </w:rPr>
        <w:t>(s)</w:t>
      </w:r>
      <w:r w:rsidRPr="00DC5AF7">
        <w:rPr>
          <w:rFonts w:cs="Arial"/>
          <w:sz w:val="24"/>
          <w:szCs w:val="24"/>
        </w:rPr>
        <w:t xml:space="preserve"> através da Ordem de Compra.</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 xml:space="preserve">Efetuar todos os pagamentos devidos à </w:t>
      </w:r>
      <w:r w:rsidR="000A7FB7" w:rsidRPr="00DC5AF7">
        <w:rPr>
          <w:rFonts w:cs="Arial"/>
          <w:sz w:val="24"/>
          <w:szCs w:val="24"/>
        </w:rPr>
        <w:t>fornecedora,</w:t>
      </w:r>
      <w:r w:rsidRPr="00DC5AF7">
        <w:rPr>
          <w:rFonts w:cs="Arial"/>
          <w:sz w:val="24"/>
          <w:szCs w:val="24"/>
        </w:rPr>
        <w:t xml:space="preserve"> nas condições estabelecidas.</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Fiscalizar a execução da</w:t>
      </w:r>
      <w:r w:rsidR="000A7FB7" w:rsidRPr="00DC5AF7">
        <w:rPr>
          <w:rFonts w:cs="Arial"/>
          <w:sz w:val="24"/>
          <w:szCs w:val="24"/>
        </w:rPr>
        <w:t xml:space="preserve"> Ata de Registro de Preços e sua(s)Ordem(ns) de Compra</w:t>
      </w:r>
      <w:r w:rsidRPr="00DC5AF7">
        <w:rPr>
          <w:rFonts w:cs="Arial"/>
          <w:sz w:val="24"/>
          <w:szCs w:val="24"/>
        </w:rPr>
        <w:t xml:space="preserve">, o que não fará cessar ou diminuir a responsabilidade da </w:t>
      </w:r>
      <w:r w:rsidR="000A7FB7" w:rsidRPr="00DC5AF7">
        <w:rPr>
          <w:rFonts w:cs="Arial"/>
          <w:sz w:val="24"/>
          <w:szCs w:val="24"/>
        </w:rPr>
        <w:t>fornecedora</w:t>
      </w:r>
      <w:r w:rsidRPr="00DC5AF7">
        <w:rPr>
          <w:rFonts w:cs="Arial"/>
          <w:sz w:val="24"/>
          <w:szCs w:val="24"/>
        </w:rPr>
        <w:t xml:space="preserve"> pelo perfeito cumprimento das obrigações estipuladas, nem por quaisquer danos, inclusive quanto a terceiros, ou por irregularidades constatadas;</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 xml:space="preserve">Rejeitar todo e qualquer </w:t>
      </w:r>
      <w:r w:rsidR="00E8402E" w:rsidRPr="00DC5AF7">
        <w:rPr>
          <w:rFonts w:cs="Arial"/>
          <w:sz w:val="24"/>
          <w:szCs w:val="24"/>
        </w:rPr>
        <w:t>material</w:t>
      </w:r>
      <w:r w:rsidRPr="00DC5AF7">
        <w:rPr>
          <w:rFonts w:cs="Arial"/>
          <w:sz w:val="24"/>
          <w:szCs w:val="24"/>
        </w:rPr>
        <w:t xml:space="preserve"> de má qualidade e em desconformidade com as especificações deste Termo;</w:t>
      </w:r>
    </w:p>
    <w:p w:rsidR="00B41EF6" w:rsidRPr="00DC5AF7" w:rsidRDefault="00B41EF6" w:rsidP="00127FC1">
      <w:pPr>
        <w:numPr>
          <w:ilvl w:val="1"/>
          <w:numId w:val="3"/>
        </w:numPr>
        <w:spacing w:after="240" w:line="360" w:lineRule="auto"/>
        <w:ind w:left="0" w:firstLine="0"/>
        <w:rPr>
          <w:rFonts w:cs="Arial"/>
          <w:sz w:val="24"/>
          <w:szCs w:val="24"/>
        </w:rPr>
      </w:pPr>
      <w:r w:rsidRPr="00DC5AF7">
        <w:rPr>
          <w:rFonts w:cs="Arial"/>
          <w:sz w:val="24"/>
          <w:szCs w:val="24"/>
        </w:rPr>
        <w:t xml:space="preserve">Efetuar o recebimento provisório e o recebimento definitivo do objeto, por meio do Departamento de </w:t>
      </w:r>
      <w:r w:rsidR="00EB3C86" w:rsidRPr="00DC5AF7">
        <w:rPr>
          <w:rFonts w:cs="Arial"/>
          <w:sz w:val="24"/>
          <w:szCs w:val="24"/>
        </w:rPr>
        <w:t>Compras</w:t>
      </w:r>
      <w:r w:rsidRPr="00DC5AF7">
        <w:rPr>
          <w:rFonts w:cs="Arial"/>
          <w:sz w:val="24"/>
          <w:szCs w:val="24"/>
        </w:rPr>
        <w:t xml:space="preserve"> e Estoque.</w:t>
      </w:r>
    </w:p>
    <w:p w:rsidR="00767532" w:rsidRPr="00DC5AF7" w:rsidRDefault="00767532" w:rsidP="00127FC1">
      <w:pPr>
        <w:numPr>
          <w:ilvl w:val="0"/>
          <w:numId w:val="3"/>
        </w:numPr>
        <w:spacing w:after="240" w:line="360" w:lineRule="auto"/>
        <w:ind w:left="284" w:hanging="284"/>
        <w:rPr>
          <w:rFonts w:cs="Arial"/>
          <w:b/>
          <w:sz w:val="24"/>
          <w:szCs w:val="24"/>
        </w:rPr>
      </w:pPr>
      <w:r w:rsidRPr="00DC5AF7">
        <w:rPr>
          <w:rFonts w:cs="Arial"/>
          <w:b/>
          <w:sz w:val="24"/>
          <w:szCs w:val="24"/>
        </w:rPr>
        <w:t>CRITÉRIO DE JULGAMENTO</w:t>
      </w:r>
    </w:p>
    <w:p w:rsidR="00767532" w:rsidRPr="00DC5AF7" w:rsidRDefault="009D6318" w:rsidP="00127FC1">
      <w:pPr>
        <w:suppressAutoHyphens w:val="0"/>
        <w:autoSpaceDE w:val="0"/>
        <w:autoSpaceDN w:val="0"/>
        <w:adjustRightInd w:val="0"/>
        <w:spacing w:after="240" w:line="360" w:lineRule="auto"/>
        <w:ind w:firstLine="567"/>
        <w:rPr>
          <w:rFonts w:cs="Arial"/>
          <w:sz w:val="24"/>
          <w:szCs w:val="24"/>
        </w:rPr>
      </w:pPr>
      <w:r w:rsidRPr="00DC5AF7">
        <w:rPr>
          <w:rFonts w:eastAsia="Arial Unicode MS" w:cs="Arial"/>
          <w:sz w:val="24"/>
          <w:szCs w:val="24"/>
        </w:rPr>
        <w:t xml:space="preserve">O critério de julgamento será pelo MENOR PREÇO, representado pelo </w:t>
      </w:r>
      <w:r w:rsidRPr="00DC5AF7">
        <w:rPr>
          <w:rFonts w:eastAsia="Arial Unicode MS" w:cs="Arial"/>
          <w:sz w:val="24"/>
          <w:szCs w:val="24"/>
          <w:u w:val="single"/>
        </w:rPr>
        <w:t xml:space="preserve">MENOR PREÇO UNITÁRIO REGISTRADO POR </w:t>
      </w:r>
      <w:r w:rsidR="00DC5AF7" w:rsidRPr="00DC5AF7">
        <w:rPr>
          <w:rFonts w:eastAsia="Arial Unicode MS" w:cs="Arial"/>
          <w:sz w:val="24"/>
          <w:szCs w:val="24"/>
          <w:u w:val="single"/>
        </w:rPr>
        <w:t>ITEM,</w:t>
      </w:r>
      <w:r w:rsidR="00DC5AF7" w:rsidRPr="00DC5AF7">
        <w:rPr>
          <w:rFonts w:cs="Arial"/>
          <w:sz w:val="24"/>
          <w:szCs w:val="24"/>
        </w:rPr>
        <w:t xml:space="preserve"> desde</w:t>
      </w:r>
      <w:r w:rsidRPr="00DC5AF7">
        <w:rPr>
          <w:rFonts w:cs="Arial"/>
          <w:sz w:val="24"/>
          <w:szCs w:val="24"/>
        </w:rPr>
        <w:t xml:space="preserve"> que observadas às especificações e demais condições estabelecidas no Edital e seus anexos</w:t>
      </w:r>
      <w:r w:rsidRPr="00DC5AF7">
        <w:rPr>
          <w:rFonts w:eastAsia="Arial Unicode MS" w:cs="Arial"/>
          <w:sz w:val="24"/>
          <w:szCs w:val="24"/>
        </w:rPr>
        <w:t>.</w:t>
      </w:r>
    </w:p>
    <w:p w:rsidR="002E7DC9" w:rsidRPr="00DC5AF7" w:rsidRDefault="00952830" w:rsidP="00127FC1">
      <w:pPr>
        <w:suppressAutoHyphens w:val="0"/>
        <w:autoSpaceDE w:val="0"/>
        <w:autoSpaceDN w:val="0"/>
        <w:adjustRightInd w:val="0"/>
        <w:spacing w:after="240" w:line="360" w:lineRule="auto"/>
        <w:ind w:firstLine="567"/>
        <w:rPr>
          <w:rFonts w:cs="Arial"/>
          <w:b/>
          <w:sz w:val="24"/>
          <w:szCs w:val="24"/>
        </w:rPr>
      </w:pPr>
      <w:r w:rsidRPr="00DC5AF7">
        <w:rPr>
          <w:rFonts w:cs="Arial"/>
          <w:sz w:val="24"/>
          <w:szCs w:val="24"/>
        </w:rPr>
        <w:t xml:space="preserve">O(s) preço(s) unitário(s) ofertado(s) pelo(s) proponente(s) </w:t>
      </w:r>
      <w:r w:rsidRPr="00DC5AF7">
        <w:rPr>
          <w:rFonts w:cs="Arial"/>
          <w:b/>
          <w:sz w:val="24"/>
          <w:szCs w:val="24"/>
        </w:rPr>
        <w:t xml:space="preserve">NÃO PODERÁ(ÃO) SER SUPERIOR(ES) </w:t>
      </w:r>
      <w:r w:rsidRPr="00DC5AF7">
        <w:rPr>
          <w:rFonts w:cs="Arial"/>
          <w:sz w:val="24"/>
          <w:szCs w:val="24"/>
        </w:rPr>
        <w:t>ao(s) preço(s) unitário(s) levantado(s) pela Cesama.</w:t>
      </w:r>
    </w:p>
    <w:p w:rsidR="005155D4" w:rsidRPr="00DC5AF7" w:rsidRDefault="00BC3358" w:rsidP="00127FC1">
      <w:pPr>
        <w:numPr>
          <w:ilvl w:val="0"/>
          <w:numId w:val="3"/>
        </w:numPr>
        <w:spacing w:after="240" w:line="360" w:lineRule="auto"/>
        <w:ind w:left="284" w:hanging="284"/>
        <w:rPr>
          <w:rFonts w:cs="Arial"/>
          <w:b/>
          <w:sz w:val="24"/>
          <w:szCs w:val="24"/>
        </w:rPr>
      </w:pPr>
      <w:r w:rsidRPr="00DC5AF7">
        <w:rPr>
          <w:rFonts w:eastAsia="Arial Unicode MS" w:cs="Arial"/>
          <w:b/>
          <w:sz w:val="24"/>
          <w:szCs w:val="24"/>
        </w:rPr>
        <w:t>PENALIDADES</w:t>
      </w:r>
    </w:p>
    <w:p w:rsidR="00BC3358" w:rsidRDefault="00C742A7" w:rsidP="00127FC1">
      <w:pPr>
        <w:spacing w:after="240" w:line="360" w:lineRule="auto"/>
        <w:ind w:firstLine="567"/>
        <w:rPr>
          <w:rFonts w:cs="Arial"/>
          <w:bCs/>
          <w:sz w:val="24"/>
          <w:szCs w:val="24"/>
        </w:rPr>
      </w:pPr>
      <w:r w:rsidRPr="00DC5AF7">
        <w:rPr>
          <w:rFonts w:cs="Arial"/>
          <w:bCs/>
          <w:sz w:val="24"/>
          <w:szCs w:val="24"/>
        </w:rPr>
        <w:lastRenderedPageBreak/>
        <w:t xml:space="preserve">O descumprimento de quaisquer cláusulas estabelecidas neste Termo de Referência sujeitará à aplicação das sanções previstas no </w:t>
      </w:r>
      <w:r w:rsidR="00AE16AF" w:rsidRPr="00DC5AF7">
        <w:rPr>
          <w:rFonts w:cs="Arial"/>
          <w:bCs/>
          <w:sz w:val="24"/>
          <w:szCs w:val="24"/>
        </w:rPr>
        <w:t>edital, conforme</w:t>
      </w:r>
      <w:r w:rsidR="00B93CFD" w:rsidRPr="00DC5AF7">
        <w:rPr>
          <w:rFonts w:cs="Arial"/>
          <w:bCs/>
          <w:sz w:val="24"/>
          <w:szCs w:val="24"/>
        </w:rPr>
        <w:t xml:space="preserve"> minuta padrão e informações das áreas pertinentes.</w:t>
      </w:r>
    </w:p>
    <w:p w:rsidR="00DC5AF7" w:rsidRPr="006350FD" w:rsidRDefault="00DC5AF7" w:rsidP="00127FC1">
      <w:pPr>
        <w:numPr>
          <w:ilvl w:val="0"/>
          <w:numId w:val="6"/>
        </w:numPr>
        <w:autoSpaceDE w:val="0"/>
        <w:autoSpaceDN w:val="0"/>
        <w:adjustRightInd w:val="0"/>
        <w:spacing w:after="240" w:line="360" w:lineRule="auto"/>
        <w:ind w:left="0" w:firstLine="0"/>
        <w:rPr>
          <w:rFonts w:cs="Arial"/>
          <w:b/>
          <w:sz w:val="24"/>
          <w:szCs w:val="24"/>
        </w:rPr>
      </w:pPr>
      <w:r w:rsidRPr="006350FD">
        <w:rPr>
          <w:rFonts w:cs="Arial"/>
          <w:b/>
          <w:sz w:val="24"/>
          <w:szCs w:val="24"/>
        </w:rPr>
        <w:t>EXIGÊNCIAS PARA HABILITAÇÃO / PROPOSTA</w:t>
      </w:r>
    </w:p>
    <w:p w:rsidR="00DC5AF7" w:rsidRPr="006350FD" w:rsidRDefault="00DC5AF7" w:rsidP="00127FC1">
      <w:pPr>
        <w:autoSpaceDE w:val="0"/>
        <w:autoSpaceDN w:val="0"/>
        <w:adjustRightInd w:val="0"/>
        <w:spacing w:after="240" w:line="360" w:lineRule="auto"/>
        <w:ind w:left="284"/>
        <w:rPr>
          <w:rFonts w:cs="Arial"/>
          <w:sz w:val="24"/>
          <w:szCs w:val="24"/>
          <w:u w:val="single"/>
        </w:rPr>
      </w:pPr>
      <w:r w:rsidRPr="006350FD">
        <w:rPr>
          <w:rFonts w:cs="Arial"/>
          <w:sz w:val="24"/>
          <w:szCs w:val="24"/>
          <w:u w:val="single"/>
        </w:rPr>
        <w:t>Para proposta:</w:t>
      </w:r>
    </w:p>
    <w:p w:rsidR="00DC5AF7" w:rsidRPr="006350FD" w:rsidRDefault="00DC5AF7" w:rsidP="00127FC1">
      <w:pPr>
        <w:spacing w:after="240" w:line="360" w:lineRule="auto"/>
        <w:ind w:firstLine="567"/>
        <w:rPr>
          <w:rFonts w:cs="Arial"/>
          <w:bCs/>
          <w:sz w:val="24"/>
          <w:szCs w:val="24"/>
        </w:rPr>
      </w:pPr>
      <w:r w:rsidRPr="006350FD">
        <w:rPr>
          <w:rFonts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
    <w:p w:rsidR="00DC5AF7" w:rsidRPr="006350FD" w:rsidRDefault="00DC5AF7" w:rsidP="00127FC1">
      <w:pPr>
        <w:spacing w:after="240" w:line="360" w:lineRule="auto"/>
        <w:ind w:firstLine="567"/>
        <w:rPr>
          <w:rFonts w:cs="Arial"/>
          <w:sz w:val="24"/>
          <w:szCs w:val="24"/>
          <w:u w:val="single"/>
          <w:lang w:eastAsia="pt-BR"/>
        </w:rPr>
      </w:pPr>
      <w:r w:rsidRPr="006350FD">
        <w:rPr>
          <w:rFonts w:cs="Arial"/>
          <w:sz w:val="24"/>
          <w:szCs w:val="24"/>
          <w:u w:val="single"/>
          <w:lang w:eastAsia="pt-BR"/>
        </w:rPr>
        <w:t>Exigências para Habilitação:</w:t>
      </w:r>
    </w:p>
    <w:p w:rsidR="00DC5AF7" w:rsidRPr="006350FD" w:rsidRDefault="00DC5AF7" w:rsidP="00127FC1">
      <w:pPr>
        <w:pStyle w:val="PargrafodaLista"/>
        <w:numPr>
          <w:ilvl w:val="0"/>
          <w:numId w:val="11"/>
        </w:numPr>
        <w:spacing w:after="240" w:line="360" w:lineRule="auto"/>
        <w:jc w:val="both"/>
        <w:rPr>
          <w:rFonts w:ascii="Arial" w:hAnsi="Arial" w:cs="Arial"/>
          <w:lang w:eastAsia="pt-BR"/>
        </w:rPr>
      </w:pPr>
      <w:r w:rsidRPr="006350FD">
        <w:rPr>
          <w:rFonts w:ascii="Arial" w:hAnsi="Arial" w:cs="Arial"/>
          <w:lang w:eastAsia="pt-BR"/>
        </w:rPr>
        <w:t>Registro ou inscrição da empresa no Conselho Regional d</w:t>
      </w:r>
      <w:r w:rsidR="00DE1E03">
        <w:rPr>
          <w:rFonts w:ascii="Arial" w:hAnsi="Arial" w:cs="Arial"/>
          <w:lang w:eastAsia="pt-BR"/>
        </w:rPr>
        <w:t>e Química (CRQ), referência 2020</w:t>
      </w:r>
    </w:p>
    <w:p w:rsidR="00DC5AF7" w:rsidRPr="006350FD" w:rsidRDefault="00DC5AF7" w:rsidP="00127FC1">
      <w:pPr>
        <w:pStyle w:val="PargrafodaLista"/>
        <w:numPr>
          <w:ilvl w:val="0"/>
          <w:numId w:val="11"/>
        </w:numPr>
        <w:spacing w:after="240" w:line="360" w:lineRule="auto"/>
        <w:jc w:val="both"/>
        <w:rPr>
          <w:rFonts w:ascii="Arial" w:hAnsi="Arial" w:cs="Arial"/>
          <w:lang w:eastAsia="pt-BR"/>
        </w:rPr>
      </w:pPr>
      <w:r w:rsidRPr="006350FD">
        <w:rPr>
          <w:rFonts w:ascii="Arial" w:hAnsi="Arial" w:cs="Arial"/>
          <w:lang w:eastAsia="pt-BR"/>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BC3358" w:rsidRPr="00DC5AF7" w:rsidRDefault="00A739B4" w:rsidP="00127FC1">
      <w:pPr>
        <w:numPr>
          <w:ilvl w:val="0"/>
          <w:numId w:val="6"/>
        </w:numPr>
        <w:autoSpaceDE w:val="0"/>
        <w:autoSpaceDN w:val="0"/>
        <w:adjustRightInd w:val="0"/>
        <w:spacing w:after="240" w:line="360" w:lineRule="auto"/>
        <w:ind w:left="284" w:hanging="284"/>
        <w:rPr>
          <w:rFonts w:cs="Arial"/>
          <w:b/>
          <w:sz w:val="24"/>
          <w:szCs w:val="24"/>
        </w:rPr>
      </w:pPr>
      <w:r w:rsidRPr="00DC5AF7">
        <w:rPr>
          <w:rFonts w:cs="Arial"/>
          <w:b/>
          <w:sz w:val="24"/>
          <w:szCs w:val="24"/>
        </w:rPr>
        <w:t>DISPOSIÇÕES</w:t>
      </w:r>
      <w:r w:rsidR="00BC3358" w:rsidRPr="00DC5AF7">
        <w:rPr>
          <w:rFonts w:cs="Arial"/>
          <w:b/>
          <w:sz w:val="24"/>
          <w:szCs w:val="24"/>
        </w:rPr>
        <w:t xml:space="preserve"> GERAIS</w:t>
      </w:r>
    </w:p>
    <w:p w:rsidR="00BC3358" w:rsidRPr="00DC5AF7" w:rsidRDefault="00BC3358" w:rsidP="00127FC1">
      <w:pPr>
        <w:numPr>
          <w:ilvl w:val="1"/>
          <w:numId w:val="6"/>
        </w:numPr>
        <w:spacing w:after="240" w:line="360" w:lineRule="auto"/>
        <w:ind w:left="1" w:firstLine="0"/>
        <w:rPr>
          <w:rFonts w:cs="Arial"/>
          <w:bCs/>
          <w:sz w:val="24"/>
          <w:szCs w:val="24"/>
        </w:rPr>
      </w:pPr>
      <w:r w:rsidRPr="00DC5AF7">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DC5AF7" w:rsidRDefault="00653118" w:rsidP="00127FC1">
      <w:pPr>
        <w:numPr>
          <w:ilvl w:val="1"/>
          <w:numId w:val="6"/>
        </w:numPr>
        <w:spacing w:after="240" w:line="360" w:lineRule="auto"/>
        <w:ind w:left="1" w:firstLine="0"/>
        <w:rPr>
          <w:rFonts w:cs="Arial"/>
          <w:bCs/>
          <w:sz w:val="24"/>
          <w:szCs w:val="24"/>
        </w:rPr>
      </w:pPr>
      <w:r w:rsidRPr="00DC5AF7">
        <w:rPr>
          <w:rFonts w:cs="Arial"/>
          <w:bCs/>
          <w:sz w:val="24"/>
          <w:szCs w:val="24"/>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DC5AF7">
        <w:rPr>
          <w:rFonts w:cs="Arial"/>
          <w:bCs/>
          <w:sz w:val="24"/>
          <w:szCs w:val="24"/>
        </w:rPr>
        <w:t>.</w:t>
      </w:r>
    </w:p>
    <w:p w:rsidR="00BC3358" w:rsidRPr="00DC5AF7" w:rsidRDefault="00BC3358" w:rsidP="00127FC1">
      <w:pPr>
        <w:numPr>
          <w:ilvl w:val="1"/>
          <w:numId w:val="6"/>
        </w:numPr>
        <w:spacing w:after="240" w:line="360" w:lineRule="auto"/>
        <w:ind w:left="1" w:firstLine="0"/>
        <w:rPr>
          <w:rFonts w:cs="Arial"/>
          <w:bCs/>
          <w:sz w:val="24"/>
          <w:szCs w:val="24"/>
        </w:rPr>
      </w:pPr>
      <w:r w:rsidRPr="00DC5AF7">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DC5AF7" w:rsidRDefault="00BC3358" w:rsidP="00127FC1">
      <w:pPr>
        <w:numPr>
          <w:ilvl w:val="1"/>
          <w:numId w:val="6"/>
        </w:numPr>
        <w:spacing w:after="240" w:line="360" w:lineRule="auto"/>
        <w:ind w:left="1" w:firstLine="0"/>
        <w:rPr>
          <w:rFonts w:cs="Arial"/>
          <w:bCs/>
          <w:sz w:val="24"/>
          <w:szCs w:val="24"/>
        </w:rPr>
      </w:pPr>
      <w:r w:rsidRPr="00DC5AF7">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DC5AF7" w:rsidRDefault="00BC3358" w:rsidP="00127FC1">
      <w:pPr>
        <w:numPr>
          <w:ilvl w:val="1"/>
          <w:numId w:val="6"/>
        </w:numPr>
        <w:spacing w:after="240" w:line="360" w:lineRule="auto"/>
        <w:ind w:left="1" w:firstLine="0"/>
        <w:rPr>
          <w:rFonts w:cs="Arial"/>
          <w:bCs/>
          <w:sz w:val="24"/>
          <w:szCs w:val="24"/>
        </w:rPr>
      </w:pPr>
      <w:r w:rsidRPr="00DC5AF7">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DC5AF7" w:rsidRDefault="00BC3358" w:rsidP="00127FC1">
      <w:pPr>
        <w:numPr>
          <w:ilvl w:val="1"/>
          <w:numId w:val="6"/>
        </w:numPr>
        <w:spacing w:after="240" w:line="360" w:lineRule="auto"/>
        <w:ind w:left="1" w:firstLine="0"/>
        <w:rPr>
          <w:rFonts w:cs="Arial"/>
          <w:bCs/>
          <w:sz w:val="24"/>
          <w:szCs w:val="24"/>
        </w:rPr>
      </w:pPr>
      <w:r w:rsidRPr="00DC5AF7">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DC5AF7" w:rsidRDefault="00BC3358" w:rsidP="00127FC1">
      <w:pPr>
        <w:numPr>
          <w:ilvl w:val="1"/>
          <w:numId w:val="6"/>
        </w:numPr>
        <w:spacing w:after="240" w:line="360" w:lineRule="auto"/>
        <w:ind w:left="0" w:firstLine="0"/>
        <w:rPr>
          <w:rFonts w:cs="Arial"/>
          <w:b/>
          <w:bCs/>
          <w:sz w:val="24"/>
          <w:szCs w:val="24"/>
        </w:rPr>
      </w:pPr>
      <w:r w:rsidRPr="00DC5AF7">
        <w:rPr>
          <w:rFonts w:cs="Arial"/>
          <w:bCs/>
          <w:sz w:val="24"/>
          <w:szCs w:val="24"/>
        </w:rPr>
        <w:t xml:space="preserve">Todas as informações, resultados, relatórios e quaisquer outros documentos obtidos ou elaborados pela </w:t>
      </w:r>
      <w:r w:rsidR="00A23A20" w:rsidRPr="00DC5AF7">
        <w:rPr>
          <w:rFonts w:cs="Arial"/>
          <w:bCs/>
          <w:sz w:val="24"/>
          <w:szCs w:val="24"/>
        </w:rPr>
        <w:t>fornecedora</w:t>
      </w:r>
      <w:r w:rsidRPr="00DC5AF7">
        <w:rPr>
          <w:rFonts w:cs="Arial"/>
          <w:bCs/>
          <w:sz w:val="24"/>
          <w:szCs w:val="24"/>
        </w:rPr>
        <w:t xml:space="preserve"> durante a execução do objeto </w:t>
      </w:r>
      <w:r w:rsidR="00A23A20" w:rsidRPr="00DC5AF7">
        <w:rPr>
          <w:rFonts w:cs="Arial"/>
          <w:bCs/>
          <w:sz w:val="24"/>
          <w:szCs w:val="24"/>
        </w:rPr>
        <w:t>da Ata de Registro de Preços</w:t>
      </w:r>
      <w:r w:rsidRPr="00DC5AF7">
        <w:rPr>
          <w:rFonts w:cs="Arial"/>
          <w:bCs/>
          <w:sz w:val="24"/>
          <w:szCs w:val="24"/>
        </w:rPr>
        <w:t xml:space="preserve"> serão de exclusiva propriedade da CESAMA, não podendo ser utilizados, divulgados, reproduzidos ou veiculados, para qualquer fim, senão com a </w:t>
      </w:r>
      <w:r w:rsidR="00A23A20" w:rsidRPr="00DC5AF7">
        <w:rPr>
          <w:rFonts w:cs="Arial"/>
          <w:bCs/>
          <w:sz w:val="24"/>
          <w:szCs w:val="24"/>
        </w:rPr>
        <w:t>prévia e expressa autorização daCESAMA</w:t>
      </w:r>
      <w:r w:rsidRPr="00DC5AF7">
        <w:rPr>
          <w:rFonts w:cs="Arial"/>
          <w:bCs/>
          <w:sz w:val="24"/>
          <w:szCs w:val="24"/>
        </w:rPr>
        <w:t>, sob pena de responsabilização administrativa, civil ou criminal, nos termos da legislação.</w:t>
      </w:r>
    </w:p>
    <w:p w:rsidR="00BC3358" w:rsidRPr="00DC5AF7" w:rsidRDefault="00BC3358" w:rsidP="00127FC1">
      <w:pPr>
        <w:numPr>
          <w:ilvl w:val="1"/>
          <w:numId w:val="6"/>
        </w:numPr>
        <w:spacing w:after="240" w:line="360" w:lineRule="auto"/>
        <w:ind w:left="0" w:firstLine="0"/>
        <w:rPr>
          <w:rFonts w:cs="Arial"/>
          <w:b/>
          <w:bCs/>
          <w:sz w:val="24"/>
          <w:szCs w:val="24"/>
        </w:rPr>
      </w:pPr>
      <w:r w:rsidRPr="00DC5AF7">
        <w:rPr>
          <w:rFonts w:cs="Arial"/>
          <w:bCs/>
          <w:sz w:val="24"/>
          <w:szCs w:val="24"/>
        </w:rPr>
        <w:lastRenderedPageBreak/>
        <w:t>A</w:t>
      </w:r>
      <w:r w:rsidR="00A23A20" w:rsidRPr="00DC5AF7">
        <w:rPr>
          <w:rFonts w:cs="Arial"/>
          <w:bCs/>
          <w:sz w:val="24"/>
          <w:szCs w:val="24"/>
        </w:rPr>
        <w:t xml:space="preserve">s possíveis e futuras contratações serão </w:t>
      </w:r>
      <w:r w:rsidRPr="00DC5AF7">
        <w:rPr>
          <w:rFonts w:cs="Arial"/>
          <w:bCs/>
          <w:sz w:val="24"/>
          <w:szCs w:val="24"/>
        </w:rPr>
        <w:t>formalizada</w:t>
      </w:r>
      <w:r w:rsidR="00A23A20" w:rsidRPr="00DC5AF7">
        <w:rPr>
          <w:rFonts w:cs="Arial"/>
          <w:bCs/>
          <w:sz w:val="24"/>
          <w:szCs w:val="24"/>
        </w:rPr>
        <w:t>s</w:t>
      </w:r>
      <w:r w:rsidRPr="00DC5AF7">
        <w:rPr>
          <w:rFonts w:cs="Arial"/>
          <w:bCs/>
          <w:sz w:val="24"/>
          <w:szCs w:val="24"/>
        </w:rPr>
        <w:t xml:space="preserve"> mediante emissão de Ordem de Compra, nos termos </w:t>
      </w:r>
      <w:r w:rsidR="00367D22" w:rsidRPr="00DC5AF7">
        <w:rPr>
          <w:rFonts w:cs="Arial"/>
          <w:bCs/>
          <w:sz w:val="24"/>
          <w:szCs w:val="24"/>
        </w:rPr>
        <w:t>do art. 137, inciso II, do RILC</w:t>
      </w:r>
      <w:r w:rsidRPr="00DC5AF7">
        <w:rPr>
          <w:rFonts w:cs="Arial"/>
          <w:bCs/>
          <w:sz w:val="24"/>
          <w:szCs w:val="24"/>
        </w:rPr>
        <w:t>.</w:t>
      </w:r>
    </w:p>
    <w:p w:rsidR="00A54B34" w:rsidRPr="00C44B45" w:rsidRDefault="00E6181E" w:rsidP="00127FC1">
      <w:pPr>
        <w:numPr>
          <w:ilvl w:val="1"/>
          <w:numId w:val="6"/>
        </w:numPr>
        <w:spacing w:after="240" w:line="360" w:lineRule="auto"/>
        <w:ind w:left="0" w:firstLine="0"/>
        <w:rPr>
          <w:rFonts w:cs="Arial"/>
          <w:b/>
          <w:bCs/>
          <w:sz w:val="24"/>
          <w:szCs w:val="24"/>
        </w:rPr>
      </w:pPr>
      <w:r w:rsidRPr="00DC5AF7">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C5197" w:rsidRPr="00127FC1" w:rsidRDefault="00E6181E" w:rsidP="00127FC1">
      <w:pPr>
        <w:spacing w:after="240" w:line="360" w:lineRule="auto"/>
        <w:ind w:left="2268"/>
        <w:rPr>
          <w:rFonts w:cs="Arial"/>
          <w:bCs/>
          <w:i/>
          <w:iCs/>
        </w:rPr>
      </w:pPr>
      <w:r w:rsidRPr="00127FC1">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D4067E" w:rsidRPr="00DC5AF7" w:rsidRDefault="00D4067E" w:rsidP="00127FC1">
      <w:pPr>
        <w:spacing w:after="240" w:line="360" w:lineRule="auto"/>
        <w:rPr>
          <w:rFonts w:cs="Arial"/>
          <w:b/>
          <w:bCs/>
          <w:sz w:val="24"/>
          <w:szCs w:val="24"/>
        </w:rPr>
      </w:pPr>
    </w:p>
    <w:p w:rsidR="00F14026" w:rsidRPr="00DC5AF7" w:rsidRDefault="00F14026" w:rsidP="00127FC1">
      <w:pPr>
        <w:spacing w:line="276" w:lineRule="auto"/>
        <w:rPr>
          <w:rFonts w:cs="Arial"/>
          <w:b/>
          <w:bCs/>
          <w:sz w:val="24"/>
          <w:szCs w:val="24"/>
        </w:rPr>
      </w:pP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LUCAS TADEU OLIVEIRA FERNANDES</w:t>
      </w: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DEPARTAMENTO DE TRATAMENTO DE ÁGUA</w:t>
      </w:r>
    </w:p>
    <w:p w:rsidR="00C44B45" w:rsidRDefault="00C44B45" w:rsidP="00127FC1">
      <w:pPr>
        <w:spacing w:line="276" w:lineRule="auto"/>
        <w:ind w:left="1"/>
        <w:jc w:val="center"/>
        <w:rPr>
          <w:rFonts w:cs="Arial"/>
          <w:b/>
          <w:bCs/>
          <w:sz w:val="24"/>
          <w:szCs w:val="24"/>
        </w:rPr>
      </w:pPr>
    </w:p>
    <w:p w:rsidR="00127FC1" w:rsidRDefault="00127FC1" w:rsidP="00127FC1">
      <w:pPr>
        <w:spacing w:line="276" w:lineRule="auto"/>
        <w:ind w:left="1"/>
        <w:jc w:val="center"/>
        <w:rPr>
          <w:rFonts w:cs="Arial"/>
          <w:b/>
          <w:bCs/>
          <w:sz w:val="24"/>
          <w:szCs w:val="24"/>
        </w:rPr>
      </w:pPr>
    </w:p>
    <w:p w:rsidR="00127FC1" w:rsidRDefault="00127FC1" w:rsidP="00127FC1">
      <w:pPr>
        <w:spacing w:line="276" w:lineRule="auto"/>
        <w:ind w:left="1"/>
        <w:jc w:val="center"/>
        <w:rPr>
          <w:rFonts w:cs="Arial"/>
          <w:b/>
          <w:bCs/>
          <w:sz w:val="24"/>
          <w:szCs w:val="24"/>
        </w:rPr>
      </w:pPr>
    </w:p>
    <w:p w:rsidR="00127FC1" w:rsidRPr="006350FD" w:rsidRDefault="00127FC1" w:rsidP="00127FC1">
      <w:pPr>
        <w:spacing w:line="276" w:lineRule="auto"/>
        <w:ind w:left="1"/>
        <w:jc w:val="center"/>
        <w:rPr>
          <w:rFonts w:cs="Arial"/>
          <w:b/>
          <w:bCs/>
          <w:sz w:val="24"/>
          <w:szCs w:val="24"/>
        </w:rPr>
      </w:pPr>
    </w:p>
    <w:p w:rsidR="00C44B45" w:rsidRPr="006350FD" w:rsidRDefault="00C44B45" w:rsidP="00127FC1">
      <w:pPr>
        <w:spacing w:line="276" w:lineRule="auto"/>
        <w:ind w:left="1"/>
        <w:jc w:val="center"/>
        <w:rPr>
          <w:rFonts w:cs="Arial"/>
          <w:b/>
          <w:bCs/>
          <w:sz w:val="24"/>
          <w:szCs w:val="24"/>
        </w:rPr>
      </w:pP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FRANCISCO DE ASSIS ARAÚJO</w:t>
      </w: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GERÊNCIA DE OPERAÇÕES</w:t>
      </w:r>
    </w:p>
    <w:p w:rsidR="00C44B45" w:rsidRPr="006350FD" w:rsidRDefault="00C44B45" w:rsidP="00127FC1">
      <w:pPr>
        <w:spacing w:line="276" w:lineRule="auto"/>
        <w:ind w:left="1"/>
        <w:jc w:val="center"/>
        <w:rPr>
          <w:rFonts w:cs="Arial"/>
          <w:b/>
          <w:bCs/>
          <w:sz w:val="24"/>
          <w:szCs w:val="24"/>
        </w:rPr>
      </w:pPr>
    </w:p>
    <w:p w:rsidR="00C44B45" w:rsidRDefault="00C44B45" w:rsidP="00127FC1">
      <w:pPr>
        <w:spacing w:line="276" w:lineRule="auto"/>
        <w:ind w:left="1"/>
        <w:jc w:val="center"/>
        <w:rPr>
          <w:rFonts w:cs="Arial"/>
          <w:b/>
          <w:bCs/>
          <w:sz w:val="24"/>
          <w:szCs w:val="24"/>
        </w:rPr>
      </w:pPr>
    </w:p>
    <w:p w:rsidR="00127FC1" w:rsidRDefault="00127FC1" w:rsidP="00127FC1">
      <w:pPr>
        <w:spacing w:line="276" w:lineRule="auto"/>
        <w:ind w:left="1"/>
        <w:jc w:val="center"/>
        <w:rPr>
          <w:rFonts w:cs="Arial"/>
          <w:b/>
          <w:bCs/>
          <w:sz w:val="24"/>
          <w:szCs w:val="24"/>
        </w:rPr>
      </w:pPr>
    </w:p>
    <w:p w:rsidR="00127FC1" w:rsidRDefault="00127FC1" w:rsidP="00127FC1">
      <w:pPr>
        <w:spacing w:line="276" w:lineRule="auto"/>
        <w:ind w:left="1"/>
        <w:jc w:val="center"/>
        <w:rPr>
          <w:rFonts w:cs="Arial"/>
          <w:b/>
          <w:bCs/>
          <w:sz w:val="24"/>
          <w:szCs w:val="24"/>
        </w:rPr>
      </w:pPr>
      <w:bookmarkStart w:id="0" w:name="_GoBack"/>
      <w:bookmarkEnd w:id="0"/>
    </w:p>
    <w:p w:rsidR="00127FC1" w:rsidRPr="006350FD" w:rsidRDefault="00127FC1" w:rsidP="00127FC1">
      <w:pPr>
        <w:spacing w:line="276" w:lineRule="auto"/>
        <w:ind w:left="1"/>
        <w:jc w:val="center"/>
        <w:rPr>
          <w:rFonts w:cs="Arial"/>
          <w:b/>
          <w:bCs/>
          <w:sz w:val="24"/>
          <w:szCs w:val="24"/>
        </w:rPr>
      </w:pP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MÁRCIO AUGUSTO PESSOA AZEVEDO</w:t>
      </w: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DIRETORIA TÉCNICO OPERACIONAL</w:t>
      </w:r>
    </w:p>
    <w:p w:rsidR="00A3325C" w:rsidRDefault="00A3325C" w:rsidP="00127FC1">
      <w:pPr>
        <w:spacing w:line="276" w:lineRule="auto"/>
        <w:jc w:val="center"/>
      </w:pPr>
    </w:p>
    <w:sectPr w:rsidR="00A3325C" w:rsidSect="00F414AF">
      <w:headerReference w:type="even" r:id="rId9"/>
      <w:headerReference w:type="default" r:id="rId10"/>
      <w:footerReference w:type="default" r:id="rId11"/>
      <w:footnotePr>
        <w:pos w:val="beneathText"/>
      </w:footnotePr>
      <w:pgSz w:w="11907" w:h="16840" w:code="9"/>
      <w:pgMar w:top="1418" w:right="1134" w:bottom="567" w:left="1701"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3C38" w:rsidRDefault="00BC3C38">
      <w:r>
        <w:separator/>
      </w:r>
    </w:p>
  </w:endnote>
  <w:endnote w:type="continuationSeparator" w:id="0">
    <w:p w:rsidR="00BC3C38" w:rsidRDefault="00BC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513A8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3C38" w:rsidRDefault="00BC3C38">
      <w:r>
        <w:separator/>
      </w:r>
    </w:p>
  </w:footnote>
  <w:footnote w:type="continuationSeparator" w:id="0">
    <w:p w:rsidR="00BC3C38" w:rsidRDefault="00BC3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FB7" w:rsidRDefault="00C1336E">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FB7" w:rsidRDefault="00513A8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15:restartNumberingAfterBreak="0">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15:restartNumberingAfterBreak="0">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6" w15:restartNumberingAfterBreak="0">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9E26C0E"/>
    <w:multiLevelType w:val="multilevel"/>
    <w:tmpl w:val="D524836C"/>
    <w:lvl w:ilvl="0">
      <w:start w:val="14"/>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146"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2" w15:restartNumberingAfterBreak="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1"/>
  </w:num>
  <w:num w:numId="3">
    <w:abstractNumId w:val="9"/>
  </w:num>
  <w:num w:numId="4">
    <w:abstractNumId w:val="7"/>
  </w:num>
  <w:num w:numId="5">
    <w:abstractNumId w:val="12"/>
  </w:num>
  <w:num w:numId="6">
    <w:abstractNumId w:val="8"/>
  </w:num>
  <w:num w:numId="7">
    <w:abstractNumId w:val="10"/>
  </w:num>
  <w:num w:numId="8">
    <w:abstractNumId w:val="1"/>
  </w:num>
  <w:num w:numId="9">
    <w:abstractNumId w:val="4"/>
  </w:num>
  <w:num w:numId="10">
    <w:abstractNumId w:val="5"/>
  </w:num>
  <w:num w:numId="1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0181"/>
    <w:rsid w:val="000B3AC8"/>
    <w:rsid w:val="000C18E4"/>
    <w:rsid w:val="000D114B"/>
    <w:rsid w:val="000E200A"/>
    <w:rsid w:val="000E2D3D"/>
    <w:rsid w:val="000E332E"/>
    <w:rsid w:val="000E3968"/>
    <w:rsid w:val="000E3BAC"/>
    <w:rsid w:val="000E6267"/>
    <w:rsid w:val="000F357E"/>
    <w:rsid w:val="000F688B"/>
    <w:rsid w:val="00104E00"/>
    <w:rsid w:val="00117A92"/>
    <w:rsid w:val="00117CB8"/>
    <w:rsid w:val="00123D84"/>
    <w:rsid w:val="00126BFA"/>
    <w:rsid w:val="00127585"/>
    <w:rsid w:val="00127FC1"/>
    <w:rsid w:val="00130DCE"/>
    <w:rsid w:val="00132963"/>
    <w:rsid w:val="0013386C"/>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C5197"/>
    <w:rsid w:val="001C730C"/>
    <w:rsid w:val="001C74E8"/>
    <w:rsid w:val="001D2F1A"/>
    <w:rsid w:val="001D4A49"/>
    <w:rsid w:val="001D68DD"/>
    <w:rsid w:val="001E0B1E"/>
    <w:rsid w:val="001E163F"/>
    <w:rsid w:val="001E307E"/>
    <w:rsid w:val="001F02ED"/>
    <w:rsid w:val="001F1627"/>
    <w:rsid w:val="001F510C"/>
    <w:rsid w:val="00201358"/>
    <w:rsid w:val="00204B05"/>
    <w:rsid w:val="00205837"/>
    <w:rsid w:val="002067F8"/>
    <w:rsid w:val="002113D6"/>
    <w:rsid w:val="00211CB1"/>
    <w:rsid w:val="00225035"/>
    <w:rsid w:val="00227B90"/>
    <w:rsid w:val="00234D3B"/>
    <w:rsid w:val="002370B4"/>
    <w:rsid w:val="002422A2"/>
    <w:rsid w:val="00242645"/>
    <w:rsid w:val="002444E9"/>
    <w:rsid w:val="0025409B"/>
    <w:rsid w:val="002561DE"/>
    <w:rsid w:val="00261551"/>
    <w:rsid w:val="00264930"/>
    <w:rsid w:val="0027399E"/>
    <w:rsid w:val="00275CAA"/>
    <w:rsid w:val="00275D6F"/>
    <w:rsid w:val="00281CEB"/>
    <w:rsid w:val="002858EB"/>
    <w:rsid w:val="0028737F"/>
    <w:rsid w:val="00294655"/>
    <w:rsid w:val="00294A70"/>
    <w:rsid w:val="002A0A54"/>
    <w:rsid w:val="002B1476"/>
    <w:rsid w:val="002C180B"/>
    <w:rsid w:val="002C6AB8"/>
    <w:rsid w:val="002C751F"/>
    <w:rsid w:val="002D2C74"/>
    <w:rsid w:val="002D4F53"/>
    <w:rsid w:val="002D5A12"/>
    <w:rsid w:val="002E30DC"/>
    <w:rsid w:val="002E39C0"/>
    <w:rsid w:val="002E4CD8"/>
    <w:rsid w:val="002E7DC9"/>
    <w:rsid w:val="002F1424"/>
    <w:rsid w:val="002F32B1"/>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57C3E"/>
    <w:rsid w:val="0036062F"/>
    <w:rsid w:val="003614F6"/>
    <w:rsid w:val="003647CA"/>
    <w:rsid w:val="00365D37"/>
    <w:rsid w:val="0036619E"/>
    <w:rsid w:val="00367D22"/>
    <w:rsid w:val="00372414"/>
    <w:rsid w:val="00373FA4"/>
    <w:rsid w:val="003746C6"/>
    <w:rsid w:val="0037730C"/>
    <w:rsid w:val="00380E29"/>
    <w:rsid w:val="00383AB0"/>
    <w:rsid w:val="0039291B"/>
    <w:rsid w:val="003A1DDB"/>
    <w:rsid w:val="003B092D"/>
    <w:rsid w:val="003B30E3"/>
    <w:rsid w:val="003B5E7A"/>
    <w:rsid w:val="003B6B69"/>
    <w:rsid w:val="003B6FCF"/>
    <w:rsid w:val="003C0A89"/>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A5672"/>
    <w:rsid w:val="004A765C"/>
    <w:rsid w:val="004A7E10"/>
    <w:rsid w:val="004B2044"/>
    <w:rsid w:val="004B4E07"/>
    <w:rsid w:val="004B605B"/>
    <w:rsid w:val="004B61C1"/>
    <w:rsid w:val="004B670C"/>
    <w:rsid w:val="004C0428"/>
    <w:rsid w:val="004C529A"/>
    <w:rsid w:val="004C57A1"/>
    <w:rsid w:val="004D3691"/>
    <w:rsid w:val="004E0486"/>
    <w:rsid w:val="004E3195"/>
    <w:rsid w:val="004E5E45"/>
    <w:rsid w:val="004F0024"/>
    <w:rsid w:val="004F54F5"/>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62E8E"/>
    <w:rsid w:val="00563DC4"/>
    <w:rsid w:val="005671B1"/>
    <w:rsid w:val="005728C9"/>
    <w:rsid w:val="0057444B"/>
    <w:rsid w:val="00577E85"/>
    <w:rsid w:val="005804CF"/>
    <w:rsid w:val="00581250"/>
    <w:rsid w:val="00582A9A"/>
    <w:rsid w:val="00585FE4"/>
    <w:rsid w:val="00587B34"/>
    <w:rsid w:val="005943BC"/>
    <w:rsid w:val="005949D5"/>
    <w:rsid w:val="00597954"/>
    <w:rsid w:val="005A028E"/>
    <w:rsid w:val="005B4006"/>
    <w:rsid w:val="005C36F3"/>
    <w:rsid w:val="005C46B4"/>
    <w:rsid w:val="005C7632"/>
    <w:rsid w:val="005D21EF"/>
    <w:rsid w:val="005D3196"/>
    <w:rsid w:val="005D4513"/>
    <w:rsid w:val="005D649E"/>
    <w:rsid w:val="005E4A12"/>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17220"/>
    <w:rsid w:val="006217DC"/>
    <w:rsid w:val="00622421"/>
    <w:rsid w:val="006425B3"/>
    <w:rsid w:val="00645290"/>
    <w:rsid w:val="0064759A"/>
    <w:rsid w:val="00647D54"/>
    <w:rsid w:val="00650D44"/>
    <w:rsid w:val="00650E8D"/>
    <w:rsid w:val="00653118"/>
    <w:rsid w:val="00662F05"/>
    <w:rsid w:val="0066632B"/>
    <w:rsid w:val="006709A6"/>
    <w:rsid w:val="00670D36"/>
    <w:rsid w:val="00670D7F"/>
    <w:rsid w:val="006719CA"/>
    <w:rsid w:val="00672054"/>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D3D0D"/>
    <w:rsid w:val="006D4743"/>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50D9"/>
    <w:rsid w:val="0073616F"/>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37F6"/>
    <w:rsid w:val="007C3CE0"/>
    <w:rsid w:val="007D050F"/>
    <w:rsid w:val="007D1917"/>
    <w:rsid w:val="007D2C13"/>
    <w:rsid w:val="007D399C"/>
    <w:rsid w:val="007D3FF3"/>
    <w:rsid w:val="007D5FD5"/>
    <w:rsid w:val="007E2DA8"/>
    <w:rsid w:val="007E494F"/>
    <w:rsid w:val="007E4C53"/>
    <w:rsid w:val="007F0CED"/>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3661C"/>
    <w:rsid w:val="008421DA"/>
    <w:rsid w:val="0084731C"/>
    <w:rsid w:val="008502BB"/>
    <w:rsid w:val="00856066"/>
    <w:rsid w:val="008619F9"/>
    <w:rsid w:val="00864348"/>
    <w:rsid w:val="008805F6"/>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10204"/>
    <w:rsid w:val="00910431"/>
    <w:rsid w:val="00911BA2"/>
    <w:rsid w:val="00914E67"/>
    <w:rsid w:val="00924129"/>
    <w:rsid w:val="009316A8"/>
    <w:rsid w:val="009434F4"/>
    <w:rsid w:val="00952830"/>
    <w:rsid w:val="009548AA"/>
    <w:rsid w:val="00957199"/>
    <w:rsid w:val="00960095"/>
    <w:rsid w:val="00967005"/>
    <w:rsid w:val="00984747"/>
    <w:rsid w:val="00985279"/>
    <w:rsid w:val="00986A7D"/>
    <w:rsid w:val="00992130"/>
    <w:rsid w:val="00992C6A"/>
    <w:rsid w:val="0099401B"/>
    <w:rsid w:val="009A2C69"/>
    <w:rsid w:val="009A625D"/>
    <w:rsid w:val="009B25A0"/>
    <w:rsid w:val="009B289B"/>
    <w:rsid w:val="009B3E3F"/>
    <w:rsid w:val="009B43A4"/>
    <w:rsid w:val="009B55CB"/>
    <w:rsid w:val="009C000B"/>
    <w:rsid w:val="009C091E"/>
    <w:rsid w:val="009C106B"/>
    <w:rsid w:val="009C2B4B"/>
    <w:rsid w:val="009C4167"/>
    <w:rsid w:val="009D6318"/>
    <w:rsid w:val="009D64F7"/>
    <w:rsid w:val="009E0513"/>
    <w:rsid w:val="009E1D63"/>
    <w:rsid w:val="009F1DAD"/>
    <w:rsid w:val="009F69DB"/>
    <w:rsid w:val="00A00FB7"/>
    <w:rsid w:val="00A022B9"/>
    <w:rsid w:val="00A02511"/>
    <w:rsid w:val="00A07D00"/>
    <w:rsid w:val="00A14B6F"/>
    <w:rsid w:val="00A1513F"/>
    <w:rsid w:val="00A23A20"/>
    <w:rsid w:val="00A30BAA"/>
    <w:rsid w:val="00A3325C"/>
    <w:rsid w:val="00A359CD"/>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0E01"/>
    <w:rsid w:val="00AA3068"/>
    <w:rsid w:val="00AA3382"/>
    <w:rsid w:val="00AA79CA"/>
    <w:rsid w:val="00AB15E0"/>
    <w:rsid w:val="00AB53D3"/>
    <w:rsid w:val="00AC54E3"/>
    <w:rsid w:val="00AC60B2"/>
    <w:rsid w:val="00AC62E9"/>
    <w:rsid w:val="00AC76D9"/>
    <w:rsid w:val="00AE08DD"/>
    <w:rsid w:val="00AE16AF"/>
    <w:rsid w:val="00AE27A5"/>
    <w:rsid w:val="00AE69C3"/>
    <w:rsid w:val="00AF316B"/>
    <w:rsid w:val="00AF3C00"/>
    <w:rsid w:val="00AF4A15"/>
    <w:rsid w:val="00AF6AD0"/>
    <w:rsid w:val="00B00234"/>
    <w:rsid w:val="00B00B30"/>
    <w:rsid w:val="00B01F33"/>
    <w:rsid w:val="00B02F86"/>
    <w:rsid w:val="00B11A8A"/>
    <w:rsid w:val="00B17B8C"/>
    <w:rsid w:val="00B2557F"/>
    <w:rsid w:val="00B3681E"/>
    <w:rsid w:val="00B37E2D"/>
    <w:rsid w:val="00B400C0"/>
    <w:rsid w:val="00B41EF6"/>
    <w:rsid w:val="00B4274C"/>
    <w:rsid w:val="00B46A19"/>
    <w:rsid w:val="00B47414"/>
    <w:rsid w:val="00B509FD"/>
    <w:rsid w:val="00B516AD"/>
    <w:rsid w:val="00B52770"/>
    <w:rsid w:val="00B56ECE"/>
    <w:rsid w:val="00B637F7"/>
    <w:rsid w:val="00B63B65"/>
    <w:rsid w:val="00B65D05"/>
    <w:rsid w:val="00B7542F"/>
    <w:rsid w:val="00B760F0"/>
    <w:rsid w:val="00B805CB"/>
    <w:rsid w:val="00B86D5E"/>
    <w:rsid w:val="00B87F98"/>
    <w:rsid w:val="00B90143"/>
    <w:rsid w:val="00B9099B"/>
    <w:rsid w:val="00B922BA"/>
    <w:rsid w:val="00B925C3"/>
    <w:rsid w:val="00B93CFD"/>
    <w:rsid w:val="00B9443B"/>
    <w:rsid w:val="00B94EAE"/>
    <w:rsid w:val="00B95123"/>
    <w:rsid w:val="00B96732"/>
    <w:rsid w:val="00BA11A5"/>
    <w:rsid w:val="00BA3987"/>
    <w:rsid w:val="00BA4BB0"/>
    <w:rsid w:val="00BB490B"/>
    <w:rsid w:val="00BC03DC"/>
    <w:rsid w:val="00BC07B9"/>
    <w:rsid w:val="00BC1DA5"/>
    <w:rsid w:val="00BC2506"/>
    <w:rsid w:val="00BC3358"/>
    <w:rsid w:val="00BC3C3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1336E"/>
    <w:rsid w:val="00C2720C"/>
    <w:rsid w:val="00C3654C"/>
    <w:rsid w:val="00C41A06"/>
    <w:rsid w:val="00C44B45"/>
    <w:rsid w:val="00C4517C"/>
    <w:rsid w:val="00C54650"/>
    <w:rsid w:val="00C64146"/>
    <w:rsid w:val="00C64FD7"/>
    <w:rsid w:val="00C66663"/>
    <w:rsid w:val="00C67200"/>
    <w:rsid w:val="00C70B17"/>
    <w:rsid w:val="00C7354C"/>
    <w:rsid w:val="00C742A7"/>
    <w:rsid w:val="00C907FF"/>
    <w:rsid w:val="00C925F9"/>
    <w:rsid w:val="00C92CF1"/>
    <w:rsid w:val="00C94FB7"/>
    <w:rsid w:val="00CA1C15"/>
    <w:rsid w:val="00CA214C"/>
    <w:rsid w:val="00CA3336"/>
    <w:rsid w:val="00CA3730"/>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E14"/>
    <w:rsid w:val="00D00068"/>
    <w:rsid w:val="00D004D7"/>
    <w:rsid w:val="00D06235"/>
    <w:rsid w:val="00D11BEA"/>
    <w:rsid w:val="00D128E4"/>
    <w:rsid w:val="00D13D92"/>
    <w:rsid w:val="00D15F23"/>
    <w:rsid w:val="00D17F75"/>
    <w:rsid w:val="00D219AF"/>
    <w:rsid w:val="00D225AE"/>
    <w:rsid w:val="00D26E4A"/>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C5AF7"/>
    <w:rsid w:val="00DD2252"/>
    <w:rsid w:val="00DD4885"/>
    <w:rsid w:val="00DE135D"/>
    <w:rsid w:val="00DE14FC"/>
    <w:rsid w:val="00DE1E03"/>
    <w:rsid w:val="00DE2C63"/>
    <w:rsid w:val="00DE2FDD"/>
    <w:rsid w:val="00DF180E"/>
    <w:rsid w:val="00E014D4"/>
    <w:rsid w:val="00E15872"/>
    <w:rsid w:val="00E16733"/>
    <w:rsid w:val="00E27AC3"/>
    <w:rsid w:val="00E30478"/>
    <w:rsid w:val="00E31B54"/>
    <w:rsid w:val="00E339C0"/>
    <w:rsid w:val="00E40C37"/>
    <w:rsid w:val="00E426A7"/>
    <w:rsid w:val="00E43FA8"/>
    <w:rsid w:val="00E447A1"/>
    <w:rsid w:val="00E451D2"/>
    <w:rsid w:val="00E45AEB"/>
    <w:rsid w:val="00E474D4"/>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3062"/>
    <w:rsid w:val="00E8402E"/>
    <w:rsid w:val="00E85D23"/>
    <w:rsid w:val="00E92E2D"/>
    <w:rsid w:val="00EA0E75"/>
    <w:rsid w:val="00EA70A6"/>
    <w:rsid w:val="00EB03A1"/>
    <w:rsid w:val="00EB3C86"/>
    <w:rsid w:val="00EB70CC"/>
    <w:rsid w:val="00EC167E"/>
    <w:rsid w:val="00EC1D83"/>
    <w:rsid w:val="00EC34CB"/>
    <w:rsid w:val="00EC3BE7"/>
    <w:rsid w:val="00EC5950"/>
    <w:rsid w:val="00EC59BD"/>
    <w:rsid w:val="00ED07A7"/>
    <w:rsid w:val="00ED50C9"/>
    <w:rsid w:val="00ED6C4E"/>
    <w:rsid w:val="00ED7141"/>
    <w:rsid w:val="00EE2116"/>
    <w:rsid w:val="00EF2900"/>
    <w:rsid w:val="00F05DC6"/>
    <w:rsid w:val="00F126BF"/>
    <w:rsid w:val="00F12FC9"/>
    <w:rsid w:val="00F13B25"/>
    <w:rsid w:val="00F14026"/>
    <w:rsid w:val="00F16881"/>
    <w:rsid w:val="00F17262"/>
    <w:rsid w:val="00F17515"/>
    <w:rsid w:val="00F20D96"/>
    <w:rsid w:val="00F23E50"/>
    <w:rsid w:val="00F33D9D"/>
    <w:rsid w:val="00F3403B"/>
    <w:rsid w:val="00F34C0F"/>
    <w:rsid w:val="00F36A4C"/>
    <w:rsid w:val="00F414AF"/>
    <w:rsid w:val="00F421CD"/>
    <w:rsid w:val="00F47D26"/>
    <w:rsid w:val="00F55CCB"/>
    <w:rsid w:val="00F560CE"/>
    <w:rsid w:val="00F6545F"/>
    <w:rsid w:val="00F704EC"/>
    <w:rsid w:val="00F71E9A"/>
    <w:rsid w:val="00F73A02"/>
    <w:rsid w:val="00F76C91"/>
    <w:rsid w:val="00F83CBC"/>
    <w:rsid w:val="00F85003"/>
    <w:rsid w:val="00F974D3"/>
    <w:rsid w:val="00F97613"/>
    <w:rsid w:val="00FB2E0A"/>
    <w:rsid w:val="00FB3FDC"/>
    <w:rsid w:val="00FB626C"/>
    <w:rsid w:val="00FB7880"/>
    <w:rsid w:val="00FC17C9"/>
    <w:rsid w:val="00FC3FBC"/>
    <w:rsid w:val="00FD6AF0"/>
    <w:rsid w:val="00FE2A15"/>
    <w:rsid w:val="00FE477E"/>
    <w:rsid w:val="00FE5AD2"/>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F828F23"/>
  <w15:docId w15:val="{60803B9A-3D4F-4167-B0F6-0FFCBB6BE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391586693">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616352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1388841">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660574815">
      <w:bodyDiv w:val="1"/>
      <w:marLeft w:val="0"/>
      <w:marRight w:val="0"/>
      <w:marTop w:val="0"/>
      <w:marBottom w:val="0"/>
      <w:divBdr>
        <w:top w:val="none" w:sz="0" w:space="0" w:color="auto"/>
        <w:left w:val="none" w:sz="0" w:space="0" w:color="auto"/>
        <w:bottom w:val="none" w:sz="0" w:space="0" w:color="auto"/>
        <w:right w:val="none" w:sz="0" w:space="0" w:color="auto"/>
      </w:divBdr>
    </w:div>
    <w:div w:id="1957250969">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 w:id="20163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2314-DAC7-47BB-AB7A-A34111BCB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3011</Words>
  <Characters>16263</Characters>
  <Application>Microsoft Office Word</Application>
  <DocSecurity>4</DocSecurity>
  <Lines>135</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19236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DELC</cp:lastModifiedBy>
  <cp:revision>2</cp:revision>
  <cp:lastPrinted>2020-01-15T12:48:00Z</cp:lastPrinted>
  <dcterms:created xsi:type="dcterms:W3CDTF">2020-06-04T20:33:00Z</dcterms:created>
  <dcterms:modified xsi:type="dcterms:W3CDTF">2020-06-04T20:33:00Z</dcterms:modified>
</cp:coreProperties>
</file>