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9F08F7">
        <w:tc>
          <w:tcPr>
            <w:tcW w:w="9212" w:type="dxa"/>
            <w:shd w:val="clear" w:color="auto" w:fill="D9D9D9"/>
          </w:tcPr>
          <w:p w:rsidR="00B41EF6" w:rsidRPr="009F08F7" w:rsidRDefault="00B41EF6" w:rsidP="009F08F7">
            <w:pPr>
              <w:pStyle w:val="Ttulo3"/>
              <w:tabs>
                <w:tab w:val="left" w:pos="0"/>
              </w:tabs>
              <w:ind w:right="0"/>
              <w:rPr>
                <w:rFonts w:cs="Arial"/>
                <w:b w:val="0"/>
                <w:bCs/>
                <w:sz w:val="24"/>
                <w:szCs w:val="24"/>
              </w:rPr>
            </w:pPr>
            <w:bookmarkStart w:id="0" w:name="_GoBack"/>
            <w:bookmarkEnd w:id="0"/>
            <w:r w:rsidRPr="009F08F7">
              <w:rPr>
                <w:rFonts w:cs="Arial"/>
                <w:b w:val="0"/>
                <w:bCs/>
                <w:sz w:val="24"/>
                <w:szCs w:val="24"/>
              </w:rPr>
              <w:t>TERMO DE REFERÊNCIA</w:t>
            </w:r>
          </w:p>
        </w:tc>
      </w:tr>
    </w:tbl>
    <w:p w:rsidR="009F08F7" w:rsidRPr="009F08F7" w:rsidRDefault="009F08F7" w:rsidP="009F08F7">
      <w:pPr>
        <w:pStyle w:val="SemEspaamento"/>
        <w:spacing w:after="240" w:line="360" w:lineRule="auto"/>
        <w:ind w:left="284"/>
        <w:jc w:val="both"/>
        <w:rPr>
          <w:rFonts w:ascii="Arial" w:hAnsi="Arial" w:cs="Arial"/>
          <w:b/>
          <w:sz w:val="24"/>
          <w:szCs w:val="24"/>
        </w:rPr>
      </w:pPr>
    </w:p>
    <w:p w:rsidR="00B41EF6" w:rsidRPr="009F08F7" w:rsidRDefault="00B41EF6" w:rsidP="009F08F7">
      <w:pPr>
        <w:pStyle w:val="SemEspaamento"/>
        <w:numPr>
          <w:ilvl w:val="0"/>
          <w:numId w:val="3"/>
        </w:numPr>
        <w:spacing w:after="240" w:line="360" w:lineRule="auto"/>
        <w:ind w:left="284" w:hanging="284"/>
        <w:jc w:val="both"/>
        <w:rPr>
          <w:rFonts w:ascii="Arial" w:hAnsi="Arial" w:cs="Arial"/>
          <w:b/>
          <w:sz w:val="24"/>
          <w:szCs w:val="24"/>
        </w:rPr>
      </w:pPr>
      <w:r w:rsidRPr="009F08F7">
        <w:rPr>
          <w:rFonts w:ascii="Arial" w:hAnsi="Arial" w:cs="Arial"/>
          <w:b/>
          <w:sz w:val="24"/>
          <w:szCs w:val="24"/>
        </w:rPr>
        <w:t>OBJETO</w:t>
      </w:r>
    </w:p>
    <w:p w:rsidR="00B41EF6" w:rsidRPr="00BD6A55" w:rsidRDefault="003B092D" w:rsidP="009F08F7">
      <w:pPr>
        <w:spacing w:after="240" w:line="360" w:lineRule="auto"/>
        <w:ind w:firstLine="567"/>
        <w:rPr>
          <w:rFonts w:cs="Arial"/>
          <w:bCs/>
          <w:i/>
          <w:iCs/>
          <w:sz w:val="24"/>
          <w:szCs w:val="24"/>
        </w:rPr>
      </w:pPr>
      <w:r w:rsidRPr="00BD6A55">
        <w:rPr>
          <w:rFonts w:cs="Arial"/>
          <w:b/>
          <w:i/>
          <w:iCs/>
          <w:sz w:val="24"/>
          <w:szCs w:val="24"/>
        </w:rPr>
        <w:t xml:space="preserve"> Implantação do Sistema de Registro de Preços, pelo prazo de 12 meses, para eventual aquisição de </w:t>
      </w:r>
      <w:r w:rsidR="00BD6A55" w:rsidRPr="00BD6A55">
        <w:rPr>
          <w:rFonts w:cs="Arial"/>
          <w:b/>
          <w:i/>
          <w:iCs/>
          <w:sz w:val="24"/>
          <w:szCs w:val="24"/>
        </w:rPr>
        <w:t xml:space="preserve">produtos químicos </w:t>
      </w:r>
      <w:r w:rsidR="00BD6A55">
        <w:rPr>
          <w:rFonts w:cs="Arial"/>
          <w:b/>
          <w:i/>
          <w:iCs/>
          <w:sz w:val="24"/>
          <w:szCs w:val="24"/>
        </w:rPr>
        <w:t>utilizados no</w:t>
      </w:r>
      <w:r w:rsidR="00BD6A55" w:rsidRPr="00BD6A55">
        <w:rPr>
          <w:rFonts w:cs="Arial"/>
          <w:b/>
          <w:i/>
          <w:iCs/>
          <w:sz w:val="24"/>
          <w:szCs w:val="24"/>
        </w:rPr>
        <w:t xml:space="preserve"> tratamento de água para consumo humano – dicloroisocianurato de sódio e hipoclorito de sódio</w:t>
      </w:r>
      <w:r w:rsidR="00BD6A55">
        <w:rPr>
          <w:rFonts w:cs="Arial"/>
          <w:b/>
          <w:i/>
          <w:iCs/>
          <w:sz w:val="24"/>
          <w:szCs w:val="24"/>
        </w:rPr>
        <w:t>,</w:t>
      </w:r>
      <w:r w:rsidRPr="00BD6A55">
        <w:rPr>
          <w:rFonts w:cs="Arial"/>
          <w:b/>
          <w:i/>
          <w:iCs/>
          <w:sz w:val="24"/>
          <w:szCs w:val="24"/>
        </w:rPr>
        <w:t>para a CESAMA</w:t>
      </w:r>
      <w:r w:rsidR="003746C6" w:rsidRPr="00BD6A55">
        <w:rPr>
          <w:rFonts w:cs="Arial"/>
          <w:b/>
          <w:i/>
          <w:iCs/>
          <w:sz w:val="24"/>
          <w:szCs w:val="24"/>
        </w:rPr>
        <w:t>.</w:t>
      </w:r>
    </w:p>
    <w:p w:rsidR="00516A11" w:rsidRPr="009F08F7" w:rsidRDefault="00B41EF6" w:rsidP="009F08F7">
      <w:pPr>
        <w:numPr>
          <w:ilvl w:val="0"/>
          <w:numId w:val="3"/>
        </w:numPr>
        <w:spacing w:after="240" w:line="360" w:lineRule="auto"/>
        <w:ind w:left="284" w:hanging="284"/>
        <w:rPr>
          <w:rFonts w:cs="Arial"/>
          <w:b/>
          <w:bCs/>
          <w:sz w:val="24"/>
          <w:szCs w:val="24"/>
        </w:rPr>
      </w:pPr>
      <w:r w:rsidRPr="009F08F7">
        <w:rPr>
          <w:rFonts w:cs="Arial"/>
          <w:b/>
          <w:bCs/>
          <w:sz w:val="24"/>
          <w:szCs w:val="24"/>
        </w:rPr>
        <w:t>JUSTIFICATIVA</w:t>
      </w:r>
      <w:r w:rsidR="00597954" w:rsidRPr="009F08F7">
        <w:rPr>
          <w:rFonts w:cs="Arial"/>
          <w:b/>
          <w:bCs/>
          <w:sz w:val="24"/>
          <w:szCs w:val="24"/>
        </w:rPr>
        <w:t>S</w:t>
      </w:r>
    </w:p>
    <w:p w:rsidR="00516A11" w:rsidRPr="009F08F7" w:rsidRDefault="00516A11" w:rsidP="009F08F7">
      <w:pPr>
        <w:numPr>
          <w:ilvl w:val="1"/>
          <w:numId w:val="3"/>
        </w:numPr>
        <w:spacing w:after="240" w:line="360" w:lineRule="auto"/>
        <w:rPr>
          <w:rFonts w:cs="Arial"/>
          <w:bCs/>
          <w:sz w:val="24"/>
          <w:szCs w:val="24"/>
        </w:rPr>
      </w:pPr>
      <w:r w:rsidRPr="009F08F7">
        <w:rPr>
          <w:rFonts w:cs="Arial"/>
          <w:bCs/>
          <w:sz w:val="24"/>
          <w:szCs w:val="24"/>
        </w:rPr>
        <w:t xml:space="preserve">Aquisição de </w:t>
      </w:r>
      <w:r w:rsidR="00BD6A55">
        <w:rPr>
          <w:rFonts w:cs="Arial"/>
          <w:bCs/>
          <w:sz w:val="24"/>
          <w:szCs w:val="24"/>
        </w:rPr>
        <w:t>produtos químicos</w:t>
      </w:r>
      <w:r w:rsidR="00D31DF7">
        <w:rPr>
          <w:rFonts w:cs="Arial"/>
          <w:bCs/>
          <w:sz w:val="24"/>
          <w:szCs w:val="24"/>
        </w:rPr>
        <w:t xml:space="preserve"> para reposição gradual do estoque conforme demanda, os itens são</w:t>
      </w:r>
      <w:r w:rsidR="009E208A">
        <w:rPr>
          <w:rFonts w:cs="Arial"/>
          <w:bCs/>
          <w:sz w:val="24"/>
          <w:szCs w:val="24"/>
        </w:rPr>
        <w:t xml:space="preserve"> </w:t>
      </w:r>
      <w:r w:rsidR="00BD6A55">
        <w:rPr>
          <w:rFonts w:cs="Arial"/>
          <w:bCs/>
          <w:sz w:val="24"/>
          <w:szCs w:val="24"/>
        </w:rPr>
        <w:t>utilizados pelo DETA (Departamento de Tratamento de Água) no tratamento de água para o consumo humano</w:t>
      </w:r>
      <w:r w:rsidRPr="009F08F7">
        <w:rPr>
          <w:rFonts w:cs="Arial"/>
          <w:bCs/>
          <w:sz w:val="24"/>
          <w:szCs w:val="24"/>
        </w:rPr>
        <w:t>.</w:t>
      </w:r>
    </w:p>
    <w:p w:rsidR="00647D54" w:rsidRPr="009F08F7" w:rsidRDefault="00647D54" w:rsidP="009F08F7">
      <w:pPr>
        <w:numPr>
          <w:ilvl w:val="1"/>
          <w:numId w:val="3"/>
        </w:numPr>
        <w:spacing w:after="240" w:line="360" w:lineRule="auto"/>
        <w:rPr>
          <w:rFonts w:cs="Arial"/>
          <w:bCs/>
          <w:sz w:val="24"/>
          <w:szCs w:val="24"/>
        </w:rPr>
      </w:pPr>
      <w:r w:rsidRPr="009F08F7">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647D54" w:rsidRPr="009F08F7" w:rsidRDefault="00647D54" w:rsidP="009F08F7">
      <w:pPr>
        <w:numPr>
          <w:ilvl w:val="1"/>
          <w:numId w:val="3"/>
        </w:numPr>
        <w:spacing w:after="240" w:line="360" w:lineRule="auto"/>
        <w:rPr>
          <w:rFonts w:cs="Arial"/>
          <w:bCs/>
          <w:sz w:val="24"/>
          <w:szCs w:val="24"/>
        </w:rPr>
      </w:pPr>
      <w:r w:rsidRPr="009F08F7">
        <w:rPr>
          <w:rFonts w:cs="Arial"/>
          <w:bCs/>
          <w:sz w:val="24"/>
          <w:szCs w:val="24"/>
        </w:rPr>
        <w:t>O Sistema de Registro de Preços justifica-se</w:t>
      </w:r>
      <w:r w:rsidR="00B96732" w:rsidRPr="009F08F7">
        <w:rPr>
          <w:rFonts w:cs="Arial"/>
          <w:bCs/>
          <w:sz w:val="24"/>
          <w:szCs w:val="24"/>
        </w:rPr>
        <w:t>, pois</w:t>
      </w:r>
      <w:r w:rsidRPr="009F08F7">
        <w:rPr>
          <w:rFonts w:cs="Arial"/>
          <w:bCs/>
          <w:sz w:val="24"/>
          <w:szCs w:val="24"/>
        </w:rPr>
        <w:t xml:space="preserve"> temos necessidade de frequentes contratações, com a finalidade de manter o estoque e garantir a manutenção das atividades da Companhia, mas não podemos definir a quantidade a ser demandada para pedido único ou programado, visto que a necessidade é variável conforme épocas de maior ou menor incidência de consumo dos mesmos. </w:t>
      </w:r>
    </w:p>
    <w:p w:rsidR="009F08F7" w:rsidRPr="009F08F7" w:rsidRDefault="00647D54" w:rsidP="009F08F7">
      <w:pPr>
        <w:numPr>
          <w:ilvl w:val="1"/>
          <w:numId w:val="3"/>
        </w:numPr>
        <w:spacing w:after="240" w:line="360" w:lineRule="auto"/>
        <w:rPr>
          <w:rFonts w:cs="Arial"/>
          <w:bCs/>
          <w:sz w:val="24"/>
          <w:szCs w:val="24"/>
        </w:rPr>
      </w:pPr>
      <w:r w:rsidRPr="009F08F7">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647D54" w:rsidRPr="009F08F7" w:rsidRDefault="00647D54" w:rsidP="009F08F7">
      <w:pPr>
        <w:numPr>
          <w:ilvl w:val="1"/>
          <w:numId w:val="3"/>
        </w:numPr>
        <w:spacing w:after="240" w:line="360" w:lineRule="auto"/>
        <w:rPr>
          <w:rFonts w:cs="Arial"/>
          <w:bCs/>
          <w:sz w:val="24"/>
          <w:szCs w:val="24"/>
        </w:rPr>
      </w:pPr>
      <w:r w:rsidRPr="009F08F7">
        <w:rPr>
          <w:rFonts w:cs="Arial"/>
          <w:bCs/>
          <w:sz w:val="24"/>
          <w:szCs w:val="24"/>
        </w:rPr>
        <w:t xml:space="preserve">Considerando que é ato discricionário da Administração diante da avaliação de conveniência e oportunidade no caso concreto; e considerando que existem no mercado diversas empresas com potencial </w:t>
      </w:r>
      <w:r w:rsidRPr="009F08F7">
        <w:rPr>
          <w:rFonts w:cs="Arial"/>
          <w:bCs/>
          <w:sz w:val="24"/>
          <w:szCs w:val="24"/>
        </w:rPr>
        <w:lastRenderedPageBreak/>
        <w:t>técnico, profissional e operacional, suficiente para atender satisfatoriamente às exigências previstas neste edital, entende-se que é conveniente a vedação de participação de empresas em “consórcio” neste certame.</w:t>
      </w:r>
    </w:p>
    <w:p w:rsidR="00467B6C" w:rsidRPr="009F08F7" w:rsidRDefault="00467B6C" w:rsidP="009F08F7">
      <w:pPr>
        <w:numPr>
          <w:ilvl w:val="0"/>
          <w:numId w:val="3"/>
        </w:numPr>
        <w:suppressAutoHyphens w:val="0"/>
        <w:spacing w:after="240" w:line="360" w:lineRule="auto"/>
        <w:ind w:left="284" w:hanging="284"/>
        <w:rPr>
          <w:rFonts w:cs="Arial"/>
          <w:b/>
          <w:bCs/>
          <w:sz w:val="24"/>
          <w:szCs w:val="24"/>
        </w:rPr>
      </w:pPr>
      <w:r w:rsidRPr="009F08F7">
        <w:rPr>
          <w:rFonts w:cs="Arial"/>
          <w:b/>
          <w:bCs/>
          <w:sz w:val="24"/>
          <w:szCs w:val="24"/>
        </w:rPr>
        <w:t>RECURSOS FINANCEIROS</w:t>
      </w:r>
    </w:p>
    <w:p w:rsidR="00467B6C" w:rsidRPr="009F08F7" w:rsidRDefault="00467B6C" w:rsidP="009F08F7">
      <w:pPr>
        <w:suppressAutoHyphens w:val="0"/>
        <w:spacing w:after="240" w:line="360" w:lineRule="auto"/>
        <w:ind w:firstLine="567"/>
        <w:rPr>
          <w:rFonts w:cs="Arial"/>
          <w:sz w:val="24"/>
          <w:szCs w:val="24"/>
        </w:rPr>
      </w:pPr>
      <w:r w:rsidRPr="009F08F7">
        <w:rPr>
          <w:rFonts w:cs="Arial"/>
          <w:sz w:val="24"/>
          <w:szCs w:val="24"/>
        </w:rPr>
        <w:t>Os recursos financeiros necessários aos pagamentos do objeto desta licitação são oriundos da CESAMA.</w:t>
      </w:r>
    </w:p>
    <w:p w:rsidR="00B41EF6" w:rsidRPr="009F08F7" w:rsidRDefault="00F17515" w:rsidP="009F08F7">
      <w:pPr>
        <w:numPr>
          <w:ilvl w:val="0"/>
          <w:numId w:val="3"/>
        </w:numPr>
        <w:spacing w:after="240" w:line="360" w:lineRule="auto"/>
        <w:ind w:left="284" w:hanging="284"/>
        <w:rPr>
          <w:rFonts w:cs="Arial"/>
          <w:b/>
          <w:bCs/>
          <w:sz w:val="24"/>
          <w:szCs w:val="24"/>
        </w:rPr>
      </w:pPr>
      <w:r w:rsidRPr="009F08F7">
        <w:rPr>
          <w:rFonts w:cs="Arial"/>
          <w:b/>
          <w:bCs/>
          <w:sz w:val="24"/>
          <w:szCs w:val="24"/>
        </w:rPr>
        <w:t>ESPECIFICAÇÃO DO OBJETO</w:t>
      </w:r>
    </w:p>
    <w:p w:rsidR="005822FA" w:rsidRPr="00BF5220" w:rsidRDefault="00A30BAA" w:rsidP="005822FA">
      <w:pPr>
        <w:spacing w:before="120" w:line="360" w:lineRule="auto"/>
        <w:rPr>
          <w:b/>
          <w:sz w:val="24"/>
          <w:szCs w:val="24"/>
        </w:rPr>
      </w:pPr>
      <w:r w:rsidRPr="009F08F7">
        <w:rPr>
          <w:rFonts w:cs="Arial"/>
          <w:b/>
          <w:sz w:val="24"/>
          <w:szCs w:val="24"/>
        </w:rPr>
        <w:t>ITEM 0</w:t>
      </w:r>
      <w:r w:rsidR="00B35ADE">
        <w:rPr>
          <w:rFonts w:cs="Arial"/>
          <w:b/>
          <w:sz w:val="24"/>
          <w:szCs w:val="24"/>
        </w:rPr>
        <w:t>1</w:t>
      </w:r>
      <w:r w:rsidRPr="009F08F7">
        <w:rPr>
          <w:rFonts w:cs="Arial"/>
          <w:b/>
          <w:sz w:val="24"/>
          <w:szCs w:val="24"/>
        </w:rPr>
        <w:t xml:space="preserve"> – </w:t>
      </w:r>
      <w:r w:rsidR="005822FA" w:rsidRPr="004034D1">
        <w:rPr>
          <w:rFonts w:cs="Arial"/>
          <w:b/>
          <w:bCs/>
          <w:sz w:val="24"/>
          <w:szCs w:val="24"/>
        </w:rPr>
        <w:t>DICLOROISOCIANURATO DE SODIO</w:t>
      </w:r>
    </w:p>
    <w:p w:rsidR="005822FA" w:rsidRPr="005822FA" w:rsidRDefault="005822FA" w:rsidP="005822FA">
      <w:pPr>
        <w:spacing w:before="120" w:line="360" w:lineRule="auto"/>
        <w:rPr>
          <w:rFonts w:cs="Arial"/>
          <w:b/>
          <w:bCs/>
          <w:sz w:val="22"/>
          <w:szCs w:val="22"/>
        </w:rPr>
      </w:pPr>
      <w:r w:rsidRPr="00BF5220">
        <w:rPr>
          <w:b/>
          <w:sz w:val="24"/>
          <w:szCs w:val="24"/>
        </w:rPr>
        <w:t>Descrição:</w:t>
      </w:r>
      <w:r w:rsidRPr="005822FA">
        <w:rPr>
          <w:rFonts w:cs="Arial"/>
          <w:bCs/>
          <w:sz w:val="22"/>
          <w:szCs w:val="22"/>
          <w:lang w:eastAsia="pt-BR"/>
        </w:rPr>
        <w:t>TEOR DE CLORO ATIVO: MINIMO 55%;</w:t>
      </w:r>
    </w:p>
    <w:p w:rsidR="005822FA" w:rsidRPr="005822FA" w:rsidRDefault="005822FA" w:rsidP="005822FA">
      <w:pPr>
        <w:suppressAutoHyphens w:val="0"/>
        <w:spacing w:before="120" w:line="360" w:lineRule="auto"/>
        <w:rPr>
          <w:rFonts w:cs="Arial"/>
          <w:sz w:val="22"/>
          <w:szCs w:val="22"/>
          <w:lang w:eastAsia="pt-BR"/>
        </w:rPr>
      </w:pPr>
      <w:r w:rsidRPr="005822FA">
        <w:rPr>
          <w:rFonts w:cs="Arial"/>
          <w:bCs/>
          <w:sz w:val="22"/>
          <w:szCs w:val="22"/>
          <w:lang w:eastAsia="pt-BR"/>
        </w:rPr>
        <w:t>IMPUREZAS: MENOR QUE 1,0%;</w:t>
      </w:r>
    </w:p>
    <w:p w:rsidR="005822FA" w:rsidRPr="005822FA" w:rsidRDefault="005822FA" w:rsidP="005822FA">
      <w:pPr>
        <w:suppressAutoHyphens w:val="0"/>
        <w:spacing w:before="120" w:line="360" w:lineRule="auto"/>
        <w:rPr>
          <w:rFonts w:cs="Arial"/>
          <w:sz w:val="22"/>
          <w:szCs w:val="22"/>
          <w:lang w:eastAsia="pt-BR"/>
        </w:rPr>
      </w:pPr>
      <w:r w:rsidRPr="005822FA">
        <w:rPr>
          <w:rFonts w:cs="Arial"/>
          <w:bCs/>
          <w:sz w:val="22"/>
          <w:szCs w:val="22"/>
          <w:lang w:eastAsia="pt-BR"/>
        </w:rPr>
        <w:t>GRANULOMETRIA: PASSA 90% EM PENEIRA MESH 30;</w:t>
      </w:r>
    </w:p>
    <w:p w:rsidR="005822FA" w:rsidRPr="005822FA" w:rsidRDefault="005822FA" w:rsidP="005822FA">
      <w:pPr>
        <w:suppressAutoHyphens w:val="0"/>
        <w:spacing w:before="120" w:line="360" w:lineRule="auto"/>
        <w:rPr>
          <w:rFonts w:cs="Arial"/>
          <w:sz w:val="22"/>
          <w:szCs w:val="22"/>
          <w:lang w:eastAsia="pt-BR"/>
        </w:rPr>
      </w:pPr>
      <w:r w:rsidRPr="005822FA">
        <w:rPr>
          <w:rFonts w:cs="Arial"/>
          <w:bCs/>
          <w:sz w:val="22"/>
          <w:szCs w:val="22"/>
          <w:lang w:eastAsia="pt-BR"/>
        </w:rPr>
        <w:t>UMIDADE: MENOR QUE 4%;</w:t>
      </w:r>
    </w:p>
    <w:p w:rsidR="005822FA" w:rsidRPr="005822FA" w:rsidRDefault="005822FA" w:rsidP="005822FA">
      <w:pPr>
        <w:suppressAutoHyphens w:val="0"/>
        <w:spacing w:before="120" w:line="360" w:lineRule="auto"/>
        <w:rPr>
          <w:rFonts w:cs="Arial"/>
          <w:bCs/>
          <w:sz w:val="22"/>
          <w:szCs w:val="22"/>
          <w:lang w:eastAsia="pt-BR"/>
        </w:rPr>
      </w:pPr>
      <w:r w:rsidRPr="005822FA">
        <w:rPr>
          <w:rFonts w:cs="Arial"/>
          <w:bCs/>
          <w:sz w:val="22"/>
          <w:szCs w:val="22"/>
          <w:lang w:eastAsia="pt-BR"/>
        </w:rPr>
        <w:t>EMBALAGENS: EMBALAGENS DE 50KG;</w:t>
      </w:r>
    </w:p>
    <w:p w:rsidR="005822FA" w:rsidRPr="005822FA" w:rsidRDefault="005822FA" w:rsidP="005822FA">
      <w:pPr>
        <w:suppressAutoHyphens w:val="0"/>
        <w:spacing w:before="120" w:line="360" w:lineRule="auto"/>
        <w:rPr>
          <w:sz w:val="22"/>
          <w:szCs w:val="22"/>
        </w:rPr>
      </w:pPr>
      <w:r w:rsidRPr="005822FA">
        <w:rPr>
          <w:rFonts w:cs="Arial"/>
          <w:bCs/>
          <w:sz w:val="22"/>
          <w:szCs w:val="22"/>
          <w:lang w:eastAsia="pt-BR"/>
        </w:rPr>
        <w:t>APRESENTAR NO ATO DA ENTREGA A FISPQ - FICHA DE INFORMACAO SOBRE SEGURANCA DE PRODUTOS QUIMICOS; NADCC; CERTIFICADO PELO NSF (NATIONAL SANITATION FOUNDATION) DOS USA, 2002 OU REGISTRO DA ANVISA (AGÊNCIA NACIONAL DE VIGILÂNCIA SANITÁRIA); O BOLETIM DE ANÁLISES CONTENDO OS PARÂMETROS E ESPECIFICAÇÕES ATUALIZADO, DEVERÁ SER ENCAMINHADO A CADA CARGA SOLICITADA, DEVIDAMENTE ASSINADO E COM ART DO RESPECTIVO CONSELHO.</w:t>
      </w:r>
    </w:p>
    <w:p w:rsidR="005822FA" w:rsidRDefault="005822FA" w:rsidP="005822FA">
      <w:pPr>
        <w:spacing w:before="120" w:line="360" w:lineRule="auto"/>
        <w:rPr>
          <w:sz w:val="24"/>
          <w:szCs w:val="24"/>
        </w:rPr>
      </w:pPr>
      <w:r w:rsidRPr="00BF5220">
        <w:rPr>
          <w:b/>
          <w:sz w:val="24"/>
          <w:szCs w:val="24"/>
        </w:rPr>
        <w:t>Quantidade:</w:t>
      </w:r>
      <w:r>
        <w:rPr>
          <w:sz w:val="24"/>
          <w:szCs w:val="24"/>
        </w:rPr>
        <w:t xml:space="preserve"> 8.000</w:t>
      </w:r>
    </w:p>
    <w:p w:rsidR="00BB5B87" w:rsidRDefault="005822FA" w:rsidP="005822FA">
      <w:pPr>
        <w:rPr>
          <w:sz w:val="24"/>
          <w:szCs w:val="24"/>
        </w:rPr>
      </w:pPr>
      <w:r w:rsidRPr="002F7DE6">
        <w:rPr>
          <w:b/>
          <w:sz w:val="24"/>
          <w:szCs w:val="24"/>
        </w:rPr>
        <w:t>Unidade:</w:t>
      </w:r>
      <w:r>
        <w:rPr>
          <w:sz w:val="24"/>
          <w:szCs w:val="24"/>
        </w:rPr>
        <w:tab/>
        <w:t>QUILO</w:t>
      </w:r>
    </w:p>
    <w:p w:rsidR="005822FA" w:rsidRDefault="005822FA" w:rsidP="005822FA">
      <w:pPr>
        <w:rPr>
          <w:rFonts w:cs="Arial"/>
          <w:b/>
          <w:sz w:val="24"/>
          <w:szCs w:val="24"/>
        </w:rPr>
      </w:pPr>
    </w:p>
    <w:p w:rsidR="00B35ADE" w:rsidRPr="005822FA" w:rsidRDefault="006B1D05" w:rsidP="00B35ADE">
      <w:pPr>
        <w:widowControl w:val="0"/>
        <w:tabs>
          <w:tab w:val="left" w:pos="0"/>
          <w:tab w:val="left" w:pos="1545"/>
          <w:tab w:val="left" w:pos="7710"/>
          <w:tab w:val="left" w:pos="8310"/>
        </w:tabs>
        <w:autoSpaceDE w:val="0"/>
        <w:autoSpaceDN w:val="0"/>
        <w:adjustRightInd w:val="0"/>
        <w:rPr>
          <w:rFonts w:cs="Arial"/>
          <w:b/>
          <w:snapToGrid w:val="0"/>
          <w:color w:val="000000"/>
          <w:sz w:val="24"/>
          <w:szCs w:val="24"/>
        </w:rPr>
      </w:pPr>
      <w:r w:rsidRPr="009F08F7">
        <w:rPr>
          <w:rFonts w:cs="Arial"/>
          <w:b/>
          <w:sz w:val="24"/>
          <w:szCs w:val="24"/>
        </w:rPr>
        <w:t>ITEM 0</w:t>
      </w:r>
      <w:r w:rsidR="00B35ADE">
        <w:rPr>
          <w:rFonts w:cs="Arial"/>
          <w:b/>
          <w:sz w:val="24"/>
          <w:szCs w:val="24"/>
        </w:rPr>
        <w:t>2</w:t>
      </w:r>
      <w:r w:rsidRPr="009F08F7">
        <w:rPr>
          <w:rFonts w:cs="Arial"/>
          <w:b/>
          <w:sz w:val="24"/>
          <w:szCs w:val="24"/>
        </w:rPr>
        <w:t xml:space="preserve"> - </w:t>
      </w:r>
      <w:r w:rsidR="005822FA" w:rsidRPr="005822FA">
        <w:rPr>
          <w:rFonts w:cs="Arial"/>
          <w:b/>
          <w:snapToGrid w:val="0"/>
          <w:color w:val="000000"/>
          <w:sz w:val="24"/>
          <w:szCs w:val="24"/>
        </w:rPr>
        <w:t>HIPOCLORITO DE SODIO - DENSIDADE DE 1 L = 1,2 KG</w:t>
      </w:r>
    </w:p>
    <w:p w:rsidR="00D31DF7" w:rsidRDefault="00D31DF7" w:rsidP="00B35ADE">
      <w:pPr>
        <w:widowControl w:val="0"/>
        <w:tabs>
          <w:tab w:val="left" w:pos="0"/>
          <w:tab w:val="left" w:pos="1545"/>
          <w:tab w:val="left" w:pos="7710"/>
          <w:tab w:val="left" w:pos="8310"/>
        </w:tabs>
        <w:autoSpaceDE w:val="0"/>
        <w:autoSpaceDN w:val="0"/>
        <w:adjustRightInd w:val="0"/>
        <w:rPr>
          <w:rFonts w:cs="Arial"/>
          <w:b/>
          <w:snapToGrid w:val="0"/>
          <w:color w:val="000000"/>
          <w:sz w:val="24"/>
          <w:szCs w:val="24"/>
        </w:rPr>
      </w:pPr>
    </w:p>
    <w:p w:rsidR="005822FA" w:rsidRPr="005822FA" w:rsidRDefault="00615684" w:rsidP="005822FA">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8"/>
          <w:szCs w:val="18"/>
        </w:rPr>
      </w:pPr>
      <w:r w:rsidRPr="00615684">
        <w:rPr>
          <w:rFonts w:cs="Arial"/>
          <w:b/>
          <w:snapToGrid w:val="0"/>
          <w:color w:val="000000"/>
          <w:sz w:val="24"/>
          <w:szCs w:val="24"/>
        </w:rPr>
        <w:t>Descrição</w:t>
      </w:r>
      <w:r w:rsidRPr="00D31DF7">
        <w:rPr>
          <w:rFonts w:cs="Arial"/>
          <w:b/>
          <w:snapToGrid w:val="0"/>
          <w:color w:val="000000"/>
          <w:sz w:val="18"/>
          <w:szCs w:val="18"/>
        </w:rPr>
        <w:t>:</w:t>
      </w:r>
    </w:p>
    <w:tbl>
      <w:tblPr>
        <w:tblW w:w="0" w:type="auto"/>
        <w:jc w:val="center"/>
        <w:tblLayout w:type="fixed"/>
        <w:tblCellMar>
          <w:left w:w="70" w:type="dxa"/>
          <w:right w:w="70" w:type="dxa"/>
        </w:tblCellMar>
        <w:tblLook w:val="0000"/>
      </w:tblPr>
      <w:tblGrid>
        <w:gridCol w:w="4762"/>
        <w:gridCol w:w="2694"/>
      </w:tblGrid>
      <w:tr w:rsidR="005822FA" w:rsidRPr="00DB2807" w:rsidTr="005822FA">
        <w:trPr>
          <w:jc w:val="center"/>
        </w:trPr>
        <w:tc>
          <w:tcPr>
            <w:tcW w:w="4762" w:type="dxa"/>
          </w:tcPr>
          <w:p w:rsidR="005822FA" w:rsidRPr="00DB2807" w:rsidRDefault="005822FA" w:rsidP="009E208A">
            <w:pPr>
              <w:snapToGrid w:val="0"/>
              <w:spacing w:before="60" w:after="60" w:line="320" w:lineRule="exact"/>
              <w:ind w:left="398"/>
              <w:rPr>
                <w:rFonts w:eastAsia="Calibri" w:cs="Arial"/>
                <w:color w:val="000000"/>
                <w:sz w:val="22"/>
                <w:szCs w:val="22"/>
              </w:rPr>
            </w:pPr>
            <w:r w:rsidRPr="00DB2807">
              <w:rPr>
                <w:rFonts w:eastAsia="Calibri" w:cs="Arial"/>
                <w:color w:val="000000"/>
                <w:sz w:val="22"/>
                <w:szCs w:val="22"/>
              </w:rPr>
              <w:t>Hipoclorito de sódio (%m/m NaClO)</w:t>
            </w:r>
          </w:p>
        </w:tc>
        <w:tc>
          <w:tcPr>
            <w:tcW w:w="2694" w:type="dxa"/>
          </w:tcPr>
          <w:p w:rsidR="005822FA" w:rsidRPr="00DB2807" w:rsidRDefault="005822FA" w:rsidP="009E208A">
            <w:pPr>
              <w:snapToGrid w:val="0"/>
              <w:spacing w:before="60" w:after="60" w:line="320" w:lineRule="exact"/>
              <w:rPr>
                <w:rFonts w:eastAsia="Calibri" w:cs="Arial"/>
                <w:color w:val="000000"/>
                <w:sz w:val="22"/>
                <w:szCs w:val="22"/>
              </w:rPr>
            </w:pPr>
            <w:r w:rsidRPr="00DB2807">
              <w:rPr>
                <w:rFonts w:eastAsia="Calibri" w:cs="Arial"/>
                <w:color w:val="000000"/>
                <w:sz w:val="22"/>
                <w:szCs w:val="22"/>
              </w:rPr>
              <w:t>Mínimo 12,0</w:t>
            </w:r>
          </w:p>
        </w:tc>
      </w:tr>
      <w:tr w:rsidR="005822FA" w:rsidRPr="00DB2807" w:rsidTr="005822FA">
        <w:trPr>
          <w:jc w:val="center"/>
        </w:trPr>
        <w:tc>
          <w:tcPr>
            <w:tcW w:w="4762" w:type="dxa"/>
          </w:tcPr>
          <w:p w:rsidR="005822FA" w:rsidRPr="00DB2807" w:rsidRDefault="005822FA" w:rsidP="009E208A">
            <w:pPr>
              <w:snapToGrid w:val="0"/>
              <w:spacing w:before="60" w:after="60" w:line="320" w:lineRule="exact"/>
              <w:ind w:left="398"/>
              <w:rPr>
                <w:rFonts w:eastAsia="Calibri" w:cs="Arial"/>
                <w:color w:val="000000"/>
                <w:sz w:val="22"/>
                <w:szCs w:val="22"/>
              </w:rPr>
            </w:pPr>
            <w:r w:rsidRPr="00DB2807">
              <w:rPr>
                <w:rFonts w:eastAsia="Calibri" w:cs="Arial"/>
                <w:color w:val="000000"/>
                <w:sz w:val="22"/>
                <w:szCs w:val="22"/>
              </w:rPr>
              <w:t>Alcalinidade residual (g/l de NaOH)</w:t>
            </w:r>
          </w:p>
        </w:tc>
        <w:tc>
          <w:tcPr>
            <w:tcW w:w="2694" w:type="dxa"/>
          </w:tcPr>
          <w:p w:rsidR="005822FA" w:rsidRPr="00DB2807" w:rsidRDefault="005822FA" w:rsidP="009E208A">
            <w:pPr>
              <w:snapToGrid w:val="0"/>
              <w:spacing w:before="60" w:after="60" w:line="320" w:lineRule="exact"/>
              <w:rPr>
                <w:rFonts w:eastAsia="Calibri" w:cs="Arial"/>
                <w:color w:val="000000"/>
                <w:sz w:val="22"/>
                <w:szCs w:val="22"/>
              </w:rPr>
            </w:pPr>
            <w:r w:rsidRPr="00DB2807">
              <w:rPr>
                <w:rFonts w:eastAsia="Calibri" w:cs="Arial"/>
                <w:color w:val="000000"/>
                <w:sz w:val="22"/>
                <w:szCs w:val="22"/>
              </w:rPr>
              <w:t>Mínimo 3,0 / Máximo 8,0</w:t>
            </w:r>
          </w:p>
        </w:tc>
      </w:tr>
      <w:tr w:rsidR="005822FA" w:rsidRPr="00DB2807" w:rsidTr="005822FA">
        <w:trPr>
          <w:jc w:val="center"/>
        </w:trPr>
        <w:tc>
          <w:tcPr>
            <w:tcW w:w="4762" w:type="dxa"/>
          </w:tcPr>
          <w:p w:rsidR="005822FA" w:rsidRPr="00DB2807" w:rsidRDefault="005822FA" w:rsidP="009E208A">
            <w:pPr>
              <w:snapToGrid w:val="0"/>
              <w:spacing w:before="60" w:after="60" w:line="320" w:lineRule="exact"/>
              <w:ind w:left="398"/>
              <w:rPr>
                <w:rFonts w:eastAsia="Calibri" w:cs="Arial"/>
                <w:color w:val="000000"/>
                <w:sz w:val="22"/>
                <w:szCs w:val="22"/>
              </w:rPr>
            </w:pPr>
            <w:r w:rsidRPr="00DB2807">
              <w:rPr>
                <w:rFonts w:eastAsia="Calibri" w:cs="Arial"/>
                <w:color w:val="000000"/>
                <w:sz w:val="22"/>
                <w:szCs w:val="22"/>
              </w:rPr>
              <w:t>Ferro (mg/l de Fe)</w:t>
            </w:r>
          </w:p>
        </w:tc>
        <w:tc>
          <w:tcPr>
            <w:tcW w:w="2694" w:type="dxa"/>
          </w:tcPr>
          <w:p w:rsidR="005822FA" w:rsidRPr="00DB2807" w:rsidRDefault="005822FA" w:rsidP="009E208A">
            <w:pPr>
              <w:snapToGrid w:val="0"/>
              <w:spacing w:before="60" w:after="60" w:line="320" w:lineRule="exact"/>
              <w:rPr>
                <w:rFonts w:eastAsia="Calibri" w:cs="Arial"/>
                <w:color w:val="000000"/>
                <w:sz w:val="22"/>
                <w:szCs w:val="22"/>
              </w:rPr>
            </w:pPr>
            <w:r w:rsidRPr="00DB2807">
              <w:rPr>
                <w:rFonts w:eastAsia="Calibri" w:cs="Arial"/>
                <w:color w:val="000000"/>
                <w:sz w:val="22"/>
                <w:szCs w:val="22"/>
              </w:rPr>
              <w:t>Máximo 3,0</w:t>
            </w:r>
          </w:p>
        </w:tc>
      </w:tr>
      <w:tr w:rsidR="005822FA" w:rsidRPr="00DB2807" w:rsidTr="009E208A">
        <w:trPr>
          <w:jc w:val="center"/>
        </w:trPr>
        <w:tc>
          <w:tcPr>
            <w:tcW w:w="4762" w:type="dxa"/>
          </w:tcPr>
          <w:p w:rsidR="005822FA" w:rsidRPr="00DB2807" w:rsidRDefault="005822FA" w:rsidP="009E208A">
            <w:pPr>
              <w:snapToGrid w:val="0"/>
              <w:spacing w:before="60" w:after="60" w:line="320" w:lineRule="exact"/>
              <w:ind w:left="398"/>
              <w:rPr>
                <w:rFonts w:eastAsia="Calibri" w:cs="Arial"/>
                <w:color w:val="000000"/>
                <w:sz w:val="22"/>
                <w:szCs w:val="22"/>
              </w:rPr>
            </w:pPr>
          </w:p>
        </w:tc>
        <w:tc>
          <w:tcPr>
            <w:tcW w:w="2694" w:type="dxa"/>
          </w:tcPr>
          <w:p w:rsidR="005822FA" w:rsidRPr="00DB2807" w:rsidRDefault="005822FA" w:rsidP="009E208A">
            <w:pPr>
              <w:snapToGrid w:val="0"/>
              <w:spacing w:before="60" w:after="60" w:line="320" w:lineRule="exact"/>
              <w:rPr>
                <w:rFonts w:eastAsia="Calibri" w:cs="Arial"/>
                <w:color w:val="000000"/>
                <w:sz w:val="22"/>
                <w:szCs w:val="22"/>
              </w:rPr>
            </w:pPr>
          </w:p>
        </w:tc>
      </w:tr>
      <w:tr w:rsidR="005822FA" w:rsidRPr="00DB2807" w:rsidTr="009E208A">
        <w:trPr>
          <w:jc w:val="center"/>
        </w:trPr>
        <w:tc>
          <w:tcPr>
            <w:tcW w:w="4762" w:type="dxa"/>
          </w:tcPr>
          <w:p w:rsidR="005822FA" w:rsidRPr="00DB2807" w:rsidRDefault="005822FA" w:rsidP="009E208A">
            <w:pPr>
              <w:snapToGrid w:val="0"/>
              <w:spacing w:before="60" w:after="60" w:line="320" w:lineRule="exact"/>
              <w:ind w:left="398"/>
              <w:rPr>
                <w:rFonts w:eastAsia="Calibri" w:cs="Arial"/>
                <w:color w:val="000000"/>
                <w:sz w:val="22"/>
                <w:szCs w:val="22"/>
              </w:rPr>
            </w:pPr>
          </w:p>
        </w:tc>
        <w:tc>
          <w:tcPr>
            <w:tcW w:w="2694" w:type="dxa"/>
          </w:tcPr>
          <w:p w:rsidR="005822FA" w:rsidRPr="00DB2807" w:rsidRDefault="005822FA" w:rsidP="009E208A">
            <w:pPr>
              <w:snapToGrid w:val="0"/>
              <w:spacing w:before="60" w:after="60" w:line="320" w:lineRule="exact"/>
              <w:rPr>
                <w:rFonts w:eastAsia="Calibri" w:cs="Arial"/>
                <w:color w:val="000000"/>
                <w:sz w:val="22"/>
                <w:szCs w:val="22"/>
              </w:rPr>
            </w:pPr>
          </w:p>
        </w:tc>
      </w:tr>
      <w:tr w:rsidR="005822FA" w:rsidRPr="00DB2807" w:rsidTr="009E208A">
        <w:trPr>
          <w:jc w:val="center"/>
        </w:trPr>
        <w:tc>
          <w:tcPr>
            <w:tcW w:w="4762" w:type="dxa"/>
          </w:tcPr>
          <w:p w:rsidR="005822FA" w:rsidRPr="00DB2807" w:rsidRDefault="005822FA" w:rsidP="009E208A">
            <w:pPr>
              <w:snapToGrid w:val="0"/>
              <w:spacing w:before="60" w:after="60" w:line="320" w:lineRule="exact"/>
              <w:ind w:left="398"/>
              <w:rPr>
                <w:rFonts w:eastAsia="Calibri" w:cs="Arial"/>
                <w:color w:val="000000"/>
                <w:sz w:val="22"/>
                <w:szCs w:val="22"/>
              </w:rPr>
            </w:pPr>
          </w:p>
        </w:tc>
        <w:tc>
          <w:tcPr>
            <w:tcW w:w="2694" w:type="dxa"/>
          </w:tcPr>
          <w:p w:rsidR="005822FA" w:rsidRPr="00DB2807" w:rsidRDefault="005822FA" w:rsidP="009E208A">
            <w:pPr>
              <w:snapToGrid w:val="0"/>
              <w:spacing w:before="60" w:after="60" w:line="320" w:lineRule="exact"/>
              <w:rPr>
                <w:rFonts w:eastAsia="Calibri" w:cs="Arial"/>
                <w:color w:val="000000"/>
                <w:sz w:val="22"/>
                <w:szCs w:val="22"/>
              </w:rPr>
            </w:pPr>
          </w:p>
        </w:tc>
      </w:tr>
      <w:tr w:rsidR="005822FA" w:rsidRPr="00DB2807" w:rsidTr="009E208A">
        <w:trPr>
          <w:cantSplit/>
          <w:jc w:val="center"/>
        </w:trPr>
        <w:tc>
          <w:tcPr>
            <w:tcW w:w="7456" w:type="dxa"/>
            <w:gridSpan w:val="2"/>
          </w:tcPr>
          <w:p w:rsidR="005822FA" w:rsidRPr="00DB2807" w:rsidRDefault="005822FA" w:rsidP="005822FA">
            <w:pPr>
              <w:snapToGrid w:val="0"/>
              <w:spacing w:before="60" w:after="60" w:line="320" w:lineRule="exact"/>
              <w:ind w:left="398"/>
              <w:rPr>
                <w:rFonts w:eastAsia="Calibri" w:cs="Arial"/>
                <w:bCs/>
                <w:color w:val="000000"/>
                <w:sz w:val="22"/>
                <w:szCs w:val="22"/>
              </w:rPr>
            </w:pPr>
            <w:r w:rsidRPr="00DB2807">
              <w:rPr>
                <w:rFonts w:eastAsia="Calibri" w:cs="Arial"/>
                <w:bCs/>
                <w:color w:val="000000"/>
                <w:sz w:val="22"/>
                <w:szCs w:val="22"/>
              </w:rPr>
              <w:t>Embalagem: Bombona plástica de 60 Kg</w:t>
            </w:r>
          </w:p>
        </w:tc>
      </w:tr>
    </w:tbl>
    <w:p w:rsidR="005822FA" w:rsidRPr="005822FA" w:rsidRDefault="005822FA" w:rsidP="005822FA">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8"/>
          <w:szCs w:val="18"/>
        </w:rPr>
      </w:pPr>
    </w:p>
    <w:p w:rsidR="00D31DF7" w:rsidRPr="005822FA" w:rsidRDefault="005822FA" w:rsidP="005822FA">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22"/>
          <w:szCs w:val="22"/>
        </w:rPr>
      </w:pPr>
      <w:r w:rsidRPr="005822FA">
        <w:rPr>
          <w:rFonts w:cs="Arial"/>
          <w:snapToGrid w:val="0"/>
          <w:color w:val="000000"/>
          <w:sz w:val="22"/>
          <w:szCs w:val="22"/>
        </w:rPr>
        <w:t>APRESENTAR NO ATO DA ENTREGA A FISPQ - FICHA DE INFORMACAO SOBRE SEGURANCA DE PRODUTOS QUIMICOS.</w:t>
      </w:r>
    </w:p>
    <w:p w:rsidR="005822FA" w:rsidRPr="00D31DF7" w:rsidRDefault="005822FA" w:rsidP="005822FA">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8"/>
          <w:szCs w:val="18"/>
        </w:rPr>
      </w:pPr>
    </w:p>
    <w:p w:rsidR="006B1D05" w:rsidRPr="009F08F7" w:rsidRDefault="006B1D05" w:rsidP="00BB5B87">
      <w:pPr>
        <w:rPr>
          <w:rFonts w:cs="Arial"/>
          <w:sz w:val="24"/>
          <w:szCs w:val="24"/>
        </w:rPr>
      </w:pPr>
      <w:r w:rsidRPr="009F08F7">
        <w:rPr>
          <w:rFonts w:cs="Arial"/>
          <w:b/>
          <w:sz w:val="24"/>
          <w:szCs w:val="24"/>
        </w:rPr>
        <w:t xml:space="preserve">Quantidade: </w:t>
      </w:r>
      <w:r w:rsidR="005822FA">
        <w:rPr>
          <w:rFonts w:cs="Arial"/>
          <w:sz w:val="24"/>
          <w:szCs w:val="24"/>
        </w:rPr>
        <w:t>4.980</w:t>
      </w:r>
    </w:p>
    <w:p w:rsidR="006B1D05" w:rsidRPr="009F08F7" w:rsidRDefault="006B1D05" w:rsidP="00BB5B87">
      <w:pPr>
        <w:rPr>
          <w:rFonts w:cs="Arial"/>
          <w:sz w:val="24"/>
          <w:szCs w:val="24"/>
        </w:rPr>
      </w:pPr>
      <w:r w:rsidRPr="009F08F7">
        <w:rPr>
          <w:rFonts w:cs="Arial"/>
          <w:b/>
          <w:sz w:val="24"/>
          <w:szCs w:val="24"/>
        </w:rPr>
        <w:t>Unidade:</w:t>
      </w:r>
      <w:r w:rsidR="005822FA">
        <w:rPr>
          <w:rFonts w:cs="Arial"/>
          <w:sz w:val="24"/>
          <w:szCs w:val="24"/>
        </w:rPr>
        <w:t>QUILO</w:t>
      </w:r>
    </w:p>
    <w:p w:rsidR="00BB5B87" w:rsidRDefault="00BB5B87" w:rsidP="00BB5B87">
      <w:pPr>
        <w:rPr>
          <w:rFonts w:cs="Arial"/>
          <w:b/>
          <w:sz w:val="24"/>
          <w:szCs w:val="24"/>
        </w:rPr>
      </w:pPr>
    </w:p>
    <w:p w:rsidR="00BB5B87" w:rsidRDefault="00BB5B87" w:rsidP="00BB5B87">
      <w:pPr>
        <w:rPr>
          <w:rFonts w:cs="Arial"/>
          <w:b/>
          <w:sz w:val="24"/>
          <w:szCs w:val="24"/>
        </w:rPr>
      </w:pPr>
    </w:p>
    <w:p w:rsidR="00BB5B87" w:rsidRPr="00314F32" w:rsidRDefault="00DE2C63" w:rsidP="00BB5B87">
      <w:pPr>
        <w:numPr>
          <w:ilvl w:val="0"/>
          <w:numId w:val="3"/>
        </w:numPr>
        <w:suppressAutoHyphens w:val="0"/>
        <w:autoSpaceDE w:val="0"/>
        <w:autoSpaceDN w:val="0"/>
        <w:adjustRightInd w:val="0"/>
        <w:spacing w:after="240" w:line="360" w:lineRule="auto"/>
        <w:ind w:left="284" w:hanging="284"/>
        <w:rPr>
          <w:rFonts w:cs="Arial"/>
          <w:b/>
          <w:bCs/>
          <w:sz w:val="24"/>
          <w:szCs w:val="24"/>
        </w:rPr>
      </w:pPr>
      <w:r w:rsidRPr="00314F32">
        <w:rPr>
          <w:rFonts w:cs="Arial"/>
          <w:b/>
          <w:sz w:val="24"/>
          <w:szCs w:val="24"/>
        </w:rPr>
        <w:t>V</w:t>
      </w:r>
      <w:r w:rsidR="00B41EF6" w:rsidRPr="00314F32">
        <w:rPr>
          <w:rFonts w:cs="Arial"/>
          <w:b/>
          <w:bCs/>
          <w:sz w:val="24"/>
          <w:szCs w:val="24"/>
        </w:rPr>
        <w:t xml:space="preserve">ALORES </w:t>
      </w:r>
      <w:r w:rsidR="00BB5B87" w:rsidRPr="00314F32">
        <w:rPr>
          <w:rFonts w:cs="Arial"/>
          <w:b/>
          <w:bCs/>
          <w:sz w:val="24"/>
          <w:szCs w:val="24"/>
        </w:rPr>
        <w:t>MÁXIMOS ACEITÁVEIS</w:t>
      </w:r>
    </w:p>
    <w:p w:rsidR="00305E5E" w:rsidRDefault="00BB5B87" w:rsidP="005C605D">
      <w:pPr>
        <w:suppressAutoHyphens w:val="0"/>
        <w:autoSpaceDE w:val="0"/>
        <w:autoSpaceDN w:val="0"/>
        <w:adjustRightInd w:val="0"/>
        <w:spacing w:after="240" w:line="360" w:lineRule="auto"/>
        <w:rPr>
          <w:rFonts w:cs="Arial"/>
          <w:sz w:val="24"/>
          <w:szCs w:val="24"/>
        </w:rPr>
      </w:pPr>
      <w:r w:rsidRPr="00BB5B87">
        <w:rPr>
          <w:rFonts w:cs="Arial"/>
          <w:sz w:val="24"/>
          <w:szCs w:val="24"/>
        </w:rPr>
        <w:t xml:space="preserve">5.1. Os valores para </w:t>
      </w:r>
      <w:r w:rsidR="00663875">
        <w:rPr>
          <w:rFonts w:cs="Arial"/>
          <w:sz w:val="24"/>
          <w:szCs w:val="24"/>
        </w:rPr>
        <w:t>est</w:t>
      </w:r>
      <w:r w:rsidRPr="00BB5B87">
        <w:rPr>
          <w:rFonts w:cs="Arial"/>
          <w:sz w:val="24"/>
          <w:szCs w:val="24"/>
        </w:rPr>
        <w:t>a aquisição foram apurados através de pesquisa de mercado, conforme informações constantes no processo licitatório.</w:t>
      </w:r>
    </w:p>
    <w:tbl>
      <w:tblPr>
        <w:tblW w:w="9137" w:type="dxa"/>
        <w:tblCellMar>
          <w:left w:w="70" w:type="dxa"/>
          <w:right w:w="70" w:type="dxa"/>
        </w:tblCellMar>
        <w:tblLook w:val="04A0"/>
      </w:tblPr>
      <w:tblGrid>
        <w:gridCol w:w="545"/>
        <w:gridCol w:w="1176"/>
        <w:gridCol w:w="3434"/>
        <w:gridCol w:w="1094"/>
        <w:gridCol w:w="638"/>
        <w:gridCol w:w="1156"/>
        <w:gridCol w:w="1094"/>
      </w:tblGrid>
      <w:tr w:rsidR="005822FA" w:rsidRPr="005822FA" w:rsidTr="005822FA">
        <w:trPr>
          <w:trHeight w:val="315"/>
        </w:trPr>
        <w:tc>
          <w:tcPr>
            <w:tcW w:w="545"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5822FA" w:rsidRPr="005822FA" w:rsidRDefault="005822FA" w:rsidP="005822FA">
            <w:pPr>
              <w:suppressAutoHyphens w:val="0"/>
              <w:jc w:val="center"/>
              <w:rPr>
                <w:rFonts w:ascii="Calibri" w:hAnsi="Calibri" w:cs="Calibri"/>
                <w:b/>
                <w:bCs/>
                <w:sz w:val="16"/>
                <w:szCs w:val="16"/>
                <w:lang w:eastAsia="pt-BR"/>
              </w:rPr>
            </w:pPr>
            <w:r w:rsidRPr="005822FA">
              <w:rPr>
                <w:rFonts w:ascii="Calibri" w:hAnsi="Calibri" w:cs="Calibri"/>
                <w:b/>
                <w:bCs/>
                <w:sz w:val="16"/>
                <w:szCs w:val="16"/>
                <w:lang w:eastAsia="pt-BR"/>
              </w:rPr>
              <w:t>ITEM</w:t>
            </w:r>
          </w:p>
        </w:tc>
        <w:tc>
          <w:tcPr>
            <w:tcW w:w="1176" w:type="dxa"/>
            <w:tcBorders>
              <w:top w:val="single" w:sz="4" w:space="0" w:color="auto"/>
              <w:left w:val="nil"/>
              <w:bottom w:val="single" w:sz="4" w:space="0" w:color="auto"/>
              <w:right w:val="single" w:sz="4" w:space="0" w:color="auto"/>
            </w:tcBorders>
            <w:shd w:val="clear" w:color="CCFFFF" w:fill="DBEEF4"/>
            <w:noWrap/>
            <w:vAlign w:val="center"/>
            <w:hideMark/>
          </w:tcPr>
          <w:p w:rsidR="005822FA" w:rsidRPr="005822FA" w:rsidRDefault="005822FA" w:rsidP="005822FA">
            <w:pPr>
              <w:suppressAutoHyphens w:val="0"/>
              <w:jc w:val="center"/>
              <w:rPr>
                <w:rFonts w:ascii="Calibri" w:hAnsi="Calibri" w:cs="Calibri"/>
                <w:b/>
                <w:bCs/>
                <w:sz w:val="16"/>
                <w:szCs w:val="16"/>
                <w:lang w:eastAsia="pt-BR"/>
              </w:rPr>
            </w:pPr>
            <w:r w:rsidRPr="005822FA">
              <w:rPr>
                <w:rFonts w:ascii="Calibri" w:hAnsi="Calibri" w:cs="Calibri"/>
                <w:b/>
                <w:bCs/>
                <w:sz w:val="16"/>
                <w:szCs w:val="16"/>
                <w:lang w:eastAsia="pt-BR"/>
              </w:rPr>
              <w:t>Código</w:t>
            </w:r>
          </w:p>
        </w:tc>
        <w:tc>
          <w:tcPr>
            <w:tcW w:w="3434" w:type="dxa"/>
            <w:tcBorders>
              <w:top w:val="single" w:sz="4" w:space="0" w:color="auto"/>
              <w:left w:val="nil"/>
              <w:bottom w:val="single" w:sz="4" w:space="0" w:color="auto"/>
              <w:right w:val="single" w:sz="4" w:space="0" w:color="auto"/>
            </w:tcBorders>
            <w:shd w:val="clear" w:color="CCFFFF" w:fill="DBEEF4"/>
            <w:noWrap/>
            <w:vAlign w:val="center"/>
            <w:hideMark/>
          </w:tcPr>
          <w:p w:rsidR="005822FA" w:rsidRPr="005822FA" w:rsidRDefault="005822FA" w:rsidP="005822FA">
            <w:pPr>
              <w:suppressAutoHyphens w:val="0"/>
              <w:jc w:val="center"/>
              <w:rPr>
                <w:rFonts w:ascii="Calibri" w:hAnsi="Calibri" w:cs="Calibri"/>
                <w:b/>
                <w:bCs/>
                <w:sz w:val="16"/>
                <w:szCs w:val="16"/>
                <w:lang w:eastAsia="pt-BR"/>
              </w:rPr>
            </w:pPr>
            <w:r w:rsidRPr="005822FA">
              <w:rPr>
                <w:rFonts w:ascii="Calibri" w:hAnsi="Calibri" w:cs="Calibri"/>
                <w:b/>
                <w:bCs/>
                <w:sz w:val="16"/>
                <w:szCs w:val="16"/>
                <w:lang w:eastAsia="pt-BR"/>
              </w:rPr>
              <w:t>Descrição do material</w:t>
            </w:r>
          </w:p>
        </w:tc>
        <w:tc>
          <w:tcPr>
            <w:tcW w:w="1094" w:type="dxa"/>
            <w:tcBorders>
              <w:top w:val="single" w:sz="4" w:space="0" w:color="auto"/>
              <w:left w:val="nil"/>
              <w:bottom w:val="single" w:sz="4" w:space="0" w:color="auto"/>
              <w:right w:val="single" w:sz="4" w:space="0" w:color="auto"/>
            </w:tcBorders>
            <w:shd w:val="clear" w:color="CCFFFF" w:fill="DBEEF4"/>
            <w:noWrap/>
            <w:vAlign w:val="center"/>
            <w:hideMark/>
          </w:tcPr>
          <w:p w:rsidR="005822FA" w:rsidRPr="005822FA" w:rsidRDefault="005822FA" w:rsidP="005822FA">
            <w:pPr>
              <w:suppressAutoHyphens w:val="0"/>
              <w:jc w:val="center"/>
              <w:rPr>
                <w:rFonts w:ascii="Calibri" w:hAnsi="Calibri" w:cs="Calibri"/>
                <w:b/>
                <w:bCs/>
                <w:sz w:val="16"/>
                <w:szCs w:val="16"/>
                <w:lang w:eastAsia="pt-BR"/>
              </w:rPr>
            </w:pPr>
            <w:r w:rsidRPr="005822FA">
              <w:rPr>
                <w:rFonts w:ascii="Calibri" w:hAnsi="Calibri" w:cs="Calibri"/>
                <w:b/>
                <w:bCs/>
                <w:sz w:val="16"/>
                <w:szCs w:val="16"/>
                <w:lang w:eastAsia="pt-BR"/>
              </w:rPr>
              <w:t>UND</w:t>
            </w:r>
          </w:p>
        </w:tc>
        <w:tc>
          <w:tcPr>
            <w:tcW w:w="638" w:type="dxa"/>
            <w:tcBorders>
              <w:top w:val="single" w:sz="4" w:space="0" w:color="auto"/>
              <w:left w:val="nil"/>
              <w:bottom w:val="single" w:sz="4" w:space="0" w:color="auto"/>
              <w:right w:val="single" w:sz="4" w:space="0" w:color="auto"/>
            </w:tcBorders>
            <w:shd w:val="clear" w:color="CCFFFF" w:fill="DBEEF4"/>
            <w:noWrap/>
            <w:vAlign w:val="center"/>
            <w:hideMark/>
          </w:tcPr>
          <w:p w:rsidR="005822FA" w:rsidRPr="005822FA" w:rsidRDefault="005822FA" w:rsidP="005822FA">
            <w:pPr>
              <w:suppressAutoHyphens w:val="0"/>
              <w:jc w:val="center"/>
              <w:rPr>
                <w:rFonts w:ascii="Calibri" w:hAnsi="Calibri" w:cs="Calibri"/>
                <w:b/>
                <w:bCs/>
                <w:sz w:val="16"/>
                <w:szCs w:val="16"/>
                <w:lang w:eastAsia="pt-BR"/>
              </w:rPr>
            </w:pPr>
            <w:r w:rsidRPr="005822FA">
              <w:rPr>
                <w:rFonts w:ascii="Calibri" w:hAnsi="Calibri" w:cs="Calibri"/>
                <w:b/>
                <w:bCs/>
                <w:sz w:val="16"/>
                <w:szCs w:val="16"/>
                <w:lang w:eastAsia="pt-BR"/>
              </w:rPr>
              <w:t>Quant.</w:t>
            </w:r>
          </w:p>
        </w:tc>
        <w:tc>
          <w:tcPr>
            <w:tcW w:w="1156" w:type="dxa"/>
            <w:tcBorders>
              <w:top w:val="single" w:sz="4" w:space="0" w:color="auto"/>
              <w:left w:val="nil"/>
              <w:bottom w:val="single" w:sz="4" w:space="0" w:color="auto"/>
              <w:right w:val="single" w:sz="4" w:space="0" w:color="auto"/>
            </w:tcBorders>
            <w:shd w:val="clear" w:color="CCFFFF" w:fill="DBEEF4"/>
            <w:noWrap/>
            <w:vAlign w:val="bottom"/>
            <w:hideMark/>
          </w:tcPr>
          <w:p w:rsidR="005822FA" w:rsidRPr="005822FA" w:rsidRDefault="005822FA" w:rsidP="005822FA">
            <w:pPr>
              <w:suppressAutoHyphens w:val="0"/>
              <w:jc w:val="center"/>
              <w:rPr>
                <w:rFonts w:ascii="Calibri" w:hAnsi="Calibri" w:cs="Calibri"/>
                <w:b/>
                <w:bCs/>
                <w:sz w:val="16"/>
                <w:szCs w:val="16"/>
                <w:lang w:eastAsia="pt-BR"/>
              </w:rPr>
            </w:pPr>
            <w:r w:rsidRPr="005822FA">
              <w:rPr>
                <w:rFonts w:ascii="Calibri" w:hAnsi="Calibri" w:cs="Calibri"/>
                <w:b/>
                <w:bCs/>
                <w:sz w:val="16"/>
                <w:szCs w:val="16"/>
                <w:lang w:eastAsia="pt-BR"/>
              </w:rPr>
              <w:t>Média Unitária</w:t>
            </w:r>
          </w:p>
        </w:tc>
        <w:tc>
          <w:tcPr>
            <w:tcW w:w="1094" w:type="dxa"/>
            <w:tcBorders>
              <w:top w:val="single" w:sz="4" w:space="0" w:color="auto"/>
              <w:left w:val="nil"/>
              <w:bottom w:val="single" w:sz="4" w:space="0" w:color="auto"/>
              <w:right w:val="single" w:sz="4" w:space="0" w:color="auto"/>
            </w:tcBorders>
            <w:shd w:val="clear" w:color="CCFFFF" w:fill="DBEEF4"/>
            <w:noWrap/>
            <w:vAlign w:val="bottom"/>
            <w:hideMark/>
          </w:tcPr>
          <w:p w:rsidR="005822FA" w:rsidRPr="005822FA" w:rsidRDefault="005822FA" w:rsidP="005822FA">
            <w:pPr>
              <w:suppressAutoHyphens w:val="0"/>
              <w:jc w:val="center"/>
              <w:rPr>
                <w:rFonts w:ascii="Calibri" w:hAnsi="Calibri" w:cs="Calibri"/>
                <w:b/>
                <w:bCs/>
                <w:sz w:val="16"/>
                <w:szCs w:val="16"/>
                <w:lang w:eastAsia="pt-BR"/>
              </w:rPr>
            </w:pPr>
            <w:r w:rsidRPr="005822FA">
              <w:rPr>
                <w:rFonts w:ascii="Calibri" w:hAnsi="Calibri" w:cs="Calibri"/>
                <w:b/>
                <w:bCs/>
                <w:sz w:val="16"/>
                <w:szCs w:val="16"/>
                <w:lang w:eastAsia="pt-BR"/>
              </w:rPr>
              <w:t>Média Total</w:t>
            </w:r>
          </w:p>
        </w:tc>
      </w:tr>
      <w:tr w:rsidR="005822FA" w:rsidRPr="005822FA" w:rsidTr="005822FA">
        <w:trPr>
          <w:trHeight w:val="3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1</w:t>
            </w:r>
          </w:p>
        </w:tc>
        <w:tc>
          <w:tcPr>
            <w:tcW w:w="1176" w:type="dxa"/>
            <w:tcBorders>
              <w:top w:val="nil"/>
              <w:left w:val="nil"/>
              <w:bottom w:val="single" w:sz="4" w:space="0" w:color="auto"/>
              <w:right w:val="single" w:sz="4" w:space="0" w:color="auto"/>
            </w:tcBorders>
            <w:shd w:val="clear" w:color="auto" w:fill="auto"/>
            <w:noWrap/>
            <w:vAlign w:val="bottom"/>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003.040.0002-7</w:t>
            </w:r>
          </w:p>
        </w:tc>
        <w:tc>
          <w:tcPr>
            <w:tcW w:w="3434" w:type="dxa"/>
            <w:tcBorders>
              <w:top w:val="nil"/>
              <w:left w:val="nil"/>
              <w:bottom w:val="single" w:sz="4" w:space="0" w:color="auto"/>
              <w:right w:val="single" w:sz="4" w:space="0" w:color="auto"/>
            </w:tcBorders>
            <w:shd w:val="clear" w:color="FFFFCC" w:fill="FFFFFF"/>
            <w:noWrap/>
            <w:vAlign w:val="bottom"/>
            <w:hideMark/>
          </w:tcPr>
          <w:p w:rsidR="005822FA" w:rsidRPr="005822FA" w:rsidRDefault="005822FA" w:rsidP="005822FA">
            <w:pPr>
              <w:suppressAutoHyphens w:val="0"/>
              <w:jc w:val="left"/>
              <w:rPr>
                <w:rFonts w:ascii="Calibri" w:hAnsi="Calibri" w:cs="Calibri"/>
                <w:sz w:val="16"/>
                <w:szCs w:val="16"/>
                <w:lang w:eastAsia="pt-BR"/>
              </w:rPr>
            </w:pPr>
            <w:r w:rsidRPr="005822FA">
              <w:rPr>
                <w:rFonts w:ascii="Calibri" w:hAnsi="Calibri" w:cs="Calibri"/>
                <w:sz w:val="16"/>
                <w:szCs w:val="16"/>
                <w:lang w:eastAsia="pt-BR"/>
              </w:rPr>
              <w:t>DICLOROISOCIANURATO DE SODIO (NEOCLOR)</w:t>
            </w:r>
          </w:p>
        </w:tc>
        <w:tc>
          <w:tcPr>
            <w:tcW w:w="1094" w:type="dxa"/>
            <w:tcBorders>
              <w:top w:val="nil"/>
              <w:left w:val="nil"/>
              <w:bottom w:val="single" w:sz="4" w:space="0" w:color="auto"/>
              <w:right w:val="single" w:sz="4" w:space="0" w:color="auto"/>
            </w:tcBorders>
            <w:shd w:val="clear" w:color="FFFFCC" w:fill="FFFFFF"/>
            <w:noWrap/>
            <w:vAlign w:val="bottom"/>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KG</w:t>
            </w:r>
          </w:p>
        </w:tc>
        <w:tc>
          <w:tcPr>
            <w:tcW w:w="638" w:type="dxa"/>
            <w:tcBorders>
              <w:top w:val="nil"/>
              <w:left w:val="nil"/>
              <w:bottom w:val="single" w:sz="4" w:space="0" w:color="auto"/>
              <w:right w:val="single" w:sz="4" w:space="0" w:color="auto"/>
            </w:tcBorders>
            <w:shd w:val="clear" w:color="auto" w:fill="auto"/>
            <w:noWrap/>
            <w:vAlign w:val="center"/>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8000</w:t>
            </w:r>
          </w:p>
        </w:tc>
        <w:tc>
          <w:tcPr>
            <w:tcW w:w="1156" w:type="dxa"/>
            <w:tcBorders>
              <w:top w:val="nil"/>
              <w:left w:val="nil"/>
              <w:bottom w:val="single" w:sz="4" w:space="0" w:color="auto"/>
              <w:right w:val="single" w:sz="4" w:space="0" w:color="auto"/>
            </w:tcBorders>
            <w:shd w:val="clear" w:color="auto" w:fill="auto"/>
            <w:noWrap/>
            <w:vAlign w:val="bottom"/>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R$ 15,56</w:t>
            </w:r>
          </w:p>
        </w:tc>
        <w:tc>
          <w:tcPr>
            <w:tcW w:w="1094" w:type="dxa"/>
            <w:tcBorders>
              <w:top w:val="nil"/>
              <w:left w:val="nil"/>
              <w:bottom w:val="single" w:sz="4" w:space="0" w:color="auto"/>
              <w:right w:val="single" w:sz="4" w:space="0" w:color="auto"/>
            </w:tcBorders>
            <w:shd w:val="clear" w:color="auto" w:fill="auto"/>
            <w:noWrap/>
            <w:vAlign w:val="bottom"/>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R$ 124.480,00</w:t>
            </w:r>
          </w:p>
        </w:tc>
      </w:tr>
      <w:tr w:rsidR="005822FA" w:rsidRPr="005822FA" w:rsidTr="005822FA">
        <w:trPr>
          <w:trHeight w:val="3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2</w:t>
            </w:r>
          </w:p>
        </w:tc>
        <w:tc>
          <w:tcPr>
            <w:tcW w:w="1176" w:type="dxa"/>
            <w:tcBorders>
              <w:top w:val="nil"/>
              <w:left w:val="nil"/>
              <w:bottom w:val="single" w:sz="4" w:space="0" w:color="auto"/>
              <w:right w:val="single" w:sz="4" w:space="0" w:color="auto"/>
            </w:tcBorders>
            <w:shd w:val="clear" w:color="auto" w:fill="auto"/>
            <w:noWrap/>
            <w:vAlign w:val="bottom"/>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003.065.0001-9</w:t>
            </w:r>
          </w:p>
        </w:tc>
        <w:tc>
          <w:tcPr>
            <w:tcW w:w="3434" w:type="dxa"/>
            <w:tcBorders>
              <w:top w:val="nil"/>
              <w:left w:val="nil"/>
              <w:bottom w:val="single" w:sz="4" w:space="0" w:color="auto"/>
              <w:right w:val="single" w:sz="4" w:space="0" w:color="auto"/>
            </w:tcBorders>
            <w:shd w:val="clear" w:color="FFFFCC" w:fill="FFFFFF"/>
            <w:noWrap/>
            <w:vAlign w:val="bottom"/>
            <w:hideMark/>
          </w:tcPr>
          <w:p w:rsidR="005822FA" w:rsidRPr="005822FA" w:rsidRDefault="005822FA" w:rsidP="005822FA">
            <w:pPr>
              <w:suppressAutoHyphens w:val="0"/>
              <w:jc w:val="left"/>
              <w:rPr>
                <w:rFonts w:ascii="Calibri" w:hAnsi="Calibri" w:cs="Calibri"/>
                <w:sz w:val="16"/>
                <w:szCs w:val="16"/>
                <w:lang w:eastAsia="pt-BR"/>
              </w:rPr>
            </w:pPr>
            <w:r w:rsidRPr="005822FA">
              <w:rPr>
                <w:rFonts w:ascii="Calibri" w:hAnsi="Calibri" w:cs="Calibri"/>
                <w:sz w:val="16"/>
                <w:szCs w:val="16"/>
                <w:lang w:eastAsia="pt-BR"/>
              </w:rPr>
              <w:t>HIPOCLORITO DE SODIO - DENSIDADE DE 1 L = 1,2 KG</w:t>
            </w:r>
          </w:p>
        </w:tc>
        <w:tc>
          <w:tcPr>
            <w:tcW w:w="1094" w:type="dxa"/>
            <w:tcBorders>
              <w:top w:val="nil"/>
              <w:left w:val="nil"/>
              <w:bottom w:val="single" w:sz="4" w:space="0" w:color="auto"/>
              <w:right w:val="single" w:sz="4" w:space="0" w:color="auto"/>
            </w:tcBorders>
            <w:shd w:val="clear" w:color="FFFFCC" w:fill="FFFFFF"/>
            <w:noWrap/>
            <w:vAlign w:val="bottom"/>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KG</w:t>
            </w:r>
          </w:p>
        </w:tc>
        <w:tc>
          <w:tcPr>
            <w:tcW w:w="638" w:type="dxa"/>
            <w:tcBorders>
              <w:top w:val="nil"/>
              <w:left w:val="nil"/>
              <w:bottom w:val="single" w:sz="4" w:space="0" w:color="auto"/>
              <w:right w:val="single" w:sz="4" w:space="0" w:color="auto"/>
            </w:tcBorders>
            <w:shd w:val="clear" w:color="auto" w:fill="auto"/>
            <w:noWrap/>
            <w:vAlign w:val="center"/>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4980</w:t>
            </w:r>
          </w:p>
        </w:tc>
        <w:tc>
          <w:tcPr>
            <w:tcW w:w="1156" w:type="dxa"/>
            <w:tcBorders>
              <w:top w:val="nil"/>
              <w:left w:val="nil"/>
              <w:bottom w:val="single" w:sz="4" w:space="0" w:color="auto"/>
              <w:right w:val="single" w:sz="4" w:space="0" w:color="auto"/>
            </w:tcBorders>
            <w:shd w:val="clear" w:color="auto" w:fill="auto"/>
            <w:noWrap/>
            <w:vAlign w:val="bottom"/>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R$ 3,42</w:t>
            </w:r>
          </w:p>
        </w:tc>
        <w:tc>
          <w:tcPr>
            <w:tcW w:w="1094" w:type="dxa"/>
            <w:tcBorders>
              <w:top w:val="nil"/>
              <w:left w:val="nil"/>
              <w:bottom w:val="single" w:sz="4" w:space="0" w:color="auto"/>
              <w:right w:val="single" w:sz="4" w:space="0" w:color="auto"/>
            </w:tcBorders>
            <w:shd w:val="clear" w:color="auto" w:fill="auto"/>
            <w:noWrap/>
            <w:vAlign w:val="bottom"/>
            <w:hideMark/>
          </w:tcPr>
          <w:p w:rsidR="005822FA" w:rsidRPr="005822FA" w:rsidRDefault="005822FA" w:rsidP="005822FA">
            <w:pPr>
              <w:suppressAutoHyphens w:val="0"/>
              <w:jc w:val="center"/>
              <w:rPr>
                <w:rFonts w:ascii="Calibri" w:hAnsi="Calibri" w:cs="Calibri"/>
                <w:sz w:val="16"/>
                <w:szCs w:val="16"/>
                <w:lang w:eastAsia="pt-BR"/>
              </w:rPr>
            </w:pPr>
            <w:r w:rsidRPr="005822FA">
              <w:rPr>
                <w:rFonts w:ascii="Calibri" w:hAnsi="Calibri" w:cs="Calibri"/>
                <w:sz w:val="16"/>
                <w:szCs w:val="16"/>
                <w:lang w:eastAsia="pt-BR"/>
              </w:rPr>
              <w:t>R$ 17.031,60</w:t>
            </w:r>
          </w:p>
        </w:tc>
      </w:tr>
      <w:tr w:rsidR="005822FA" w:rsidRPr="005822FA" w:rsidTr="005822FA">
        <w:trPr>
          <w:gridAfter w:val="3"/>
          <w:wAfter w:w="2888" w:type="dxa"/>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5822FA" w:rsidRPr="005822FA" w:rsidRDefault="005822FA" w:rsidP="005822FA">
            <w:pPr>
              <w:suppressAutoHyphens w:val="0"/>
              <w:jc w:val="left"/>
              <w:rPr>
                <w:rFonts w:ascii="Calibri" w:hAnsi="Calibri" w:cs="Calibri"/>
                <w:color w:val="000000"/>
                <w:sz w:val="16"/>
                <w:szCs w:val="16"/>
                <w:lang w:eastAsia="pt-BR"/>
              </w:rPr>
            </w:pPr>
            <w:r w:rsidRPr="005822FA">
              <w:rPr>
                <w:rFonts w:ascii="Calibri" w:hAnsi="Calibri" w:cs="Calibri"/>
                <w:color w:val="000000"/>
                <w:sz w:val="16"/>
                <w:szCs w:val="16"/>
                <w:lang w:eastAsia="pt-BR"/>
              </w:rPr>
              <w:t> </w:t>
            </w:r>
          </w:p>
        </w:tc>
        <w:tc>
          <w:tcPr>
            <w:tcW w:w="1176" w:type="dxa"/>
            <w:tcBorders>
              <w:top w:val="nil"/>
              <w:left w:val="nil"/>
              <w:bottom w:val="single" w:sz="4" w:space="0" w:color="auto"/>
              <w:right w:val="single" w:sz="4" w:space="0" w:color="auto"/>
            </w:tcBorders>
            <w:shd w:val="clear" w:color="auto" w:fill="auto"/>
            <w:noWrap/>
            <w:vAlign w:val="bottom"/>
            <w:hideMark/>
          </w:tcPr>
          <w:p w:rsidR="005822FA" w:rsidRPr="005822FA" w:rsidRDefault="005822FA" w:rsidP="005822FA">
            <w:pPr>
              <w:suppressAutoHyphens w:val="0"/>
              <w:jc w:val="left"/>
              <w:rPr>
                <w:rFonts w:ascii="Calibri" w:hAnsi="Calibri" w:cs="Calibri"/>
                <w:color w:val="000000"/>
                <w:sz w:val="16"/>
                <w:szCs w:val="16"/>
                <w:lang w:eastAsia="pt-BR"/>
              </w:rPr>
            </w:pPr>
            <w:r w:rsidRPr="005822FA">
              <w:rPr>
                <w:rFonts w:ascii="Calibri" w:hAnsi="Calibri" w:cs="Calibri"/>
                <w:color w:val="000000"/>
                <w:sz w:val="16"/>
                <w:szCs w:val="16"/>
                <w:lang w:eastAsia="pt-BR"/>
              </w:rPr>
              <w:t> </w:t>
            </w:r>
          </w:p>
        </w:tc>
        <w:tc>
          <w:tcPr>
            <w:tcW w:w="3434" w:type="dxa"/>
            <w:tcBorders>
              <w:top w:val="single" w:sz="4" w:space="0" w:color="auto"/>
              <w:left w:val="nil"/>
              <w:bottom w:val="single" w:sz="4" w:space="0" w:color="auto"/>
              <w:right w:val="single" w:sz="4" w:space="0" w:color="auto"/>
            </w:tcBorders>
            <w:shd w:val="clear" w:color="auto" w:fill="auto"/>
            <w:noWrap/>
            <w:vAlign w:val="bottom"/>
            <w:hideMark/>
          </w:tcPr>
          <w:p w:rsidR="005822FA" w:rsidRPr="005822FA" w:rsidRDefault="005822FA" w:rsidP="005822FA">
            <w:pPr>
              <w:suppressAutoHyphens w:val="0"/>
              <w:jc w:val="right"/>
              <w:rPr>
                <w:rFonts w:ascii="Calibri" w:hAnsi="Calibri" w:cs="Calibri"/>
                <w:b/>
                <w:bCs/>
                <w:color w:val="000000"/>
                <w:sz w:val="16"/>
                <w:szCs w:val="16"/>
                <w:lang w:eastAsia="pt-BR"/>
              </w:rPr>
            </w:pPr>
            <w:r w:rsidRPr="005822FA">
              <w:rPr>
                <w:rFonts w:ascii="Calibri" w:hAnsi="Calibri" w:cs="Calibri"/>
                <w:b/>
                <w:bCs/>
                <w:color w:val="000000"/>
                <w:sz w:val="16"/>
                <w:szCs w:val="16"/>
                <w:lang w:eastAsia="pt-BR"/>
              </w:rPr>
              <w:t>TOTAL</w:t>
            </w:r>
          </w:p>
        </w:tc>
        <w:tc>
          <w:tcPr>
            <w:tcW w:w="1094" w:type="dxa"/>
            <w:tcBorders>
              <w:top w:val="nil"/>
              <w:left w:val="nil"/>
              <w:bottom w:val="single" w:sz="4" w:space="0" w:color="auto"/>
              <w:right w:val="single" w:sz="4" w:space="0" w:color="auto"/>
            </w:tcBorders>
            <w:shd w:val="clear" w:color="auto" w:fill="auto"/>
            <w:noWrap/>
            <w:vAlign w:val="bottom"/>
            <w:hideMark/>
          </w:tcPr>
          <w:p w:rsidR="005822FA" w:rsidRPr="005822FA" w:rsidRDefault="005822FA" w:rsidP="005822FA">
            <w:pPr>
              <w:suppressAutoHyphens w:val="0"/>
              <w:jc w:val="center"/>
              <w:rPr>
                <w:rFonts w:ascii="Calibri" w:hAnsi="Calibri" w:cs="Calibri"/>
                <w:color w:val="FF0000"/>
                <w:sz w:val="16"/>
                <w:szCs w:val="16"/>
                <w:lang w:eastAsia="pt-BR"/>
              </w:rPr>
            </w:pPr>
            <w:r w:rsidRPr="005822FA">
              <w:rPr>
                <w:rFonts w:ascii="Calibri" w:hAnsi="Calibri" w:cs="Calibri"/>
                <w:color w:val="FF0000"/>
                <w:sz w:val="16"/>
                <w:szCs w:val="16"/>
                <w:lang w:eastAsia="pt-BR"/>
              </w:rPr>
              <w:t>R$ 141.511,60</w:t>
            </w:r>
          </w:p>
        </w:tc>
      </w:tr>
    </w:tbl>
    <w:p w:rsidR="005822FA" w:rsidRDefault="005822FA" w:rsidP="005C605D">
      <w:pPr>
        <w:suppressAutoHyphens w:val="0"/>
        <w:autoSpaceDE w:val="0"/>
        <w:autoSpaceDN w:val="0"/>
        <w:adjustRightInd w:val="0"/>
        <w:spacing w:after="240" w:line="360" w:lineRule="auto"/>
        <w:rPr>
          <w:rFonts w:cs="Arial"/>
          <w:sz w:val="24"/>
          <w:szCs w:val="24"/>
        </w:rPr>
      </w:pPr>
    </w:p>
    <w:p w:rsidR="005822FA" w:rsidRPr="005822FA" w:rsidRDefault="005822FA" w:rsidP="005C605D">
      <w:pPr>
        <w:suppressAutoHyphens w:val="0"/>
        <w:autoSpaceDE w:val="0"/>
        <w:autoSpaceDN w:val="0"/>
        <w:adjustRightInd w:val="0"/>
        <w:spacing w:after="240" w:line="360" w:lineRule="auto"/>
        <w:rPr>
          <w:rFonts w:cs="Arial"/>
          <w:sz w:val="22"/>
          <w:szCs w:val="22"/>
        </w:rPr>
      </w:pPr>
      <w:r w:rsidRPr="005822FA">
        <w:rPr>
          <w:rFonts w:cs="Arial"/>
          <w:sz w:val="22"/>
          <w:szCs w:val="22"/>
        </w:rPr>
        <w:t>Obs.: Pesquisa feita direta com fornecedores conforme artigo 17 do RILC, para as requisições de compra nº 73412 e 73414o preço de referência foi obtido através da média entre os valores considerados válidos. Após a análise do orçamentista, houve a desconsideração de valores elevados visando a economicidade e considerando que a composição da média não foi prejudicada visto que não foi apresentado menos de três preços. O último custo entrou na composição da média unitária devidamente atualizado.</w:t>
      </w:r>
    </w:p>
    <w:p w:rsidR="00B41EF6" w:rsidRPr="009F08F7" w:rsidRDefault="00924129" w:rsidP="00314F32">
      <w:pPr>
        <w:numPr>
          <w:ilvl w:val="0"/>
          <w:numId w:val="3"/>
        </w:numPr>
        <w:spacing w:before="240" w:after="240" w:line="360" w:lineRule="auto"/>
        <w:ind w:left="284" w:hanging="284"/>
        <w:rPr>
          <w:rFonts w:cs="Arial"/>
          <w:b/>
          <w:bCs/>
          <w:sz w:val="24"/>
          <w:szCs w:val="24"/>
        </w:rPr>
      </w:pPr>
      <w:r w:rsidRPr="009F08F7">
        <w:rPr>
          <w:rFonts w:cs="Arial"/>
          <w:b/>
          <w:bCs/>
          <w:sz w:val="24"/>
          <w:szCs w:val="24"/>
        </w:rPr>
        <w:t>ACEITABILIDADE DA PROPOSTA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Finalizada a etapa de lances, a CESAMA poderá solicitar AMOSTRA d</w:t>
      </w:r>
      <w:r w:rsidR="0003298F" w:rsidRPr="009F08F7">
        <w:rPr>
          <w:rFonts w:cs="Arial"/>
          <w:sz w:val="24"/>
          <w:szCs w:val="24"/>
        </w:rPr>
        <w:t>o</w:t>
      </w:r>
      <w:r w:rsidRPr="009F08F7">
        <w:rPr>
          <w:rFonts w:cs="Arial"/>
          <w:sz w:val="24"/>
          <w:szCs w:val="24"/>
        </w:rPr>
        <w:t xml:space="preserve"> licitante detentor do menor preço, para verificação da conformidade do material ofertado com as especificações exigidas neste Termo de Referência.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A amostra solicitada deverá ser entregue em embalagem própria, devidamente lacrada e observadas as demais condições de segurança, no </w:t>
      </w:r>
      <w:r w:rsidR="00756995" w:rsidRPr="009F08F7">
        <w:rPr>
          <w:rFonts w:cs="Arial"/>
          <w:b/>
          <w:sz w:val="24"/>
          <w:szCs w:val="24"/>
        </w:rPr>
        <w:t xml:space="preserve">Departamento de </w:t>
      </w:r>
      <w:r w:rsidR="00AE69C3" w:rsidRPr="009F08F7">
        <w:rPr>
          <w:rFonts w:cs="Arial"/>
          <w:b/>
          <w:sz w:val="24"/>
          <w:szCs w:val="24"/>
        </w:rPr>
        <w:t>Compras e Estoque</w:t>
      </w:r>
      <w:r w:rsidR="00756995" w:rsidRPr="009F08F7">
        <w:rPr>
          <w:rFonts w:cs="Arial"/>
          <w:sz w:val="24"/>
          <w:szCs w:val="24"/>
        </w:rPr>
        <w:t xml:space="preserve">, à </w:t>
      </w:r>
      <w:r w:rsidR="00AE69C3" w:rsidRPr="009F08F7">
        <w:rPr>
          <w:rFonts w:cs="Arial"/>
          <w:sz w:val="24"/>
          <w:szCs w:val="24"/>
        </w:rPr>
        <w:t>Rua Santa Terezinha, nº 505, Bairro Santa Terezinha</w:t>
      </w:r>
      <w:r w:rsidR="00756995" w:rsidRPr="009F08F7">
        <w:rPr>
          <w:rFonts w:cs="Arial"/>
          <w:sz w:val="24"/>
          <w:szCs w:val="24"/>
        </w:rPr>
        <w:t>, Juiz de Fora / MG, CEP 36.0</w:t>
      </w:r>
      <w:r w:rsidR="00AE69C3" w:rsidRPr="009F08F7">
        <w:rPr>
          <w:rFonts w:cs="Arial"/>
          <w:sz w:val="24"/>
          <w:szCs w:val="24"/>
        </w:rPr>
        <w:t>45</w:t>
      </w:r>
      <w:r w:rsidR="00756995" w:rsidRPr="009F08F7">
        <w:rPr>
          <w:rFonts w:cs="Arial"/>
          <w:sz w:val="24"/>
          <w:szCs w:val="24"/>
        </w:rPr>
        <w:t>-</w:t>
      </w:r>
      <w:r w:rsidR="00AE69C3" w:rsidRPr="009F08F7">
        <w:rPr>
          <w:rFonts w:cs="Arial"/>
          <w:sz w:val="24"/>
          <w:szCs w:val="24"/>
        </w:rPr>
        <w:t>490</w:t>
      </w:r>
      <w:r w:rsidRPr="009F08F7">
        <w:rPr>
          <w:rFonts w:cs="Arial"/>
          <w:sz w:val="24"/>
          <w:szCs w:val="24"/>
        </w:rPr>
        <w:t xml:space="preserve">, no </w:t>
      </w:r>
      <w:r w:rsidRPr="009F08F7">
        <w:rPr>
          <w:rFonts w:cs="Arial"/>
          <w:b/>
          <w:sz w:val="24"/>
          <w:szCs w:val="24"/>
        </w:rPr>
        <w:t xml:space="preserve">prazo de 03 (três) dias </w:t>
      </w:r>
      <w:r w:rsidRPr="009F08F7">
        <w:rPr>
          <w:rFonts w:cs="Arial"/>
          <w:b/>
          <w:sz w:val="24"/>
          <w:szCs w:val="24"/>
        </w:rPr>
        <w:lastRenderedPageBreak/>
        <w:t>úteis</w:t>
      </w:r>
      <w:r w:rsidRPr="009F08F7">
        <w:rPr>
          <w:rFonts w:cs="Arial"/>
          <w:sz w:val="24"/>
          <w:szCs w:val="24"/>
        </w:rPr>
        <w:t xml:space="preserve"> contados a partir da solicitação do</w:t>
      </w:r>
      <w:r w:rsidR="004143D0" w:rsidRPr="009F08F7">
        <w:rPr>
          <w:rFonts w:cs="Arial"/>
          <w:sz w:val="24"/>
          <w:szCs w:val="24"/>
        </w:rPr>
        <w:t>(a)</w:t>
      </w:r>
      <w:r w:rsidRPr="009F08F7">
        <w:rPr>
          <w:rFonts w:cs="Arial"/>
          <w:sz w:val="24"/>
          <w:szCs w:val="24"/>
        </w:rPr>
        <w:t xml:space="preserve"> Pregoeiro</w:t>
      </w:r>
      <w:r w:rsidR="004143D0" w:rsidRPr="009F08F7">
        <w:rPr>
          <w:rFonts w:cs="Arial"/>
          <w:sz w:val="24"/>
          <w:szCs w:val="24"/>
        </w:rPr>
        <w:t>(a)</w:t>
      </w:r>
      <w:r w:rsidRPr="009F08F7">
        <w:rPr>
          <w:rFonts w:cs="Arial"/>
          <w:sz w:val="24"/>
          <w:szCs w:val="24"/>
        </w:rPr>
        <w:t xml:space="preserve"> no </w:t>
      </w:r>
      <w:r w:rsidRPr="009F08F7">
        <w:rPr>
          <w:rFonts w:cs="Arial"/>
          <w:i/>
          <w:sz w:val="24"/>
          <w:szCs w:val="24"/>
        </w:rPr>
        <w:t>chat</w:t>
      </w:r>
      <w:r w:rsidRPr="009F08F7">
        <w:rPr>
          <w:rFonts w:cs="Arial"/>
          <w:sz w:val="24"/>
          <w:szCs w:val="24"/>
        </w:rPr>
        <w:t xml:space="preserve"> do </w:t>
      </w:r>
      <w:r w:rsidR="00AE69C3" w:rsidRPr="009F08F7">
        <w:rPr>
          <w:rFonts w:cs="Arial"/>
          <w:i/>
          <w:sz w:val="24"/>
          <w:szCs w:val="24"/>
        </w:rPr>
        <w:t>Portal de Compras Governamentais</w:t>
      </w:r>
      <w:r w:rsidRPr="009F08F7">
        <w:rPr>
          <w:rFonts w:cs="Arial"/>
          <w:sz w:val="24"/>
          <w:szCs w:val="24"/>
        </w:rPr>
        <w:t>.</w:t>
      </w:r>
    </w:p>
    <w:p w:rsidR="00B41EF6" w:rsidRPr="009F08F7" w:rsidRDefault="0003298F"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O</w:t>
      </w:r>
      <w:r w:rsidR="00B41EF6" w:rsidRPr="009F08F7">
        <w:rPr>
          <w:rFonts w:cs="Arial"/>
          <w:sz w:val="24"/>
          <w:szCs w:val="24"/>
        </w:rPr>
        <w:t xml:space="preserve"> licitante que não puder encaminhar amostra no prazo acima indicado deverá solicitar sua prorrogação IMEDIATAMENTE, no </w:t>
      </w:r>
      <w:r w:rsidR="00B41EF6" w:rsidRPr="009F08F7">
        <w:rPr>
          <w:rFonts w:cs="Arial"/>
          <w:i/>
          <w:sz w:val="24"/>
          <w:szCs w:val="24"/>
        </w:rPr>
        <w:t>chat</w:t>
      </w:r>
      <w:r w:rsidR="00B41EF6" w:rsidRPr="009F08F7">
        <w:rPr>
          <w:rFonts w:cs="Arial"/>
          <w:sz w:val="24"/>
          <w:szCs w:val="24"/>
        </w:rPr>
        <w:t xml:space="preserve"> do sistema ou por e-mail, desde que por motivo justificado e aceito pelo</w:t>
      </w:r>
      <w:r w:rsidR="004143D0" w:rsidRPr="009F08F7">
        <w:rPr>
          <w:rFonts w:cs="Arial"/>
          <w:sz w:val="24"/>
          <w:szCs w:val="24"/>
        </w:rPr>
        <w:t>(a)</w:t>
      </w:r>
      <w:r w:rsidR="00B41EF6" w:rsidRPr="009F08F7">
        <w:rPr>
          <w:rFonts w:cs="Arial"/>
          <w:sz w:val="24"/>
          <w:szCs w:val="24"/>
        </w:rPr>
        <w:t xml:space="preserve"> Pregoeiro</w:t>
      </w:r>
      <w:r w:rsidR="004143D0" w:rsidRPr="009F08F7">
        <w:rPr>
          <w:rFonts w:cs="Arial"/>
          <w:sz w:val="24"/>
          <w:szCs w:val="24"/>
        </w:rPr>
        <w:t>(a)</w:t>
      </w:r>
      <w:r w:rsidR="00B41EF6" w:rsidRPr="009F08F7">
        <w:rPr>
          <w:rFonts w:cs="Arial"/>
          <w:sz w:val="24"/>
          <w:szCs w:val="24"/>
        </w:rPr>
        <w:t xml:space="preserve">, que definirá prazo suficiente para o envio do </w:t>
      </w:r>
      <w:r w:rsidR="004143D0" w:rsidRPr="009F08F7">
        <w:rPr>
          <w:rFonts w:cs="Arial"/>
          <w:sz w:val="24"/>
          <w:szCs w:val="24"/>
        </w:rPr>
        <w:t>material</w:t>
      </w:r>
      <w:r w:rsidR="00B41EF6" w:rsidRPr="009F08F7">
        <w:rPr>
          <w:rFonts w:cs="Arial"/>
          <w:sz w:val="24"/>
          <w:szCs w:val="24"/>
        </w:rPr>
        <w:t xml:space="preserve">, </w:t>
      </w:r>
      <w:r w:rsidR="00B41EF6" w:rsidRPr="009F08F7">
        <w:rPr>
          <w:rFonts w:cs="Arial"/>
          <w:sz w:val="24"/>
          <w:szCs w:val="24"/>
          <w:u w:val="single"/>
        </w:rPr>
        <w:t>sob pena de desclassificação</w:t>
      </w:r>
      <w:r w:rsidR="00B41EF6" w:rsidRPr="009F08F7">
        <w:rPr>
          <w:rFonts w:cs="Arial"/>
          <w:sz w:val="24"/>
          <w:szCs w:val="24"/>
        </w:rPr>
        <w:t>.</w:t>
      </w:r>
    </w:p>
    <w:p w:rsidR="00B41EF6" w:rsidRPr="009F08F7" w:rsidRDefault="0003298F" w:rsidP="009F08F7">
      <w:pPr>
        <w:numPr>
          <w:ilvl w:val="2"/>
          <w:numId w:val="3"/>
        </w:numPr>
        <w:spacing w:after="240" w:line="360" w:lineRule="auto"/>
        <w:ind w:left="0" w:firstLine="0"/>
        <w:rPr>
          <w:rFonts w:cs="Arial"/>
          <w:bCs/>
          <w:sz w:val="24"/>
          <w:szCs w:val="24"/>
        </w:rPr>
      </w:pPr>
      <w:r w:rsidRPr="009F08F7">
        <w:rPr>
          <w:rFonts w:cs="Arial"/>
          <w:bCs/>
          <w:sz w:val="24"/>
          <w:szCs w:val="24"/>
        </w:rPr>
        <w:t>O</w:t>
      </w:r>
      <w:r w:rsidR="00B41EF6" w:rsidRPr="009F08F7">
        <w:rPr>
          <w:rFonts w:cs="Arial"/>
          <w:bCs/>
          <w:sz w:val="24"/>
          <w:szCs w:val="24"/>
        </w:rPr>
        <w:t xml:space="preserve"> licitante que não encaminhar a amostra no prazo estabelecido será DESCLASSIFICAD</w:t>
      </w:r>
      <w:r w:rsidRPr="009F08F7">
        <w:rPr>
          <w:rFonts w:cs="Arial"/>
          <w:bCs/>
          <w:sz w:val="24"/>
          <w:szCs w:val="24"/>
        </w:rPr>
        <w:t>O</w:t>
      </w:r>
      <w:r w:rsidR="00B41EF6" w:rsidRPr="009F08F7">
        <w:rPr>
          <w:rFonts w:cs="Arial"/>
          <w:bCs/>
          <w:sz w:val="24"/>
          <w:szCs w:val="24"/>
        </w:rPr>
        <w:t>.</w:t>
      </w:r>
    </w:p>
    <w:p w:rsidR="00B41EF6" w:rsidRPr="009F08F7" w:rsidRDefault="00B41EF6"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bCs/>
          <w:sz w:val="24"/>
          <w:szCs w:val="24"/>
        </w:rPr>
        <w:t xml:space="preserve">Após vencido o prazo de entrega da amostra, não será permitido fazer ajustes ou modificações no </w:t>
      </w:r>
      <w:r w:rsidR="00F73A02" w:rsidRPr="009F08F7">
        <w:rPr>
          <w:rFonts w:cs="Arial"/>
          <w:bCs/>
          <w:sz w:val="24"/>
          <w:szCs w:val="24"/>
        </w:rPr>
        <w:t>material</w:t>
      </w:r>
      <w:r w:rsidRPr="009F08F7">
        <w:rPr>
          <w:rFonts w:cs="Arial"/>
          <w:bCs/>
          <w:sz w:val="24"/>
          <w:szCs w:val="24"/>
        </w:rPr>
        <w:t xml:space="preserve"> apresentado para fins de adequá-lo à especificação constante deste </w:t>
      </w:r>
      <w:r w:rsidR="00924129" w:rsidRPr="009F08F7">
        <w:rPr>
          <w:rFonts w:cs="Arial"/>
          <w:bCs/>
          <w:sz w:val="24"/>
          <w:szCs w:val="24"/>
        </w:rPr>
        <w:t>Termo de Referência</w:t>
      </w:r>
      <w:r w:rsidRPr="009F08F7">
        <w:rPr>
          <w:rFonts w:cs="Arial"/>
          <w:bCs/>
          <w:sz w:val="24"/>
          <w:szCs w:val="24"/>
        </w:rPr>
        <w:t>.</w:t>
      </w:r>
    </w:p>
    <w:p w:rsidR="00B41EF6" w:rsidRPr="009F08F7" w:rsidRDefault="00924129"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O material apresentado como amostra ficará à disposição da área responsável pela sua análise e aprovação e poderá ser aberto, manuseado, sendo devolvido </w:t>
      </w:r>
      <w:r w:rsidR="0003298F" w:rsidRPr="009F08F7">
        <w:rPr>
          <w:rFonts w:cs="Arial"/>
          <w:sz w:val="24"/>
          <w:szCs w:val="24"/>
        </w:rPr>
        <w:t>ao</w:t>
      </w:r>
      <w:r w:rsidRPr="009F08F7">
        <w:rPr>
          <w:rFonts w:cs="Arial"/>
          <w:sz w:val="24"/>
          <w:szCs w:val="24"/>
        </w:rPr>
        <w:t xml:space="preserve"> licitante, posteriormente, no estado em que se encontrar, podendo ficar retida até a entrega total do item licitado</w:t>
      </w:r>
      <w:r w:rsidR="00B41EF6" w:rsidRPr="009F08F7">
        <w:rPr>
          <w:rFonts w:cs="Arial"/>
          <w:sz w:val="24"/>
          <w:szCs w:val="24"/>
        </w:rPr>
        <w:t>.</w:t>
      </w:r>
    </w:p>
    <w:p w:rsidR="00B41EF6" w:rsidRPr="009F08F7" w:rsidRDefault="00924129"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A amostra será analisada pela área técnica da CESAMA, que emitirá parecer sobre sua aceitação no prazo de 10 (dez) dias, podendo ser prorrogado em situações extraordinárias</w:t>
      </w:r>
      <w:r w:rsidR="00B41EF6" w:rsidRPr="009F08F7">
        <w:rPr>
          <w:rFonts w:cs="Arial"/>
          <w:sz w:val="24"/>
          <w:szCs w:val="24"/>
        </w:rPr>
        <w:t>.</w:t>
      </w:r>
    </w:p>
    <w:p w:rsidR="00B41EF6" w:rsidRPr="009F08F7" w:rsidRDefault="00B41EF6" w:rsidP="009F08F7">
      <w:pPr>
        <w:numPr>
          <w:ilvl w:val="1"/>
          <w:numId w:val="3"/>
        </w:numPr>
        <w:spacing w:after="240" w:line="360" w:lineRule="auto"/>
        <w:ind w:left="0" w:firstLine="0"/>
        <w:rPr>
          <w:rFonts w:cs="Arial"/>
          <w:sz w:val="24"/>
          <w:szCs w:val="24"/>
        </w:rPr>
      </w:pPr>
      <w:r w:rsidRPr="009F08F7">
        <w:rPr>
          <w:rFonts w:cs="Arial"/>
          <w:sz w:val="24"/>
          <w:szCs w:val="24"/>
        </w:rPr>
        <w:t>A CESAMA poderá submeter a amostra à instituição especializada para análise do atendimento às características exigidas no edital.</w:t>
      </w:r>
    </w:p>
    <w:p w:rsidR="00B41EF6" w:rsidRPr="009F08F7" w:rsidRDefault="00924129" w:rsidP="009F08F7">
      <w:pPr>
        <w:numPr>
          <w:ilvl w:val="1"/>
          <w:numId w:val="3"/>
        </w:numPr>
        <w:spacing w:after="240" w:line="360" w:lineRule="auto"/>
        <w:ind w:left="0" w:firstLine="0"/>
        <w:rPr>
          <w:rFonts w:cs="Arial"/>
          <w:sz w:val="24"/>
          <w:szCs w:val="24"/>
        </w:rPr>
      </w:pPr>
      <w:r w:rsidRPr="009F08F7">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9F08F7">
        <w:rPr>
          <w:rFonts w:cs="Arial"/>
          <w:bCs/>
          <w:sz w:val="24"/>
          <w:szCs w:val="24"/>
        </w:rPr>
        <w:t>08:00h às 11:30h e de 13:00h as 16:00h</w:t>
      </w:r>
      <w:r w:rsidR="00B41EF6" w:rsidRPr="009F08F7">
        <w:rPr>
          <w:rFonts w:cs="Arial"/>
          <w:sz w:val="24"/>
          <w:szCs w:val="24"/>
        </w:rPr>
        <w:t>.</w:t>
      </w:r>
    </w:p>
    <w:p w:rsidR="00B41EF6" w:rsidRPr="009F08F7" w:rsidRDefault="00B41EF6" w:rsidP="009F08F7">
      <w:pPr>
        <w:numPr>
          <w:ilvl w:val="0"/>
          <w:numId w:val="3"/>
        </w:numPr>
        <w:spacing w:after="240" w:line="360" w:lineRule="auto"/>
        <w:ind w:left="284" w:hanging="284"/>
        <w:rPr>
          <w:rFonts w:cs="Arial"/>
          <w:b/>
          <w:bCs/>
          <w:sz w:val="24"/>
          <w:szCs w:val="24"/>
          <w:u w:val="single"/>
        </w:rPr>
      </w:pPr>
      <w:r w:rsidRPr="009F08F7">
        <w:rPr>
          <w:rFonts w:cs="Arial"/>
          <w:b/>
          <w:bCs/>
          <w:sz w:val="24"/>
          <w:szCs w:val="24"/>
        </w:rPr>
        <w:t>ENTREGA E CONDIÇÕES DE FORNECIMENTO</w:t>
      </w:r>
    </w:p>
    <w:p w:rsidR="00B41EF6" w:rsidRPr="009F08F7" w:rsidRDefault="00B41EF6" w:rsidP="009F08F7">
      <w:pPr>
        <w:numPr>
          <w:ilvl w:val="1"/>
          <w:numId w:val="3"/>
        </w:numPr>
        <w:spacing w:after="240" w:line="360" w:lineRule="auto"/>
        <w:ind w:left="0" w:firstLine="0"/>
        <w:rPr>
          <w:rFonts w:cs="Arial"/>
          <w:bCs/>
          <w:sz w:val="24"/>
          <w:szCs w:val="24"/>
        </w:rPr>
      </w:pPr>
      <w:r w:rsidRPr="009F08F7">
        <w:rPr>
          <w:rFonts w:cs="Arial"/>
          <w:sz w:val="24"/>
          <w:szCs w:val="24"/>
        </w:rPr>
        <w:lastRenderedPageBreak/>
        <w:t xml:space="preserve">A entrega será realizada de acordo com as necessidades da CESAMA, no prazo máximo de </w:t>
      </w:r>
      <w:r w:rsidR="00FB76C2">
        <w:rPr>
          <w:rFonts w:cs="Arial"/>
          <w:b/>
          <w:bCs/>
          <w:sz w:val="24"/>
          <w:szCs w:val="24"/>
        </w:rPr>
        <w:t>10</w:t>
      </w:r>
      <w:r w:rsidR="009922FD" w:rsidRPr="009922FD">
        <w:rPr>
          <w:rFonts w:cs="Arial"/>
          <w:b/>
          <w:bCs/>
          <w:sz w:val="24"/>
          <w:szCs w:val="24"/>
        </w:rPr>
        <w:t>(</w:t>
      </w:r>
      <w:r w:rsidR="00FB76C2">
        <w:rPr>
          <w:rFonts w:cs="Arial"/>
          <w:b/>
          <w:bCs/>
          <w:sz w:val="24"/>
          <w:szCs w:val="24"/>
        </w:rPr>
        <w:t>dez</w:t>
      </w:r>
      <w:r w:rsidR="009922FD" w:rsidRPr="009922FD">
        <w:rPr>
          <w:rFonts w:cs="Arial"/>
          <w:b/>
          <w:bCs/>
          <w:sz w:val="24"/>
          <w:szCs w:val="24"/>
        </w:rPr>
        <w:t>)</w:t>
      </w:r>
      <w:r w:rsidR="009E208A">
        <w:rPr>
          <w:rFonts w:cs="Arial"/>
          <w:b/>
          <w:bCs/>
          <w:sz w:val="24"/>
          <w:szCs w:val="24"/>
        </w:rPr>
        <w:t xml:space="preserve"> </w:t>
      </w:r>
      <w:r w:rsidRPr="009F08F7">
        <w:rPr>
          <w:rFonts w:cs="Arial"/>
          <w:sz w:val="24"/>
          <w:szCs w:val="24"/>
        </w:rPr>
        <w:t>dias contados a partir do recebimento da solicitação, feita através da Ordem de Compra</w:t>
      </w:r>
      <w:r w:rsidRPr="009F08F7">
        <w:rPr>
          <w:rFonts w:cs="Arial"/>
          <w:bCs/>
          <w:sz w:val="24"/>
          <w:szCs w:val="24"/>
        </w:rPr>
        <w:t>.</w:t>
      </w:r>
    </w:p>
    <w:p w:rsidR="00B41EF6" w:rsidRPr="00FB76C2" w:rsidRDefault="00B41EF6" w:rsidP="009F08F7">
      <w:pPr>
        <w:numPr>
          <w:ilvl w:val="1"/>
          <w:numId w:val="3"/>
        </w:numPr>
        <w:spacing w:after="240" w:line="360" w:lineRule="auto"/>
        <w:ind w:left="0" w:firstLine="0"/>
        <w:rPr>
          <w:rFonts w:cs="Arial"/>
          <w:bCs/>
          <w:sz w:val="24"/>
          <w:szCs w:val="24"/>
        </w:rPr>
      </w:pPr>
      <w:r w:rsidRPr="009F08F7">
        <w:rPr>
          <w:rFonts w:cs="Arial"/>
          <w:bCs/>
          <w:sz w:val="24"/>
          <w:szCs w:val="24"/>
        </w:rPr>
        <w:t xml:space="preserve">Os </w:t>
      </w:r>
      <w:r w:rsidR="00E8402E" w:rsidRPr="009F08F7">
        <w:rPr>
          <w:rFonts w:cs="Arial"/>
          <w:bCs/>
          <w:sz w:val="24"/>
          <w:szCs w:val="24"/>
        </w:rPr>
        <w:t>materiais</w:t>
      </w:r>
      <w:r w:rsidRPr="009F08F7">
        <w:rPr>
          <w:rFonts w:cs="Arial"/>
          <w:bCs/>
          <w:sz w:val="24"/>
          <w:szCs w:val="24"/>
        </w:rPr>
        <w:t xml:space="preserve"> deverão ser entregues no </w:t>
      </w:r>
      <w:r w:rsidR="00AE69C3" w:rsidRPr="009F08F7">
        <w:rPr>
          <w:rFonts w:cs="Arial"/>
          <w:b/>
          <w:sz w:val="24"/>
          <w:szCs w:val="24"/>
        </w:rPr>
        <w:t>Departamento de Compras e Estoque</w:t>
      </w:r>
      <w:r w:rsidR="00AE69C3" w:rsidRPr="009F08F7">
        <w:rPr>
          <w:rFonts w:cs="Arial"/>
          <w:sz w:val="24"/>
          <w:szCs w:val="24"/>
        </w:rPr>
        <w:t>, à Rua Santa Terezinha, nº 505, Bairro Santa Terezinha, Juiz de Fora / MG, CEP 36.045-490,</w:t>
      </w:r>
      <w:r w:rsidRPr="009F08F7">
        <w:rPr>
          <w:rFonts w:cs="Arial"/>
          <w:sz w:val="24"/>
          <w:szCs w:val="24"/>
        </w:rPr>
        <w:t xml:space="preserve"> em dias úteis, das </w:t>
      </w:r>
      <w:r w:rsidR="0005421D" w:rsidRPr="009F08F7">
        <w:rPr>
          <w:rFonts w:cs="Arial"/>
          <w:bCs/>
          <w:sz w:val="24"/>
          <w:szCs w:val="24"/>
        </w:rPr>
        <w:t>08:00h às 11:30h e de 14</w:t>
      </w:r>
      <w:r w:rsidRPr="009F08F7">
        <w:rPr>
          <w:rFonts w:cs="Arial"/>
          <w:bCs/>
          <w:sz w:val="24"/>
          <w:szCs w:val="24"/>
        </w:rPr>
        <w:t>:00h as 1</w:t>
      </w:r>
      <w:r w:rsidR="0005421D" w:rsidRPr="009F08F7">
        <w:rPr>
          <w:rFonts w:cs="Arial"/>
          <w:bCs/>
          <w:sz w:val="24"/>
          <w:szCs w:val="24"/>
        </w:rPr>
        <w:t>7</w:t>
      </w:r>
      <w:r w:rsidRPr="009F08F7">
        <w:rPr>
          <w:rFonts w:cs="Arial"/>
          <w:bCs/>
          <w:sz w:val="24"/>
          <w:szCs w:val="24"/>
        </w:rPr>
        <w:t>:00h</w:t>
      </w:r>
      <w:r w:rsidRPr="009F08F7">
        <w:rPr>
          <w:rFonts w:cs="Arial"/>
          <w:sz w:val="24"/>
          <w:szCs w:val="24"/>
        </w:rPr>
        <w:t>.</w:t>
      </w:r>
    </w:p>
    <w:p w:rsidR="00FB76C2" w:rsidRDefault="00FB76C2" w:rsidP="00FB76C2">
      <w:pPr>
        <w:numPr>
          <w:ilvl w:val="1"/>
          <w:numId w:val="3"/>
        </w:numPr>
        <w:spacing w:before="120" w:line="360" w:lineRule="auto"/>
        <w:ind w:hanging="1080"/>
        <w:rPr>
          <w:rFonts w:cs="Arial"/>
          <w:sz w:val="24"/>
          <w:szCs w:val="24"/>
        </w:rPr>
      </w:pPr>
      <w:r w:rsidRPr="006350FD">
        <w:rPr>
          <w:rFonts w:cs="Arial"/>
          <w:sz w:val="24"/>
          <w:szCs w:val="24"/>
        </w:rPr>
        <w:t>Os seguintes documentos deverão ser apresentados a cada entrega do produto:</w:t>
      </w:r>
    </w:p>
    <w:p w:rsidR="00FB76C2" w:rsidRDefault="00FB76C2" w:rsidP="00FB76C2">
      <w:pPr>
        <w:numPr>
          <w:ilvl w:val="0"/>
          <w:numId w:val="8"/>
        </w:numPr>
        <w:spacing w:before="120" w:line="360" w:lineRule="auto"/>
        <w:rPr>
          <w:rFonts w:cs="Arial"/>
          <w:sz w:val="24"/>
          <w:szCs w:val="24"/>
        </w:rPr>
      </w:pPr>
      <w:r>
        <w:rPr>
          <w:rFonts w:cs="Arial"/>
          <w:sz w:val="24"/>
          <w:szCs w:val="24"/>
        </w:rPr>
        <w:t>Nota Fiscal de Venda.</w:t>
      </w:r>
    </w:p>
    <w:p w:rsidR="00FB76C2" w:rsidRDefault="00FB76C2" w:rsidP="00FB76C2">
      <w:pPr>
        <w:numPr>
          <w:ilvl w:val="0"/>
          <w:numId w:val="8"/>
        </w:numPr>
        <w:spacing w:before="120" w:line="360" w:lineRule="auto"/>
        <w:rPr>
          <w:rFonts w:cs="Arial"/>
          <w:sz w:val="24"/>
          <w:szCs w:val="24"/>
        </w:rPr>
      </w:pPr>
      <w:r w:rsidRPr="00256D09">
        <w:rPr>
          <w:rFonts w:cs="Arial"/>
          <w:sz w:val="24"/>
          <w:szCs w:val="24"/>
        </w:rPr>
        <w:t>Laudo de análise contemplando os parâmetros de especificação, conforme especificações do produto descritas no item.</w:t>
      </w:r>
    </w:p>
    <w:p w:rsidR="00FB76C2" w:rsidRPr="006350FD" w:rsidRDefault="00FB76C2" w:rsidP="00FB76C2">
      <w:pPr>
        <w:pStyle w:val="PargrafodaLista"/>
        <w:numPr>
          <w:ilvl w:val="0"/>
          <w:numId w:val="8"/>
        </w:numPr>
        <w:spacing w:before="120"/>
        <w:jc w:val="both"/>
        <w:rPr>
          <w:rFonts w:ascii="Arial" w:hAnsi="Arial" w:cs="Arial"/>
        </w:rPr>
      </w:pPr>
      <w:r w:rsidRPr="006350FD">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FB76C2" w:rsidRPr="00FB76C2" w:rsidRDefault="00FB76C2" w:rsidP="00FB76C2">
      <w:pPr>
        <w:pStyle w:val="PargrafodaLista"/>
        <w:numPr>
          <w:ilvl w:val="0"/>
          <w:numId w:val="8"/>
        </w:numPr>
        <w:spacing w:before="120" w:line="360" w:lineRule="auto"/>
        <w:jc w:val="both"/>
        <w:rPr>
          <w:rFonts w:cs="Arial"/>
          <w:b/>
          <w:bCs/>
        </w:rPr>
      </w:pPr>
      <w:r w:rsidRPr="006D6260">
        <w:rPr>
          <w:rFonts w:ascii="Arial" w:hAnsi="Arial" w:cs="Arial"/>
        </w:rPr>
        <w:t>Laudo Técnico (LARS - Laudo de Atendimento aos Requisitos de Saúde) em atendimento a NBR 15784.</w:t>
      </w:r>
    </w:p>
    <w:p w:rsidR="00FB76C2" w:rsidRPr="006D6260" w:rsidRDefault="00FB76C2" w:rsidP="00FB76C2">
      <w:pPr>
        <w:pStyle w:val="PargrafodaLista"/>
        <w:spacing w:before="120" w:line="360" w:lineRule="auto"/>
        <w:ind w:left="1800"/>
        <w:jc w:val="both"/>
        <w:rPr>
          <w:rFonts w:cs="Arial"/>
          <w:b/>
          <w:bCs/>
        </w:rPr>
      </w:pP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Os </w:t>
      </w:r>
      <w:r w:rsidR="00E8402E" w:rsidRPr="009F08F7">
        <w:rPr>
          <w:rFonts w:cs="Arial"/>
          <w:sz w:val="24"/>
          <w:szCs w:val="24"/>
        </w:rPr>
        <w:t>materiais</w:t>
      </w:r>
      <w:r w:rsidRPr="009F08F7">
        <w:rPr>
          <w:rFonts w:cs="Arial"/>
          <w:sz w:val="24"/>
          <w:szCs w:val="24"/>
        </w:rPr>
        <w:t xml:space="preserve"> deverão ser entregues devidamente embalados, lacrados, acondicionados e transportados com segurança e sob a responsabilidade da </w:t>
      </w:r>
      <w:r w:rsidR="004E5E45" w:rsidRPr="009F08F7">
        <w:rPr>
          <w:rFonts w:cs="Arial"/>
          <w:sz w:val="24"/>
          <w:szCs w:val="24"/>
        </w:rPr>
        <w:t>fornecedora</w:t>
      </w:r>
      <w:r w:rsidRPr="009F08F7">
        <w:rPr>
          <w:rFonts w:cs="Arial"/>
          <w:sz w:val="24"/>
          <w:szCs w:val="24"/>
        </w:rPr>
        <w:t xml:space="preserve">. A CESAMA recusará os </w:t>
      </w:r>
      <w:r w:rsidR="00E8402E" w:rsidRPr="009F08F7">
        <w:rPr>
          <w:rFonts w:cs="Arial"/>
          <w:sz w:val="24"/>
          <w:szCs w:val="24"/>
        </w:rPr>
        <w:t>materiais</w:t>
      </w:r>
      <w:r w:rsidRPr="009F08F7">
        <w:rPr>
          <w:rFonts w:cs="Arial"/>
          <w:sz w:val="24"/>
          <w:szCs w:val="24"/>
        </w:rPr>
        <w:t xml:space="preserve"> que forem entregues em desconformidade com esta previsão.</w:t>
      </w:r>
    </w:p>
    <w:p w:rsidR="00B41EF6" w:rsidRPr="009F08F7" w:rsidRDefault="00B41EF6" w:rsidP="009F08F7">
      <w:pPr>
        <w:numPr>
          <w:ilvl w:val="2"/>
          <w:numId w:val="3"/>
        </w:numPr>
        <w:spacing w:after="240" w:line="360" w:lineRule="auto"/>
        <w:ind w:left="0" w:firstLine="0"/>
        <w:rPr>
          <w:rFonts w:cs="Arial"/>
          <w:sz w:val="24"/>
          <w:szCs w:val="24"/>
        </w:rPr>
      </w:pPr>
      <w:r w:rsidRPr="009F08F7">
        <w:rPr>
          <w:rFonts w:cs="Arial"/>
          <w:sz w:val="24"/>
          <w:szCs w:val="24"/>
        </w:rPr>
        <w:t xml:space="preserve">Durante os serviços de transporte e descarga a </w:t>
      </w:r>
      <w:r w:rsidR="004E5E45" w:rsidRPr="009F08F7">
        <w:rPr>
          <w:rFonts w:cs="Arial"/>
          <w:sz w:val="24"/>
          <w:szCs w:val="24"/>
        </w:rPr>
        <w:t>fornecedora</w:t>
      </w:r>
      <w:r w:rsidRPr="009F08F7">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9F08F7" w:rsidRDefault="00E56101" w:rsidP="009F08F7">
      <w:pPr>
        <w:numPr>
          <w:ilvl w:val="2"/>
          <w:numId w:val="3"/>
        </w:numPr>
        <w:spacing w:after="240" w:line="360" w:lineRule="auto"/>
        <w:ind w:left="0" w:firstLine="0"/>
        <w:rPr>
          <w:rFonts w:cs="Arial"/>
          <w:sz w:val="24"/>
          <w:szCs w:val="24"/>
        </w:rPr>
      </w:pPr>
      <w:r w:rsidRPr="009F08F7">
        <w:rPr>
          <w:rFonts w:cs="Arial"/>
          <w:bCs/>
          <w:sz w:val="24"/>
          <w:szCs w:val="24"/>
        </w:rPr>
        <w:lastRenderedPageBreak/>
        <w:t>O veículo utilizado para entrega</w:t>
      </w:r>
      <w:r w:rsidR="006F3EF9" w:rsidRPr="009F08F7">
        <w:rPr>
          <w:rFonts w:cs="Arial"/>
          <w:bCs/>
          <w:sz w:val="24"/>
          <w:szCs w:val="24"/>
        </w:rPr>
        <w:t xml:space="preserve"> dos materiais</w:t>
      </w:r>
      <w:r w:rsidRPr="009F08F7">
        <w:rPr>
          <w:rFonts w:cs="Arial"/>
          <w:bCs/>
          <w:sz w:val="24"/>
          <w:szCs w:val="24"/>
        </w:rPr>
        <w:t xml:space="preserve"> no Departamento de Compras e Estoque deverá ter no máximo 14 metros de comprimento, de p</w:t>
      </w:r>
      <w:r w:rsidR="009922FD">
        <w:rPr>
          <w:rFonts w:cs="Arial"/>
          <w:bCs/>
          <w:sz w:val="24"/>
          <w:szCs w:val="24"/>
        </w:rPr>
        <w:t>a</w:t>
      </w:r>
      <w:r w:rsidRPr="009F08F7">
        <w:rPr>
          <w:rFonts w:cs="Arial"/>
          <w:bCs/>
          <w:sz w:val="24"/>
          <w:szCs w:val="24"/>
        </w:rPr>
        <w:t>ra-choque a p</w:t>
      </w:r>
      <w:r w:rsidR="009922FD">
        <w:rPr>
          <w:rFonts w:cs="Arial"/>
          <w:bCs/>
          <w:sz w:val="24"/>
          <w:szCs w:val="24"/>
        </w:rPr>
        <w:t>a</w:t>
      </w:r>
      <w:r w:rsidRPr="009F08F7">
        <w:rPr>
          <w:rFonts w:cs="Arial"/>
          <w:bCs/>
          <w:sz w:val="24"/>
          <w:szCs w:val="24"/>
        </w:rPr>
        <w:t xml:space="preserve">ra-choque, e altura máxima de 4 metros. </w:t>
      </w:r>
    </w:p>
    <w:p w:rsidR="00D13D92" w:rsidRPr="009F08F7" w:rsidRDefault="00D13D92" w:rsidP="009F08F7">
      <w:pPr>
        <w:numPr>
          <w:ilvl w:val="1"/>
          <w:numId w:val="3"/>
        </w:numPr>
        <w:spacing w:after="240" w:line="360" w:lineRule="auto"/>
        <w:ind w:left="0" w:firstLine="0"/>
        <w:rPr>
          <w:rFonts w:cs="Arial"/>
          <w:sz w:val="24"/>
          <w:szCs w:val="24"/>
        </w:rPr>
      </w:pPr>
      <w:r w:rsidRPr="009F08F7">
        <w:rPr>
          <w:rFonts w:cs="Arial"/>
          <w:sz w:val="24"/>
          <w:szCs w:val="24"/>
        </w:rPr>
        <w:t>A CESAMA irá designar um empregado para acompanhar o recebimento dos materiais.</w:t>
      </w:r>
    </w:p>
    <w:p w:rsidR="00B41EF6" w:rsidRPr="009F08F7" w:rsidRDefault="00D13D92"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O empregado designado</w:t>
      </w:r>
      <w:r w:rsidR="00B41EF6" w:rsidRPr="009F08F7">
        <w:rPr>
          <w:rFonts w:cs="Arial"/>
          <w:sz w:val="24"/>
          <w:szCs w:val="24"/>
        </w:rPr>
        <w:t xml:space="preserve"> assinará termo ratificando o recebimento provisório, podendo recusar os </w:t>
      </w:r>
      <w:r w:rsidR="00E8402E" w:rsidRPr="009F08F7">
        <w:rPr>
          <w:rFonts w:cs="Arial"/>
          <w:sz w:val="24"/>
          <w:szCs w:val="24"/>
        </w:rPr>
        <w:t>materiais</w:t>
      </w:r>
      <w:r w:rsidR="00B41EF6" w:rsidRPr="009F08F7">
        <w:rPr>
          <w:rFonts w:cs="Arial"/>
          <w:sz w:val="24"/>
          <w:szCs w:val="24"/>
        </w:rPr>
        <w:t xml:space="preserve"> que estiverem em desacordo com a exigência editalícia no prazo máximo de 10 (dez) dias úteis a contar de sua entrega no local informado no item </w:t>
      </w:r>
      <w:r w:rsidR="003F2224" w:rsidRPr="009F08F7">
        <w:rPr>
          <w:rFonts w:cs="Arial"/>
          <w:sz w:val="24"/>
          <w:szCs w:val="24"/>
        </w:rPr>
        <w:t>7</w:t>
      </w:r>
      <w:r w:rsidR="00B41EF6" w:rsidRPr="009F08F7">
        <w:rPr>
          <w:rFonts w:cs="Arial"/>
          <w:sz w:val="24"/>
          <w:szCs w:val="24"/>
        </w:rPr>
        <w:t>.2.</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Os </w:t>
      </w:r>
      <w:r w:rsidR="00E8402E" w:rsidRPr="009F08F7">
        <w:rPr>
          <w:rFonts w:cs="Arial"/>
          <w:sz w:val="24"/>
          <w:szCs w:val="24"/>
        </w:rPr>
        <w:t>materiais</w:t>
      </w:r>
      <w:r w:rsidRPr="009F08F7">
        <w:rPr>
          <w:rFonts w:cs="Arial"/>
          <w:sz w:val="24"/>
          <w:szCs w:val="24"/>
        </w:rPr>
        <w:t xml:space="preserve"> serão devolvidos/recusados na hipótese de não corresponderem às especificações deste Edital, devendo ser recolhidos das dependências da CESAMA para substituição, às custas da fornecedora, no prazo máximo de 02 (dois) dias úteis.</w:t>
      </w:r>
    </w:p>
    <w:p w:rsidR="00B41EF6" w:rsidRPr="009F08F7" w:rsidRDefault="00436287"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9F08F7">
        <w:rPr>
          <w:rFonts w:cs="Arial"/>
          <w:sz w:val="24"/>
          <w:szCs w:val="24"/>
        </w:rPr>
        <w:t>.</w:t>
      </w:r>
    </w:p>
    <w:p w:rsidR="00D13D92" w:rsidRPr="009F08F7" w:rsidRDefault="00D13D92"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A recusa total ou parcial dos materiais entregues, por motivos justificados no recebimento, não será razão para prorrogação do prazo da entrega, previamente consignado na Ordem de Compra.</w:t>
      </w:r>
    </w:p>
    <w:p w:rsidR="00B41EF6" w:rsidRDefault="00B41EF6" w:rsidP="009F08F7">
      <w:pPr>
        <w:numPr>
          <w:ilvl w:val="1"/>
          <w:numId w:val="3"/>
        </w:numPr>
        <w:spacing w:after="240" w:line="360" w:lineRule="auto"/>
        <w:ind w:left="0" w:firstLine="0"/>
        <w:rPr>
          <w:rFonts w:cs="Arial"/>
          <w:sz w:val="24"/>
          <w:szCs w:val="24"/>
        </w:rPr>
      </w:pPr>
      <w:r w:rsidRPr="009F08F7">
        <w:rPr>
          <w:rFonts w:cs="Arial"/>
          <w:sz w:val="24"/>
          <w:szCs w:val="24"/>
        </w:rPr>
        <w:t xml:space="preserve">Verificando-se, novamente, a desconformidade do </w:t>
      </w:r>
      <w:r w:rsidR="00E8402E" w:rsidRPr="009F08F7">
        <w:rPr>
          <w:rFonts w:cs="Arial"/>
          <w:sz w:val="24"/>
          <w:szCs w:val="24"/>
        </w:rPr>
        <w:t>material</w:t>
      </w:r>
      <w:r w:rsidRPr="009F08F7">
        <w:rPr>
          <w:rFonts w:cs="Arial"/>
          <w:sz w:val="24"/>
          <w:szCs w:val="24"/>
        </w:rPr>
        <w:t xml:space="preserve"> entregue com o exigido em edital, ficará demonstrada a incapacidade da empresa fornecedora, sujeitando-se, a mesma, as penalidades previstas neste Edital.</w:t>
      </w:r>
    </w:p>
    <w:p w:rsidR="00663875" w:rsidRPr="00FB76C2" w:rsidRDefault="00663875" w:rsidP="009E208A">
      <w:pPr>
        <w:numPr>
          <w:ilvl w:val="1"/>
          <w:numId w:val="3"/>
        </w:numPr>
        <w:spacing w:after="240" w:line="360" w:lineRule="auto"/>
        <w:ind w:left="0" w:firstLine="0"/>
        <w:rPr>
          <w:rFonts w:cs="Arial"/>
          <w:sz w:val="24"/>
          <w:szCs w:val="24"/>
        </w:rPr>
      </w:pPr>
      <w:r w:rsidRPr="00FB76C2">
        <w:rPr>
          <w:rFonts w:cs="Arial"/>
          <w:sz w:val="24"/>
          <w:szCs w:val="24"/>
        </w:rPr>
        <w:t>Na entrega, os materiais deverão estar com seu prazo de validade decorrido em, no máximo, em 25% (vinte e cinco por cento).</w:t>
      </w:r>
    </w:p>
    <w:p w:rsidR="00D13D92" w:rsidRPr="009F08F7" w:rsidRDefault="00D13D92"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t>DA VALIDADE DO REGISTRO DE PREÇOS</w:t>
      </w:r>
    </w:p>
    <w:p w:rsidR="00D13D92" w:rsidRPr="00314F32" w:rsidRDefault="00663875" w:rsidP="009F08F7">
      <w:pPr>
        <w:numPr>
          <w:ilvl w:val="1"/>
          <w:numId w:val="3"/>
        </w:numPr>
        <w:spacing w:after="240" w:line="360" w:lineRule="auto"/>
        <w:ind w:left="0" w:firstLine="0"/>
        <w:rPr>
          <w:rFonts w:cs="Arial"/>
          <w:sz w:val="24"/>
          <w:szCs w:val="24"/>
        </w:rPr>
      </w:pPr>
      <w:r w:rsidRPr="00314F32">
        <w:rPr>
          <w:rFonts w:cs="Arial"/>
          <w:sz w:val="24"/>
          <w:szCs w:val="24"/>
        </w:rPr>
        <w:t>O prazo de vigência da Ata de Registro de Preços é de 12 (doze) meses a contar da data da sua assinatura</w:t>
      </w:r>
      <w:r w:rsidR="00D13D92" w:rsidRPr="00314F32">
        <w:rPr>
          <w:rFonts w:cs="Arial"/>
          <w:sz w:val="24"/>
          <w:szCs w:val="24"/>
        </w:rPr>
        <w:t>.</w:t>
      </w:r>
    </w:p>
    <w:p w:rsidR="00D13D92" w:rsidRPr="009F08F7" w:rsidRDefault="000F688B"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lastRenderedPageBreak/>
        <w:t>DO PAGAMENTO</w:t>
      </w:r>
    </w:p>
    <w:p w:rsidR="000F688B" w:rsidRPr="009F08F7" w:rsidRDefault="000F688B" w:rsidP="009F08F7">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A CESAMA efetuará os pagamentos </w:t>
      </w:r>
      <w:r w:rsidRPr="009F08F7">
        <w:rPr>
          <w:rFonts w:cs="Arial"/>
          <w:iCs/>
          <w:sz w:val="24"/>
          <w:szCs w:val="24"/>
        </w:rPr>
        <w:t xml:space="preserve">30 </w:t>
      </w:r>
      <w:r w:rsidRPr="009F08F7">
        <w:rPr>
          <w:rFonts w:cs="Arial"/>
          <w:sz w:val="24"/>
          <w:szCs w:val="24"/>
        </w:rPr>
        <w:t>(trinta) diasapós a entrega dos materiais juntamente com a apresentação e aceitação da Nota Fiscal / Fatura pelo departamento competente.</w:t>
      </w:r>
    </w:p>
    <w:p w:rsidR="00294655" w:rsidRPr="009F08F7" w:rsidRDefault="00294655" w:rsidP="009F08F7">
      <w:pPr>
        <w:pStyle w:val="Corpodetexto"/>
        <w:numPr>
          <w:ilvl w:val="2"/>
          <w:numId w:val="3"/>
        </w:numPr>
        <w:tabs>
          <w:tab w:val="left" w:pos="851"/>
        </w:tabs>
        <w:spacing w:after="240" w:line="360" w:lineRule="auto"/>
        <w:ind w:left="0" w:firstLine="0"/>
        <w:rPr>
          <w:rFonts w:cs="Arial"/>
          <w:sz w:val="24"/>
          <w:szCs w:val="24"/>
        </w:rPr>
      </w:pPr>
      <w:r w:rsidRPr="009F08F7">
        <w:rPr>
          <w:rFonts w:cs="Arial"/>
          <w:sz w:val="24"/>
          <w:szCs w:val="24"/>
        </w:rPr>
        <w:t>Caso o vencimento ocorra no sábado, domingo, feriado ou ponto facultativo para a Cesama, o pagamento será realizado no primeiro dia subseq</w:t>
      </w:r>
      <w:r w:rsidR="00663875">
        <w:rPr>
          <w:rFonts w:cs="Arial"/>
          <w:sz w:val="24"/>
          <w:szCs w:val="24"/>
        </w:rPr>
        <w:t>u</w:t>
      </w:r>
      <w:r w:rsidRPr="009F08F7">
        <w:rPr>
          <w:rFonts w:cs="Arial"/>
          <w:sz w:val="24"/>
          <w:szCs w:val="24"/>
        </w:rPr>
        <w:t xml:space="preserve">ente. </w:t>
      </w:r>
    </w:p>
    <w:p w:rsidR="000F688B" w:rsidRPr="009F08F7" w:rsidRDefault="00183B57" w:rsidP="009F08F7">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O pagamento será efetuado através de depósito em conta bancária ou via </w:t>
      </w:r>
      <w:r w:rsidRPr="009F08F7">
        <w:rPr>
          <w:rFonts w:cs="Arial"/>
          <w:b/>
          <w:bCs/>
          <w:sz w:val="24"/>
          <w:szCs w:val="24"/>
        </w:rPr>
        <w:t>TED</w:t>
      </w:r>
      <w:r w:rsidRPr="009F08F7">
        <w:rPr>
          <w:rFonts w:cs="Arial"/>
          <w:sz w:val="24"/>
          <w:szCs w:val="24"/>
        </w:rPr>
        <w:t xml:space="preserve"> (transferência eletrônica disponível), cujas tarifas extras correrão por conta da </w:t>
      </w:r>
      <w:r w:rsidR="00436287" w:rsidRPr="009F08F7">
        <w:rPr>
          <w:rFonts w:cs="Arial"/>
          <w:bCs/>
          <w:sz w:val="24"/>
          <w:szCs w:val="24"/>
        </w:rPr>
        <w:t>empresa fornecedora</w:t>
      </w:r>
      <w:r w:rsidRPr="009F08F7">
        <w:rPr>
          <w:rFonts w:cs="Arial"/>
          <w:sz w:val="24"/>
          <w:szCs w:val="24"/>
        </w:rPr>
        <w:t>.</w:t>
      </w:r>
    </w:p>
    <w:p w:rsidR="000F688B" w:rsidRPr="009F08F7" w:rsidRDefault="000F688B" w:rsidP="009F08F7">
      <w:pPr>
        <w:pStyle w:val="Corpodetexto"/>
        <w:numPr>
          <w:ilvl w:val="2"/>
          <w:numId w:val="3"/>
        </w:numPr>
        <w:spacing w:after="240" w:line="360" w:lineRule="auto"/>
        <w:ind w:left="0" w:firstLine="0"/>
        <w:rPr>
          <w:rFonts w:cs="Arial"/>
          <w:sz w:val="24"/>
          <w:szCs w:val="24"/>
        </w:rPr>
      </w:pPr>
      <w:r w:rsidRPr="009F08F7">
        <w:rPr>
          <w:rFonts w:cs="Arial"/>
          <w:sz w:val="24"/>
          <w:szCs w:val="24"/>
        </w:rPr>
        <w:t xml:space="preserve">A Nota Fiscal Eletrônica – NF-e – deverá ser enviada para o e-mail </w:t>
      </w:r>
      <w:hyperlink r:id="rId8" w:history="1">
        <w:r w:rsidRPr="009F08F7">
          <w:rPr>
            <w:rStyle w:val="Hyperlink"/>
            <w:rFonts w:cs="Arial"/>
            <w:color w:val="auto"/>
            <w:sz w:val="24"/>
            <w:szCs w:val="24"/>
          </w:rPr>
          <w:t>nfe@cesama.com.br</w:t>
        </w:r>
      </w:hyperlink>
      <w:r w:rsidRPr="009F08F7">
        <w:rPr>
          <w:rFonts w:cs="Arial"/>
          <w:sz w:val="24"/>
          <w:szCs w:val="24"/>
        </w:rPr>
        <w:t xml:space="preserve">. </w:t>
      </w:r>
    </w:p>
    <w:p w:rsidR="000610B8" w:rsidRPr="009F08F7" w:rsidRDefault="000610B8" w:rsidP="009F08F7">
      <w:pPr>
        <w:pStyle w:val="Corpodetexto"/>
        <w:numPr>
          <w:ilvl w:val="3"/>
          <w:numId w:val="3"/>
        </w:numPr>
        <w:tabs>
          <w:tab w:val="left" w:pos="993"/>
        </w:tabs>
        <w:spacing w:after="240" w:line="360" w:lineRule="auto"/>
        <w:ind w:left="0" w:firstLine="0"/>
        <w:rPr>
          <w:rFonts w:cs="Arial"/>
          <w:sz w:val="24"/>
          <w:szCs w:val="24"/>
        </w:rPr>
      </w:pPr>
      <w:r w:rsidRPr="009F08F7">
        <w:rPr>
          <w:rFonts w:cs="Arial"/>
          <w:sz w:val="24"/>
          <w:szCs w:val="24"/>
        </w:rPr>
        <w:t>O pagamento só poderá ser realizado em nome do fornecedor e os boletos não poderão, em hipótese nenhuma, ser pagos em nome de outro beneficiário.</w:t>
      </w:r>
    </w:p>
    <w:p w:rsidR="00436287" w:rsidRPr="009F08F7" w:rsidRDefault="00436287" w:rsidP="009F08F7">
      <w:pPr>
        <w:pStyle w:val="Corpodetexto"/>
        <w:numPr>
          <w:ilvl w:val="2"/>
          <w:numId w:val="3"/>
        </w:numPr>
        <w:spacing w:after="240" w:line="360" w:lineRule="auto"/>
        <w:ind w:left="0" w:firstLine="0"/>
        <w:rPr>
          <w:rFonts w:cs="Arial"/>
          <w:sz w:val="24"/>
          <w:szCs w:val="24"/>
        </w:rPr>
      </w:pPr>
      <w:r w:rsidRPr="009F08F7">
        <w:rPr>
          <w:rFonts w:eastAsia="Arial Unicode MS" w:cs="Arial"/>
          <w:iCs/>
          <w:sz w:val="24"/>
          <w:szCs w:val="24"/>
        </w:rPr>
        <w:t xml:space="preserve">Deverá constar na descrição da </w:t>
      </w:r>
      <w:r w:rsidRPr="009F08F7">
        <w:rPr>
          <w:rFonts w:cs="Arial"/>
          <w:sz w:val="24"/>
          <w:szCs w:val="24"/>
        </w:rPr>
        <w:t>Nota Fiscal / Fatura</w:t>
      </w:r>
      <w:r w:rsidRPr="009F08F7">
        <w:rPr>
          <w:rFonts w:eastAsia="Arial Unicode MS" w:cs="Arial"/>
          <w:iCs/>
          <w:sz w:val="24"/>
          <w:szCs w:val="24"/>
        </w:rPr>
        <w:t xml:space="preserve"> o número da licitação e da Ordem de Compra.</w:t>
      </w:r>
    </w:p>
    <w:p w:rsidR="000F688B" w:rsidRPr="009F08F7" w:rsidRDefault="000F688B" w:rsidP="009F08F7">
      <w:pPr>
        <w:pStyle w:val="WW-Recuodecorpodetexto2"/>
        <w:numPr>
          <w:ilvl w:val="1"/>
          <w:numId w:val="3"/>
        </w:numPr>
        <w:spacing w:after="240" w:line="360" w:lineRule="auto"/>
        <w:ind w:left="0" w:firstLine="0"/>
        <w:rPr>
          <w:rFonts w:cs="Arial"/>
          <w:sz w:val="24"/>
          <w:szCs w:val="24"/>
        </w:rPr>
      </w:pPr>
      <w:r w:rsidRPr="009F08F7">
        <w:rPr>
          <w:rFonts w:cs="Arial"/>
          <w:sz w:val="24"/>
          <w:szCs w:val="24"/>
        </w:rPr>
        <w:t xml:space="preserve">O pagamento </w:t>
      </w:r>
      <w:r w:rsidRPr="009F08F7">
        <w:rPr>
          <w:rFonts w:cs="Arial"/>
          <w:b/>
          <w:bCs/>
          <w:sz w:val="24"/>
          <w:szCs w:val="24"/>
        </w:rPr>
        <w:t>SOMENTE</w:t>
      </w:r>
      <w:r w:rsidRPr="009F08F7">
        <w:rPr>
          <w:rFonts w:cs="Arial"/>
          <w:sz w:val="24"/>
          <w:szCs w:val="24"/>
        </w:rPr>
        <w:t xml:space="preserve"> será efetuado:</w:t>
      </w:r>
    </w:p>
    <w:p w:rsidR="000F688B" w:rsidRPr="009F08F7" w:rsidRDefault="000F688B" w:rsidP="009F08F7">
      <w:pPr>
        <w:pStyle w:val="WW-Recuodecorpodetexto2"/>
        <w:numPr>
          <w:ilvl w:val="0"/>
          <w:numId w:val="4"/>
        </w:numPr>
        <w:spacing w:after="240" w:line="360" w:lineRule="auto"/>
        <w:ind w:left="851" w:hanging="284"/>
        <w:rPr>
          <w:rFonts w:cs="Arial"/>
          <w:sz w:val="24"/>
          <w:szCs w:val="24"/>
        </w:rPr>
      </w:pPr>
      <w:r w:rsidRPr="009F08F7">
        <w:rPr>
          <w:rFonts w:cs="Arial"/>
          <w:sz w:val="24"/>
          <w:szCs w:val="24"/>
        </w:rPr>
        <w:t>Após a aceitação da Nota Fiscal / Fatura.</w:t>
      </w:r>
    </w:p>
    <w:p w:rsidR="000F688B" w:rsidRPr="009F08F7" w:rsidRDefault="000F688B" w:rsidP="009F08F7">
      <w:pPr>
        <w:pStyle w:val="WW-Recuodecorpodetexto2"/>
        <w:numPr>
          <w:ilvl w:val="0"/>
          <w:numId w:val="4"/>
        </w:numPr>
        <w:spacing w:after="240" w:line="360" w:lineRule="auto"/>
        <w:ind w:left="851" w:hanging="284"/>
        <w:rPr>
          <w:rFonts w:cs="Arial"/>
          <w:sz w:val="24"/>
          <w:szCs w:val="24"/>
        </w:rPr>
      </w:pPr>
      <w:r w:rsidRPr="009F08F7">
        <w:rPr>
          <w:rFonts w:cs="Arial"/>
          <w:sz w:val="24"/>
          <w:szCs w:val="24"/>
        </w:rPr>
        <w:t>Após o recolhimento pela adjudicatária de quaisquer multas que lhe tenham sido impostas em decorrência de inadimplemento contratual.</w:t>
      </w:r>
    </w:p>
    <w:p w:rsidR="008122F6" w:rsidRPr="009F08F7" w:rsidRDefault="008122F6" w:rsidP="009F08F7">
      <w:pPr>
        <w:pStyle w:val="Corpodetexto2"/>
        <w:numPr>
          <w:ilvl w:val="1"/>
          <w:numId w:val="3"/>
        </w:numPr>
        <w:spacing w:after="240" w:line="360" w:lineRule="auto"/>
        <w:ind w:left="0" w:firstLine="0"/>
        <w:rPr>
          <w:color w:val="auto"/>
          <w:sz w:val="24"/>
          <w:szCs w:val="24"/>
        </w:rPr>
      </w:pPr>
      <w:r w:rsidRPr="009F08F7">
        <w:rPr>
          <w:color w:val="auto"/>
          <w:sz w:val="24"/>
          <w:szCs w:val="24"/>
        </w:rPr>
        <w:t xml:space="preserve">Na </w:t>
      </w:r>
      <w:r w:rsidRPr="009F08F7">
        <w:rPr>
          <w:sz w:val="24"/>
          <w:szCs w:val="24"/>
        </w:rPr>
        <w:t>Nota Fiscal / Fatura</w:t>
      </w:r>
      <w:r w:rsidRPr="009F08F7">
        <w:rPr>
          <w:color w:val="auto"/>
          <w:sz w:val="24"/>
          <w:szCs w:val="24"/>
        </w:rPr>
        <w:t xml:space="preserve"> (em duas vias) deverão ser anexadas as certidões atualizadas de regularidade junto ao INSS, ao FGTS e à Justiça do Trabalho.</w:t>
      </w:r>
    </w:p>
    <w:p w:rsidR="000F688B" w:rsidRPr="009F08F7" w:rsidRDefault="000F688B" w:rsidP="009F08F7">
      <w:pPr>
        <w:pStyle w:val="Corpodetexto2"/>
        <w:numPr>
          <w:ilvl w:val="1"/>
          <w:numId w:val="3"/>
        </w:numPr>
        <w:spacing w:after="240" w:line="360" w:lineRule="auto"/>
        <w:ind w:left="0" w:firstLine="0"/>
        <w:rPr>
          <w:color w:val="auto"/>
          <w:sz w:val="24"/>
          <w:szCs w:val="24"/>
        </w:rPr>
      </w:pPr>
      <w:r w:rsidRPr="009F08F7">
        <w:rPr>
          <w:color w:val="auto"/>
          <w:sz w:val="24"/>
          <w:szCs w:val="24"/>
        </w:rPr>
        <w:t>Na eventualidade de aplicação de multas, estas deverão ser liquidadas simultaneamente com parcela vinculada ao evento cujo descumprimento der origem à aplicação da penalidade.</w:t>
      </w:r>
    </w:p>
    <w:p w:rsidR="000F688B" w:rsidRPr="009F08F7" w:rsidRDefault="000F688B" w:rsidP="009F08F7">
      <w:pPr>
        <w:numPr>
          <w:ilvl w:val="1"/>
          <w:numId w:val="3"/>
        </w:numPr>
        <w:spacing w:after="240" w:line="360" w:lineRule="auto"/>
        <w:ind w:left="0" w:firstLine="0"/>
        <w:rPr>
          <w:rFonts w:cs="Arial"/>
          <w:sz w:val="24"/>
          <w:szCs w:val="24"/>
        </w:rPr>
      </w:pPr>
      <w:r w:rsidRPr="009F08F7">
        <w:rPr>
          <w:rFonts w:cs="Arial"/>
          <w:sz w:val="24"/>
          <w:szCs w:val="24"/>
        </w:rPr>
        <w:t xml:space="preserve">O CNPJ da </w:t>
      </w:r>
      <w:r w:rsidR="00436287" w:rsidRPr="009F08F7">
        <w:rPr>
          <w:rFonts w:cs="Arial"/>
          <w:sz w:val="24"/>
          <w:szCs w:val="24"/>
        </w:rPr>
        <w:t>empresa fornecedora,</w:t>
      </w:r>
      <w:r w:rsidRPr="009F08F7">
        <w:rPr>
          <w:rFonts w:cs="Arial"/>
          <w:sz w:val="24"/>
          <w:szCs w:val="24"/>
        </w:rPr>
        <w:t xml:space="preserve"> constante da </w:t>
      </w:r>
      <w:r w:rsidR="00436287" w:rsidRPr="009F08F7">
        <w:rPr>
          <w:rFonts w:cs="Arial"/>
          <w:sz w:val="24"/>
          <w:szCs w:val="24"/>
        </w:rPr>
        <w:t>Nota Fiscal / Fatura,</w:t>
      </w:r>
      <w:r w:rsidRPr="009F08F7">
        <w:rPr>
          <w:rFonts w:cs="Arial"/>
          <w:sz w:val="24"/>
          <w:szCs w:val="24"/>
        </w:rPr>
        <w:t xml:space="preserve"> deverá ser o mesmo da documentação apresentada na licitação.</w:t>
      </w:r>
    </w:p>
    <w:p w:rsidR="000F688B" w:rsidRPr="009F08F7" w:rsidRDefault="000F688B" w:rsidP="009F08F7">
      <w:pPr>
        <w:numPr>
          <w:ilvl w:val="1"/>
          <w:numId w:val="3"/>
        </w:numPr>
        <w:spacing w:after="240" w:line="360" w:lineRule="auto"/>
        <w:ind w:left="0" w:firstLine="0"/>
        <w:rPr>
          <w:rFonts w:cs="Arial"/>
          <w:iCs/>
          <w:sz w:val="24"/>
          <w:szCs w:val="24"/>
        </w:rPr>
      </w:pPr>
      <w:r w:rsidRPr="009F08F7">
        <w:rPr>
          <w:rFonts w:cs="Arial"/>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w:t>
      </w:r>
      <w:r w:rsidR="00DB122C" w:rsidRPr="009F08F7">
        <w:rPr>
          <w:rFonts w:cs="Arial"/>
          <w:iCs/>
          <w:sz w:val="24"/>
          <w:szCs w:val="24"/>
        </w:rPr>
        <w:t xml:space="preserve"> de Preços e suas Ordens de Compra</w:t>
      </w:r>
      <w:r w:rsidRPr="009F08F7">
        <w:rPr>
          <w:rFonts w:cs="Arial"/>
          <w:iCs/>
          <w:sz w:val="24"/>
          <w:szCs w:val="24"/>
        </w:rPr>
        <w:t>, no que couber.</w:t>
      </w:r>
    </w:p>
    <w:p w:rsidR="000F688B" w:rsidRPr="009F08F7" w:rsidRDefault="000F688B" w:rsidP="009F08F7">
      <w:pPr>
        <w:numPr>
          <w:ilvl w:val="1"/>
          <w:numId w:val="3"/>
        </w:numPr>
        <w:spacing w:after="240" w:line="360" w:lineRule="auto"/>
        <w:ind w:left="0" w:firstLine="0"/>
        <w:rPr>
          <w:rFonts w:cs="Arial"/>
          <w:sz w:val="24"/>
          <w:szCs w:val="24"/>
          <w:lang w:val="de-DE"/>
        </w:rPr>
      </w:pPr>
      <w:r w:rsidRPr="009F08F7">
        <w:rPr>
          <w:rFonts w:cs="Arial"/>
          <w:sz w:val="24"/>
          <w:szCs w:val="24"/>
        </w:rPr>
        <w:t xml:space="preserve">Na hipótese de ocorrer atraso no pagamento da </w:t>
      </w:r>
      <w:r w:rsidR="008122F6" w:rsidRPr="009F08F7">
        <w:rPr>
          <w:rFonts w:cs="Arial"/>
          <w:sz w:val="24"/>
          <w:szCs w:val="24"/>
        </w:rPr>
        <w:t>Nota Fiscal / Fatur</w:t>
      </w:r>
      <w:r w:rsidRPr="009F08F7">
        <w:rPr>
          <w:rFonts w:cs="Arial"/>
          <w:sz w:val="24"/>
          <w:szCs w:val="24"/>
        </w:rPr>
        <w:t>a por responsabilidade da CESAMA, esta se compromete a aplicar, conforme legislação em vigor, juros de mora sobre o valor devido “</w:t>
      </w:r>
      <w:r w:rsidRPr="009F08F7">
        <w:rPr>
          <w:rFonts w:cs="Arial"/>
          <w:i/>
          <w:iCs/>
          <w:sz w:val="24"/>
          <w:szCs w:val="24"/>
        </w:rPr>
        <w:t>pro rata”</w:t>
      </w:r>
      <w:r w:rsidRPr="009F08F7">
        <w:rPr>
          <w:rFonts w:cs="Arial"/>
          <w:sz w:val="24"/>
          <w:szCs w:val="24"/>
        </w:rPr>
        <w:t xml:space="preserve"> entre a data do vencimento e o efetivo pagamento</w:t>
      </w:r>
      <w:r w:rsidRPr="009F08F7">
        <w:rPr>
          <w:rFonts w:cs="Arial"/>
          <w:sz w:val="24"/>
          <w:szCs w:val="24"/>
          <w:lang w:val="de-DE"/>
        </w:rPr>
        <w:t>.</w:t>
      </w:r>
    </w:p>
    <w:p w:rsidR="000F688B" w:rsidRPr="009F08F7" w:rsidRDefault="000F688B" w:rsidP="009F08F7">
      <w:pPr>
        <w:numPr>
          <w:ilvl w:val="1"/>
          <w:numId w:val="3"/>
        </w:numPr>
        <w:spacing w:after="240" w:line="360" w:lineRule="auto"/>
        <w:ind w:left="0" w:firstLine="0"/>
        <w:rPr>
          <w:rFonts w:cs="Arial"/>
          <w:sz w:val="24"/>
          <w:szCs w:val="24"/>
        </w:rPr>
      </w:pPr>
      <w:r w:rsidRPr="009F08F7">
        <w:rPr>
          <w:rFonts w:cs="Arial"/>
          <w:sz w:val="24"/>
          <w:szCs w:val="24"/>
        </w:rPr>
        <w:t xml:space="preserve">A </w:t>
      </w:r>
      <w:r w:rsidR="007D3FF3" w:rsidRPr="009F08F7">
        <w:rPr>
          <w:rFonts w:cs="Arial"/>
          <w:sz w:val="24"/>
          <w:szCs w:val="24"/>
        </w:rPr>
        <w:t>empresa fornecedora</w:t>
      </w:r>
      <w:r w:rsidRPr="009F08F7">
        <w:rPr>
          <w:rFonts w:cs="Arial"/>
          <w:sz w:val="24"/>
          <w:szCs w:val="24"/>
        </w:rPr>
        <w:t xml:space="preserve"> não poderá ceder ou dar em garantia, em qualquer hipótese</w:t>
      </w:r>
      <w:r w:rsidR="00BA4BB0" w:rsidRPr="009F08F7">
        <w:rPr>
          <w:rFonts w:cs="Arial"/>
          <w:sz w:val="24"/>
          <w:szCs w:val="24"/>
        </w:rPr>
        <w:t>, no todo ou</w:t>
      </w:r>
      <w:r w:rsidRPr="009F08F7">
        <w:rPr>
          <w:rFonts w:cs="Arial"/>
          <w:sz w:val="24"/>
          <w:szCs w:val="24"/>
        </w:rPr>
        <w:t xml:space="preserve"> em parte, os créditos de qualquer natureza, decorrentes ou oriundos da Ordem de Compra.</w:t>
      </w:r>
    </w:p>
    <w:p w:rsidR="000F688B" w:rsidRPr="009F08F7" w:rsidRDefault="000F688B" w:rsidP="009F08F7">
      <w:pPr>
        <w:numPr>
          <w:ilvl w:val="1"/>
          <w:numId w:val="3"/>
        </w:numPr>
        <w:spacing w:after="240" w:line="360" w:lineRule="auto"/>
        <w:ind w:left="0" w:firstLine="0"/>
        <w:rPr>
          <w:rFonts w:cs="Arial"/>
          <w:b/>
          <w:bCs/>
          <w:sz w:val="24"/>
          <w:szCs w:val="24"/>
        </w:rPr>
      </w:pPr>
      <w:r w:rsidRPr="009F08F7">
        <w:rPr>
          <w:rFonts w:cs="Arial"/>
          <w:color w:val="000000"/>
          <w:sz w:val="24"/>
          <w:szCs w:val="24"/>
        </w:rPr>
        <w:t xml:space="preserve">Nenhum pagamento será efetuado </w:t>
      </w:r>
      <w:r w:rsidR="00D72D4E" w:rsidRPr="009F08F7">
        <w:rPr>
          <w:rFonts w:cs="Arial"/>
          <w:color w:val="000000"/>
          <w:sz w:val="24"/>
          <w:szCs w:val="24"/>
        </w:rPr>
        <w:t>àfornecedora</w:t>
      </w:r>
      <w:r w:rsidRPr="009F08F7">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9F08F7" w:rsidRDefault="000610B8" w:rsidP="009F08F7">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t xml:space="preserve">A antecipação de pagamento só poderá ocorrer caso o </w:t>
      </w:r>
      <w:r w:rsidRPr="009F08F7">
        <w:rPr>
          <w:color w:val="auto"/>
          <w:sz w:val="24"/>
          <w:szCs w:val="24"/>
        </w:rPr>
        <w:t>produto / material</w:t>
      </w:r>
      <w:r w:rsidRPr="009F08F7">
        <w:rPr>
          <w:sz w:val="24"/>
          <w:szCs w:val="24"/>
        </w:rPr>
        <w:t xml:space="preserve"> tenha sido entregue. </w:t>
      </w:r>
    </w:p>
    <w:p w:rsidR="000610B8" w:rsidRPr="009F08F7" w:rsidRDefault="000610B8" w:rsidP="009F08F7">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t xml:space="preserve">A Cesama poderá realizar o pagamento antes do prazo definido no item </w:t>
      </w:r>
      <w:r w:rsidR="00957199" w:rsidRPr="009F08F7">
        <w:rPr>
          <w:sz w:val="24"/>
          <w:szCs w:val="24"/>
        </w:rPr>
        <w:t>9</w:t>
      </w:r>
      <w:r w:rsidRPr="009F08F7">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9F08F7">
        <w:rPr>
          <w:i/>
          <w:sz w:val="24"/>
          <w:szCs w:val="24"/>
        </w:rPr>
        <w:t>pro rata</w:t>
      </w:r>
      <w:r w:rsidRPr="009F08F7">
        <w:rPr>
          <w:sz w:val="24"/>
          <w:szCs w:val="24"/>
        </w:rPr>
        <w:t>”.</w:t>
      </w:r>
    </w:p>
    <w:p w:rsidR="00B41EF6" w:rsidRPr="009F08F7" w:rsidRDefault="00B41EF6"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sz w:val="24"/>
          <w:szCs w:val="24"/>
        </w:rPr>
        <w:t xml:space="preserve">OBRIGAÇÕES DA </w:t>
      </w:r>
      <w:r w:rsidR="00D72D4E" w:rsidRPr="009F08F7">
        <w:rPr>
          <w:rFonts w:cs="Arial"/>
          <w:b/>
          <w:sz w:val="24"/>
          <w:szCs w:val="24"/>
        </w:rPr>
        <w:t>FORNECEDORA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Providenciar, imediatamente, a correção das deficiências apontadas pela CESAMA com respeito ao fornecimento do objeto.</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Entregar os </w:t>
      </w:r>
      <w:r w:rsidR="00E8402E" w:rsidRPr="009F08F7">
        <w:rPr>
          <w:rFonts w:cs="Arial"/>
          <w:sz w:val="24"/>
          <w:szCs w:val="24"/>
        </w:rPr>
        <w:t>materiais</w:t>
      </w:r>
      <w:r w:rsidRPr="009F08F7">
        <w:rPr>
          <w:rFonts w:cs="Arial"/>
          <w:sz w:val="24"/>
          <w:szCs w:val="24"/>
        </w:rPr>
        <w:t xml:space="preserve"> dentro das condições estabelecidas e respeitando os prazos fixados.</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lastRenderedPageBreak/>
        <w:t>Responsabilizar-se pela quantidade</w:t>
      </w:r>
      <w:r w:rsidR="00D914ED" w:rsidRPr="009F08F7">
        <w:rPr>
          <w:rFonts w:cs="Arial"/>
          <w:sz w:val="24"/>
          <w:szCs w:val="24"/>
        </w:rPr>
        <w:t xml:space="preserve"> e qualidade</w:t>
      </w:r>
      <w:r w:rsidRPr="009F08F7">
        <w:rPr>
          <w:rFonts w:cs="Arial"/>
          <w:sz w:val="24"/>
          <w:szCs w:val="24"/>
        </w:rPr>
        <w:t xml:space="preserve"> do</w:t>
      </w:r>
      <w:r w:rsidR="00E8402E" w:rsidRPr="009F08F7">
        <w:rPr>
          <w:rFonts w:cs="Arial"/>
          <w:sz w:val="24"/>
          <w:szCs w:val="24"/>
        </w:rPr>
        <w:t>smateriais</w:t>
      </w:r>
      <w:r w:rsidRPr="009F08F7">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9F08F7">
        <w:rPr>
          <w:rFonts w:cs="Arial"/>
          <w:sz w:val="24"/>
          <w:szCs w:val="24"/>
        </w:rPr>
        <w:t xml:space="preserve"> de Registro de Preços e suas Ordens de Compra</w:t>
      </w:r>
      <w:r w:rsidRPr="009F08F7">
        <w:rPr>
          <w:rFonts w:cs="Arial"/>
          <w:sz w:val="24"/>
          <w:szCs w:val="24"/>
        </w:rPr>
        <w:t>.</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Cumprir os prazos previstos em Edital ou outros que venham a ser fixados pela CESAMA.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Dirimir qualquer dúvida e prestar esclarecimentos acerca da execução da Ata, durante toda a sua vigência, a pedido da CESAMA.</w:t>
      </w:r>
    </w:p>
    <w:p w:rsidR="00305E5E" w:rsidRPr="009F08F7" w:rsidRDefault="00E6605C"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Retirar os materiais / amostras em desacordo com o edital, conforme itens 6.6 e 7.</w:t>
      </w:r>
      <w:r w:rsidR="00EC2BCA">
        <w:rPr>
          <w:rFonts w:cs="Arial"/>
          <w:sz w:val="24"/>
          <w:szCs w:val="24"/>
        </w:rPr>
        <w:t>6</w:t>
      </w:r>
      <w:r w:rsidRPr="009F08F7">
        <w:rPr>
          <w:rFonts w:cs="Arial"/>
          <w:sz w:val="24"/>
          <w:szCs w:val="24"/>
        </w:rPr>
        <w:t>. Os produtos que não forem retirados receberão, a critério da CESAMA, destinação adequada a sua natureza, vedadas reivindicações por parte do fornecedor</w:t>
      </w:r>
      <w:r w:rsidR="00B41EF6" w:rsidRPr="009F08F7">
        <w:rPr>
          <w:rFonts w:cs="Arial"/>
          <w:sz w:val="24"/>
          <w:szCs w:val="24"/>
        </w:rPr>
        <w:t>.</w:t>
      </w:r>
    </w:p>
    <w:p w:rsidR="00B41EF6" w:rsidRPr="009F08F7" w:rsidRDefault="00B41EF6"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sz w:val="24"/>
          <w:szCs w:val="24"/>
        </w:rPr>
        <w:t>OBRIGAÇÕES DA CESAMA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Emitir o</w:t>
      </w:r>
      <w:r w:rsidR="000A7FB7" w:rsidRPr="009F08F7">
        <w:rPr>
          <w:rFonts w:cs="Arial"/>
          <w:sz w:val="24"/>
          <w:szCs w:val="24"/>
        </w:rPr>
        <w:t>(s)</w:t>
      </w:r>
      <w:r w:rsidRPr="009F08F7">
        <w:rPr>
          <w:rFonts w:cs="Arial"/>
          <w:sz w:val="24"/>
          <w:szCs w:val="24"/>
        </w:rPr>
        <w:t xml:space="preserve"> pedido</w:t>
      </w:r>
      <w:r w:rsidR="000A7FB7" w:rsidRPr="009F08F7">
        <w:rPr>
          <w:rFonts w:cs="Arial"/>
          <w:sz w:val="24"/>
          <w:szCs w:val="24"/>
        </w:rPr>
        <w:t>(s)</w:t>
      </w:r>
      <w:r w:rsidRPr="009F08F7">
        <w:rPr>
          <w:rFonts w:cs="Arial"/>
          <w:sz w:val="24"/>
          <w:szCs w:val="24"/>
        </w:rPr>
        <w:t xml:space="preserve"> através da Ordem de Compra.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Efetuar todos os pagamentos devidos à </w:t>
      </w:r>
      <w:r w:rsidR="000A7FB7" w:rsidRPr="009F08F7">
        <w:rPr>
          <w:rFonts w:cs="Arial"/>
          <w:sz w:val="24"/>
          <w:szCs w:val="24"/>
        </w:rPr>
        <w:t>fornecedora,</w:t>
      </w:r>
      <w:r w:rsidRPr="009F08F7">
        <w:rPr>
          <w:rFonts w:cs="Arial"/>
          <w:sz w:val="24"/>
          <w:szCs w:val="24"/>
        </w:rPr>
        <w:t xml:space="preserve"> nas condições estabelecidas.</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Fiscalizar a execução da</w:t>
      </w:r>
      <w:r w:rsidR="000A7FB7" w:rsidRPr="009F08F7">
        <w:rPr>
          <w:rFonts w:cs="Arial"/>
          <w:sz w:val="24"/>
          <w:szCs w:val="24"/>
        </w:rPr>
        <w:t xml:space="preserve"> Ata de Registro de Preços e sua(s)Ordem(ns) de Compra</w:t>
      </w:r>
      <w:r w:rsidRPr="009F08F7">
        <w:rPr>
          <w:rFonts w:cs="Arial"/>
          <w:sz w:val="24"/>
          <w:szCs w:val="24"/>
        </w:rPr>
        <w:t xml:space="preserve">, o que não fará cessar ou diminuir a responsabilidade da </w:t>
      </w:r>
      <w:r w:rsidR="000A7FB7" w:rsidRPr="009F08F7">
        <w:rPr>
          <w:rFonts w:cs="Arial"/>
          <w:sz w:val="24"/>
          <w:szCs w:val="24"/>
        </w:rPr>
        <w:t>fornecedora</w:t>
      </w:r>
      <w:r w:rsidRPr="009F08F7">
        <w:rPr>
          <w:rFonts w:cs="Arial"/>
          <w:sz w:val="24"/>
          <w:szCs w:val="24"/>
        </w:rPr>
        <w:t xml:space="preserve"> pelo perfeito cumprimento das obrigações estipuladas, nem por quaisquer danos, inclusive quanto a terceiros, ou por irregularidades constatadas;</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Rejeitar todo e qualquer </w:t>
      </w:r>
      <w:r w:rsidR="00E8402E" w:rsidRPr="009F08F7">
        <w:rPr>
          <w:rFonts w:cs="Arial"/>
          <w:sz w:val="24"/>
          <w:szCs w:val="24"/>
        </w:rPr>
        <w:t>material</w:t>
      </w:r>
      <w:r w:rsidRPr="009F08F7">
        <w:rPr>
          <w:rFonts w:cs="Arial"/>
          <w:sz w:val="24"/>
          <w:szCs w:val="24"/>
        </w:rPr>
        <w:t xml:space="preserve"> de má qualidade e em desconformidade com as especificações deste Termo;</w:t>
      </w:r>
    </w:p>
    <w:p w:rsidR="00B41EF6" w:rsidRPr="009F08F7" w:rsidRDefault="00B41EF6" w:rsidP="009F08F7">
      <w:pPr>
        <w:numPr>
          <w:ilvl w:val="1"/>
          <w:numId w:val="3"/>
        </w:numPr>
        <w:spacing w:after="240" w:line="360" w:lineRule="auto"/>
        <w:ind w:left="0" w:firstLine="0"/>
        <w:rPr>
          <w:rFonts w:cs="Arial"/>
          <w:sz w:val="24"/>
          <w:szCs w:val="24"/>
        </w:rPr>
      </w:pPr>
      <w:r w:rsidRPr="009F08F7">
        <w:rPr>
          <w:rFonts w:cs="Arial"/>
          <w:sz w:val="24"/>
          <w:szCs w:val="24"/>
        </w:rPr>
        <w:t xml:space="preserve">Efetuar o recebimento provisório e o recebimento definitivo do objeto, por meio do Departamento de </w:t>
      </w:r>
      <w:r w:rsidR="00EB3C86" w:rsidRPr="009F08F7">
        <w:rPr>
          <w:rFonts w:cs="Arial"/>
          <w:sz w:val="24"/>
          <w:szCs w:val="24"/>
        </w:rPr>
        <w:t>Compras</w:t>
      </w:r>
      <w:r w:rsidRPr="009F08F7">
        <w:rPr>
          <w:rFonts w:cs="Arial"/>
          <w:sz w:val="24"/>
          <w:szCs w:val="24"/>
        </w:rPr>
        <w:t xml:space="preserve"> e Estoque.</w:t>
      </w:r>
    </w:p>
    <w:p w:rsidR="00767532" w:rsidRPr="009F08F7" w:rsidRDefault="00767532" w:rsidP="009F08F7">
      <w:pPr>
        <w:numPr>
          <w:ilvl w:val="0"/>
          <w:numId w:val="3"/>
        </w:numPr>
        <w:spacing w:after="240" w:line="360" w:lineRule="auto"/>
        <w:ind w:left="284" w:hanging="284"/>
        <w:rPr>
          <w:rFonts w:cs="Arial"/>
          <w:b/>
          <w:sz w:val="24"/>
          <w:szCs w:val="24"/>
        </w:rPr>
      </w:pPr>
      <w:r w:rsidRPr="009F08F7">
        <w:rPr>
          <w:rFonts w:cs="Arial"/>
          <w:b/>
          <w:sz w:val="24"/>
          <w:szCs w:val="24"/>
        </w:rPr>
        <w:t>CRITÉRIO DE JULGAMENTO</w:t>
      </w:r>
    </w:p>
    <w:p w:rsidR="00767532" w:rsidRPr="009F08F7" w:rsidRDefault="00663875" w:rsidP="009F08F7">
      <w:pPr>
        <w:suppressAutoHyphens w:val="0"/>
        <w:autoSpaceDE w:val="0"/>
        <w:autoSpaceDN w:val="0"/>
        <w:adjustRightInd w:val="0"/>
        <w:spacing w:after="240" w:line="360" w:lineRule="auto"/>
        <w:ind w:firstLine="567"/>
        <w:rPr>
          <w:rFonts w:cs="Arial"/>
          <w:sz w:val="24"/>
          <w:szCs w:val="24"/>
        </w:rPr>
      </w:pPr>
      <w:r w:rsidRPr="00314F32">
        <w:rPr>
          <w:rFonts w:eastAsia="Arial Unicode MS" w:cs="Arial"/>
          <w:sz w:val="24"/>
          <w:szCs w:val="24"/>
        </w:rPr>
        <w:lastRenderedPageBreak/>
        <w:t>O critério de julgamento será pelo MENOR PREÇO, representado pelo MENOR PREÇO UNITÁRIO REGISTRADO POR ITEM</w:t>
      </w:r>
      <w:r w:rsidRPr="00663875">
        <w:rPr>
          <w:rFonts w:eastAsia="Arial Unicode MS" w:cs="Arial"/>
          <w:sz w:val="24"/>
          <w:szCs w:val="24"/>
        </w:rPr>
        <w:t>, desde que observadas às especificações e demais condições estabelecidas no Edital e seus anexos</w:t>
      </w:r>
      <w:r w:rsidR="005155D4" w:rsidRPr="009F08F7">
        <w:rPr>
          <w:rFonts w:cs="Arial"/>
          <w:sz w:val="24"/>
          <w:szCs w:val="24"/>
        </w:rPr>
        <w:t>.</w:t>
      </w:r>
    </w:p>
    <w:p w:rsidR="002E7DC9" w:rsidRPr="009F08F7" w:rsidRDefault="00952830" w:rsidP="009F08F7">
      <w:pPr>
        <w:suppressAutoHyphens w:val="0"/>
        <w:autoSpaceDE w:val="0"/>
        <w:autoSpaceDN w:val="0"/>
        <w:adjustRightInd w:val="0"/>
        <w:spacing w:after="240" w:line="360" w:lineRule="auto"/>
        <w:ind w:firstLine="567"/>
        <w:rPr>
          <w:rFonts w:cs="Arial"/>
          <w:b/>
          <w:sz w:val="24"/>
          <w:szCs w:val="24"/>
        </w:rPr>
      </w:pPr>
      <w:r w:rsidRPr="009F08F7">
        <w:rPr>
          <w:rFonts w:cs="Arial"/>
          <w:sz w:val="24"/>
          <w:szCs w:val="24"/>
        </w:rPr>
        <w:t xml:space="preserve">O(s) preço(s) unitário(s) ofertado(s) pelo(s) proponente(s) </w:t>
      </w:r>
      <w:r w:rsidRPr="009F08F7">
        <w:rPr>
          <w:rFonts w:cs="Arial"/>
          <w:b/>
          <w:sz w:val="24"/>
          <w:szCs w:val="24"/>
        </w:rPr>
        <w:t xml:space="preserve">NÃO PODERÁ(ÃO) SER SUPERIOR(ES) </w:t>
      </w:r>
      <w:r w:rsidRPr="009F08F7">
        <w:rPr>
          <w:rFonts w:cs="Arial"/>
          <w:sz w:val="24"/>
          <w:szCs w:val="24"/>
        </w:rPr>
        <w:t>ao(s) preço(s) unitário(s) levantado(s) pela Cesama</w:t>
      </w:r>
      <w:r w:rsidRPr="009F08F7">
        <w:rPr>
          <w:rFonts w:cs="Arial"/>
          <w:color w:val="FF0000"/>
          <w:sz w:val="24"/>
          <w:szCs w:val="24"/>
        </w:rPr>
        <w:t>.</w:t>
      </w:r>
    </w:p>
    <w:p w:rsidR="005155D4" w:rsidRPr="009F08F7" w:rsidRDefault="00BC3358" w:rsidP="009F08F7">
      <w:pPr>
        <w:numPr>
          <w:ilvl w:val="0"/>
          <w:numId w:val="3"/>
        </w:numPr>
        <w:spacing w:after="240" w:line="360" w:lineRule="auto"/>
        <w:ind w:left="284" w:hanging="284"/>
        <w:rPr>
          <w:rFonts w:cs="Arial"/>
          <w:b/>
          <w:sz w:val="24"/>
          <w:szCs w:val="24"/>
        </w:rPr>
      </w:pPr>
      <w:r w:rsidRPr="009F08F7">
        <w:rPr>
          <w:rFonts w:eastAsia="Arial Unicode MS" w:cs="Arial"/>
          <w:b/>
          <w:sz w:val="24"/>
          <w:szCs w:val="24"/>
        </w:rPr>
        <w:t>PENALIDADES</w:t>
      </w:r>
    </w:p>
    <w:p w:rsidR="00BC3358" w:rsidRDefault="00C742A7" w:rsidP="009F08F7">
      <w:pPr>
        <w:spacing w:after="240" w:line="360" w:lineRule="auto"/>
        <w:ind w:firstLine="567"/>
        <w:rPr>
          <w:rFonts w:cs="Arial"/>
          <w:bCs/>
          <w:sz w:val="24"/>
          <w:szCs w:val="24"/>
        </w:rPr>
      </w:pPr>
      <w:r w:rsidRPr="009F08F7">
        <w:rPr>
          <w:rFonts w:cs="Arial"/>
          <w:bCs/>
          <w:sz w:val="24"/>
          <w:szCs w:val="24"/>
        </w:rPr>
        <w:t>O descumprimento de quaisquer cláusulas estabelecidas neste Termo de Referência sujeitará à aplicação das sanções previstas no edital</w:t>
      </w:r>
      <w:r w:rsidR="00663875" w:rsidRPr="00010B55">
        <w:rPr>
          <w:rFonts w:cs="Arial"/>
          <w:bCs/>
          <w:sz w:val="24"/>
          <w:szCs w:val="24"/>
        </w:rPr>
        <w:t xml:space="preserve">, </w:t>
      </w:r>
      <w:r w:rsidR="00663875" w:rsidRPr="00314F32">
        <w:rPr>
          <w:rFonts w:cs="Arial"/>
          <w:bCs/>
          <w:sz w:val="24"/>
          <w:szCs w:val="24"/>
        </w:rPr>
        <w:t>conforme minuta padrão e informações das áreas pertinentes.</w:t>
      </w:r>
    </w:p>
    <w:p w:rsidR="00FB76C2" w:rsidRDefault="00FB76C2" w:rsidP="00FB76C2">
      <w:pPr>
        <w:numPr>
          <w:ilvl w:val="0"/>
          <w:numId w:val="3"/>
        </w:numPr>
        <w:autoSpaceDE w:val="0"/>
        <w:autoSpaceDN w:val="0"/>
        <w:adjustRightInd w:val="0"/>
        <w:spacing w:before="480" w:line="360" w:lineRule="auto"/>
        <w:ind w:left="786" w:hanging="786"/>
        <w:rPr>
          <w:rFonts w:cs="Arial"/>
          <w:b/>
          <w:sz w:val="24"/>
          <w:szCs w:val="24"/>
        </w:rPr>
      </w:pPr>
      <w:r w:rsidRPr="006350FD">
        <w:rPr>
          <w:rFonts w:cs="Arial"/>
          <w:b/>
          <w:sz w:val="24"/>
          <w:szCs w:val="24"/>
        </w:rPr>
        <w:t>EXIGÊNCIAS PARA HABILITAÇÃO / PROPOSTA</w:t>
      </w:r>
    </w:p>
    <w:p w:rsidR="00FB76C2" w:rsidRPr="006350FD" w:rsidRDefault="00FB76C2" w:rsidP="00FB76C2">
      <w:pPr>
        <w:autoSpaceDE w:val="0"/>
        <w:autoSpaceDN w:val="0"/>
        <w:adjustRightInd w:val="0"/>
        <w:spacing w:before="480" w:line="360" w:lineRule="auto"/>
        <w:ind w:left="284"/>
        <w:rPr>
          <w:rFonts w:cs="Arial"/>
          <w:sz w:val="24"/>
          <w:szCs w:val="24"/>
          <w:u w:val="single"/>
        </w:rPr>
      </w:pPr>
      <w:r w:rsidRPr="006350FD">
        <w:rPr>
          <w:rFonts w:cs="Arial"/>
          <w:sz w:val="24"/>
          <w:szCs w:val="24"/>
          <w:u w:val="single"/>
        </w:rPr>
        <w:t>Para proposta:</w:t>
      </w:r>
    </w:p>
    <w:p w:rsidR="00FB76C2" w:rsidRPr="006350FD" w:rsidRDefault="00FB76C2" w:rsidP="00FB76C2">
      <w:pPr>
        <w:spacing w:before="120" w:line="360" w:lineRule="auto"/>
        <w:ind w:firstLine="567"/>
        <w:rPr>
          <w:rFonts w:cs="Arial"/>
          <w:bCs/>
          <w:sz w:val="24"/>
          <w:szCs w:val="24"/>
        </w:rPr>
      </w:pPr>
      <w:r w:rsidRPr="006350FD">
        <w:rPr>
          <w:rFonts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
    <w:p w:rsidR="00FB76C2" w:rsidRPr="006350FD" w:rsidRDefault="00FB76C2" w:rsidP="00FB76C2">
      <w:pPr>
        <w:spacing w:before="120" w:line="360" w:lineRule="auto"/>
        <w:ind w:firstLine="567"/>
        <w:rPr>
          <w:rFonts w:cs="Arial"/>
          <w:sz w:val="24"/>
          <w:szCs w:val="24"/>
          <w:u w:val="single"/>
          <w:lang w:eastAsia="pt-BR"/>
        </w:rPr>
      </w:pPr>
      <w:r w:rsidRPr="006350FD">
        <w:rPr>
          <w:rFonts w:cs="Arial"/>
          <w:sz w:val="24"/>
          <w:szCs w:val="24"/>
          <w:u w:val="single"/>
          <w:lang w:eastAsia="pt-BR"/>
        </w:rPr>
        <w:t>Exigências para Habilitação:</w:t>
      </w:r>
    </w:p>
    <w:p w:rsidR="00FB76C2" w:rsidRPr="006350FD" w:rsidRDefault="00FB76C2" w:rsidP="00FB76C2">
      <w:pPr>
        <w:pStyle w:val="PargrafodaLista"/>
        <w:numPr>
          <w:ilvl w:val="0"/>
          <w:numId w:val="9"/>
        </w:numPr>
        <w:spacing w:before="120" w:line="360" w:lineRule="auto"/>
        <w:jc w:val="both"/>
        <w:rPr>
          <w:rFonts w:ascii="Arial" w:hAnsi="Arial" w:cs="Arial"/>
          <w:lang w:eastAsia="pt-BR"/>
        </w:rPr>
      </w:pPr>
      <w:r w:rsidRPr="006350FD">
        <w:rPr>
          <w:rFonts w:ascii="Arial" w:hAnsi="Arial" w:cs="Arial"/>
          <w:lang w:eastAsia="pt-BR"/>
        </w:rPr>
        <w:t>Registro ou inscrição da empresa no Conselho Regional d</w:t>
      </w:r>
      <w:r w:rsidR="00A631DF">
        <w:rPr>
          <w:rFonts w:ascii="Arial" w:hAnsi="Arial" w:cs="Arial"/>
          <w:lang w:eastAsia="pt-BR"/>
        </w:rPr>
        <w:t>e Química (CRQ), referência 2020</w:t>
      </w:r>
    </w:p>
    <w:p w:rsidR="00FB76C2" w:rsidRPr="00671ACA" w:rsidRDefault="00FB76C2" w:rsidP="00FB76C2">
      <w:pPr>
        <w:pStyle w:val="PargrafodaLista"/>
        <w:numPr>
          <w:ilvl w:val="0"/>
          <w:numId w:val="9"/>
        </w:numPr>
        <w:autoSpaceDE w:val="0"/>
        <w:autoSpaceDN w:val="0"/>
        <w:adjustRightInd w:val="0"/>
        <w:spacing w:before="120" w:line="360" w:lineRule="auto"/>
        <w:ind w:left="786" w:hanging="219"/>
        <w:jc w:val="both"/>
        <w:rPr>
          <w:rFonts w:eastAsia="Arial Unicode MS" w:cs="Arial"/>
        </w:rPr>
      </w:pPr>
      <w:r w:rsidRPr="00671ACA">
        <w:rPr>
          <w:rFonts w:ascii="Arial" w:hAnsi="Arial" w:cs="Arial"/>
          <w:lang w:eastAsia="pt-BR"/>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FB76C2" w:rsidRPr="009F08F7" w:rsidRDefault="00FB76C2" w:rsidP="009F08F7">
      <w:pPr>
        <w:spacing w:after="240" w:line="360" w:lineRule="auto"/>
        <w:ind w:firstLine="567"/>
        <w:rPr>
          <w:rFonts w:eastAsia="Arial Unicode MS" w:cs="Arial"/>
          <w:sz w:val="24"/>
          <w:szCs w:val="24"/>
        </w:rPr>
      </w:pPr>
    </w:p>
    <w:p w:rsidR="00FB76C2" w:rsidRPr="00FB76C2" w:rsidRDefault="00FB76C2"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FB76C2" w:rsidRPr="00FB76C2" w:rsidRDefault="00FB76C2"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FB76C2" w:rsidRPr="00FB76C2" w:rsidRDefault="00FB76C2"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FB76C2" w:rsidRPr="00FB76C2" w:rsidRDefault="00FB76C2"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FB76C2" w:rsidRPr="00FB76C2" w:rsidRDefault="00FB76C2"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FB76C2" w:rsidRPr="00FB76C2" w:rsidRDefault="00FB76C2"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FB76C2" w:rsidRPr="00FB76C2" w:rsidRDefault="00FB76C2"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FB76C2" w:rsidRPr="00FB76C2" w:rsidRDefault="00FB76C2"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9F08F7" w:rsidRDefault="00A739B4" w:rsidP="009F08F7">
      <w:pPr>
        <w:numPr>
          <w:ilvl w:val="0"/>
          <w:numId w:val="6"/>
        </w:numPr>
        <w:autoSpaceDE w:val="0"/>
        <w:autoSpaceDN w:val="0"/>
        <w:adjustRightInd w:val="0"/>
        <w:spacing w:after="240" w:line="360" w:lineRule="auto"/>
        <w:ind w:left="284" w:hanging="284"/>
        <w:rPr>
          <w:rFonts w:cs="Arial"/>
          <w:b/>
          <w:sz w:val="24"/>
          <w:szCs w:val="24"/>
        </w:rPr>
      </w:pPr>
      <w:r w:rsidRPr="009F08F7">
        <w:rPr>
          <w:rFonts w:cs="Arial"/>
          <w:b/>
          <w:sz w:val="24"/>
          <w:szCs w:val="24"/>
        </w:rPr>
        <w:t>DISPOSIÇÕES</w:t>
      </w:r>
      <w:r w:rsidR="00BC3358" w:rsidRPr="009F08F7">
        <w:rPr>
          <w:rFonts w:cs="Arial"/>
          <w:b/>
          <w:sz w:val="24"/>
          <w:szCs w:val="24"/>
        </w:rPr>
        <w:t xml:space="preserve"> GERAIS</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9F08F7" w:rsidRDefault="00653118" w:rsidP="009F08F7">
      <w:pPr>
        <w:numPr>
          <w:ilvl w:val="1"/>
          <w:numId w:val="6"/>
        </w:numPr>
        <w:spacing w:after="240" w:line="360" w:lineRule="auto"/>
        <w:ind w:left="1" w:firstLine="0"/>
        <w:rPr>
          <w:rFonts w:cs="Arial"/>
          <w:bCs/>
          <w:sz w:val="24"/>
          <w:szCs w:val="24"/>
        </w:rPr>
      </w:pPr>
      <w:r w:rsidRPr="009F08F7">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9F08F7">
        <w:rPr>
          <w:rFonts w:cs="Arial"/>
          <w:bCs/>
          <w:sz w:val="24"/>
          <w:szCs w:val="24"/>
        </w:rPr>
        <w:t>.</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 xml:space="preserve">A fornecedora guardará e fará com que seu pessoal guarde sigilo sobre dados, informações ou documentos fornecidos pela CESAMA ou obtidos em razão </w:t>
      </w:r>
      <w:r w:rsidRPr="009F08F7">
        <w:rPr>
          <w:rFonts w:cs="Arial"/>
          <w:bCs/>
          <w:sz w:val="24"/>
          <w:szCs w:val="24"/>
        </w:rPr>
        <w:lastRenderedPageBreak/>
        <w:t>da execução do objeto contratual, sendo vedadas todas ou quaisquer reproduções dos mesmos, durante a vigência do ajuste e mesmo após o seu término.</w:t>
      </w:r>
    </w:p>
    <w:p w:rsidR="00A23A20" w:rsidRPr="009F08F7" w:rsidRDefault="00BC3358" w:rsidP="009F08F7">
      <w:pPr>
        <w:numPr>
          <w:ilvl w:val="1"/>
          <w:numId w:val="6"/>
        </w:numPr>
        <w:spacing w:after="240" w:line="360" w:lineRule="auto"/>
        <w:ind w:left="0" w:firstLine="0"/>
        <w:rPr>
          <w:rFonts w:cs="Arial"/>
          <w:b/>
          <w:bCs/>
          <w:sz w:val="24"/>
          <w:szCs w:val="24"/>
        </w:rPr>
      </w:pPr>
      <w:r w:rsidRPr="009F08F7">
        <w:rPr>
          <w:rFonts w:cs="Arial"/>
          <w:bCs/>
          <w:sz w:val="24"/>
          <w:szCs w:val="24"/>
        </w:rPr>
        <w:t xml:space="preserve">Todas as informações, resultados, relatórios e quaisquer outros documentos obtidos ou elaborados pela </w:t>
      </w:r>
      <w:r w:rsidR="00A23A20" w:rsidRPr="009F08F7">
        <w:rPr>
          <w:rFonts w:cs="Arial"/>
          <w:bCs/>
          <w:sz w:val="24"/>
          <w:szCs w:val="24"/>
        </w:rPr>
        <w:t>fornecedora</w:t>
      </w:r>
      <w:r w:rsidRPr="009F08F7">
        <w:rPr>
          <w:rFonts w:cs="Arial"/>
          <w:bCs/>
          <w:sz w:val="24"/>
          <w:szCs w:val="24"/>
        </w:rPr>
        <w:t xml:space="preserve"> durante a execução do objeto </w:t>
      </w:r>
      <w:r w:rsidR="00A23A20" w:rsidRPr="009F08F7">
        <w:rPr>
          <w:rFonts w:cs="Arial"/>
          <w:bCs/>
          <w:sz w:val="24"/>
          <w:szCs w:val="24"/>
        </w:rPr>
        <w:t>da Ata de Registro de Preços</w:t>
      </w:r>
      <w:r w:rsidRPr="009F08F7">
        <w:rPr>
          <w:rFonts w:cs="Arial"/>
          <w:bCs/>
          <w:sz w:val="24"/>
          <w:szCs w:val="24"/>
        </w:rPr>
        <w:t xml:space="preserve"> serão de exclusiva propriedade da CESAMA, não podendo ser utilizados, divulgados, reproduzidos ou veiculados, para qualquer fim, senão com a </w:t>
      </w:r>
      <w:r w:rsidR="00A23A20" w:rsidRPr="009F08F7">
        <w:rPr>
          <w:rFonts w:cs="Arial"/>
          <w:bCs/>
          <w:sz w:val="24"/>
          <w:szCs w:val="24"/>
        </w:rPr>
        <w:t>prévia e expressa autorização daCESAMA</w:t>
      </w:r>
      <w:r w:rsidRPr="009F08F7">
        <w:rPr>
          <w:rFonts w:cs="Arial"/>
          <w:bCs/>
          <w:sz w:val="24"/>
          <w:szCs w:val="24"/>
        </w:rPr>
        <w:t>, sob pena de responsabilização administrativa, civil ou criminal, nos termos da legislação.</w:t>
      </w:r>
    </w:p>
    <w:p w:rsidR="00BC3358" w:rsidRPr="009F08F7" w:rsidRDefault="00BC3358" w:rsidP="009F08F7">
      <w:pPr>
        <w:numPr>
          <w:ilvl w:val="1"/>
          <w:numId w:val="6"/>
        </w:numPr>
        <w:spacing w:after="240" w:line="360" w:lineRule="auto"/>
        <w:ind w:left="0" w:firstLine="0"/>
        <w:rPr>
          <w:rFonts w:cs="Arial"/>
          <w:b/>
          <w:bCs/>
          <w:sz w:val="24"/>
          <w:szCs w:val="24"/>
        </w:rPr>
      </w:pPr>
      <w:r w:rsidRPr="009F08F7">
        <w:rPr>
          <w:rFonts w:cs="Arial"/>
          <w:bCs/>
          <w:sz w:val="24"/>
          <w:szCs w:val="24"/>
        </w:rPr>
        <w:t>A</w:t>
      </w:r>
      <w:r w:rsidR="00A23A20" w:rsidRPr="009F08F7">
        <w:rPr>
          <w:rFonts w:cs="Arial"/>
          <w:bCs/>
          <w:sz w:val="24"/>
          <w:szCs w:val="24"/>
        </w:rPr>
        <w:t xml:space="preserve">s possíveis e futuras contratações serão </w:t>
      </w:r>
      <w:r w:rsidRPr="009F08F7">
        <w:rPr>
          <w:rFonts w:cs="Arial"/>
          <w:bCs/>
          <w:sz w:val="24"/>
          <w:szCs w:val="24"/>
        </w:rPr>
        <w:t>formalizada</w:t>
      </w:r>
      <w:r w:rsidR="00A23A20" w:rsidRPr="009F08F7">
        <w:rPr>
          <w:rFonts w:cs="Arial"/>
          <w:bCs/>
          <w:sz w:val="24"/>
          <w:szCs w:val="24"/>
        </w:rPr>
        <w:t>s</w:t>
      </w:r>
      <w:r w:rsidRPr="009F08F7">
        <w:rPr>
          <w:rFonts w:cs="Arial"/>
          <w:bCs/>
          <w:sz w:val="24"/>
          <w:szCs w:val="24"/>
        </w:rPr>
        <w:t xml:space="preserve"> mediante emissão de Ordem de Compra, nos termos </w:t>
      </w:r>
      <w:r w:rsidR="00367D22" w:rsidRPr="009F08F7">
        <w:rPr>
          <w:rFonts w:cs="Arial"/>
          <w:bCs/>
          <w:sz w:val="24"/>
          <w:szCs w:val="24"/>
        </w:rPr>
        <w:t>do art. 137, inciso II, do RILC</w:t>
      </w:r>
      <w:r w:rsidRPr="009F08F7">
        <w:rPr>
          <w:rFonts w:cs="Arial"/>
          <w:bCs/>
          <w:sz w:val="24"/>
          <w:szCs w:val="24"/>
        </w:rPr>
        <w:t>.</w:t>
      </w:r>
    </w:p>
    <w:p w:rsidR="00314F32" w:rsidRPr="00563FB3" w:rsidRDefault="00E6181E" w:rsidP="009E208A">
      <w:pPr>
        <w:numPr>
          <w:ilvl w:val="1"/>
          <w:numId w:val="6"/>
        </w:numPr>
        <w:spacing w:after="240" w:line="360" w:lineRule="auto"/>
        <w:ind w:left="0" w:firstLine="0"/>
        <w:rPr>
          <w:rFonts w:cs="Arial"/>
          <w:b/>
          <w:bCs/>
          <w:sz w:val="24"/>
          <w:szCs w:val="24"/>
        </w:rPr>
      </w:pPr>
      <w:r w:rsidRPr="00563FB3">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Default="00E6181E" w:rsidP="00663875">
      <w:pPr>
        <w:spacing w:after="240"/>
        <w:ind w:left="2268"/>
        <w:rPr>
          <w:rFonts w:cs="Arial"/>
          <w:bCs/>
          <w:i/>
          <w:iCs/>
          <w:sz w:val="22"/>
          <w:szCs w:val="22"/>
        </w:rPr>
      </w:pPr>
      <w:r w:rsidRPr="00563FB3">
        <w:rPr>
          <w:rFonts w:cs="Arial"/>
          <w:bCs/>
          <w:i/>
          <w:iCs/>
          <w:sz w:val="22"/>
          <w:szCs w:val="22"/>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37515" w:rsidRPr="00563FB3" w:rsidRDefault="00837515" w:rsidP="00663875">
      <w:pPr>
        <w:spacing w:after="240"/>
        <w:ind w:left="2268"/>
        <w:rPr>
          <w:rFonts w:cs="Arial"/>
          <w:bCs/>
          <w:i/>
          <w:iCs/>
          <w:sz w:val="22"/>
          <w:szCs w:val="22"/>
        </w:rPr>
      </w:pPr>
    </w:p>
    <w:p w:rsidR="00663875" w:rsidRPr="00837515" w:rsidRDefault="00837515" w:rsidP="00663875">
      <w:pPr>
        <w:jc w:val="center"/>
        <w:rPr>
          <w:rFonts w:cs="Arial"/>
          <w:b/>
          <w:bCs/>
          <w:sz w:val="24"/>
          <w:szCs w:val="24"/>
        </w:rPr>
      </w:pPr>
      <w:r w:rsidRPr="00837515">
        <w:rPr>
          <w:rFonts w:cs="Arial"/>
          <w:b/>
          <w:bCs/>
          <w:sz w:val="24"/>
          <w:szCs w:val="24"/>
        </w:rPr>
        <w:t>assinado no original</w:t>
      </w:r>
    </w:p>
    <w:p w:rsidR="00FB76C2" w:rsidRPr="00837515" w:rsidRDefault="00FB76C2" w:rsidP="00FB76C2">
      <w:pPr>
        <w:jc w:val="center"/>
        <w:rPr>
          <w:rFonts w:cs="Arial"/>
          <w:b/>
          <w:bCs/>
          <w:sz w:val="24"/>
          <w:szCs w:val="24"/>
        </w:rPr>
      </w:pPr>
      <w:r w:rsidRPr="00837515">
        <w:rPr>
          <w:rFonts w:cs="Arial"/>
          <w:b/>
          <w:bCs/>
          <w:sz w:val="24"/>
          <w:szCs w:val="24"/>
        </w:rPr>
        <w:t>LUCAS TADEU DE O. FERNANDES</w:t>
      </w:r>
    </w:p>
    <w:p w:rsidR="00FB76C2" w:rsidRPr="00837515" w:rsidRDefault="00FB76C2" w:rsidP="00FB76C2">
      <w:pPr>
        <w:jc w:val="center"/>
        <w:rPr>
          <w:rFonts w:cs="Arial"/>
          <w:b/>
          <w:bCs/>
          <w:sz w:val="24"/>
          <w:szCs w:val="24"/>
        </w:rPr>
      </w:pPr>
      <w:r w:rsidRPr="00837515">
        <w:rPr>
          <w:rFonts w:cs="Arial"/>
          <w:b/>
          <w:bCs/>
          <w:sz w:val="24"/>
          <w:szCs w:val="24"/>
        </w:rPr>
        <w:t>DEPARTAMENTO DE TRATAMENTO DE ÁGUA</w:t>
      </w:r>
    </w:p>
    <w:p w:rsidR="00FB76C2" w:rsidRPr="00837515" w:rsidRDefault="00FB76C2" w:rsidP="00FB76C2">
      <w:pPr>
        <w:jc w:val="center"/>
        <w:rPr>
          <w:rFonts w:cs="Arial"/>
          <w:b/>
          <w:bCs/>
          <w:sz w:val="24"/>
          <w:szCs w:val="24"/>
        </w:rPr>
      </w:pPr>
    </w:p>
    <w:p w:rsidR="00837515" w:rsidRPr="00837515" w:rsidRDefault="00837515" w:rsidP="00FB76C2">
      <w:pPr>
        <w:jc w:val="center"/>
        <w:rPr>
          <w:rFonts w:cs="Arial"/>
          <w:b/>
          <w:bCs/>
          <w:sz w:val="24"/>
          <w:szCs w:val="24"/>
        </w:rPr>
      </w:pPr>
    </w:p>
    <w:p w:rsidR="00837515" w:rsidRPr="00837515" w:rsidRDefault="00837515" w:rsidP="00837515">
      <w:pPr>
        <w:jc w:val="center"/>
        <w:rPr>
          <w:rFonts w:cs="Arial"/>
          <w:b/>
          <w:bCs/>
          <w:sz w:val="24"/>
          <w:szCs w:val="24"/>
        </w:rPr>
      </w:pPr>
      <w:r w:rsidRPr="00837515">
        <w:rPr>
          <w:rFonts w:cs="Arial"/>
          <w:b/>
          <w:bCs/>
          <w:sz w:val="24"/>
          <w:szCs w:val="24"/>
        </w:rPr>
        <w:t>assinado no original</w:t>
      </w:r>
    </w:p>
    <w:p w:rsidR="00FB76C2" w:rsidRPr="00837515" w:rsidRDefault="00FB76C2" w:rsidP="00FB76C2">
      <w:pPr>
        <w:jc w:val="center"/>
        <w:rPr>
          <w:rFonts w:cs="Arial"/>
          <w:b/>
          <w:bCs/>
          <w:sz w:val="24"/>
          <w:szCs w:val="24"/>
        </w:rPr>
      </w:pPr>
      <w:r w:rsidRPr="00837515">
        <w:rPr>
          <w:rFonts w:cs="Arial"/>
          <w:b/>
          <w:bCs/>
          <w:sz w:val="24"/>
          <w:szCs w:val="24"/>
        </w:rPr>
        <w:t>FRANCISCO DE ASSIS ARAÚJO</w:t>
      </w:r>
    </w:p>
    <w:p w:rsidR="00FB76C2" w:rsidRPr="00837515" w:rsidRDefault="00FB76C2" w:rsidP="00FB76C2">
      <w:pPr>
        <w:jc w:val="center"/>
        <w:rPr>
          <w:rFonts w:cs="Arial"/>
          <w:b/>
          <w:bCs/>
          <w:sz w:val="24"/>
          <w:szCs w:val="24"/>
        </w:rPr>
      </w:pPr>
      <w:r w:rsidRPr="00837515">
        <w:rPr>
          <w:rFonts w:cs="Arial"/>
          <w:b/>
          <w:bCs/>
          <w:sz w:val="24"/>
          <w:szCs w:val="24"/>
        </w:rPr>
        <w:t>GERÊNCIA DE OPERAÇÃO</w:t>
      </w:r>
    </w:p>
    <w:p w:rsidR="00FB76C2" w:rsidRPr="00837515" w:rsidRDefault="00FB76C2" w:rsidP="00FB76C2">
      <w:pPr>
        <w:jc w:val="center"/>
        <w:rPr>
          <w:rFonts w:cs="Arial"/>
          <w:b/>
          <w:bCs/>
          <w:sz w:val="24"/>
          <w:szCs w:val="24"/>
        </w:rPr>
      </w:pPr>
    </w:p>
    <w:p w:rsidR="00837515" w:rsidRPr="00837515" w:rsidRDefault="00837515" w:rsidP="00FB76C2">
      <w:pPr>
        <w:jc w:val="center"/>
        <w:rPr>
          <w:rFonts w:cs="Arial"/>
          <w:b/>
          <w:bCs/>
          <w:sz w:val="24"/>
          <w:szCs w:val="24"/>
        </w:rPr>
      </w:pPr>
    </w:p>
    <w:p w:rsidR="00837515" w:rsidRPr="00837515" w:rsidRDefault="00837515" w:rsidP="00837515">
      <w:pPr>
        <w:jc w:val="center"/>
        <w:rPr>
          <w:rFonts w:cs="Arial"/>
          <w:b/>
          <w:bCs/>
          <w:sz w:val="24"/>
          <w:szCs w:val="24"/>
        </w:rPr>
      </w:pPr>
      <w:r w:rsidRPr="00837515">
        <w:rPr>
          <w:rFonts w:cs="Arial"/>
          <w:b/>
          <w:bCs/>
          <w:sz w:val="24"/>
          <w:szCs w:val="24"/>
        </w:rPr>
        <w:t>assinado no original</w:t>
      </w:r>
    </w:p>
    <w:p w:rsidR="00FB76C2" w:rsidRPr="00BF7D42" w:rsidRDefault="00FB76C2" w:rsidP="00FB76C2">
      <w:pPr>
        <w:jc w:val="center"/>
        <w:rPr>
          <w:rFonts w:cs="Arial"/>
          <w:b/>
          <w:bCs/>
          <w:sz w:val="24"/>
          <w:szCs w:val="24"/>
        </w:rPr>
      </w:pPr>
      <w:r w:rsidRPr="00BF7D42">
        <w:rPr>
          <w:rFonts w:cs="Arial"/>
          <w:b/>
          <w:bCs/>
          <w:sz w:val="24"/>
          <w:szCs w:val="24"/>
        </w:rPr>
        <w:t>MÁRCIO AUGUSTO PESSOA AZEVEDO</w:t>
      </w:r>
    </w:p>
    <w:p w:rsidR="00FB76C2" w:rsidRPr="00BF7D42" w:rsidRDefault="00FB76C2" w:rsidP="00FB76C2">
      <w:pPr>
        <w:jc w:val="center"/>
        <w:rPr>
          <w:sz w:val="24"/>
          <w:szCs w:val="24"/>
        </w:rPr>
      </w:pPr>
      <w:r w:rsidRPr="00BF7D42">
        <w:rPr>
          <w:rFonts w:cs="Arial"/>
          <w:b/>
          <w:bCs/>
          <w:sz w:val="24"/>
          <w:szCs w:val="24"/>
        </w:rPr>
        <w:t>DIRETORIA TÉCNICA OPERACIONAL</w:t>
      </w:r>
    </w:p>
    <w:p w:rsidR="00A3325C" w:rsidRPr="009F08F7" w:rsidRDefault="00A3325C" w:rsidP="00FB76C2">
      <w:pPr>
        <w:jc w:val="center"/>
        <w:rPr>
          <w:rFonts w:cs="Arial"/>
          <w:sz w:val="24"/>
          <w:szCs w:val="24"/>
        </w:rPr>
      </w:pPr>
    </w:p>
    <w:sectPr w:rsidR="00A3325C" w:rsidRPr="009F08F7"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532" w:rsidRDefault="00353532">
      <w:r>
        <w:separator/>
      </w:r>
    </w:p>
  </w:endnote>
  <w:endnote w:type="continuationSeparator" w:id="1">
    <w:p w:rsidR="00353532" w:rsidRDefault="003535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8A" w:rsidRDefault="009E208A"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9E208A" w:rsidRPr="00020390" w:rsidRDefault="009E208A"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9E208A" w:rsidRPr="00DC08CD" w:rsidRDefault="009E208A"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9E208A" w:rsidRPr="00DC08CD" w:rsidRDefault="009E208A"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532" w:rsidRDefault="00353532">
      <w:r>
        <w:separator/>
      </w:r>
    </w:p>
  </w:footnote>
  <w:footnote w:type="continuationSeparator" w:id="1">
    <w:p w:rsidR="00353532" w:rsidRDefault="003535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8A" w:rsidRDefault="0054129A">
    <w:pPr>
      <w:pStyle w:val="Cabealho"/>
      <w:framePr w:wrap="around" w:vAnchor="text" w:hAnchor="margin" w:xAlign="right" w:y="1"/>
      <w:rPr>
        <w:rStyle w:val="Nmerodepgina"/>
      </w:rPr>
    </w:pPr>
    <w:r>
      <w:rPr>
        <w:rStyle w:val="Nmerodepgina"/>
      </w:rPr>
      <w:fldChar w:fldCharType="begin"/>
    </w:r>
    <w:r w:rsidR="009E208A">
      <w:rPr>
        <w:rStyle w:val="Nmerodepgina"/>
      </w:rPr>
      <w:instrText xml:space="preserve">PAGE  </w:instrText>
    </w:r>
    <w:r>
      <w:rPr>
        <w:rStyle w:val="Nmerodepgina"/>
      </w:rPr>
      <w:fldChar w:fldCharType="end"/>
    </w:r>
  </w:p>
  <w:p w:rsidR="009E208A" w:rsidRDefault="009E208A">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8A" w:rsidRDefault="009E208A"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6">
    <w:nsid w:val="1ED21DF1"/>
    <w:multiLevelType w:val="hybridMultilevel"/>
    <w:tmpl w:val="CB60974C"/>
    <w:lvl w:ilvl="0" w:tplc="B19AF142">
      <w:start w:val="1"/>
      <w:numFmt w:val="lowerLetter"/>
      <w:lvlText w:val="%1)"/>
      <w:lvlJc w:val="left"/>
      <w:pPr>
        <w:ind w:left="928" w:hanging="360"/>
      </w:pPr>
      <w:rPr>
        <w:rFonts w:ascii="Arial" w:hAnsi="Arial" w:cs="Arial"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F1389E"/>
    <w:multiLevelType w:val="multilevel"/>
    <w:tmpl w:val="392A593A"/>
    <w:lvl w:ilvl="0">
      <w:start w:val="1"/>
      <w:numFmt w:val="decimal"/>
      <w:lvlText w:val="%1."/>
      <w:lvlJc w:val="left"/>
      <w:pPr>
        <w:ind w:left="7165"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2">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1"/>
  </w:num>
  <w:num w:numId="3">
    <w:abstractNumId w:val="9"/>
  </w:num>
  <w:num w:numId="4">
    <w:abstractNumId w:val="7"/>
  </w:num>
  <w:num w:numId="5">
    <w:abstractNumId w:val="12"/>
  </w:num>
  <w:num w:numId="6">
    <w:abstractNumId w:val="8"/>
  </w:num>
  <w:num w:numId="7">
    <w:abstractNumId w:val="10"/>
  </w:num>
  <w:num w:numId="8">
    <w:abstractNumId w:val="5"/>
  </w:num>
  <w:num w:numId="9">
    <w:abstractNumId w:val="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3AC8"/>
    <w:rsid w:val="000C18E4"/>
    <w:rsid w:val="000D114B"/>
    <w:rsid w:val="000D4A9E"/>
    <w:rsid w:val="000E2D3D"/>
    <w:rsid w:val="000E332E"/>
    <w:rsid w:val="000E3968"/>
    <w:rsid w:val="000E3BAC"/>
    <w:rsid w:val="000E6267"/>
    <w:rsid w:val="000F357E"/>
    <w:rsid w:val="000F688B"/>
    <w:rsid w:val="00104E00"/>
    <w:rsid w:val="00117A92"/>
    <w:rsid w:val="00117CB8"/>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86C4A"/>
    <w:rsid w:val="00194D39"/>
    <w:rsid w:val="001954C7"/>
    <w:rsid w:val="001A0639"/>
    <w:rsid w:val="001A4DCA"/>
    <w:rsid w:val="001B200D"/>
    <w:rsid w:val="001B2477"/>
    <w:rsid w:val="001C5197"/>
    <w:rsid w:val="001C730C"/>
    <w:rsid w:val="001C74E8"/>
    <w:rsid w:val="001D4A49"/>
    <w:rsid w:val="001D68DD"/>
    <w:rsid w:val="001E163F"/>
    <w:rsid w:val="001E307E"/>
    <w:rsid w:val="001E5BF9"/>
    <w:rsid w:val="001F02ED"/>
    <w:rsid w:val="001F1627"/>
    <w:rsid w:val="001F2A59"/>
    <w:rsid w:val="001F510C"/>
    <w:rsid w:val="00201358"/>
    <w:rsid w:val="00204B05"/>
    <w:rsid w:val="00205837"/>
    <w:rsid w:val="002067F8"/>
    <w:rsid w:val="002113D6"/>
    <w:rsid w:val="00225035"/>
    <w:rsid w:val="00227B90"/>
    <w:rsid w:val="00234D3B"/>
    <w:rsid w:val="002370B4"/>
    <w:rsid w:val="002422A2"/>
    <w:rsid w:val="00242645"/>
    <w:rsid w:val="002444E9"/>
    <w:rsid w:val="0025409B"/>
    <w:rsid w:val="002561DE"/>
    <w:rsid w:val="00261551"/>
    <w:rsid w:val="00264930"/>
    <w:rsid w:val="0027399E"/>
    <w:rsid w:val="00275CAA"/>
    <w:rsid w:val="00275D6F"/>
    <w:rsid w:val="00277F94"/>
    <w:rsid w:val="00281CEB"/>
    <w:rsid w:val="002858EB"/>
    <w:rsid w:val="0028737F"/>
    <w:rsid w:val="00294655"/>
    <w:rsid w:val="00294A70"/>
    <w:rsid w:val="002A0A54"/>
    <w:rsid w:val="002B1476"/>
    <w:rsid w:val="002C180B"/>
    <w:rsid w:val="002C6AB8"/>
    <w:rsid w:val="002C751F"/>
    <w:rsid w:val="002D2C74"/>
    <w:rsid w:val="002D4F53"/>
    <w:rsid w:val="002D5A12"/>
    <w:rsid w:val="002E30DC"/>
    <w:rsid w:val="002E39C0"/>
    <w:rsid w:val="002E4CD8"/>
    <w:rsid w:val="002E7DC9"/>
    <w:rsid w:val="002F1424"/>
    <w:rsid w:val="002F32B1"/>
    <w:rsid w:val="00305E5E"/>
    <w:rsid w:val="003074E7"/>
    <w:rsid w:val="00312E2D"/>
    <w:rsid w:val="0031380D"/>
    <w:rsid w:val="00314F32"/>
    <w:rsid w:val="003151DD"/>
    <w:rsid w:val="00315AFC"/>
    <w:rsid w:val="00315CB0"/>
    <w:rsid w:val="003167FE"/>
    <w:rsid w:val="00316C53"/>
    <w:rsid w:val="00317651"/>
    <w:rsid w:val="00323804"/>
    <w:rsid w:val="00324466"/>
    <w:rsid w:val="00331747"/>
    <w:rsid w:val="0034111D"/>
    <w:rsid w:val="00343875"/>
    <w:rsid w:val="00345C12"/>
    <w:rsid w:val="0035048C"/>
    <w:rsid w:val="00353532"/>
    <w:rsid w:val="00354870"/>
    <w:rsid w:val="0036062F"/>
    <w:rsid w:val="003614F6"/>
    <w:rsid w:val="003647CA"/>
    <w:rsid w:val="00365D37"/>
    <w:rsid w:val="0036619E"/>
    <w:rsid w:val="00367D22"/>
    <w:rsid w:val="00372414"/>
    <w:rsid w:val="00373FA4"/>
    <w:rsid w:val="003746C6"/>
    <w:rsid w:val="0037506E"/>
    <w:rsid w:val="0037730C"/>
    <w:rsid w:val="00383AB0"/>
    <w:rsid w:val="0039291B"/>
    <w:rsid w:val="003A1DDB"/>
    <w:rsid w:val="003B092D"/>
    <w:rsid w:val="003B30E3"/>
    <w:rsid w:val="003B5E7A"/>
    <w:rsid w:val="003B6B69"/>
    <w:rsid w:val="003B6FCF"/>
    <w:rsid w:val="003C006A"/>
    <w:rsid w:val="003C0A89"/>
    <w:rsid w:val="003C7D88"/>
    <w:rsid w:val="003D4324"/>
    <w:rsid w:val="003D5B65"/>
    <w:rsid w:val="003D60FC"/>
    <w:rsid w:val="003F1E8E"/>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A5672"/>
    <w:rsid w:val="004A6595"/>
    <w:rsid w:val="004A765C"/>
    <w:rsid w:val="004A7E10"/>
    <w:rsid w:val="004B2044"/>
    <w:rsid w:val="004B4E07"/>
    <w:rsid w:val="004B605B"/>
    <w:rsid w:val="004B61C1"/>
    <w:rsid w:val="004B670C"/>
    <w:rsid w:val="004C0428"/>
    <w:rsid w:val="004C529A"/>
    <w:rsid w:val="004C57A1"/>
    <w:rsid w:val="004D3691"/>
    <w:rsid w:val="004E0486"/>
    <w:rsid w:val="004E3195"/>
    <w:rsid w:val="004E5E45"/>
    <w:rsid w:val="004F0024"/>
    <w:rsid w:val="004F54F5"/>
    <w:rsid w:val="00501F0C"/>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29A"/>
    <w:rsid w:val="00541789"/>
    <w:rsid w:val="00542353"/>
    <w:rsid w:val="0054331E"/>
    <w:rsid w:val="00544186"/>
    <w:rsid w:val="0056019B"/>
    <w:rsid w:val="00562E8E"/>
    <w:rsid w:val="00563DC4"/>
    <w:rsid w:val="00563FB3"/>
    <w:rsid w:val="00565E0D"/>
    <w:rsid w:val="005671B1"/>
    <w:rsid w:val="005728C9"/>
    <w:rsid w:val="0057444B"/>
    <w:rsid w:val="00577E85"/>
    <w:rsid w:val="005804CF"/>
    <w:rsid w:val="00581250"/>
    <w:rsid w:val="005822FA"/>
    <w:rsid w:val="00582A9A"/>
    <w:rsid w:val="00585FE4"/>
    <w:rsid w:val="00587B34"/>
    <w:rsid w:val="005943BC"/>
    <w:rsid w:val="005949D5"/>
    <w:rsid w:val="00597954"/>
    <w:rsid w:val="005B4006"/>
    <w:rsid w:val="005C36F3"/>
    <w:rsid w:val="005C46B4"/>
    <w:rsid w:val="005C605D"/>
    <w:rsid w:val="005C7632"/>
    <w:rsid w:val="005D21EF"/>
    <w:rsid w:val="005D3196"/>
    <w:rsid w:val="005D4513"/>
    <w:rsid w:val="005D649E"/>
    <w:rsid w:val="005E4A12"/>
    <w:rsid w:val="005F14B0"/>
    <w:rsid w:val="005F1A93"/>
    <w:rsid w:val="005F2A17"/>
    <w:rsid w:val="005F2AA1"/>
    <w:rsid w:val="005F33C5"/>
    <w:rsid w:val="005F6DC9"/>
    <w:rsid w:val="005F7193"/>
    <w:rsid w:val="006005BE"/>
    <w:rsid w:val="00600E45"/>
    <w:rsid w:val="00601C29"/>
    <w:rsid w:val="00605435"/>
    <w:rsid w:val="00606192"/>
    <w:rsid w:val="00606F88"/>
    <w:rsid w:val="00613F38"/>
    <w:rsid w:val="006144EB"/>
    <w:rsid w:val="00614B03"/>
    <w:rsid w:val="00615684"/>
    <w:rsid w:val="00617220"/>
    <w:rsid w:val="006217DC"/>
    <w:rsid w:val="00622421"/>
    <w:rsid w:val="006425B3"/>
    <w:rsid w:val="00645290"/>
    <w:rsid w:val="0064759A"/>
    <w:rsid w:val="00647D54"/>
    <w:rsid w:val="00650D44"/>
    <w:rsid w:val="00650E8D"/>
    <w:rsid w:val="00653118"/>
    <w:rsid w:val="00662F05"/>
    <w:rsid w:val="00663875"/>
    <w:rsid w:val="00664463"/>
    <w:rsid w:val="0066632B"/>
    <w:rsid w:val="00666B36"/>
    <w:rsid w:val="006709A6"/>
    <w:rsid w:val="00670D36"/>
    <w:rsid w:val="00670D7F"/>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E05C8"/>
    <w:rsid w:val="006E2067"/>
    <w:rsid w:val="006E3B2E"/>
    <w:rsid w:val="006E3E43"/>
    <w:rsid w:val="006E54DA"/>
    <w:rsid w:val="006E5E72"/>
    <w:rsid w:val="006F1CF9"/>
    <w:rsid w:val="006F3EF9"/>
    <w:rsid w:val="006F5102"/>
    <w:rsid w:val="00702A0C"/>
    <w:rsid w:val="00703006"/>
    <w:rsid w:val="00716501"/>
    <w:rsid w:val="00720C22"/>
    <w:rsid w:val="00721323"/>
    <w:rsid w:val="007232BC"/>
    <w:rsid w:val="00730621"/>
    <w:rsid w:val="007340E9"/>
    <w:rsid w:val="00734693"/>
    <w:rsid w:val="007350D9"/>
    <w:rsid w:val="00736DED"/>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37F6"/>
    <w:rsid w:val="007C3CE0"/>
    <w:rsid w:val="007D050F"/>
    <w:rsid w:val="007D2C13"/>
    <w:rsid w:val="007D399C"/>
    <w:rsid w:val="007D3FF3"/>
    <w:rsid w:val="007D5FD5"/>
    <w:rsid w:val="007E4C53"/>
    <w:rsid w:val="007F0CED"/>
    <w:rsid w:val="007F3667"/>
    <w:rsid w:val="007F4053"/>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34D21"/>
    <w:rsid w:val="0083661C"/>
    <w:rsid w:val="00837515"/>
    <w:rsid w:val="008421DA"/>
    <w:rsid w:val="0084731C"/>
    <w:rsid w:val="008502BB"/>
    <w:rsid w:val="00856066"/>
    <w:rsid w:val="008619F9"/>
    <w:rsid w:val="00864348"/>
    <w:rsid w:val="008805F6"/>
    <w:rsid w:val="00884535"/>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10204"/>
    <w:rsid w:val="00910431"/>
    <w:rsid w:val="00911BA2"/>
    <w:rsid w:val="00912D73"/>
    <w:rsid w:val="00914E67"/>
    <w:rsid w:val="00924129"/>
    <w:rsid w:val="009316A8"/>
    <w:rsid w:val="00940A13"/>
    <w:rsid w:val="009434F4"/>
    <w:rsid w:val="00952830"/>
    <w:rsid w:val="009548AA"/>
    <w:rsid w:val="00957199"/>
    <w:rsid w:val="00960095"/>
    <w:rsid w:val="00967005"/>
    <w:rsid w:val="00984747"/>
    <w:rsid w:val="00985279"/>
    <w:rsid w:val="00986A7D"/>
    <w:rsid w:val="00992130"/>
    <w:rsid w:val="009922FD"/>
    <w:rsid w:val="00992C6A"/>
    <w:rsid w:val="0099401B"/>
    <w:rsid w:val="009A2C69"/>
    <w:rsid w:val="009A625D"/>
    <w:rsid w:val="009B25A0"/>
    <w:rsid w:val="009B289B"/>
    <w:rsid w:val="009B3E3F"/>
    <w:rsid w:val="009B43A4"/>
    <w:rsid w:val="009C000B"/>
    <w:rsid w:val="009C091E"/>
    <w:rsid w:val="009C106B"/>
    <w:rsid w:val="009C2B4B"/>
    <w:rsid w:val="009C4167"/>
    <w:rsid w:val="009D64F7"/>
    <w:rsid w:val="009E0513"/>
    <w:rsid w:val="009E1D63"/>
    <w:rsid w:val="009E208A"/>
    <w:rsid w:val="009F08F7"/>
    <w:rsid w:val="009F1DAD"/>
    <w:rsid w:val="009F69DB"/>
    <w:rsid w:val="00A00FB7"/>
    <w:rsid w:val="00A022B9"/>
    <w:rsid w:val="00A02511"/>
    <w:rsid w:val="00A07D00"/>
    <w:rsid w:val="00A14B6F"/>
    <w:rsid w:val="00A1513F"/>
    <w:rsid w:val="00A23A20"/>
    <w:rsid w:val="00A30BAA"/>
    <w:rsid w:val="00A3325C"/>
    <w:rsid w:val="00A359CD"/>
    <w:rsid w:val="00A42B16"/>
    <w:rsid w:val="00A47B8D"/>
    <w:rsid w:val="00A47ECC"/>
    <w:rsid w:val="00A51CD9"/>
    <w:rsid w:val="00A54B34"/>
    <w:rsid w:val="00A55A08"/>
    <w:rsid w:val="00A57FE9"/>
    <w:rsid w:val="00A60AC2"/>
    <w:rsid w:val="00A631DF"/>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15E0"/>
    <w:rsid w:val="00AB53D3"/>
    <w:rsid w:val="00AC54E3"/>
    <w:rsid w:val="00AC60B2"/>
    <w:rsid w:val="00AC62E9"/>
    <w:rsid w:val="00AC7CAF"/>
    <w:rsid w:val="00AE08DD"/>
    <w:rsid w:val="00AE27A5"/>
    <w:rsid w:val="00AE69C3"/>
    <w:rsid w:val="00AF316B"/>
    <w:rsid w:val="00AF3C00"/>
    <w:rsid w:val="00B00234"/>
    <w:rsid w:val="00B00B30"/>
    <w:rsid w:val="00B01F33"/>
    <w:rsid w:val="00B02F86"/>
    <w:rsid w:val="00B11A8A"/>
    <w:rsid w:val="00B17B8C"/>
    <w:rsid w:val="00B2557F"/>
    <w:rsid w:val="00B35ADE"/>
    <w:rsid w:val="00B3681E"/>
    <w:rsid w:val="00B400C0"/>
    <w:rsid w:val="00B41EF6"/>
    <w:rsid w:val="00B4274C"/>
    <w:rsid w:val="00B46A19"/>
    <w:rsid w:val="00B47414"/>
    <w:rsid w:val="00B509FD"/>
    <w:rsid w:val="00B516AD"/>
    <w:rsid w:val="00B52770"/>
    <w:rsid w:val="00B56ECE"/>
    <w:rsid w:val="00B637F7"/>
    <w:rsid w:val="00B63B65"/>
    <w:rsid w:val="00B65D05"/>
    <w:rsid w:val="00B7542F"/>
    <w:rsid w:val="00B760F0"/>
    <w:rsid w:val="00B805CB"/>
    <w:rsid w:val="00B86D5E"/>
    <w:rsid w:val="00B87F98"/>
    <w:rsid w:val="00B90143"/>
    <w:rsid w:val="00B9099B"/>
    <w:rsid w:val="00B922BA"/>
    <w:rsid w:val="00B925C3"/>
    <w:rsid w:val="00B9443B"/>
    <w:rsid w:val="00B94EAE"/>
    <w:rsid w:val="00B95123"/>
    <w:rsid w:val="00B96732"/>
    <w:rsid w:val="00BA11A5"/>
    <w:rsid w:val="00BA3987"/>
    <w:rsid w:val="00BA4BB0"/>
    <w:rsid w:val="00BB490B"/>
    <w:rsid w:val="00BB5B87"/>
    <w:rsid w:val="00BC03DC"/>
    <w:rsid w:val="00BC07B9"/>
    <w:rsid w:val="00BC1DA5"/>
    <w:rsid w:val="00BC2506"/>
    <w:rsid w:val="00BC3358"/>
    <w:rsid w:val="00BC4832"/>
    <w:rsid w:val="00BC56BC"/>
    <w:rsid w:val="00BC7E84"/>
    <w:rsid w:val="00BD16D4"/>
    <w:rsid w:val="00BD2954"/>
    <w:rsid w:val="00BD6783"/>
    <w:rsid w:val="00BD6A55"/>
    <w:rsid w:val="00BD74C9"/>
    <w:rsid w:val="00BE1B0F"/>
    <w:rsid w:val="00BE7BDB"/>
    <w:rsid w:val="00BF0C38"/>
    <w:rsid w:val="00BF2908"/>
    <w:rsid w:val="00BF5220"/>
    <w:rsid w:val="00BF6AA1"/>
    <w:rsid w:val="00C00373"/>
    <w:rsid w:val="00C0144C"/>
    <w:rsid w:val="00C11732"/>
    <w:rsid w:val="00C263A0"/>
    <w:rsid w:val="00C269B8"/>
    <w:rsid w:val="00C2720C"/>
    <w:rsid w:val="00C3654C"/>
    <w:rsid w:val="00C41A06"/>
    <w:rsid w:val="00C41B61"/>
    <w:rsid w:val="00C4517C"/>
    <w:rsid w:val="00C54650"/>
    <w:rsid w:val="00C64146"/>
    <w:rsid w:val="00C64FD7"/>
    <w:rsid w:val="00C66663"/>
    <w:rsid w:val="00C67200"/>
    <w:rsid w:val="00C70B17"/>
    <w:rsid w:val="00C7354C"/>
    <w:rsid w:val="00C742A7"/>
    <w:rsid w:val="00C907FF"/>
    <w:rsid w:val="00C925F9"/>
    <w:rsid w:val="00C94FB7"/>
    <w:rsid w:val="00CA214C"/>
    <w:rsid w:val="00CA2762"/>
    <w:rsid w:val="00CA3336"/>
    <w:rsid w:val="00CA3730"/>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E14"/>
    <w:rsid w:val="00D00068"/>
    <w:rsid w:val="00D004D7"/>
    <w:rsid w:val="00D06235"/>
    <w:rsid w:val="00D11BEA"/>
    <w:rsid w:val="00D128E4"/>
    <w:rsid w:val="00D13D92"/>
    <w:rsid w:val="00D15F23"/>
    <w:rsid w:val="00D17F75"/>
    <w:rsid w:val="00D219AF"/>
    <w:rsid w:val="00D225AE"/>
    <w:rsid w:val="00D26E4A"/>
    <w:rsid w:val="00D31DF7"/>
    <w:rsid w:val="00D344CE"/>
    <w:rsid w:val="00D36EB1"/>
    <w:rsid w:val="00D405EE"/>
    <w:rsid w:val="00D4067E"/>
    <w:rsid w:val="00D421F5"/>
    <w:rsid w:val="00D46428"/>
    <w:rsid w:val="00D47F1E"/>
    <w:rsid w:val="00D5111B"/>
    <w:rsid w:val="00D608B8"/>
    <w:rsid w:val="00D6250C"/>
    <w:rsid w:val="00D67FFB"/>
    <w:rsid w:val="00D701E6"/>
    <w:rsid w:val="00D71E31"/>
    <w:rsid w:val="00D72D4E"/>
    <w:rsid w:val="00D747EF"/>
    <w:rsid w:val="00D75F1A"/>
    <w:rsid w:val="00D779E8"/>
    <w:rsid w:val="00D8166E"/>
    <w:rsid w:val="00D8491C"/>
    <w:rsid w:val="00D84A56"/>
    <w:rsid w:val="00D8692A"/>
    <w:rsid w:val="00D871CE"/>
    <w:rsid w:val="00D914ED"/>
    <w:rsid w:val="00D91FC9"/>
    <w:rsid w:val="00D93E1A"/>
    <w:rsid w:val="00D95387"/>
    <w:rsid w:val="00D9776D"/>
    <w:rsid w:val="00DA17BE"/>
    <w:rsid w:val="00DA2951"/>
    <w:rsid w:val="00DA2F03"/>
    <w:rsid w:val="00DB0C5A"/>
    <w:rsid w:val="00DB122C"/>
    <w:rsid w:val="00DB263E"/>
    <w:rsid w:val="00DB2A2F"/>
    <w:rsid w:val="00DB2ADB"/>
    <w:rsid w:val="00DB3948"/>
    <w:rsid w:val="00DB52F8"/>
    <w:rsid w:val="00DB59B6"/>
    <w:rsid w:val="00DC2B6F"/>
    <w:rsid w:val="00DD2252"/>
    <w:rsid w:val="00DD4885"/>
    <w:rsid w:val="00DE135D"/>
    <w:rsid w:val="00DE14FC"/>
    <w:rsid w:val="00DE2C63"/>
    <w:rsid w:val="00DE2FDD"/>
    <w:rsid w:val="00DF180E"/>
    <w:rsid w:val="00E014D4"/>
    <w:rsid w:val="00E13B8F"/>
    <w:rsid w:val="00E15872"/>
    <w:rsid w:val="00E16733"/>
    <w:rsid w:val="00E27AC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85D23"/>
    <w:rsid w:val="00E92E2D"/>
    <w:rsid w:val="00EA0E75"/>
    <w:rsid w:val="00EA70A6"/>
    <w:rsid w:val="00EB03A1"/>
    <w:rsid w:val="00EB3C86"/>
    <w:rsid w:val="00EB70CC"/>
    <w:rsid w:val="00EC167E"/>
    <w:rsid w:val="00EC1D83"/>
    <w:rsid w:val="00EC2BCA"/>
    <w:rsid w:val="00EC3BE7"/>
    <w:rsid w:val="00EC5950"/>
    <w:rsid w:val="00EC59BD"/>
    <w:rsid w:val="00ED07A7"/>
    <w:rsid w:val="00ED6C4E"/>
    <w:rsid w:val="00ED7141"/>
    <w:rsid w:val="00EE2116"/>
    <w:rsid w:val="00F05DC6"/>
    <w:rsid w:val="00F126BF"/>
    <w:rsid w:val="00F12FC9"/>
    <w:rsid w:val="00F13B25"/>
    <w:rsid w:val="00F16881"/>
    <w:rsid w:val="00F17262"/>
    <w:rsid w:val="00F17515"/>
    <w:rsid w:val="00F20D96"/>
    <w:rsid w:val="00F23E50"/>
    <w:rsid w:val="00F33D9D"/>
    <w:rsid w:val="00F34C0F"/>
    <w:rsid w:val="00F36A4C"/>
    <w:rsid w:val="00F47D26"/>
    <w:rsid w:val="00F55CCB"/>
    <w:rsid w:val="00F560CE"/>
    <w:rsid w:val="00F6545F"/>
    <w:rsid w:val="00F704EC"/>
    <w:rsid w:val="00F71E9A"/>
    <w:rsid w:val="00F73A02"/>
    <w:rsid w:val="00F76C91"/>
    <w:rsid w:val="00F83CBC"/>
    <w:rsid w:val="00F842A6"/>
    <w:rsid w:val="00F85003"/>
    <w:rsid w:val="00F974D3"/>
    <w:rsid w:val="00F97613"/>
    <w:rsid w:val="00FB2E0A"/>
    <w:rsid w:val="00FB626C"/>
    <w:rsid w:val="00FB76C2"/>
    <w:rsid w:val="00FB7880"/>
    <w:rsid w:val="00FC17C9"/>
    <w:rsid w:val="00FC3FBC"/>
    <w:rsid w:val="00FD6AF0"/>
    <w:rsid w:val="00FE2A15"/>
    <w:rsid w:val="00FE477E"/>
    <w:rsid w:val="00FE5AD2"/>
    <w:rsid w:val="00FE64C5"/>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65306545">
      <w:bodyDiv w:val="1"/>
      <w:marLeft w:val="0"/>
      <w:marRight w:val="0"/>
      <w:marTop w:val="0"/>
      <w:marBottom w:val="0"/>
      <w:divBdr>
        <w:top w:val="none" w:sz="0" w:space="0" w:color="auto"/>
        <w:left w:val="none" w:sz="0" w:space="0" w:color="auto"/>
        <w:bottom w:val="none" w:sz="0" w:space="0" w:color="auto"/>
        <w:right w:val="none" w:sz="0" w:space="0" w:color="auto"/>
      </w:divBdr>
    </w:div>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385035064">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767118836">
      <w:bodyDiv w:val="1"/>
      <w:marLeft w:val="0"/>
      <w:marRight w:val="0"/>
      <w:marTop w:val="0"/>
      <w:marBottom w:val="0"/>
      <w:divBdr>
        <w:top w:val="none" w:sz="0" w:space="0" w:color="auto"/>
        <w:left w:val="none" w:sz="0" w:space="0" w:color="auto"/>
        <w:bottom w:val="none" w:sz="0" w:space="0" w:color="auto"/>
        <w:right w:val="none" w:sz="0" w:space="0" w:color="auto"/>
      </w:divBdr>
    </w:div>
    <w:div w:id="826015864">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485396298">
      <w:bodyDiv w:val="1"/>
      <w:marLeft w:val="0"/>
      <w:marRight w:val="0"/>
      <w:marTop w:val="0"/>
      <w:marBottom w:val="0"/>
      <w:divBdr>
        <w:top w:val="none" w:sz="0" w:space="0" w:color="auto"/>
        <w:left w:val="none" w:sz="0" w:space="0" w:color="auto"/>
        <w:bottom w:val="none" w:sz="0" w:space="0" w:color="auto"/>
        <w:right w:val="none" w:sz="0" w:space="0" w:color="auto"/>
      </w:divBdr>
    </w:div>
    <w:div w:id="1540777615">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 w:id="206447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0FCBB-8F3E-4A40-B13F-A86FC6C5B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3062</Words>
  <Characters>16536</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19559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4</cp:revision>
  <cp:lastPrinted>2020-06-03T13:53:00Z</cp:lastPrinted>
  <dcterms:created xsi:type="dcterms:W3CDTF">2020-08-11T20:04:00Z</dcterms:created>
  <dcterms:modified xsi:type="dcterms:W3CDTF">2020-09-18T18:04:00Z</dcterms:modified>
</cp:coreProperties>
</file>