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jc w:val="center"/>
        <w:shd w:val="clear" w:color="auto" w:fill="D9D9D9"/>
        <w:tblLook w:val="04A0"/>
      </w:tblPr>
      <w:tblGrid>
        <w:gridCol w:w="9212"/>
      </w:tblGrid>
      <w:tr w:rsidR="00B41EF6" w:rsidRPr="00031455" w:rsidTr="00416871">
        <w:trPr>
          <w:jc w:val="center"/>
        </w:trPr>
        <w:tc>
          <w:tcPr>
            <w:tcW w:w="9212" w:type="dxa"/>
            <w:shd w:val="clear" w:color="auto" w:fill="D9D9D9"/>
          </w:tcPr>
          <w:p w:rsidR="00B41EF6" w:rsidRPr="00031455" w:rsidRDefault="00B41EF6" w:rsidP="00416871">
            <w:pPr>
              <w:pStyle w:val="Ttulo3"/>
              <w:tabs>
                <w:tab w:val="left" w:pos="0"/>
              </w:tabs>
              <w:ind w:right="0"/>
              <w:rPr>
                <w:rFonts w:cs="Arial"/>
                <w:sz w:val="24"/>
                <w:szCs w:val="24"/>
              </w:rPr>
            </w:pPr>
            <w:r w:rsidRPr="00031455">
              <w:rPr>
                <w:rFonts w:cs="Arial"/>
                <w:sz w:val="24"/>
                <w:szCs w:val="24"/>
              </w:rPr>
              <w:t>TERMO DE REFERÊNCIA</w:t>
            </w:r>
          </w:p>
        </w:tc>
      </w:tr>
    </w:tbl>
    <w:p w:rsidR="00B41EF6" w:rsidRPr="00031455" w:rsidRDefault="00B41EF6" w:rsidP="00416871">
      <w:pPr>
        <w:pStyle w:val="SemEspaamento"/>
        <w:numPr>
          <w:ilvl w:val="0"/>
          <w:numId w:val="3"/>
        </w:numPr>
        <w:spacing w:before="240" w:after="240" w:line="360" w:lineRule="auto"/>
        <w:ind w:left="0" w:firstLine="0"/>
        <w:jc w:val="both"/>
        <w:rPr>
          <w:rFonts w:ascii="Arial" w:hAnsi="Arial" w:cs="Arial"/>
          <w:b/>
          <w:sz w:val="24"/>
          <w:szCs w:val="24"/>
        </w:rPr>
      </w:pPr>
      <w:r w:rsidRPr="00031455">
        <w:rPr>
          <w:rFonts w:ascii="Arial" w:hAnsi="Arial" w:cs="Arial"/>
          <w:b/>
          <w:sz w:val="24"/>
          <w:szCs w:val="24"/>
        </w:rPr>
        <w:t>OBJETO</w:t>
      </w:r>
    </w:p>
    <w:p w:rsidR="00B41EF6" w:rsidRPr="00031455" w:rsidRDefault="00B52FB1" w:rsidP="00416871">
      <w:pPr>
        <w:pStyle w:val="PargrafodaLista"/>
        <w:spacing w:after="240" w:line="360" w:lineRule="auto"/>
        <w:ind w:left="0"/>
        <w:jc w:val="both"/>
        <w:rPr>
          <w:rFonts w:ascii="Arial" w:hAnsi="Arial" w:cs="Arial"/>
          <w:bCs/>
        </w:rPr>
      </w:pPr>
      <w:r w:rsidRPr="00031455">
        <w:rPr>
          <w:rFonts w:ascii="Arial" w:hAnsi="Arial" w:cs="Arial"/>
          <w:b/>
          <w:i/>
        </w:rPr>
        <w:t>Contratação de Empresa Especializada em Engenharia e Medicina do Trabalho e Saúde Ocupacional para Elaboração, Implantação e Execução de Programa de Gerenciamento de Riscos - PGR, Programa de Controle Médico de Saúde Ocupacional – PCMSO, Realização das Avaliações das Exposições Ocupacionais a Agentes Físicos, Químicos e Biológicos, Elaboração e Emissão do Laudo Técnico das Condições Ambientais de Trabalho (LTCAT), de Ordens de Serviços sobre Segurança e Saúde no Trabalho, e Gestão de Avaliações Ergonômica do Trabalho, Implantação de Programa de Gestão do Absenteísmo, através de monitoramento e gestão dos atestados, análise do FAP, gerenciamento epidemiológico e dos nexos previdenciários, Planejamento e Realização de Treinamentos, Capacitação e Exercício Simulado Obrigatórios, c</w:t>
      </w:r>
      <w:r w:rsidR="009F7D76" w:rsidRPr="00031455">
        <w:rPr>
          <w:rFonts w:ascii="Arial" w:hAnsi="Arial" w:cs="Arial"/>
          <w:b/>
          <w:i/>
        </w:rPr>
        <w:t>onforme Normas Regulamentadoras e</w:t>
      </w:r>
      <w:r w:rsidRPr="00031455">
        <w:rPr>
          <w:rFonts w:ascii="Arial" w:hAnsi="Arial" w:cs="Arial"/>
          <w:b/>
          <w:i/>
        </w:rPr>
        <w:t xml:space="preserve"> Programa de Promoção à Saúde e Qualidade de Vida no Trabalho,conforme especificações contidas neste Termo de Referência</w:t>
      </w:r>
      <w:r w:rsidR="00EB01E6" w:rsidRPr="00031455">
        <w:rPr>
          <w:rFonts w:ascii="Arial" w:hAnsi="Arial" w:cs="Arial"/>
          <w:b/>
          <w:i/>
        </w:rPr>
        <w:t>.</w:t>
      </w:r>
    </w:p>
    <w:p w:rsidR="00B41EF6" w:rsidRPr="00031455" w:rsidRDefault="00B41EF6" w:rsidP="00416871">
      <w:pPr>
        <w:numPr>
          <w:ilvl w:val="0"/>
          <w:numId w:val="3"/>
        </w:numPr>
        <w:spacing w:after="240" w:line="360" w:lineRule="auto"/>
        <w:ind w:left="0" w:firstLine="0"/>
        <w:rPr>
          <w:rFonts w:cs="Arial"/>
          <w:b/>
          <w:bCs/>
          <w:sz w:val="24"/>
          <w:szCs w:val="24"/>
        </w:rPr>
      </w:pPr>
      <w:r w:rsidRPr="00031455">
        <w:rPr>
          <w:rFonts w:cs="Arial"/>
          <w:b/>
          <w:bCs/>
          <w:sz w:val="24"/>
          <w:szCs w:val="24"/>
        </w:rPr>
        <w:t>JUSTIFICATIVA</w:t>
      </w:r>
      <w:r w:rsidR="00597954" w:rsidRPr="00031455">
        <w:rPr>
          <w:rFonts w:cs="Arial"/>
          <w:b/>
          <w:bCs/>
          <w:sz w:val="24"/>
          <w:szCs w:val="24"/>
        </w:rPr>
        <w:t>S</w:t>
      </w:r>
    </w:p>
    <w:p w:rsidR="00A12565" w:rsidRPr="00031455" w:rsidRDefault="00A12565" w:rsidP="00416871">
      <w:pPr>
        <w:pStyle w:val="PargrafodaLista"/>
        <w:numPr>
          <w:ilvl w:val="1"/>
          <w:numId w:val="3"/>
        </w:numPr>
        <w:spacing w:after="240" w:line="360" w:lineRule="auto"/>
        <w:jc w:val="both"/>
        <w:rPr>
          <w:rFonts w:ascii="Arial" w:hAnsi="Arial" w:cs="Arial"/>
          <w:bCs/>
        </w:rPr>
      </w:pPr>
      <w:r w:rsidRPr="00031455">
        <w:rPr>
          <w:rFonts w:ascii="Arial" w:hAnsi="Arial" w:cs="Arial"/>
          <w:bCs/>
        </w:rPr>
        <w:t xml:space="preserve"> A preservação da Saúde e da Segurança dos trabalhadores tem se tornado um desafio cada vez maior para as empresas. </w:t>
      </w:r>
    </w:p>
    <w:p w:rsidR="00A12565" w:rsidRPr="00031455" w:rsidRDefault="00A12565" w:rsidP="00416871">
      <w:pPr>
        <w:pStyle w:val="PargrafodaLista"/>
        <w:numPr>
          <w:ilvl w:val="1"/>
          <w:numId w:val="3"/>
        </w:numPr>
        <w:spacing w:after="240" w:line="360" w:lineRule="auto"/>
        <w:jc w:val="both"/>
        <w:rPr>
          <w:rFonts w:ascii="Arial" w:hAnsi="Arial" w:cs="Arial"/>
          <w:bCs/>
        </w:rPr>
      </w:pPr>
      <w:r w:rsidRPr="00031455">
        <w:rPr>
          <w:rFonts w:ascii="Arial" w:hAnsi="Arial" w:cs="Arial"/>
          <w:bCs/>
        </w:rPr>
        <w:t>A constante alteração na legislação, a mudança de atitude dos trabalhadores, as inovações tecnológicas, os descobrimentos nas áreas de engenharia e medicina, etc., exigem aperfeiçoamento constantes dos técnicos das áreas, a utilização de instrumental caro, o uso de muito tempo em comprovação de ações para fins futuros de fiscalização e justiça trabalhista dentre outros força a utilização cada vez maior do corpo técnico em atividades distantes do contato direto com os demais trabalhadores e a operação das atividades.</w:t>
      </w:r>
    </w:p>
    <w:p w:rsidR="00A12565" w:rsidRPr="00031455" w:rsidRDefault="00A12565" w:rsidP="00416871">
      <w:pPr>
        <w:pStyle w:val="PargrafodaLista"/>
        <w:numPr>
          <w:ilvl w:val="1"/>
          <w:numId w:val="3"/>
        </w:numPr>
        <w:spacing w:after="240" w:line="360" w:lineRule="auto"/>
        <w:jc w:val="both"/>
        <w:rPr>
          <w:rFonts w:ascii="Arial" w:hAnsi="Arial" w:cs="Arial"/>
          <w:bCs/>
        </w:rPr>
      </w:pPr>
      <w:r w:rsidRPr="00031455">
        <w:rPr>
          <w:rFonts w:ascii="Arial" w:hAnsi="Arial" w:cs="Arial"/>
          <w:bCs/>
        </w:rPr>
        <w:t xml:space="preserve">Faz-se necessária a contratação de serviços técnicos especializados de apoio às atividades cotidianas em áreas que devido à complexidade, especialização e utilização de equipamentos específicos não é viável manter </w:t>
      </w:r>
      <w:r w:rsidRPr="00031455">
        <w:rPr>
          <w:rFonts w:ascii="Arial" w:hAnsi="Arial" w:cs="Arial"/>
          <w:bCs/>
        </w:rPr>
        <w:lastRenderedPageBreak/>
        <w:t xml:space="preserve">mão de obra e equipamentos. Tais atividades exigem equipamentos caros para aquisição e manutenção, especialização em áreas de atuação, responsabilização técnica, etc. Ainda, as atividades voltadas à prevenção devem ser integradas unindo-se dados e ações relativas a todos os Programas exigidos, avaliações, laudos, pareceres, etc. que não operam isoladamente. A execução de atividades em separado coloca em risco a equalização delas e consequentemente seus resultados, motivo pelo qual entendemos ser tecnicamente adequada a contratação envolvendo todo o serviço relacionado. Ainda, esta contratação deve respeitar a legislação e o contexto da empresa. </w:t>
      </w:r>
    </w:p>
    <w:p w:rsidR="00A12565" w:rsidRPr="00031455" w:rsidRDefault="00A12565" w:rsidP="00416871">
      <w:pPr>
        <w:pStyle w:val="PargrafodaLista"/>
        <w:numPr>
          <w:ilvl w:val="1"/>
          <w:numId w:val="3"/>
        </w:numPr>
        <w:spacing w:after="240" w:line="360" w:lineRule="auto"/>
        <w:jc w:val="both"/>
        <w:rPr>
          <w:rFonts w:ascii="Arial" w:hAnsi="Arial" w:cs="Arial"/>
          <w:bCs/>
        </w:rPr>
      </w:pPr>
      <w:r w:rsidRPr="00031455">
        <w:rPr>
          <w:rFonts w:ascii="Arial" w:hAnsi="Arial" w:cs="Arial"/>
          <w:bCs/>
        </w:rPr>
        <w:t>A contratação de serviços técnicos especializados em apoio às atividades cotidianas tem como objetivo a adequação da CESAMA considerando:</w:t>
      </w:r>
    </w:p>
    <w:p w:rsidR="00A12565" w:rsidRPr="00031455" w:rsidRDefault="00A12565" w:rsidP="00416871">
      <w:pPr>
        <w:spacing w:after="240" w:line="360" w:lineRule="auto"/>
        <w:rPr>
          <w:rFonts w:cs="Arial"/>
          <w:bCs/>
          <w:sz w:val="24"/>
          <w:szCs w:val="24"/>
        </w:rPr>
      </w:pPr>
      <w:r w:rsidRPr="00031455">
        <w:rPr>
          <w:rFonts w:cs="Arial"/>
          <w:bCs/>
          <w:sz w:val="24"/>
          <w:szCs w:val="24"/>
        </w:rPr>
        <w:t xml:space="preserve">a) As alterações na legislação estabelecidas pelo Ministério da Economia através da Secretaria Especial de Previdência e Trabalho pela Portaria Nº 6.730, de 09 de março de 2020 que aprova a nova redação da Norma Regulamentadora nº 01 - Disposições Gerais e Gerenciamento de Riscos Ocupacionais; a Portaria Nº 6.734, também de 09 de março de 2020 que aprova a nova redação da Norma Regulamentadora nº 07 - Programa de Controle Médico de Saúde Ocupacional – PCMSO; a Portaria Nº 6.735, de 10 de março de 2020 que aprova a nova redação da Norma Regulamentadora nº 09 - Avaliação e Controle das Exposições Ocupacionais a Agentes Físicos, Químicos e Biológicos e a Portaria Nº 3.733, de 10 de fevereiro de 2020 que aprova a nova redação da Norma Regulamentadora nº 18 - Segurança e Saúde no Trabalho na Indústria da Construção. O início de vigência destas portarias é um ano a partir das publicações. </w:t>
      </w:r>
    </w:p>
    <w:p w:rsidR="00A12565" w:rsidRPr="00031455" w:rsidRDefault="00A12565" w:rsidP="00416871">
      <w:pPr>
        <w:spacing w:after="240" w:line="360" w:lineRule="auto"/>
        <w:rPr>
          <w:rFonts w:cs="Arial"/>
          <w:bCs/>
          <w:sz w:val="24"/>
          <w:szCs w:val="24"/>
        </w:rPr>
      </w:pPr>
      <w:r w:rsidRPr="00031455">
        <w:rPr>
          <w:rFonts w:cs="Arial"/>
          <w:bCs/>
          <w:sz w:val="24"/>
          <w:szCs w:val="24"/>
        </w:rPr>
        <w:t xml:space="preserve">a.1) Dentre várias alterações há que se evidenciar a criação do PGR – Programa de Gerenciamento de Risco. Este programa, que é de responsabilidade da Organização, gerenciará todos os riscos ambientais relativos à saúde e segurança do trabalhador. Nele estarão descritos todos os perigos e riscos ocupacionais que possam ser originados no trabalho com seus devidos níveis, as possíveis lesões ou agravos à saúde, a determinação de necessidade de medidas preventivas com prioridades e acompanhamentos. Notadamente um Programa exigido na legislação </w:t>
      </w:r>
      <w:r w:rsidRPr="00031455">
        <w:rPr>
          <w:rFonts w:cs="Arial"/>
          <w:bCs/>
          <w:sz w:val="24"/>
          <w:szCs w:val="24"/>
        </w:rPr>
        <w:lastRenderedPageBreak/>
        <w:t>de SST – Segurança e Saúde do Trabalho, mas com participação de toda a empresa.</w:t>
      </w:r>
    </w:p>
    <w:p w:rsidR="00A12565" w:rsidRPr="00031455" w:rsidRDefault="00A12565" w:rsidP="00416871">
      <w:pPr>
        <w:spacing w:after="240" w:line="360" w:lineRule="auto"/>
        <w:rPr>
          <w:rFonts w:cs="Arial"/>
          <w:bCs/>
          <w:sz w:val="24"/>
          <w:szCs w:val="24"/>
        </w:rPr>
      </w:pPr>
      <w:r w:rsidRPr="00031455">
        <w:rPr>
          <w:rFonts w:cs="Arial"/>
          <w:bCs/>
          <w:sz w:val="24"/>
          <w:szCs w:val="24"/>
        </w:rPr>
        <w:t xml:space="preserve">b) As dificuldades de implantação e execução de atividades em consonância com a legislação atual e futura como as desenvolvidas em altura, espaços confinados, etc. </w:t>
      </w:r>
    </w:p>
    <w:p w:rsidR="00A12565" w:rsidRPr="00031455" w:rsidRDefault="00A12565" w:rsidP="00416871">
      <w:pPr>
        <w:spacing w:after="240" w:line="360" w:lineRule="auto"/>
        <w:rPr>
          <w:rFonts w:cs="Arial"/>
          <w:bCs/>
          <w:sz w:val="24"/>
          <w:szCs w:val="24"/>
        </w:rPr>
      </w:pPr>
      <w:r w:rsidRPr="00031455">
        <w:rPr>
          <w:rFonts w:cs="Arial"/>
          <w:bCs/>
          <w:sz w:val="24"/>
          <w:szCs w:val="24"/>
        </w:rPr>
        <w:t>c) O atendimento às demandas da Medicina do Trabalho:</w:t>
      </w:r>
    </w:p>
    <w:p w:rsidR="00A12565" w:rsidRPr="00031455" w:rsidRDefault="00A12565" w:rsidP="00416871">
      <w:pPr>
        <w:spacing w:after="240" w:line="360" w:lineRule="auto"/>
        <w:rPr>
          <w:rFonts w:cs="Arial"/>
          <w:bCs/>
          <w:sz w:val="24"/>
          <w:szCs w:val="24"/>
        </w:rPr>
      </w:pPr>
      <w:r w:rsidRPr="00031455">
        <w:rPr>
          <w:rFonts w:cs="Arial"/>
          <w:bCs/>
          <w:sz w:val="24"/>
          <w:szCs w:val="24"/>
        </w:rPr>
        <w:t xml:space="preserve">A Medicina do Trabalho atua nas relações entre a saúde dos trabalhadores e suas atividades, preocupando-se com a prevenção das doenças no exercício profissional e com o controle dos riscos ambientais estando diretamente ligada às normas reguladas pelo antigo MTE - Ministério do Trabalho e Emprego, hoje ME – Ministério da Economia / SEPRT - Secretaria Especial de Previdência e Trabalho / STRAB – Secretaria do Trabalho. Isso faz delas obrigatórias para todas as empresas que tem trabalhadores regidos pela CLT – Consolidação das Leis do Trabalho. </w:t>
      </w:r>
    </w:p>
    <w:p w:rsidR="00A12565" w:rsidRPr="00031455" w:rsidRDefault="00A12565" w:rsidP="00416871">
      <w:pPr>
        <w:spacing w:after="240" w:line="360" w:lineRule="auto"/>
        <w:rPr>
          <w:rFonts w:cs="Arial"/>
          <w:bCs/>
          <w:sz w:val="24"/>
          <w:szCs w:val="24"/>
        </w:rPr>
      </w:pPr>
      <w:r w:rsidRPr="00031455">
        <w:rPr>
          <w:rFonts w:cs="Arial"/>
          <w:bCs/>
          <w:sz w:val="24"/>
          <w:szCs w:val="24"/>
        </w:rPr>
        <w:t>Essas Normas devem garantir que o trabalhador possa realizar o seu trabalho sem que a sua saúde esteja em risco e a sua qualidade de vida não seja prejudicada.</w:t>
      </w:r>
    </w:p>
    <w:p w:rsidR="00A12565" w:rsidRPr="00031455" w:rsidRDefault="00A12565" w:rsidP="00416871">
      <w:pPr>
        <w:spacing w:after="240" w:line="360" w:lineRule="auto"/>
        <w:rPr>
          <w:rFonts w:cs="Arial"/>
          <w:bCs/>
          <w:sz w:val="24"/>
          <w:szCs w:val="24"/>
        </w:rPr>
      </w:pPr>
      <w:r w:rsidRPr="00031455">
        <w:rPr>
          <w:rFonts w:cs="Arial"/>
          <w:bCs/>
          <w:sz w:val="24"/>
          <w:szCs w:val="24"/>
        </w:rPr>
        <w:t>Através da pesquisa e conhecimento das atividades profissionais na empresa e fora desta e seus impactos na saúde dos trabalhadores, a atuação da Medicina do Trabalho ultrapassa o âmbito mais “tradicional” da medicina. Ela precisa conceber noções amplas de outras áreas, como Clínica Médica e Saúde Pública, por exemplo. Assim, ela pode realizar programas de prevenção, encontrar diagnósticos mais precisos, etc. garantindo qualidade de vida no trabalho e evitando problemas legais que poderiam causar danos à empresa.</w:t>
      </w:r>
    </w:p>
    <w:p w:rsidR="00A12565" w:rsidRPr="00031455" w:rsidRDefault="00A12565" w:rsidP="00416871">
      <w:pPr>
        <w:spacing w:after="240" w:line="360" w:lineRule="auto"/>
        <w:rPr>
          <w:rFonts w:cs="Arial"/>
          <w:bCs/>
          <w:sz w:val="24"/>
          <w:szCs w:val="24"/>
        </w:rPr>
      </w:pPr>
      <w:r w:rsidRPr="00031455">
        <w:rPr>
          <w:rFonts w:cs="Arial"/>
          <w:bCs/>
          <w:sz w:val="24"/>
          <w:szCs w:val="24"/>
        </w:rPr>
        <w:t>Com grande atuação nas áreas legal e previdenciária, deve reconhecer relações entre sintomas e exposição a riscos, formular um histórico da exposição ambiental/ocupacional do trabalhador, diagnosticar e tratar as doenças e lesões ocasionadas por acidentes do trabalho, promover a reabilitação física e mental do trabalhador, realizar atendimentos de emergências, desenvolver medidas educativas e de conscientização dos empregadores e empregados, identificar as medidas para a prevenção e controle dos fatores de risco.</w:t>
      </w:r>
    </w:p>
    <w:p w:rsidR="00A12565" w:rsidRPr="00031455" w:rsidRDefault="00A12565" w:rsidP="00416871">
      <w:pPr>
        <w:spacing w:after="240" w:line="360" w:lineRule="auto"/>
        <w:rPr>
          <w:rFonts w:cs="Arial"/>
          <w:bCs/>
          <w:sz w:val="24"/>
          <w:szCs w:val="24"/>
        </w:rPr>
      </w:pPr>
      <w:r w:rsidRPr="00031455">
        <w:rPr>
          <w:rFonts w:cs="Arial"/>
          <w:bCs/>
          <w:sz w:val="24"/>
          <w:szCs w:val="24"/>
        </w:rPr>
        <w:lastRenderedPageBreak/>
        <w:t xml:space="preserve">c.1) Com a possibilidade de término do vínculo empregatício do Médico do Trabalho da CESAMA, previsto para o final de 2020, vislumbra-se na contratação deste serviço técnico especializado, a manutenção e atualização do PCMSO, como exames admissionais, periódicos, demissionais e de retorno ao trabalho. Também, a análise e orientação sobre exceção no uso de EPIs por questões de saúde, a análise médica para autorização de condução de veículos, condução de campanha de vacinação, treinamento e definição de materiais de primeiros socorros, treinamento em curso de CIPA, acompanhamento de readaptação de funcionário, etc. </w:t>
      </w:r>
    </w:p>
    <w:p w:rsidR="00A12565" w:rsidRPr="00031455" w:rsidRDefault="00A12565" w:rsidP="00416871">
      <w:pPr>
        <w:spacing w:after="240" w:line="360" w:lineRule="auto"/>
        <w:rPr>
          <w:rFonts w:cs="Arial"/>
          <w:bCs/>
          <w:sz w:val="24"/>
          <w:szCs w:val="24"/>
        </w:rPr>
      </w:pPr>
      <w:r w:rsidRPr="00031455">
        <w:rPr>
          <w:rFonts w:cs="Arial"/>
          <w:bCs/>
          <w:sz w:val="24"/>
          <w:szCs w:val="24"/>
        </w:rPr>
        <w:t>d) A necessidade de registro e controles voltados ao eSocial:</w:t>
      </w:r>
    </w:p>
    <w:p w:rsidR="00A12565" w:rsidRPr="00031455" w:rsidRDefault="00A12565" w:rsidP="00416871">
      <w:pPr>
        <w:spacing w:after="240" w:line="360" w:lineRule="auto"/>
        <w:rPr>
          <w:rFonts w:cs="Arial"/>
          <w:bCs/>
          <w:sz w:val="24"/>
          <w:szCs w:val="24"/>
        </w:rPr>
      </w:pPr>
      <w:r w:rsidRPr="00031455">
        <w:rPr>
          <w:rFonts w:cs="Arial"/>
          <w:bCs/>
          <w:sz w:val="24"/>
          <w:szCs w:val="24"/>
        </w:rPr>
        <w:t>O eSocial é um programa do governo federal que tem como objetivo unificar o envio de informações pelo empregador em relação aos seus empregados.</w:t>
      </w:r>
    </w:p>
    <w:p w:rsidR="00A12565" w:rsidRPr="00031455" w:rsidRDefault="00A12565" w:rsidP="00416871">
      <w:pPr>
        <w:spacing w:after="240" w:line="360" w:lineRule="auto"/>
        <w:rPr>
          <w:rFonts w:cs="Arial"/>
          <w:bCs/>
          <w:sz w:val="24"/>
          <w:szCs w:val="24"/>
        </w:rPr>
      </w:pPr>
      <w:r w:rsidRPr="00031455">
        <w:rPr>
          <w:rFonts w:cs="Arial"/>
          <w:bCs/>
          <w:sz w:val="24"/>
          <w:szCs w:val="24"/>
        </w:rPr>
        <w:t>Por meio desse sistema, o empregador passa, de forma unificada, a vários órgãos do Governo as informações relativas aos trabalhadores, como vínculos, dados previdenciários e da folha de pagamentos, comunicações de acidente de trabalho, fatores de risco ocupacional, monitoramento da saúde, etc.</w:t>
      </w:r>
    </w:p>
    <w:p w:rsidR="00A12565" w:rsidRPr="00031455" w:rsidRDefault="00A12565" w:rsidP="00416871">
      <w:pPr>
        <w:spacing w:after="240" w:line="360" w:lineRule="auto"/>
        <w:rPr>
          <w:rFonts w:cs="Arial"/>
          <w:bCs/>
          <w:sz w:val="24"/>
          <w:szCs w:val="24"/>
        </w:rPr>
      </w:pPr>
      <w:r w:rsidRPr="00031455">
        <w:rPr>
          <w:rFonts w:cs="Arial"/>
          <w:bCs/>
          <w:sz w:val="24"/>
          <w:szCs w:val="24"/>
        </w:rPr>
        <w:t xml:space="preserve">Com a implantação deste programa, a execução e documentação das atividades de preservação da integridade física e mental do trabalhador ficam mais rígidas demandando tempo, conhecimento e estrutura compatíveis. </w:t>
      </w:r>
    </w:p>
    <w:p w:rsidR="00A12565" w:rsidRPr="00031455" w:rsidRDefault="00A12565" w:rsidP="00416871">
      <w:pPr>
        <w:spacing w:after="240" w:line="360" w:lineRule="auto"/>
        <w:rPr>
          <w:rFonts w:cs="Arial"/>
          <w:bCs/>
          <w:sz w:val="24"/>
          <w:szCs w:val="24"/>
        </w:rPr>
      </w:pPr>
      <w:r w:rsidRPr="00031455">
        <w:rPr>
          <w:rFonts w:cs="Arial"/>
          <w:bCs/>
          <w:sz w:val="24"/>
          <w:szCs w:val="24"/>
        </w:rPr>
        <w:t>O conjunto de leis regendo a relação entre empresa e funcionário é amplo e complexo. O eSocial facilita a fiscalização da empresa pelos órgãos públicos, fazendo-a praticamente em tempo real tornando essenciais o conhecimento, a aplicação e a sistematização de toda esta legislação evitando embaraços legais que podem ter alto custo.</w:t>
      </w:r>
    </w:p>
    <w:p w:rsidR="00A12565" w:rsidRPr="00031455" w:rsidRDefault="00A12565" w:rsidP="00416871">
      <w:pPr>
        <w:spacing w:after="240" w:line="360" w:lineRule="auto"/>
        <w:rPr>
          <w:rFonts w:cs="Arial"/>
          <w:bCs/>
          <w:sz w:val="24"/>
          <w:szCs w:val="24"/>
        </w:rPr>
      </w:pPr>
      <w:r w:rsidRPr="00031455">
        <w:rPr>
          <w:rFonts w:cs="Arial"/>
          <w:bCs/>
          <w:sz w:val="24"/>
          <w:szCs w:val="24"/>
        </w:rPr>
        <w:t>e) A elaboração e atualização de AETs - Análises Ergonômicas do Trabalho:</w:t>
      </w:r>
    </w:p>
    <w:p w:rsidR="00A12565" w:rsidRPr="00031455" w:rsidRDefault="00A12565" w:rsidP="00416871">
      <w:pPr>
        <w:spacing w:after="240" w:line="360" w:lineRule="auto"/>
        <w:rPr>
          <w:rFonts w:cs="Arial"/>
          <w:bCs/>
          <w:sz w:val="24"/>
          <w:szCs w:val="24"/>
        </w:rPr>
      </w:pPr>
      <w:r w:rsidRPr="00031455">
        <w:rPr>
          <w:rFonts w:cs="Arial"/>
          <w:bCs/>
          <w:sz w:val="24"/>
          <w:szCs w:val="24"/>
        </w:rPr>
        <w:t xml:space="preserve">A Ergonomia é uma ciência que dedica-se ao entendimento das interações entre os seres humanos e o mundo através da análise de objetos, métodos, posturas, etc., a fim de otimizar o bem estar humano e o desempenho global do sistema. No ambiente de trabalho, estuda as relações entre o homem e sua atividade laboral </w:t>
      </w:r>
      <w:r w:rsidRPr="00031455">
        <w:rPr>
          <w:rFonts w:cs="Arial"/>
          <w:bCs/>
          <w:sz w:val="24"/>
          <w:szCs w:val="24"/>
        </w:rPr>
        <w:lastRenderedPageBreak/>
        <w:t>visando segurança e eficiência através de parâmetros que permitam a adaptação das condições de trabalho às características psicofisiológicas dos trabalhadores através da otimização das condições de trabalho humano, por meio de métodos, tecnologia, processos, ferramentas, etc.</w:t>
      </w:r>
    </w:p>
    <w:p w:rsidR="00A12565" w:rsidRPr="00031455" w:rsidRDefault="00A12565" w:rsidP="00416871">
      <w:pPr>
        <w:spacing w:after="240" w:line="360" w:lineRule="auto"/>
        <w:rPr>
          <w:rFonts w:cs="Arial"/>
          <w:bCs/>
          <w:sz w:val="24"/>
          <w:szCs w:val="24"/>
        </w:rPr>
      </w:pPr>
      <w:r w:rsidRPr="00031455">
        <w:rPr>
          <w:rFonts w:cs="Arial"/>
          <w:bCs/>
          <w:sz w:val="24"/>
          <w:szCs w:val="24"/>
        </w:rPr>
        <w:t>A AET estuda a atividade exercida pelo trabalhador analisando mobiliário, equipamentos, ferramentas, instalações, processos, etc. para identificar inadequações e fatores de risco à saúde e segurança e também visando possíveis melhorias na produtividade propondo soluções.</w:t>
      </w:r>
    </w:p>
    <w:p w:rsidR="00A12565" w:rsidRPr="00031455" w:rsidRDefault="00A12565" w:rsidP="00416871">
      <w:pPr>
        <w:spacing w:after="240" w:line="360" w:lineRule="auto"/>
        <w:rPr>
          <w:rFonts w:cs="Arial"/>
          <w:bCs/>
          <w:sz w:val="24"/>
          <w:szCs w:val="24"/>
        </w:rPr>
      </w:pPr>
      <w:r w:rsidRPr="00031455">
        <w:rPr>
          <w:rFonts w:cs="Arial"/>
          <w:bCs/>
          <w:sz w:val="24"/>
          <w:szCs w:val="24"/>
        </w:rPr>
        <w:t>f) A necessidade de elaboração articulada de Programas com suas documentações, treinamentos etc., considerando-se PPRA – Programa de Prevenção de Riscos Ambientais, PCMSO Programa de Controle Médico e Saúde Ocupacional- PGR – Programa de Gerenciamento de Risco, PPR – Programa de Proteção Respiratória, PCA – Programa de Conservação Auditiva, dentre outros que a legislação determine.</w:t>
      </w:r>
    </w:p>
    <w:p w:rsidR="00A12565" w:rsidRPr="00031455" w:rsidRDefault="00A12565" w:rsidP="00416871">
      <w:pPr>
        <w:spacing w:after="240" w:line="360" w:lineRule="auto"/>
        <w:rPr>
          <w:rFonts w:cs="Arial"/>
          <w:bCs/>
          <w:sz w:val="24"/>
          <w:szCs w:val="24"/>
        </w:rPr>
      </w:pPr>
      <w:r w:rsidRPr="00031455">
        <w:rPr>
          <w:rFonts w:cs="Arial"/>
          <w:bCs/>
          <w:sz w:val="24"/>
          <w:szCs w:val="24"/>
        </w:rPr>
        <w:t>g) A execução de assessoria, avaliações e levantamentos com possível elaboração de Laudos:</w:t>
      </w:r>
    </w:p>
    <w:p w:rsidR="00A12565" w:rsidRPr="00031455" w:rsidRDefault="00A12565" w:rsidP="00416871">
      <w:pPr>
        <w:spacing w:after="240" w:line="360" w:lineRule="auto"/>
        <w:rPr>
          <w:rFonts w:cs="Arial"/>
          <w:bCs/>
          <w:sz w:val="24"/>
          <w:szCs w:val="24"/>
        </w:rPr>
      </w:pPr>
      <w:r w:rsidRPr="00031455">
        <w:rPr>
          <w:rFonts w:cs="Arial"/>
          <w:bCs/>
          <w:sz w:val="24"/>
          <w:szCs w:val="24"/>
        </w:rPr>
        <w:t>•</w:t>
      </w:r>
      <w:r w:rsidRPr="00031455">
        <w:rPr>
          <w:rFonts w:cs="Arial"/>
          <w:bCs/>
          <w:sz w:val="24"/>
          <w:szCs w:val="24"/>
        </w:rPr>
        <w:tab/>
        <w:t xml:space="preserve">Realização de Avaliações ambientais nos locais de trabalho considerando agentes químicos, físicos, ergonômicos e biológicos atendendo às legislações pertinentes, dentre elas as da Previdência Social, da Anvisa, da Secretaria do Trabalho, etc.;  </w:t>
      </w:r>
    </w:p>
    <w:p w:rsidR="00A12565" w:rsidRPr="00031455" w:rsidRDefault="00A12565" w:rsidP="00416871">
      <w:pPr>
        <w:spacing w:after="240" w:line="360" w:lineRule="auto"/>
        <w:rPr>
          <w:rFonts w:cs="Arial"/>
          <w:bCs/>
          <w:sz w:val="24"/>
          <w:szCs w:val="24"/>
        </w:rPr>
      </w:pPr>
      <w:r w:rsidRPr="00031455">
        <w:rPr>
          <w:rFonts w:cs="Arial"/>
          <w:bCs/>
          <w:sz w:val="24"/>
          <w:szCs w:val="24"/>
        </w:rPr>
        <w:t>•</w:t>
      </w:r>
      <w:r w:rsidRPr="00031455">
        <w:rPr>
          <w:rFonts w:cs="Arial"/>
          <w:bCs/>
          <w:sz w:val="24"/>
          <w:szCs w:val="24"/>
        </w:rPr>
        <w:tab/>
        <w:t xml:space="preserve">Emissão de Laudos Técnicos de Insalubridade e periculosidade atendendo a NRs 15 – Atividades e Operações Insalubres e a NR 16 – Atividades e Operações Perigosas; </w:t>
      </w:r>
    </w:p>
    <w:p w:rsidR="00A12565" w:rsidRPr="00031455" w:rsidRDefault="00A12565" w:rsidP="00416871">
      <w:pPr>
        <w:spacing w:after="240" w:line="360" w:lineRule="auto"/>
        <w:rPr>
          <w:rFonts w:cs="Arial"/>
          <w:bCs/>
          <w:sz w:val="24"/>
          <w:szCs w:val="24"/>
        </w:rPr>
      </w:pPr>
      <w:r w:rsidRPr="00031455">
        <w:rPr>
          <w:rFonts w:cs="Arial"/>
          <w:bCs/>
          <w:sz w:val="24"/>
          <w:szCs w:val="24"/>
        </w:rPr>
        <w:t>•</w:t>
      </w:r>
      <w:r w:rsidRPr="00031455">
        <w:rPr>
          <w:rFonts w:cs="Arial"/>
          <w:bCs/>
          <w:sz w:val="24"/>
          <w:szCs w:val="24"/>
        </w:rPr>
        <w:tab/>
        <w:t>Emissão de LTCAT – Laudo Técnico das Condições Ambientais de Trabalho visando a determinação de aposentadoria especial para os trabalhadores com seus possíveis reflexos;</w:t>
      </w:r>
    </w:p>
    <w:p w:rsidR="00A12565" w:rsidRPr="00031455" w:rsidRDefault="00A12565" w:rsidP="00416871">
      <w:pPr>
        <w:spacing w:after="240" w:line="360" w:lineRule="auto"/>
        <w:rPr>
          <w:rFonts w:cs="Arial"/>
          <w:bCs/>
          <w:sz w:val="24"/>
          <w:szCs w:val="24"/>
        </w:rPr>
      </w:pPr>
      <w:r w:rsidRPr="00031455">
        <w:rPr>
          <w:rFonts w:cs="Arial"/>
          <w:bCs/>
          <w:sz w:val="24"/>
          <w:szCs w:val="24"/>
        </w:rPr>
        <w:t>•</w:t>
      </w:r>
      <w:r w:rsidRPr="00031455">
        <w:rPr>
          <w:rFonts w:cs="Arial"/>
          <w:bCs/>
          <w:sz w:val="24"/>
          <w:szCs w:val="24"/>
        </w:rPr>
        <w:tab/>
        <w:t xml:space="preserve">Formação, reciclagem e acompanhamento de Brigadas de Incêndio atendendo à NBR-14.276 da Associação Brasileira de Normas Técnicas - ABNT, à </w:t>
      </w:r>
      <w:r w:rsidRPr="00031455">
        <w:rPr>
          <w:rFonts w:cs="Arial"/>
          <w:bCs/>
          <w:sz w:val="24"/>
          <w:szCs w:val="24"/>
        </w:rPr>
        <w:lastRenderedPageBreak/>
        <w:t>INSTRUÇÃO TÉCNICA – IT-12 do Corpo de Bombeiros Militares de Minas Gerais CBM/MG, etc.;</w:t>
      </w:r>
    </w:p>
    <w:p w:rsidR="00A12565" w:rsidRPr="00031455" w:rsidRDefault="00A12565" w:rsidP="00416871">
      <w:pPr>
        <w:spacing w:after="240" w:line="360" w:lineRule="auto"/>
        <w:rPr>
          <w:rFonts w:cs="Arial"/>
          <w:bCs/>
          <w:sz w:val="24"/>
          <w:szCs w:val="24"/>
        </w:rPr>
      </w:pPr>
      <w:r w:rsidRPr="00031455">
        <w:rPr>
          <w:rFonts w:cs="Arial"/>
          <w:bCs/>
          <w:sz w:val="24"/>
          <w:szCs w:val="24"/>
        </w:rPr>
        <w:t>•</w:t>
      </w:r>
      <w:r w:rsidRPr="00031455">
        <w:rPr>
          <w:rFonts w:cs="Arial"/>
          <w:bCs/>
          <w:sz w:val="24"/>
          <w:szCs w:val="24"/>
        </w:rPr>
        <w:tab/>
        <w:t>Elaboração de Programa de Controle de Absenteísmo visando entender a perda de horas / dias de mão de obra com objetivo de diminuição d perdas e melhoria na produtividade;</w:t>
      </w:r>
    </w:p>
    <w:p w:rsidR="00A12565" w:rsidRPr="00031455" w:rsidRDefault="00A12565" w:rsidP="00416871">
      <w:pPr>
        <w:spacing w:after="240" w:line="360" w:lineRule="auto"/>
        <w:rPr>
          <w:rFonts w:cs="Arial"/>
          <w:bCs/>
          <w:sz w:val="24"/>
          <w:szCs w:val="24"/>
        </w:rPr>
      </w:pPr>
      <w:r w:rsidRPr="00031455">
        <w:rPr>
          <w:rFonts w:cs="Arial"/>
          <w:bCs/>
          <w:sz w:val="24"/>
          <w:szCs w:val="24"/>
        </w:rPr>
        <w:t>•</w:t>
      </w:r>
      <w:r w:rsidRPr="00031455">
        <w:rPr>
          <w:rFonts w:cs="Arial"/>
          <w:bCs/>
          <w:sz w:val="24"/>
          <w:szCs w:val="24"/>
        </w:rPr>
        <w:tab/>
        <w:t>Elaboração de Ordens de Serviço atendendo a exigências legais e melhorando formalmente os regulamentos e procedimentos internos em matéria de segurança e saúde no trabalho da empresa;</w:t>
      </w:r>
    </w:p>
    <w:p w:rsidR="00A12565" w:rsidRPr="00031455" w:rsidRDefault="00A12565" w:rsidP="00416871">
      <w:pPr>
        <w:spacing w:after="240" w:line="360" w:lineRule="auto"/>
        <w:rPr>
          <w:rFonts w:cs="Arial"/>
          <w:bCs/>
          <w:sz w:val="24"/>
          <w:szCs w:val="24"/>
        </w:rPr>
      </w:pPr>
      <w:r w:rsidRPr="00031455">
        <w:rPr>
          <w:rFonts w:cs="Arial"/>
          <w:bCs/>
          <w:sz w:val="24"/>
          <w:szCs w:val="24"/>
        </w:rPr>
        <w:t>•</w:t>
      </w:r>
      <w:r w:rsidRPr="00031455">
        <w:rPr>
          <w:rFonts w:cs="Arial"/>
          <w:bCs/>
          <w:sz w:val="24"/>
          <w:szCs w:val="24"/>
        </w:rPr>
        <w:tab/>
        <w:t xml:space="preserve">Determinação de necessidade de atualização de conhecimentos do SESMT devido a constantes alterações em toda legislação, tecnologia e prática envolvendo saúde e segurança do trabalho; </w:t>
      </w:r>
    </w:p>
    <w:p w:rsidR="00A12565" w:rsidRPr="00031455" w:rsidRDefault="00A12565" w:rsidP="00416871">
      <w:pPr>
        <w:spacing w:after="240" w:line="360" w:lineRule="auto"/>
        <w:rPr>
          <w:rFonts w:cs="Arial"/>
          <w:bCs/>
          <w:sz w:val="24"/>
          <w:szCs w:val="24"/>
        </w:rPr>
      </w:pPr>
      <w:r w:rsidRPr="00031455">
        <w:rPr>
          <w:rFonts w:cs="Arial"/>
          <w:bCs/>
          <w:sz w:val="24"/>
          <w:szCs w:val="24"/>
        </w:rPr>
        <w:t>•</w:t>
      </w:r>
      <w:r w:rsidRPr="00031455">
        <w:rPr>
          <w:rFonts w:cs="Arial"/>
          <w:bCs/>
          <w:sz w:val="24"/>
          <w:szCs w:val="24"/>
        </w:rPr>
        <w:tab/>
        <w:t>Implantação de auditoria de SST e sistema de tratamento de não-conformidades;</w:t>
      </w:r>
    </w:p>
    <w:p w:rsidR="00A12565" w:rsidRPr="00031455" w:rsidRDefault="00A12565" w:rsidP="00416871">
      <w:pPr>
        <w:spacing w:after="240" w:line="360" w:lineRule="auto"/>
        <w:rPr>
          <w:rFonts w:cs="Arial"/>
          <w:bCs/>
          <w:sz w:val="24"/>
          <w:szCs w:val="24"/>
        </w:rPr>
      </w:pPr>
      <w:r w:rsidRPr="00031455">
        <w:rPr>
          <w:rFonts w:cs="Arial"/>
          <w:bCs/>
          <w:sz w:val="24"/>
          <w:szCs w:val="24"/>
        </w:rPr>
        <w:t>•</w:t>
      </w:r>
      <w:r w:rsidRPr="00031455">
        <w:rPr>
          <w:rFonts w:cs="Arial"/>
          <w:bCs/>
          <w:sz w:val="24"/>
          <w:szCs w:val="24"/>
        </w:rPr>
        <w:tab/>
        <w:t>Elaboração de Programa de Qualidade de vida dos trabalhadores buscando modernização na Gestão de Pessoas. É difundido hoje que muitas empresas consideram a qualidade de vida como um diferencial competitivo, afinal funcionários com saúde podem ser mais produtivos e motivados. Também, visando a diminuição do absenteísmo e prevenção de doenças físicas e psíquicas;</w:t>
      </w:r>
    </w:p>
    <w:p w:rsidR="00B52FB1" w:rsidRPr="00031455" w:rsidRDefault="00A12565" w:rsidP="00416871">
      <w:pPr>
        <w:spacing w:after="240" w:line="360" w:lineRule="auto"/>
        <w:rPr>
          <w:rFonts w:cs="Arial"/>
          <w:b/>
          <w:bCs/>
          <w:sz w:val="24"/>
          <w:szCs w:val="24"/>
        </w:rPr>
      </w:pPr>
      <w:r w:rsidRPr="00031455">
        <w:rPr>
          <w:rFonts w:cs="Arial"/>
          <w:bCs/>
          <w:sz w:val="24"/>
          <w:szCs w:val="24"/>
        </w:rPr>
        <w:t>•</w:t>
      </w:r>
      <w:r w:rsidRPr="00031455">
        <w:rPr>
          <w:rFonts w:cs="Arial"/>
          <w:bCs/>
          <w:sz w:val="24"/>
          <w:szCs w:val="24"/>
        </w:rPr>
        <w:tab/>
        <w:t>Assessoramento técnico em saúde e segurança em processos judiciais com informações, opiniões e pareceres especializados dando à CESAMA maior embasamento em processos, trabalhistas ou não, envolvendo as áreas de saúde, segurança, previdência, etc. pretende-se também atuação como assistente técnico em perícias envolvendo insalubridade, periculosidade, acidente do trabalho, doença ocupacional, etc.;</w:t>
      </w:r>
    </w:p>
    <w:p w:rsidR="00A12565" w:rsidRPr="00031455" w:rsidRDefault="008B0F27" w:rsidP="00416871">
      <w:pPr>
        <w:pStyle w:val="PargrafodaLista"/>
        <w:numPr>
          <w:ilvl w:val="1"/>
          <w:numId w:val="3"/>
        </w:numPr>
        <w:spacing w:after="240" w:line="360" w:lineRule="auto"/>
        <w:ind w:left="0" w:firstLine="0"/>
        <w:jc w:val="both"/>
        <w:rPr>
          <w:rFonts w:ascii="Arial" w:hAnsi="Arial" w:cs="Arial"/>
          <w:bCs/>
        </w:rPr>
      </w:pPr>
      <w:r w:rsidRPr="00031455">
        <w:rPr>
          <w:rFonts w:ascii="Arial" w:hAnsi="Arial" w:cs="Arial"/>
          <w:bCs/>
        </w:rPr>
        <w:t>A</w:t>
      </w:r>
      <w:r w:rsidR="00D20BEB" w:rsidRPr="00031455">
        <w:rPr>
          <w:rFonts w:ascii="Arial" w:hAnsi="Arial" w:cs="Arial"/>
          <w:bCs/>
        </w:rPr>
        <w:t xml:space="preserve"> </w:t>
      </w:r>
      <w:r w:rsidR="00425E28" w:rsidRPr="00031455">
        <w:rPr>
          <w:rFonts w:ascii="Arial" w:hAnsi="Arial" w:cs="Arial"/>
          <w:bCs/>
        </w:rPr>
        <w:t>contratação</w:t>
      </w:r>
      <w:r w:rsidR="00D20BEB" w:rsidRPr="00031455">
        <w:rPr>
          <w:rFonts w:ascii="Arial" w:hAnsi="Arial" w:cs="Arial"/>
          <w:bCs/>
        </w:rPr>
        <w:t xml:space="preserve"> </w:t>
      </w:r>
      <w:r w:rsidRPr="00031455">
        <w:rPr>
          <w:rFonts w:ascii="Arial" w:hAnsi="Arial" w:cs="Arial"/>
          <w:bCs/>
        </w:rPr>
        <w:t>refere-se a</w:t>
      </w:r>
      <w:r w:rsidR="000D324B" w:rsidRPr="00031455">
        <w:rPr>
          <w:rFonts w:ascii="Arial" w:hAnsi="Arial" w:cs="Arial"/>
          <w:bCs/>
        </w:rPr>
        <w:t xml:space="preserv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762EC6" w:rsidRPr="00031455" w:rsidRDefault="000D324B" w:rsidP="00416871">
      <w:pPr>
        <w:pStyle w:val="PargrafodaLista"/>
        <w:numPr>
          <w:ilvl w:val="1"/>
          <w:numId w:val="3"/>
        </w:numPr>
        <w:spacing w:after="240" w:line="360" w:lineRule="auto"/>
        <w:ind w:left="0" w:firstLine="0"/>
        <w:jc w:val="both"/>
        <w:rPr>
          <w:rFonts w:ascii="Arial" w:hAnsi="Arial" w:cs="Arial"/>
          <w:bCs/>
        </w:rPr>
      </w:pPr>
      <w:r w:rsidRPr="00031455">
        <w:rPr>
          <w:rFonts w:ascii="Arial" w:hAnsi="Arial" w:cs="Arial"/>
          <w:bCs/>
        </w:rPr>
        <w:lastRenderedPageBreak/>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467B6C" w:rsidRPr="00031455" w:rsidRDefault="00467B6C" w:rsidP="00416871">
      <w:pPr>
        <w:numPr>
          <w:ilvl w:val="0"/>
          <w:numId w:val="3"/>
        </w:numPr>
        <w:suppressAutoHyphens w:val="0"/>
        <w:spacing w:after="240" w:line="360" w:lineRule="auto"/>
        <w:ind w:left="0" w:firstLine="0"/>
        <w:rPr>
          <w:rFonts w:cs="Arial"/>
          <w:b/>
          <w:bCs/>
          <w:sz w:val="24"/>
          <w:szCs w:val="24"/>
        </w:rPr>
      </w:pPr>
      <w:r w:rsidRPr="00031455">
        <w:rPr>
          <w:rFonts w:cs="Arial"/>
          <w:b/>
          <w:bCs/>
          <w:sz w:val="24"/>
          <w:szCs w:val="24"/>
        </w:rPr>
        <w:t>RECURSOS FINANCEIROS</w:t>
      </w:r>
    </w:p>
    <w:p w:rsidR="002F7DE6" w:rsidRPr="00031455" w:rsidRDefault="00467B6C" w:rsidP="00416871">
      <w:pPr>
        <w:pStyle w:val="PargrafodaLista"/>
        <w:numPr>
          <w:ilvl w:val="1"/>
          <w:numId w:val="3"/>
        </w:numPr>
        <w:suppressAutoHyphens w:val="0"/>
        <w:spacing w:after="240" w:line="360" w:lineRule="auto"/>
        <w:ind w:left="0" w:firstLine="0"/>
        <w:jc w:val="both"/>
        <w:rPr>
          <w:rFonts w:ascii="Arial" w:hAnsi="Arial" w:cs="Arial"/>
        </w:rPr>
      </w:pPr>
      <w:r w:rsidRPr="00031455">
        <w:rPr>
          <w:rFonts w:ascii="Arial" w:hAnsi="Arial" w:cs="Arial"/>
        </w:rPr>
        <w:t>Os recursos financeiros necessários aos pagamentos do objeto desta licitação são oriundos da CESAMA</w:t>
      </w:r>
      <w:r w:rsidR="00782EE2" w:rsidRPr="00031455">
        <w:rPr>
          <w:rFonts w:ascii="Arial" w:hAnsi="Arial" w:cs="Arial"/>
        </w:rPr>
        <w:t>.</w:t>
      </w:r>
    </w:p>
    <w:p w:rsidR="00B41EF6" w:rsidRPr="00031455" w:rsidRDefault="00F17515" w:rsidP="00416871">
      <w:pPr>
        <w:numPr>
          <w:ilvl w:val="0"/>
          <w:numId w:val="3"/>
        </w:numPr>
        <w:spacing w:after="240" w:line="360" w:lineRule="auto"/>
        <w:ind w:left="0" w:firstLine="0"/>
        <w:rPr>
          <w:rFonts w:cs="Arial"/>
          <w:b/>
          <w:bCs/>
          <w:sz w:val="24"/>
          <w:szCs w:val="24"/>
        </w:rPr>
      </w:pPr>
      <w:r w:rsidRPr="00031455">
        <w:rPr>
          <w:rFonts w:cs="Arial"/>
          <w:b/>
          <w:bCs/>
          <w:sz w:val="24"/>
          <w:szCs w:val="24"/>
        </w:rPr>
        <w:t>ESPECIFICAÇÃO DO OBJETO</w:t>
      </w:r>
    </w:p>
    <w:p w:rsidR="00762EC6" w:rsidRPr="00031455" w:rsidRDefault="00FA1119" w:rsidP="00416871">
      <w:pPr>
        <w:spacing w:after="240" w:line="360" w:lineRule="auto"/>
        <w:rPr>
          <w:rFonts w:cs="Arial"/>
          <w:sz w:val="24"/>
          <w:szCs w:val="24"/>
        </w:rPr>
      </w:pPr>
      <w:r w:rsidRPr="00031455">
        <w:rPr>
          <w:rFonts w:cs="Arial"/>
          <w:sz w:val="24"/>
          <w:szCs w:val="24"/>
        </w:rPr>
        <w:t>A Especificação do objeto encontra-se no Anexo I deste Termo de Referência.</w:t>
      </w:r>
    </w:p>
    <w:p w:rsidR="00223C01" w:rsidRPr="00031455" w:rsidRDefault="00223C01" w:rsidP="00416871">
      <w:pPr>
        <w:numPr>
          <w:ilvl w:val="0"/>
          <w:numId w:val="3"/>
        </w:numPr>
        <w:suppressAutoHyphens w:val="0"/>
        <w:autoSpaceDE w:val="0"/>
        <w:autoSpaceDN w:val="0"/>
        <w:adjustRightInd w:val="0"/>
        <w:spacing w:after="240" w:line="360" w:lineRule="auto"/>
        <w:ind w:left="0" w:firstLine="0"/>
        <w:rPr>
          <w:rFonts w:cs="Arial"/>
          <w:b/>
          <w:bCs/>
          <w:sz w:val="24"/>
          <w:szCs w:val="24"/>
        </w:rPr>
      </w:pPr>
      <w:r w:rsidRPr="00031455">
        <w:rPr>
          <w:rFonts w:cs="Arial"/>
          <w:b/>
          <w:sz w:val="24"/>
          <w:szCs w:val="24"/>
        </w:rPr>
        <w:t>V</w:t>
      </w:r>
      <w:r w:rsidRPr="00031455">
        <w:rPr>
          <w:rFonts w:cs="Arial"/>
          <w:b/>
          <w:bCs/>
          <w:sz w:val="24"/>
          <w:szCs w:val="24"/>
        </w:rPr>
        <w:t>ALORES MÁXIMOS ACEITÁVEIS</w:t>
      </w:r>
    </w:p>
    <w:p w:rsidR="00223C01" w:rsidRPr="00031455" w:rsidRDefault="00223C01" w:rsidP="00416871">
      <w:pPr>
        <w:pStyle w:val="PargrafodaLista"/>
        <w:numPr>
          <w:ilvl w:val="1"/>
          <w:numId w:val="3"/>
        </w:numPr>
        <w:spacing w:after="240" w:line="360" w:lineRule="auto"/>
        <w:ind w:left="0" w:firstLine="0"/>
        <w:jc w:val="both"/>
        <w:rPr>
          <w:rFonts w:ascii="Arial" w:hAnsi="Arial" w:cs="Arial"/>
        </w:rPr>
      </w:pPr>
      <w:r w:rsidRPr="00031455">
        <w:rPr>
          <w:rFonts w:ascii="Arial" w:hAnsi="Arial" w:cs="Arial"/>
        </w:rPr>
        <w:t>Os valores foram apurados através de pesquisa de mercado, conforme informações constantes no processo licitatório.</w:t>
      </w:r>
    </w:p>
    <w:tbl>
      <w:tblPr>
        <w:tblW w:w="9937" w:type="dxa"/>
        <w:tblInd w:w="59" w:type="dxa"/>
        <w:tblCellMar>
          <w:left w:w="70" w:type="dxa"/>
          <w:right w:w="70" w:type="dxa"/>
        </w:tblCellMar>
        <w:tblLook w:val="04A0"/>
      </w:tblPr>
      <w:tblGrid>
        <w:gridCol w:w="560"/>
        <w:gridCol w:w="4960"/>
        <w:gridCol w:w="537"/>
        <w:gridCol w:w="680"/>
        <w:gridCol w:w="1040"/>
        <w:gridCol w:w="1000"/>
        <w:gridCol w:w="1160"/>
      </w:tblGrid>
      <w:tr w:rsidR="00503064" w:rsidRPr="00031455" w:rsidTr="00D20BEB">
        <w:trPr>
          <w:trHeight w:val="510"/>
        </w:trPr>
        <w:tc>
          <w:tcPr>
            <w:tcW w:w="560" w:type="dxa"/>
            <w:tcBorders>
              <w:top w:val="single" w:sz="4" w:space="0" w:color="auto"/>
              <w:left w:val="single" w:sz="4" w:space="0" w:color="auto"/>
              <w:bottom w:val="nil"/>
              <w:right w:val="single" w:sz="4" w:space="0" w:color="auto"/>
            </w:tcBorders>
            <w:shd w:val="clear" w:color="auto" w:fill="auto"/>
            <w:noWrap/>
            <w:vAlign w:val="center"/>
            <w:hideMark/>
          </w:tcPr>
          <w:p w:rsidR="00503064" w:rsidRPr="00031455" w:rsidRDefault="00503064" w:rsidP="00503064">
            <w:pPr>
              <w:suppressAutoHyphens w:val="0"/>
              <w:jc w:val="left"/>
              <w:rPr>
                <w:rFonts w:ascii="Calibri" w:hAnsi="Calibri" w:cs="Calibri"/>
                <w:b/>
                <w:bCs/>
                <w:sz w:val="16"/>
                <w:szCs w:val="16"/>
                <w:lang w:eastAsia="pt-BR"/>
              </w:rPr>
            </w:pPr>
            <w:r w:rsidRPr="00031455">
              <w:rPr>
                <w:rFonts w:ascii="Calibri" w:hAnsi="Calibri" w:cs="Calibri"/>
                <w:b/>
                <w:bCs/>
                <w:sz w:val="16"/>
                <w:szCs w:val="16"/>
                <w:lang w:eastAsia="pt-BR"/>
              </w:rPr>
              <w:t>ITEM</w:t>
            </w:r>
          </w:p>
        </w:tc>
        <w:tc>
          <w:tcPr>
            <w:tcW w:w="4960" w:type="dxa"/>
            <w:tcBorders>
              <w:top w:val="single" w:sz="4" w:space="0" w:color="auto"/>
              <w:left w:val="nil"/>
              <w:bottom w:val="nil"/>
              <w:right w:val="single" w:sz="4" w:space="0" w:color="auto"/>
            </w:tcBorders>
            <w:shd w:val="clear" w:color="auto" w:fill="auto"/>
            <w:noWrap/>
            <w:vAlign w:val="center"/>
            <w:hideMark/>
          </w:tcPr>
          <w:p w:rsidR="00503064" w:rsidRPr="00031455" w:rsidRDefault="00503064" w:rsidP="00503064">
            <w:pPr>
              <w:suppressAutoHyphens w:val="0"/>
              <w:jc w:val="left"/>
              <w:rPr>
                <w:rFonts w:ascii="Calibri" w:hAnsi="Calibri" w:cs="Calibri"/>
                <w:b/>
                <w:bCs/>
                <w:sz w:val="16"/>
                <w:szCs w:val="16"/>
                <w:lang w:eastAsia="pt-BR"/>
              </w:rPr>
            </w:pPr>
            <w:r w:rsidRPr="00031455">
              <w:rPr>
                <w:rFonts w:ascii="Calibri" w:hAnsi="Calibri" w:cs="Calibri"/>
                <w:b/>
                <w:bCs/>
                <w:sz w:val="16"/>
                <w:szCs w:val="16"/>
                <w:lang w:eastAsia="pt-BR"/>
              </w:rPr>
              <w:t>DESCRIÇÃO</w:t>
            </w:r>
          </w:p>
        </w:tc>
        <w:tc>
          <w:tcPr>
            <w:tcW w:w="537" w:type="dxa"/>
            <w:tcBorders>
              <w:top w:val="single" w:sz="4" w:space="0" w:color="auto"/>
              <w:left w:val="nil"/>
              <w:bottom w:val="nil"/>
              <w:right w:val="single" w:sz="4" w:space="0" w:color="auto"/>
            </w:tcBorders>
            <w:shd w:val="clear" w:color="auto" w:fill="auto"/>
            <w:noWrap/>
            <w:vAlign w:val="center"/>
            <w:hideMark/>
          </w:tcPr>
          <w:p w:rsidR="00503064" w:rsidRPr="00031455" w:rsidRDefault="00503064" w:rsidP="00503064">
            <w:pPr>
              <w:suppressAutoHyphens w:val="0"/>
              <w:jc w:val="left"/>
              <w:rPr>
                <w:rFonts w:ascii="Calibri" w:hAnsi="Calibri" w:cs="Calibri"/>
                <w:b/>
                <w:bCs/>
                <w:sz w:val="16"/>
                <w:szCs w:val="16"/>
                <w:lang w:eastAsia="pt-BR"/>
              </w:rPr>
            </w:pPr>
            <w:r w:rsidRPr="00031455">
              <w:rPr>
                <w:rFonts w:ascii="Calibri" w:hAnsi="Calibri" w:cs="Calibri"/>
                <w:b/>
                <w:bCs/>
                <w:sz w:val="16"/>
                <w:szCs w:val="16"/>
                <w:lang w:eastAsia="pt-BR"/>
              </w:rPr>
              <w:t>UNID.</w:t>
            </w:r>
          </w:p>
        </w:tc>
        <w:tc>
          <w:tcPr>
            <w:tcW w:w="680" w:type="dxa"/>
            <w:tcBorders>
              <w:top w:val="single" w:sz="4" w:space="0" w:color="auto"/>
              <w:left w:val="nil"/>
              <w:bottom w:val="nil"/>
              <w:right w:val="single" w:sz="4" w:space="0" w:color="auto"/>
            </w:tcBorders>
            <w:shd w:val="clear" w:color="auto" w:fill="auto"/>
            <w:noWrap/>
            <w:vAlign w:val="center"/>
            <w:hideMark/>
          </w:tcPr>
          <w:p w:rsidR="00503064" w:rsidRPr="00031455" w:rsidRDefault="00503064" w:rsidP="00503064">
            <w:pPr>
              <w:suppressAutoHyphens w:val="0"/>
              <w:jc w:val="left"/>
              <w:rPr>
                <w:rFonts w:ascii="Calibri" w:hAnsi="Calibri" w:cs="Calibri"/>
                <w:b/>
                <w:bCs/>
                <w:sz w:val="16"/>
                <w:szCs w:val="16"/>
                <w:lang w:eastAsia="pt-BR"/>
              </w:rPr>
            </w:pPr>
            <w:r w:rsidRPr="00031455">
              <w:rPr>
                <w:rFonts w:ascii="Calibri" w:hAnsi="Calibri" w:cs="Calibri"/>
                <w:b/>
                <w:bCs/>
                <w:sz w:val="16"/>
                <w:szCs w:val="16"/>
                <w:lang w:eastAsia="pt-BR"/>
              </w:rPr>
              <w:t>QUANT.</w:t>
            </w:r>
          </w:p>
        </w:tc>
        <w:tc>
          <w:tcPr>
            <w:tcW w:w="1040" w:type="dxa"/>
            <w:tcBorders>
              <w:top w:val="single" w:sz="4" w:space="0" w:color="auto"/>
              <w:left w:val="single" w:sz="4" w:space="0" w:color="auto"/>
              <w:bottom w:val="nil"/>
              <w:right w:val="single" w:sz="4" w:space="0" w:color="auto"/>
            </w:tcBorders>
            <w:shd w:val="clear" w:color="auto" w:fill="auto"/>
            <w:noWrap/>
            <w:vAlign w:val="center"/>
            <w:hideMark/>
          </w:tcPr>
          <w:p w:rsidR="00503064" w:rsidRPr="00031455" w:rsidRDefault="00503064" w:rsidP="00503064">
            <w:pPr>
              <w:suppressAutoHyphens w:val="0"/>
              <w:jc w:val="left"/>
              <w:rPr>
                <w:rFonts w:ascii="Calibri" w:hAnsi="Calibri" w:cs="Calibri"/>
                <w:b/>
                <w:bCs/>
                <w:sz w:val="16"/>
                <w:szCs w:val="16"/>
                <w:lang w:eastAsia="pt-BR"/>
              </w:rPr>
            </w:pPr>
            <w:r w:rsidRPr="00031455">
              <w:rPr>
                <w:rFonts w:ascii="Calibri" w:hAnsi="Calibri" w:cs="Calibri"/>
                <w:b/>
                <w:bCs/>
                <w:sz w:val="16"/>
                <w:szCs w:val="16"/>
                <w:lang w:eastAsia="pt-BR"/>
              </w:rPr>
              <w:t>MÉDIA</w:t>
            </w:r>
          </w:p>
        </w:tc>
        <w:tc>
          <w:tcPr>
            <w:tcW w:w="1000" w:type="dxa"/>
            <w:tcBorders>
              <w:top w:val="single" w:sz="4" w:space="0" w:color="auto"/>
              <w:left w:val="nil"/>
              <w:bottom w:val="nil"/>
              <w:right w:val="single" w:sz="4" w:space="0" w:color="auto"/>
            </w:tcBorders>
            <w:shd w:val="clear" w:color="auto" w:fill="auto"/>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MÉDIA TOTAL</w:t>
            </w:r>
          </w:p>
        </w:tc>
        <w:tc>
          <w:tcPr>
            <w:tcW w:w="1160" w:type="dxa"/>
            <w:tcBorders>
              <w:top w:val="single" w:sz="4" w:space="0" w:color="auto"/>
              <w:left w:val="nil"/>
              <w:bottom w:val="nil"/>
              <w:right w:val="single" w:sz="4" w:space="0" w:color="auto"/>
            </w:tcBorders>
            <w:shd w:val="clear" w:color="auto" w:fill="auto"/>
            <w:vAlign w:val="center"/>
            <w:hideMark/>
          </w:tcPr>
          <w:p w:rsidR="00503064" w:rsidRPr="00031455" w:rsidRDefault="00503064" w:rsidP="00503064">
            <w:pPr>
              <w:suppressAutoHyphens w:val="0"/>
              <w:jc w:val="left"/>
              <w:rPr>
                <w:rFonts w:ascii="Calibri" w:hAnsi="Calibri" w:cs="Calibri"/>
                <w:b/>
                <w:bCs/>
                <w:sz w:val="16"/>
                <w:szCs w:val="16"/>
                <w:lang w:eastAsia="pt-BR"/>
              </w:rPr>
            </w:pPr>
            <w:r w:rsidRPr="00031455">
              <w:rPr>
                <w:rFonts w:ascii="Calibri" w:hAnsi="Calibri" w:cs="Calibri"/>
                <w:b/>
                <w:bCs/>
                <w:sz w:val="16"/>
                <w:szCs w:val="16"/>
                <w:lang w:eastAsia="pt-BR"/>
              </w:rPr>
              <w:t>TOTAL SERVIÇO</w:t>
            </w:r>
          </w:p>
        </w:tc>
      </w:tr>
      <w:tr w:rsidR="00503064" w:rsidRPr="00031455" w:rsidTr="00D20BEB">
        <w:trPr>
          <w:trHeight w:val="1260"/>
        </w:trPr>
        <w:tc>
          <w:tcPr>
            <w:tcW w:w="560" w:type="dxa"/>
            <w:tcBorders>
              <w:top w:val="single" w:sz="8" w:space="0" w:color="auto"/>
              <w:left w:val="single" w:sz="8" w:space="0" w:color="auto"/>
              <w:bottom w:val="single" w:sz="8" w:space="0" w:color="auto"/>
              <w:right w:val="single" w:sz="4" w:space="0" w:color="auto"/>
            </w:tcBorders>
            <w:shd w:val="clear" w:color="000000" w:fill="D8D8D8"/>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1</w:t>
            </w:r>
          </w:p>
        </w:tc>
        <w:tc>
          <w:tcPr>
            <w:tcW w:w="4960" w:type="dxa"/>
            <w:tcBorders>
              <w:top w:val="single" w:sz="8" w:space="0" w:color="auto"/>
              <w:left w:val="nil"/>
              <w:bottom w:val="single" w:sz="8" w:space="0" w:color="auto"/>
              <w:right w:val="single" w:sz="4" w:space="0" w:color="auto"/>
            </w:tcBorders>
            <w:shd w:val="clear" w:color="000000" w:fill="D8D8D8"/>
            <w:vAlign w:val="center"/>
            <w:hideMark/>
          </w:tcPr>
          <w:p w:rsidR="00503064" w:rsidRPr="00031455" w:rsidRDefault="00503064" w:rsidP="00503064">
            <w:pPr>
              <w:suppressAutoHyphens w:val="0"/>
              <w:jc w:val="left"/>
              <w:rPr>
                <w:rFonts w:ascii="Calibri" w:hAnsi="Calibri" w:cs="Calibri"/>
                <w:b/>
                <w:bCs/>
                <w:sz w:val="16"/>
                <w:szCs w:val="16"/>
                <w:lang w:eastAsia="pt-BR"/>
              </w:rPr>
            </w:pPr>
            <w:r w:rsidRPr="00031455">
              <w:rPr>
                <w:rFonts w:ascii="Calibri" w:hAnsi="Calibri" w:cs="Calibri"/>
                <w:b/>
                <w:bCs/>
                <w:sz w:val="16"/>
                <w:szCs w:val="16"/>
                <w:lang w:eastAsia="pt-BR"/>
              </w:rPr>
              <w:t>ELABORAÇÃO, IMPLANTAÇÃO E EXECUÇÃO DE PROGRAMAS DE GERENCIAMENTO DE RISCOS - PGR, DE CONSERVAÇÃO AUDITIVA- PCA E PROTEÇÃO RESPIRATÓRIA - PPR, INVENTÁRIO DE RISCOS E PLANO DE AÇÃO</w:t>
            </w:r>
          </w:p>
        </w:tc>
        <w:tc>
          <w:tcPr>
            <w:tcW w:w="537" w:type="dxa"/>
            <w:tcBorders>
              <w:top w:val="single" w:sz="8" w:space="0" w:color="auto"/>
              <w:left w:val="nil"/>
              <w:bottom w:val="single" w:sz="8" w:space="0" w:color="auto"/>
              <w:right w:val="single" w:sz="4" w:space="0" w:color="auto"/>
            </w:tcBorders>
            <w:shd w:val="clear" w:color="000000" w:fill="D8D8D8"/>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unid.</w:t>
            </w:r>
          </w:p>
        </w:tc>
        <w:tc>
          <w:tcPr>
            <w:tcW w:w="680" w:type="dxa"/>
            <w:tcBorders>
              <w:top w:val="single" w:sz="8" w:space="0" w:color="auto"/>
              <w:left w:val="nil"/>
              <w:bottom w:val="single" w:sz="8" w:space="0" w:color="auto"/>
              <w:right w:val="single" w:sz="4" w:space="0" w:color="auto"/>
            </w:tcBorders>
            <w:shd w:val="clear" w:color="000000" w:fill="D8D8D8"/>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1,00</w:t>
            </w:r>
          </w:p>
        </w:tc>
        <w:tc>
          <w:tcPr>
            <w:tcW w:w="1040" w:type="dxa"/>
            <w:tcBorders>
              <w:top w:val="single" w:sz="8" w:space="0" w:color="auto"/>
              <w:left w:val="single" w:sz="4" w:space="0" w:color="auto"/>
              <w:bottom w:val="single" w:sz="8" w:space="0" w:color="auto"/>
              <w:right w:val="single" w:sz="4" w:space="0" w:color="auto"/>
            </w:tcBorders>
            <w:shd w:val="clear" w:color="000000" w:fill="D8D8D8"/>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R$ 11.471,25</w:t>
            </w:r>
          </w:p>
        </w:tc>
        <w:tc>
          <w:tcPr>
            <w:tcW w:w="1000" w:type="dxa"/>
            <w:tcBorders>
              <w:top w:val="single" w:sz="8" w:space="0" w:color="auto"/>
              <w:left w:val="nil"/>
              <w:bottom w:val="single" w:sz="8" w:space="0" w:color="auto"/>
              <w:right w:val="single" w:sz="4" w:space="0" w:color="auto"/>
            </w:tcBorders>
            <w:shd w:val="clear" w:color="000000" w:fill="D8D8D8"/>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R$ 11.471,25</w:t>
            </w:r>
          </w:p>
        </w:tc>
        <w:tc>
          <w:tcPr>
            <w:tcW w:w="1160" w:type="dxa"/>
            <w:tcBorders>
              <w:top w:val="single" w:sz="8" w:space="0" w:color="auto"/>
              <w:left w:val="nil"/>
              <w:bottom w:val="single" w:sz="8" w:space="0" w:color="auto"/>
              <w:right w:val="single" w:sz="8" w:space="0" w:color="auto"/>
            </w:tcBorders>
            <w:shd w:val="clear" w:color="000000" w:fill="D8D8D8"/>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R$ 11.471,25</w:t>
            </w:r>
          </w:p>
        </w:tc>
      </w:tr>
      <w:tr w:rsidR="00503064" w:rsidRPr="00031455" w:rsidTr="00D20BEB">
        <w:trPr>
          <w:trHeight w:val="900"/>
        </w:trPr>
        <w:tc>
          <w:tcPr>
            <w:tcW w:w="560" w:type="dxa"/>
            <w:tcBorders>
              <w:top w:val="nil"/>
              <w:left w:val="single" w:sz="8" w:space="0" w:color="auto"/>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2</w:t>
            </w:r>
          </w:p>
        </w:tc>
        <w:tc>
          <w:tcPr>
            <w:tcW w:w="6177" w:type="dxa"/>
            <w:gridSpan w:val="3"/>
            <w:tcBorders>
              <w:top w:val="single" w:sz="8" w:space="0" w:color="auto"/>
              <w:left w:val="nil"/>
              <w:bottom w:val="single" w:sz="4" w:space="0" w:color="auto"/>
              <w:right w:val="single" w:sz="4" w:space="0" w:color="000000"/>
            </w:tcBorders>
            <w:shd w:val="clear" w:color="000000" w:fill="DBE5F1"/>
            <w:vAlign w:val="bottom"/>
            <w:hideMark/>
          </w:tcPr>
          <w:p w:rsidR="00503064" w:rsidRPr="00031455" w:rsidRDefault="00503064" w:rsidP="00503064">
            <w:pPr>
              <w:suppressAutoHyphens w:val="0"/>
              <w:jc w:val="left"/>
              <w:rPr>
                <w:rFonts w:ascii="Calibri" w:hAnsi="Calibri" w:cs="Calibri"/>
                <w:b/>
                <w:bCs/>
                <w:sz w:val="16"/>
                <w:szCs w:val="16"/>
                <w:lang w:eastAsia="pt-BR"/>
              </w:rPr>
            </w:pPr>
            <w:r w:rsidRPr="00031455">
              <w:rPr>
                <w:rFonts w:ascii="Calibri" w:hAnsi="Calibri" w:cs="Calibri"/>
                <w:b/>
                <w:bCs/>
                <w:sz w:val="16"/>
                <w:szCs w:val="16"/>
                <w:lang w:eastAsia="pt-BR"/>
              </w:rPr>
              <w:t xml:space="preserve">PLANEJAMENTO, ELABORAÇÃO, ADMINISTRAÇÃO E EXECUÇÃO DO PROGRAMA DE CONTROLE MÉDICO DE SAÚDE OCUPACIONAL - PCMSO, BEM COMO ASSISTÊNCIA TÉCNICA SOBRE O ASSUNTO, SEMPRE EM CONSONÂNCIA AO DISPOSTO NA LEGISLAÇÃO PERTINENTE </w:t>
            </w:r>
          </w:p>
        </w:tc>
        <w:tc>
          <w:tcPr>
            <w:tcW w:w="1040" w:type="dxa"/>
            <w:tcBorders>
              <w:top w:val="nil"/>
              <w:left w:val="nil"/>
              <w:bottom w:val="nil"/>
              <w:right w:val="nil"/>
            </w:tcBorders>
            <w:shd w:val="clear" w:color="000000" w:fill="DBE5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 </w:t>
            </w:r>
          </w:p>
        </w:tc>
        <w:tc>
          <w:tcPr>
            <w:tcW w:w="1000" w:type="dxa"/>
            <w:tcBorders>
              <w:top w:val="nil"/>
              <w:left w:val="nil"/>
              <w:bottom w:val="nil"/>
              <w:right w:val="nil"/>
            </w:tcBorders>
            <w:shd w:val="clear" w:color="000000" w:fill="DBE5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 </w:t>
            </w:r>
          </w:p>
        </w:tc>
        <w:tc>
          <w:tcPr>
            <w:tcW w:w="1160" w:type="dxa"/>
            <w:vMerge w:val="restart"/>
            <w:tcBorders>
              <w:top w:val="nil"/>
              <w:left w:val="nil"/>
              <w:bottom w:val="single" w:sz="8" w:space="0" w:color="000000"/>
              <w:right w:val="single" w:sz="8" w:space="0" w:color="auto"/>
            </w:tcBorders>
            <w:shd w:val="clear" w:color="000000" w:fill="DBE5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88.874,25</w:t>
            </w: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2.1</w:t>
            </w:r>
          </w:p>
        </w:tc>
        <w:tc>
          <w:tcPr>
            <w:tcW w:w="4960" w:type="dxa"/>
            <w:tcBorders>
              <w:top w:val="nil"/>
              <w:left w:val="nil"/>
              <w:bottom w:val="single" w:sz="4" w:space="0" w:color="auto"/>
              <w:right w:val="single" w:sz="4" w:space="0" w:color="auto"/>
            </w:tcBorders>
            <w:shd w:val="clear" w:color="000000" w:fill="DBE5F1"/>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PROGRAMA DE CONTROLE MÉDICO DE SAÚDE OCUPACIONAL</w:t>
            </w:r>
          </w:p>
        </w:tc>
        <w:tc>
          <w:tcPr>
            <w:tcW w:w="537"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unid.</w:t>
            </w:r>
          </w:p>
        </w:tc>
        <w:tc>
          <w:tcPr>
            <w:tcW w:w="680"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1,00</w:t>
            </w:r>
          </w:p>
        </w:tc>
        <w:tc>
          <w:tcPr>
            <w:tcW w:w="1040" w:type="dxa"/>
            <w:tcBorders>
              <w:top w:val="single" w:sz="4" w:space="0" w:color="auto"/>
              <w:left w:val="single" w:sz="4" w:space="0" w:color="auto"/>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R$ 6.616,25</w:t>
            </w:r>
          </w:p>
        </w:tc>
        <w:tc>
          <w:tcPr>
            <w:tcW w:w="1000" w:type="dxa"/>
            <w:tcBorders>
              <w:top w:val="single" w:sz="4" w:space="0" w:color="auto"/>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R$ 6.616,25</w:t>
            </w:r>
          </w:p>
        </w:tc>
        <w:tc>
          <w:tcPr>
            <w:tcW w:w="1160" w:type="dxa"/>
            <w:vMerge/>
            <w:tcBorders>
              <w:top w:val="nil"/>
              <w:left w:val="nil"/>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b/>
                <w:bCs/>
                <w:sz w:val="16"/>
                <w:szCs w:val="16"/>
                <w:lang w:eastAsia="pt-BR"/>
              </w:rPr>
            </w:pP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2.2</w:t>
            </w:r>
          </w:p>
        </w:tc>
        <w:tc>
          <w:tcPr>
            <w:tcW w:w="6177" w:type="dxa"/>
            <w:gridSpan w:val="3"/>
            <w:tcBorders>
              <w:top w:val="single" w:sz="4" w:space="0" w:color="auto"/>
              <w:left w:val="nil"/>
              <w:bottom w:val="single" w:sz="4" w:space="0" w:color="auto"/>
              <w:right w:val="single" w:sz="4" w:space="0" w:color="auto"/>
            </w:tcBorders>
            <w:shd w:val="clear" w:color="000000" w:fill="DBE5F1"/>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PROCEDIMENTOS MÉDICOS</w:t>
            </w:r>
          </w:p>
        </w:tc>
        <w:tc>
          <w:tcPr>
            <w:tcW w:w="1040" w:type="dxa"/>
            <w:tcBorders>
              <w:top w:val="nil"/>
              <w:left w:val="nil"/>
              <w:bottom w:val="nil"/>
              <w:right w:val="nil"/>
            </w:tcBorders>
            <w:shd w:val="clear" w:color="000000" w:fill="DBE5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 </w:t>
            </w:r>
          </w:p>
        </w:tc>
        <w:tc>
          <w:tcPr>
            <w:tcW w:w="1000" w:type="dxa"/>
            <w:tcBorders>
              <w:top w:val="nil"/>
              <w:left w:val="nil"/>
              <w:bottom w:val="nil"/>
              <w:right w:val="nil"/>
            </w:tcBorders>
            <w:shd w:val="clear" w:color="000000" w:fill="DBE5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 </w:t>
            </w:r>
          </w:p>
        </w:tc>
        <w:tc>
          <w:tcPr>
            <w:tcW w:w="1160" w:type="dxa"/>
            <w:vMerge/>
            <w:tcBorders>
              <w:top w:val="nil"/>
              <w:left w:val="nil"/>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b/>
                <w:bCs/>
                <w:sz w:val="16"/>
                <w:szCs w:val="16"/>
                <w:lang w:eastAsia="pt-BR"/>
              </w:rPr>
            </w:pP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2.2.1</w:t>
            </w:r>
          </w:p>
        </w:tc>
        <w:tc>
          <w:tcPr>
            <w:tcW w:w="496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2,5 HEXANODIONA NA URINA</w:t>
            </w:r>
          </w:p>
        </w:tc>
        <w:tc>
          <w:tcPr>
            <w:tcW w:w="537"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unid.</w:t>
            </w:r>
          </w:p>
        </w:tc>
        <w:tc>
          <w:tcPr>
            <w:tcW w:w="680"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10,00</w:t>
            </w:r>
          </w:p>
        </w:tc>
        <w:tc>
          <w:tcPr>
            <w:tcW w:w="1040" w:type="dxa"/>
            <w:tcBorders>
              <w:top w:val="single" w:sz="4" w:space="0" w:color="auto"/>
              <w:left w:val="single" w:sz="4" w:space="0" w:color="auto"/>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R$ 62,85</w:t>
            </w:r>
          </w:p>
        </w:tc>
        <w:tc>
          <w:tcPr>
            <w:tcW w:w="1000" w:type="dxa"/>
            <w:tcBorders>
              <w:top w:val="single" w:sz="4" w:space="0" w:color="auto"/>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R$ 628,50</w:t>
            </w:r>
          </w:p>
        </w:tc>
        <w:tc>
          <w:tcPr>
            <w:tcW w:w="1160" w:type="dxa"/>
            <w:vMerge/>
            <w:tcBorders>
              <w:top w:val="nil"/>
              <w:left w:val="nil"/>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b/>
                <w:bCs/>
                <w:sz w:val="16"/>
                <w:szCs w:val="16"/>
                <w:lang w:eastAsia="pt-BR"/>
              </w:rPr>
            </w:pP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2.2.2</w:t>
            </w:r>
          </w:p>
        </w:tc>
        <w:tc>
          <w:tcPr>
            <w:tcW w:w="496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ACETONA NA URINA</w:t>
            </w:r>
          </w:p>
        </w:tc>
        <w:tc>
          <w:tcPr>
            <w:tcW w:w="537"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unid.</w:t>
            </w:r>
          </w:p>
        </w:tc>
        <w:tc>
          <w:tcPr>
            <w:tcW w:w="680"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100,00</w:t>
            </w:r>
          </w:p>
        </w:tc>
        <w:tc>
          <w:tcPr>
            <w:tcW w:w="1040" w:type="dxa"/>
            <w:tcBorders>
              <w:top w:val="nil"/>
              <w:left w:val="single" w:sz="4" w:space="0" w:color="auto"/>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R$ 51,60</w:t>
            </w:r>
          </w:p>
        </w:tc>
        <w:tc>
          <w:tcPr>
            <w:tcW w:w="100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R$ 5.160,00</w:t>
            </w:r>
          </w:p>
        </w:tc>
        <w:tc>
          <w:tcPr>
            <w:tcW w:w="1160" w:type="dxa"/>
            <w:vMerge/>
            <w:tcBorders>
              <w:top w:val="nil"/>
              <w:left w:val="nil"/>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b/>
                <w:bCs/>
                <w:sz w:val="16"/>
                <w:szCs w:val="16"/>
                <w:lang w:eastAsia="pt-BR"/>
              </w:rPr>
            </w:pP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2.2.3</w:t>
            </w:r>
          </w:p>
        </w:tc>
        <w:tc>
          <w:tcPr>
            <w:tcW w:w="496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ÁCIDO TRANS, TRANS-MUCONICO URINÁRIO</w:t>
            </w:r>
          </w:p>
        </w:tc>
        <w:tc>
          <w:tcPr>
            <w:tcW w:w="537"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unid.</w:t>
            </w:r>
          </w:p>
        </w:tc>
        <w:tc>
          <w:tcPr>
            <w:tcW w:w="680"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10,00</w:t>
            </w:r>
          </w:p>
        </w:tc>
        <w:tc>
          <w:tcPr>
            <w:tcW w:w="1040" w:type="dxa"/>
            <w:tcBorders>
              <w:top w:val="nil"/>
              <w:left w:val="single" w:sz="4" w:space="0" w:color="auto"/>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R$ 84,35</w:t>
            </w:r>
          </w:p>
        </w:tc>
        <w:tc>
          <w:tcPr>
            <w:tcW w:w="100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R$ 843,50</w:t>
            </w:r>
          </w:p>
        </w:tc>
        <w:tc>
          <w:tcPr>
            <w:tcW w:w="1160" w:type="dxa"/>
            <w:vMerge/>
            <w:tcBorders>
              <w:top w:val="nil"/>
              <w:left w:val="nil"/>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b/>
                <w:bCs/>
                <w:sz w:val="16"/>
                <w:szCs w:val="16"/>
                <w:lang w:eastAsia="pt-BR"/>
              </w:rPr>
            </w:pP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2.2.4</w:t>
            </w:r>
          </w:p>
        </w:tc>
        <w:tc>
          <w:tcPr>
            <w:tcW w:w="496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ACUIDADE VISUAL</w:t>
            </w:r>
          </w:p>
        </w:tc>
        <w:tc>
          <w:tcPr>
            <w:tcW w:w="537"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unid.</w:t>
            </w:r>
          </w:p>
        </w:tc>
        <w:tc>
          <w:tcPr>
            <w:tcW w:w="680"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30,00</w:t>
            </w:r>
          </w:p>
        </w:tc>
        <w:tc>
          <w:tcPr>
            <w:tcW w:w="1040" w:type="dxa"/>
            <w:tcBorders>
              <w:top w:val="nil"/>
              <w:left w:val="single" w:sz="4" w:space="0" w:color="auto"/>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R$ 37,70</w:t>
            </w:r>
          </w:p>
        </w:tc>
        <w:tc>
          <w:tcPr>
            <w:tcW w:w="100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R$ 1.131,00</w:t>
            </w:r>
          </w:p>
        </w:tc>
        <w:tc>
          <w:tcPr>
            <w:tcW w:w="1160" w:type="dxa"/>
            <w:vMerge/>
            <w:tcBorders>
              <w:top w:val="nil"/>
              <w:left w:val="nil"/>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b/>
                <w:bCs/>
                <w:sz w:val="16"/>
                <w:szCs w:val="16"/>
                <w:lang w:eastAsia="pt-BR"/>
              </w:rPr>
            </w:pP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2.2.5</w:t>
            </w:r>
          </w:p>
        </w:tc>
        <w:tc>
          <w:tcPr>
            <w:tcW w:w="496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ANTI HBS</w:t>
            </w:r>
          </w:p>
        </w:tc>
        <w:tc>
          <w:tcPr>
            <w:tcW w:w="537"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unid.</w:t>
            </w:r>
          </w:p>
        </w:tc>
        <w:tc>
          <w:tcPr>
            <w:tcW w:w="680"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120,00</w:t>
            </w:r>
          </w:p>
        </w:tc>
        <w:tc>
          <w:tcPr>
            <w:tcW w:w="1040" w:type="dxa"/>
            <w:tcBorders>
              <w:top w:val="nil"/>
              <w:left w:val="single" w:sz="4" w:space="0" w:color="auto"/>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R$ 37,85</w:t>
            </w:r>
          </w:p>
        </w:tc>
        <w:tc>
          <w:tcPr>
            <w:tcW w:w="100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R$ 4.542,00</w:t>
            </w:r>
          </w:p>
        </w:tc>
        <w:tc>
          <w:tcPr>
            <w:tcW w:w="1160" w:type="dxa"/>
            <w:vMerge/>
            <w:tcBorders>
              <w:top w:val="nil"/>
              <w:left w:val="nil"/>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b/>
                <w:bCs/>
                <w:sz w:val="16"/>
                <w:szCs w:val="16"/>
                <w:lang w:eastAsia="pt-BR"/>
              </w:rPr>
            </w:pP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2.2.6</w:t>
            </w:r>
          </w:p>
        </w:tc>
        <w:tc>
          <w:tcPr>
            <w:tcW w:w="496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ANTI-HAV IGM</w:t>
            </w:r>
          </w:p>
        </w:tc>
        <w:tc>
          <w:tcPr>
            <w:tcW w:w="537"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unid.</w:t>
            </w:r>
          </w:p>
        </w:tc>
        <w:tc>
          <w:tcPr>
            <w:tcW w:w="680"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120,00</w:t>
            </w:r>
          </w:p>
        </w:tc>
        <w:tc>
          <w:tcPr>
            <w:tcW w:w="1040" w:type="dxa"/>
            <w:tcBorders>
              <w:top w:val="nil"/>
              <w:left w:val="single" w:sz="4" w:space="0" w:color="auto"/>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R$ 38,30</w:t>
            </w:r>
          </w:p>
        </w:tc>
        <w:tc>
          <w:tcPr>
            <w:tcW w:w="100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R$ 4.596,00</w:t>
            </w:r>
          </w:p>
        </w:tc>
        <w:tc>
          <w:tcPr>
            <w:tcW w:w="1160" w:type="dxa"/>
            <w:vMerge/>
            <w:tcBorders>
              <w:top w:val="nil"/>
              <w:left w:val="nil"/>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b/>
                <w:bCs/>
                <w:sz w:val="16"/>
                <w:szCs w:val="16"/>
                <w:lang w:eastAsia="pt-BR"/>
              </w:rPr>
            </w:pP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2.2.7</w:t>
            </w:r>
          </w:p>
        </w:tc>
        <w:tc>
          <w:tcPr>
            <w:tcW w:w="496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ANTI-HBC IGM</w:t>
            </w:r>
          </w:p>
        </w:tc>
        <w:tc>
          <w:tcPr>
            <w:tcW w:w="537"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unid.</w:t>
            </w:r>
          </w:p>
        </w:tc>
        <w:tc>
          <w:tcPr>
            <w:tcW w:w="680"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120,00</w:t>
            </w:r>
          </w:p>
        </w:tc>
        <w:tc>
          <w:tcPr>
            <w:tcW w:w="1040" w:type="dxa"/>
            <w:tcBorders>
              <w:top w:val="nil"/>
              <w:left w:val="single" w:sz="4" w:space="0" w:color="auto"/>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R$ 44,45</w:t>
            </w:r>
          </w:p>
        </w:tc>
        <w:tc>
          <w:tcPr>
            <w:tcW w:w="100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R$ 5.334,00</w:t>
            </w:r>
          </w:p>
        </w:tc>
        <w:tc>
          <w:tcPr>
            <w:tcW w:w="1160" w:type="dxa"/>
            <w:vMerge/>
            <w:tcBorders>
              <w:top w:val="nil"/>
              <w:left w:val="nil"/>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b/>
                <w:bCs/>
                <w:sz w:val="16"/>
                <w:szCs w:val="16"/>
                <w:lang w:eastAsia="pt-BR"/>
              </w:rPr>
            </w:pP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2.2.8</w:t>
            </w:r>
          </w:p>
        </w:tc>
        <w:tc>
          <w:tcPr>
            <w:tcW w:w="496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ANTI-HCV</w:t>
            </w:r>
          </w:p>
        </w:tc>
        <w:tc>
          <w:tcPr>
            <w:tcW w:w="537"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unid.</w:t>
            </w:r>
          </w:p>
        </w:tc>
        <w:tc>
          <w:tcPr>
            <w:tcW w:w="680"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120,00</w:t>
            </w:r>
          </w:p>
        </w:tc>
        <w:tc>
          <w:tcPr>
            <w:tcW w:w="1040" w:type="dxa"/>
            <w:tcBorders>
              <w:top w:val="nil"/>
              <w:left w:val="single" w:sz="4" w:space="0" w:color="auto"/>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R$ 72,55</w:t>
            </w:r>
          </w:p>
        </w:tc>
        <w:tc>
          <w:tcPr>
            <w:tcW w:w="100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R$ 8.706,00</w:t>
            </w:r>
          </w:p>
        </w:tc>
        <w:tc>
          <w:tcPr>
            <w:tcW w:w="1160" w:type="dxa"/>
            <w:vMerge/>
            <w:tcBorders>
              <w:top w:val="nil"/>
              <w:left w:val="nil"/>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b/>
                <w:bCs/>
                <w:sz w:val="16"/>
                <w:szCs w:val="16"/>
                <w:lang w:eastAsia="pt-BR"/>
              </w:rPr>
            </w:pP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2.2.9</w:t>
            </w:r>
          </w:p>
        </w:tc>
        <w:tc>
          <w:tcPr>
            <w:tcW w:w="496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AUDIOMETRIA</w:t>
            </w:r>
          </w:p>
        </w:tc>
        <w:tc>
          <w:tcPr>
            <w:tcW w:w="537"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unid.</w:t>
            </w:r>
          </w:p>
        </w:tc>
        <w:tc>
          <w:tcPr>
            <w:tcW w:w="680"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50,00</w:t>
            </w:r>
          </w:p>
        </w:tc>
        <w:tc>
          <w:tcPr>
            <w:tcW w:w="1040" w:type="dxa"/>
            <w:tcBorders>
              <w:top w:val="nil"/>
              <w:left w:val="single" w:sz="4" w:space="0" w:color="auto"/>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R$ 26,50</w:t>
            </w:r>
          </w:p>
        </w:tc>
        <w:tc>
          <w:tcPr>
            <w:tcW w:w="100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R$ 1.325,00</w:t>
            </w:r>
          </w:p>
        </w:tc>
        <w:tc>
          <w:tcPr>
            <w:tcW w:w="1160" w:type="dxa"/>
            <w:vMerge/>
            <w:tcBorders>
              <w:top w:val="nil"/>
              <w:left w:val="nil"/>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b/>
                <w:bCs/>
                <w:sz w:val="16"/>
                <w:szCs w:val="16"/>
                <w:lang w:eastAsia="pt-BR"/>
              </w:rPr>
            </w:pP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lastRenderedPageBreak/>
              <w:t>2.2.10</w:t>
            </w:r>
          </w:p>
        </w:tc>
        <w:tc>
          <w:tcPr>
            <w:tcW w:w="496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BILIRRUBINAS</w:t>
            </w:r>
          </w:p>
        </w:tc>
        <w:tc>
          <w:tcPr>
            <w:tcW w:w="537"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unid.</w:t>
            </w:r>
          </w:p>
        </w:tc>
        <w:tc>
          <w:tcPr>
            <w:tcW w:w="680"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20,00</w:t>
            </w:r>
          </w:p>
        </w:tc>
        <w:tc>
          <w:tcPr>
            <w:tcW w:w="1040" w:type="dxa"/>
            <w:tcBorders>
              <w:top w:val="nil"/>
              <w:left w:val="single" w:sz="4" w:space="0" w:color="auto"/>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R$ 17,65</w:t>
            </w:r>
          </w:p>
        </w:tc>
        <w:tc>
          <w:tcPr>
            <w:tcW w:w="100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R$ 353,00</w:t>
            </w:r>
          </w:p>
        </w:tc>
        <w:tc>
          <w:tcPr>
            <w:tcW w:w="1160" w:type="dxa"/>
            <w:vMerge/>
            <w:tcBorders>
              <w:top w:val="nil"/>
              <w:left w:val="nil"/>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b/>
                <w:bCs/>
                <w:sz w:val="16"/>
                <w:szCs w:val="16"/>
                <w:lang w:eastAsia="pt-BR"/>
              </w:rPr>
            </w:pP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2.2.11</w:t>
            </w:r>
          </w:p>
        </w:tc>
        <w:tc>
          <w:tcPr>
            <w:tcW w:w="496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CARBOXIHEMO GLOBINA NO SANGUE</w:t>
            </w:r>
          </w:p>
        </w:tc>
        <w:tc>
          <w:tcPr>
            <w:tcW w:w="537"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unid.</w:t>
            </w:r>
          </w:p>
        </w:tc>
        <w:tc>
          <w:tcPr>
            <w:tcW w:w="680"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1,00</w:t>
            </w:r>
          </w:p>
        </w:tc>
        <w:tc>
          <w:tcPr>
            <w:tcW w:w="1040" w:type="dxa"/>
            <w:tcBorders>
              <w:top w:val="nil"/>
              <w:left w:val="single" w:sz="4" w:space="0" w:color="auto"/>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R$ 30,30</w:t>
            </w:r>
          </w:p>
        </w:tc>
        <w:tc>
          <w:tcPr>
            <w:tcW w:w="100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R$ 30,30</w:t>
            </w:r>
          </w:p>
        </w:tc>
        <w:tc>
          <w:tcPr>
            <w:tcW w:w="1160" w:type="dxa"/>
            <w:vMerge/>
            <w:tcBorders>
              <w:top w:val="nil"/>
              <w:left w:val="nil"/>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b/>
                <w:bCs/>
                <w:sz w:val="16"/>
                <w:szCs w:val="16"/>
                <w:lang w:eastAsia="pt-BR"/>
              </w:rPr>
            </w:pP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2.2.12</w:t>
            </w:r>
          </w:p>
        </w:tc>
        <w:tc>
          <w:tcPr>
            <w:tcW w:w="496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CHUMBO NA URINA</w:t>
            </w:r>
          </w:p>
        </w:tc>
        <w:tc>
          <w:tcPr>
            <w:tcW w:w="537"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unid.</w:t>
            </w:r>
          </w:p>
        </w:tc>
        <w:tc>
          <w:tcPr>
            <w:tcW w:w="680"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1,00</w:t>
            </w:r>
          </w:p>
        </w:tc>
        <w:tc>
          <w:tcPr>
            <w:tcW w:w="1040" w:type="dxa"/>
            <w:tcBorders>
              <w:top w:val="nil"/>
              <w:left w:val="single" w:sz="4" w:space="0" w:color="auto"/>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R$ 29,50</w:t>
            </w:r>
          </w:p>
        </w:tc>
        <w:tc>
          <w:tcPr>
            <w:tcW w:w="100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R$ 29,50</w:t>
            </w:r>
          </w:p>
        </w:tc>
        <w:tc>
          <w:tcPr>
            <w:tcW w:w="1160" w:type="dxa"/>
            <w:vMerge/>
            <w:tcBorders>
              <w:top w:val="nil"/>
              <w:left w:val="nil"/>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b/>
                <w:bCs/>
                <w:sz w:val="16"/>
                <w:szCs w:val="16"/>
                <w:lang w:eastAsia="pt-BR"/>
              </w:rPr>
            </w:pP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2.2.13</w:t>
            </w:r>
          </w:p>
        </w:tc>
        <w:tc>
          <w:tcPr>
            <w:tcW w:w="496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COLESTEROL TOTAL</w:t>
            </w:r>
          </w:p>
        </w:tc>
        <w:tc>
          <w:tcPr>
            <w:tcW w:w="537"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unid.</w:t>
            </w:r>
          </w:p>
        </w:tc>
        <w:tc>
          <w:tcPr>
            <w:tcW w:w="680"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20,00</w:t>
            </w:r>
          </w:p>
        </w:tc>
        <w:tc>
          <w:tcPr>
            <w:tcW w:w="1040" w:type="dxa"/>
            <w:tcBorders>
              <w:top w:val="nil"/>
              <w:left w:val="single" w:sz="4" w:space="0" w:color="auto"/>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R$ 30,50</w:t>
            </w:r>
          </w:p>
        </w:tc>
        <w:tc>
          <w:tcPr>
            <w:tcW w:w="100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R$ 610,00</w:t>
            </w:r>
          </w:p>
        </w:tc>
        <w:tc>
          <w:tcPr>
            <w:tcW w:w="1160" w:type="dxa"/>
            <w:vMerge/>
            <w:tcBorders>
              <w:top w:val="nil"/>
              <w:left w:val="nil"/>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b/>
                <w:bCs/>
                <w:sz w:val="16"/>
                <w:szCs w:val="16"/>
                <w:lang w:eastAsia="pt-BR"/>
              </w:rPr>
            </w:pP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2.2.14</w:t>
            </w:r>
          </w:p>
        </w:tc>
        <w:tc>
          <w:tcPr>
            <w:tcW w:w="496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CREATININA</w:t>
            </w:r>
          </w:p>
        </w:tc>
        <w:tc>
          <w:tcPr>
            <w:tcW w:w="537"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unid.</w:t>
            </w:r>
          </w:p>
        </w:tc>
        <w:tc>
          <w:tcPr>
            <w:tcW w:w="680"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20,00</w:t>
            </w:r>
          </w:p>
        </w:tc>
        <w:tc>
          <w:tcPr>
            <w:tcW w:w="1040" w:type="dxa"/>
            <w:tcBorders>
              <w:top w:val="nil"/>
              <w:left w:val="single" w:sz="4" w:space="0" w:color="auto"/>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R$ 8,95</w:t>
            </w:r>
          </w:p>
        </w:tc>
        <w:tc>
          <w:tcPr>
            <w:tcW w:w="100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R$ 179,00</w:t>
            </w:r>
          </w:p>
        </w:tc>
        <w:tc>
          <w:tcPr>
            <w:tcW w:w="1160" w:type="dxa"/>
            <w:vMerge/>
            <w:tcBorders>
              <w:top w:val="nil"/>
              <w:left w:val="nil"/>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b/>
                <w:bCs/>
                <w:sz w:val="16"/>
                <w:szCs w:val="16"/>
                <w:lang w:eastAsia="pt-BR"/>
              </w:rPr>
            </w:pP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2.2.15</w:t>
            </w:r>
          </w:p>
        </w:tc>
        <w:tc>
          <w:tcPr>
            <w:tcW w:w="496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DOSAGEM DE MERCÚRIO NA URINA</w:t>
            </w:r>
          </w:p>
        </w:tc>
        <w:tc>
          <w:tcPr>
            <w:tcW w:w="537"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unid.</w:t>
            </w:r>
          </w:p>
        </w:tc>
        <w:tc>
          <w:tcPr>
            <w:tcW w:w="680"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1,00</w:t>
            </w:r>
          </w:p>
        </w:tc>
        <w:tc>
          <w:tcPr>
            <w:tcW w:w="1040" w:type="dxa"/>
            <w:tcBorders>
              <w:top w:val="nil"/>
              <w:left w:val="single" w:sz="4" w:space="0" w:color="auto"/>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R$ 54,65</w:t>
            </w:r>
          </w:p>
        </w:tc>
        <w:tc>
          <w:tcPr>
            <w:tcW w:w="100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R$ 54,65</w:t>
            </w:r>
          </w:p>
        </w:tc>
        <w:tc>
          <w:tcPr>
            <w:tcW w:w="1160" w:type="dxa"/>
            <w:vMerge/>
            <w:tcBorders>
              <w:top w:val="nil"/>
              <w:left w:val="nil"/>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b/>
                <w:bCs/>
                <w:sz w:val="16"/>
                <w:szCs w:val="16"/>
                <w:lang w:eastAsia="pt-BR"/>
              </w:rPr>
            </w:pP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2.2.16</w:t>
            </w:r>
          </w:p>
        </w:tc>
        <w:tc>
          <w:tcPr>
            <w:tcW w:w="496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 xml:space="preserve">EAS </w:t>
            </w:r>
            <w:r w:rsidR="0063423D" w:rsidRPr="00031455">
              <w:rPr>
                <w:rFonts w:ascii="Calibri" w:hAnsi="Calibri" w:cs="Calibri"/>
                <w:sz w:val="16"/>
                <w:szCs w:val="16"/>
                <w:lang w:eastAsia="pt-BR"/>
              </w:rPr>
              <w:t>–</w:t>
            </w:r>
            <w:r w:rsidRPr="00031455">
              <w:rPr>
                <w:rFonts w:ascii="Calibri" w:hAnsi="Calibri" w:cs="Calibri"/>
                <w:sz w:val="16"/>
                <w:szCs w:val="16"/>
                <w:lang w:eastAsia="pt-BR"/>
              </w:rPr>
              <w:t xml:space="preserve"> URINA</w:t>
            </w:r>
          </w:p>
        </w:tc>
        <w:tc>
          <w:tcPr>
            <w:tcW w:w="537"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unid.</w:t>
            </w:r>
          </w:p>
        </w:tc>
        <w:tc>
          <w:tcPr>
            <w:tcW w:w="680"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1,00</w:t>
            </w:r>
          </w:p>
        </w:tc>
        <w:tc>
          <w:tcPr>
            <w:tcW w:w="1040" w:type="dxa"/>
            <w:tcBorders>
              <w:top w:val="nil"/>
              <w:left w:val="single" w:sz="4" w:space="0" w:color="auto"/>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R$ 11,70</w:t>
            </w:r>
          </w:p>
        </w:tc>
        <w:tc>
          <w:tcPr>
            <w:tcW w:w="100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R$ 11,70</w:t>
            </w:r>
          </w:p>
        </w:tc>
        <w:tc>
          <w:tcPr>
            <w:tcW w:w="1160" w:type="dxa"/>
            <w:vMerge/>
            <w:tcBorders>
              <w:top w:val="nil"/>
              <w:left w:val="nil"/>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b/>
                <w:bCs/>
                <w:sz w:val="16"/>
                <w:szCs w:val="16"/>
                <w:lang w:eastAsia="pt-BR"/>
              </w:rPr>
            </w:pP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2.2.17</w:t>
            </w:r>
          </w:p>
        </w:tc>
        <w:tc>
          <w:tcPr>
            <w:tcW w:w="496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ELETROCARDIOGRAMA</w:t>
            </w:r>
          </w:p>
        </w:tc>
        <w:tc>
          <w:tcPr>
            <w:tcW w:w="537"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unid.</w:t>
            </w:r>
          </w:p>
        </w:tc>
        <w:tc>
          <w:tcPr>
            <w:tcW w:w="680"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30,00</w:t>
            </w:r>
          </w:p>
        </w:tc>
        <w:tc>
          <w:tcPr>
            <w:tcW w:w="1040" w:type="dxa"/>
            <w:tcBorders>
              <w:top w:val="nil"/>
              <w:left w:val="single" w:sz="4" w:space="0" w:color="auto"/>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R$ 36,20</w:t>
            </w:r>
          </w:p>
        </w:tc>
        <w:tc>
          <w:tcPr>
            <w:tcW w:w="100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R$ 1.086,00</w:t>
            </w:r>
          </w:p>
        </w:tc>
        <w:tc>
          <w:tcPr>
            <w:tcW w:w="1160" w:type="dxa"/>
            <w:vMerge/>
            <w:tcBorders>
              <w:top w:val="nil"/>
              <w:left w:val="nil"/>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b/>
                <w:bCs/>
                <w:sz w:val="16"/>
                <w:szCs w:val="16"/>
                <w:lang w:eastAsia="pt-BR"/>
              </w:rPr>
            </w:pP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2.2.18</w:t>
            </w:r>
          </w:p>
        </w:tc>
        <w:tc>
          <w:tcPr>
            <w:tcW w:w="496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ELETROENCEFALOGRAMA</w:t>
            </w:r>
          </w:p>
        </w:tc>
        <w:tc>
          <w:tcPr>
            <w:tcW w:w="537"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unid.</w:t>
            </w:r>
          </w:p>
        </w:tc>
        <w:tc>
          <w:tcPr>
            <w:tcW w:w="680"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30,00</w:t>
            </w:r>
          </w:p>
        </w:tc>
        <w:tc>
          <w:tcPr>
            <w:tcW w:w="1040" w:type="dxa"/>
            <w:tcBorders>
              <w:top w:val="nil"/>
              <w:left w:val="single" w:sz="4" w:space="0" w:color="auto"/>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R$ 71,65</w:t>
            </w:r>
          </w:p>
        </w:tc>
        <w:tc>
          <w:tcPr>
            <w:tcW w:w="100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R$ 2.149,50</w:t>
            </w:r>
          </w:p>
        </w:tc>
        <w:tc>
          <w:tcPr>
            <w:tcW w:w="1160" w:type="dxa"/>
            <w:vMerge/>
            <w:tcBorders>
              <w:top w:val="nil"/>
              <w:left w:val="nil"/>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b/>
                <w:bCs/>
                <w:sz w:val="16"/>
                <w:szCs w:val="16"/>
                <w:lang w:eastAsia="pt-BR"/>
              </w:rPr>
            </w:pP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2.2.19</w:t>
            </w:r>
          </w:p>
        </w:tc>
        <w:tc>
          <w:tcPr>
            <w:tcW w:w="496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ESPIROMETRIA</w:t>
            </w:r>
          </w:p>
        </w:tc>
        <w:tc>
          <w:tcPr>
            <w:tcW w:w="537"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unid.</w:t>
            </w:r>
          </w:p>
        </w:tc>
        <w:tc>
          <w:tcPr>
            <w:tcW w:w="680"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1,00</w:t>
            </w:r>
          </w:p>
        </w:tc>
        <w:tc>
          <w:tcPr>
            <w:tcW w:w="1040" w:type="dxa"/>
            <w:tcBorders>
              <w:top w:val="nil"/>
              <w:left w:val="single" w:sz="4" w:space="0" w:color="auto"/>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R$ 44,00</w:t>
            </w:r>
          </w:p>
        </w:tc>
        <w:tc>
          <w:tcPr>
            <w:tcW w:w="100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R$ 44,00</w:t>
            </w:r>
          </w:p>
        </w:tc>
        <w:tc>
          <w:tcPr>
            <w:tcW w:w="1160" w:type="dxa"/>
            <w:vMerge/>
            <w:tcBorders>
              <w:top w:val="nil"/>
              <w:left w:val="nil"/>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b/>
                <w:bCs/>
                <w:sz w:val="16"/>
                <w:szCs w:val="16"/>
                <w:lang w:eastAsia="pt-BR"/>
              </w:rPr>
            </w:pP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2.2.20</w:t>
            </w:r>
          </w:p>
        </w:tc>
        <w:tc>
          <w:tcPr>
            <w:tcW w:w="496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EXAME CLÍNICO</w:t>
            </w:r>
          </w:p>
        </w:tc>
        <w:tc>
          <w:tcPr>
            <w:tcW w:w="537"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unid.</w:t>
            </w:r>
          </w:p>
        </w:tc>
        <w:tc>
          <w:tcPr>
            <w:tcW w:w="680"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560,00</w:t>
            </w:r>
          </w:p>
        </w:tc>
        <w:tc>
          <w:tcPr>
            <w:tcW w:w="1040" w:type="dxa"/>
            <w:tcBorders>
              <w:top w:val="nil"/>
              <w:left w:val="single" w:sz="4" w:space="0" w:color="auto"/>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R$ 49,50</w:t>
            </w:r>
          </w:p>
        </w:tc>
        <w:tc>
          <w:tcPr>
            <w:tcW w:w="100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R$ 27.720,00</w:t>
            </w:r>
          </w:p>
        </w:tc>
        <w:tc>
          <w:tcPr>
            <w:tcW w:w="1160" w:type="dxa"/>
            <w:vMerge/>
            <w:tcBorders>
              <w:top w:val="nil"/>
              <w:left w:val="nil"/>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b/>
                <w:bCs/>
                <w:sz w:val="16"/>
                <w:szCs w:val="16"/>
                <w:lang w:eastAsia="pt-BR"/>
              </w:rPr>
            </w:pP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2.2.21</w:t>
            </w:r>
          </w:p>
        </w:tc>
        <w:tc>
          <w:tcPr>
            <w:tcW w:w="496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 xml:space="preserve">FEZES </w:t>
            </w:r>
            <w:r w:rsidR="0063423D" w:rsidRPr="00031455">
              <w:rPr>
                <w:rFonts w:ascii="Calibri" w:hAnsi="Calibri" w:cs="Calibri"/>
                <w:sz w:val="16"/>
                <w:szCs w:val="16"/>
                <w:lang w:eastAsia="pt-BR"/>
              </w:rPr>
              <w:t>–</w:t>
            </w:r>
            <w:r w:rsidRPr="00031455">
              <w:rPr>
                <w:rFonts w:ascii="Calibri" w:hAnsi="Calibri" w:cs="Calibri"/>
                <w:sz w:val="16"/>
                <w:szCs w:val="16"/>
                <w:lang w:eastAsia="pt-BR"/>
              </w:rPr>
              <w:t xml:space="preserve"> EPF</w:t>
            </w:r>
          </w:p>
        </w:tc>
        <w:tc>
          <w:tcPr>
            <w:tcW w:w="537"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unid.</w:t>
            </w:r>
          </w:p>
        </w:tc>
        <w:tc>
          <w:tcPr>
            <w:tcW w:w="680"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1,00</w:t>
            </w:r>
          </w:p>
        </w:tc>
        <w:tc>
          <w:tcPr>
            <w:tcW w:w="1040" w:type="dxa"/>
            <w:tcBorders>
              <w:top w:val="nil"/>
              <w:left w:val="single" w:sz="4" w:space="0" w:color="auto"/>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R$ 8,90</w:t>
            </w:r>
          </w:p>
        </w:tc>
        <w:tc>
          <w:tcPr>
            <w:tcW w:w="100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R$ 8,90</w:t>
            </w:r>
          </w:p>
        </w:tc>
        <w:tc>
          <w:tcPr>
            <w:tcW w:w="1160" w:type="dxa"/>
            <w:vMerge/>
            <w:tcBorders>
              <w:top w:val="nil"/>
              <w:left w:val="nil"/>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b/>
                <w:bCs/>
                <w:sz w:val="16"/>
                <w:szCs w:val="16"/>
                <w:lang w:eastAsia="pt-BR"/>
              </w:rPr>
            </w:pP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2.2.22</w:t>
            </w:r>
          </w:p>
        </w:tc>
        <w:tc>
          <w:tcPr>
            <w:tcW w:w="496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FLUORETO URINÁRIO</w:t>
            </w:r>
          </w:p>
        </w:tc>
        <w:tc>
          <w:tcPr>
            <w:tcW w:w="537"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unid.</w:t>
            </w:r>
          </w:p>
        </w:tc>
        <w:tc>
          <w:tcPr>
            <w:tcW w:w="680"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20,00</w:t>
            </w:r>
          </w:p>
        </w:tc>
        <w:tc>
          <w:tcPr>
            <w:tcW w:w="1040" w:type="dxa"/>
            <w:tcBorders>
              <w:top w:val="nil"/>
              <w:left w:val="single" w:sz="4" w:space="0" w:color="auto"/>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R$ 27,67</w:t>
            </w:r>
          </w:p>
        </w:tc>
        <w:tc>
          <w:tcPr>
            <w:tcW w:w="100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R$ 553,30</w:t>
            </w:r>
          </w:p>
        </w:tc>
        <w:tc>
          <w:tcPr>
            <w:tcW w:w="1160" w:type="dxa"/>
            <w:vMerge/>
            <w:tcBorders>
              <w:top w:val="nil"/>
              <w:left w:val="nil"/>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b/>
                <w:bCs/>
                <w:sz w:val="16"/>
                <w:szCs w:val="16"/>
                <w:lang w:eastAsia="pt-BR"/>
              </w:rPr>
            </w:pP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2.2.23</w:t>
            </w:r>
          </w:p>
        </w:tc>
        <w:tc>
          <w:tcPr>
            <w:tcW w:w="496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FOSFATASE ALCALINA</w:t>
            </w:r>
          </w:p>
        </w:tc>
        <w:tc>
          <w:tcPr>
            <w:tcW w:w="537"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unid.</w:t>
            </w:r>
          </w:p>
        </w:tc>
        <w:tc>
          <w:tcPr>
            <w:tcW w:w="680"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20,00</w:t>
            </w:r>
          </w:p>
        </w:tc>
        <w:tc>
          <w:tcPr>
            <w:tcW w:w="1040" w:type="dxa"/>
            <w:tcBorders>
              <w:top w:val="nil"/>
              <w:left w:val="single" w:sz="4" w:space="0" w:color="auto"/>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R$ 12,75</w:t>
            </w:r>
          </w:p>
        </w:tc>
        <w:tc>
          <w:tcPr>
            <w:tcW w:w="100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R$ 255,00</w:t>
            </w:r>
          </w:p>
        </w:tc>
        <w:tc>
          <w:tcPr>
            <w:tcW w:w="1160" w:type="dxa"/>
            <w:vMerge/>
            <w:tcBorders>
              <w:top w:val="nil"/>
              <w:left w:val="nil"/>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b/>
                <w:bCs/>
                <w:sz w:val="16"/>
                <w:szCs w:val="16"/>
                <w:lang w:eastAsia="pt-BR"/>
              </w:rPr>
            </w:pP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2.2.24</w:t>
            </w:r>
          </w:p>
        </w:tc>
        <w:tc>
          <w:tcPr>
            <w:tcW w:w="496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GGT - GAMA GLUTAMIL TRANFERASE</w:t>
            </w:r>
          </w:p>
        </w:tc>
        <w:tc>
          <w:tcPr>
            <w:tcW w:w="537"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unid.</w:t>
            </w:r>
          </w:p>
        </w:tc>
        <w:tc>
          <w:tcPr>
            <w:tcW w:w="680"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20,00</w:t>
            </w:r>
          </w:p>
        </w:tc>
        <w:tc>
          <w:tcPr>
            <w:tcW w:w="1040" w:type="dxa"/>
            <w:tcBorders>
              <w:top w:val="nil"/>
              <w:left w:val="single" w:sz="4" w:space="0" w:color="auto"/>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R$ 10,20</w:t>
            </w:r>
          </w:p>
        </w:tc>
        <w:tc>
          <w:tcPr>
            <w:tcW w:w="100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R$ 204,00</w:t>
            </w:r>
          </w:p>
        </w:tc>
        <w:tc>
          <w:tcPr>
            <w:tcW w:w="1160" w:type="dxa"/>
            <w:vMerge/>
            <w:tcBorders>
              <w:top w:val="nil"/>
              <w:left w:val="nil"/>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b/>
                <w:bCs/>
                <w:sz w:val="16"/>
                <w:szCs w:val="16"/>
                <w:lang w:eastAsia="pt-BR"/>
              </w:rPr>
            </w:pP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2.2.25</w:t>
            </w:r>
          </w:p>
        </w:tc>
        <w:tc>
          <w:tcPr>
            <w:tcW w:w="496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GLICEMIA</w:t>
            </w:r>
          </w:p>
        </w:tc>
        <w:tc>
          <w:tcPr>
            <w:tcW w:w="537"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unid.</w:t>
            </w:r>
          </w:p>
        </w:tc>
        <w:tc>
          <w:tcPr>
            <w:tcW w:w="680"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20,00</w:t>
            </w:r>
          </w:p>
        </w:tc>
        <w:tc>
          <w:tcPr>
            <w:tcW w:w="1040" w:type="dxa"/>
            <w:tcBorders>
              <w:top w:val="nil"/>
              <w:left w:val="single" w:sz="4" w:space="0" w:color="auto"/>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R$ 7,45</w:t>
            </w:r>
          </w:p>
        </w:tc>
        <w:tc>
          <w:tcPr>
            <w:tcW w:w="100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R$ 149,00</w:t>
            </w:r>
          </w:p>
        </w:tc>
        <w:tc>
          <w:tcPr>
            <w:tcW w:w="1160" w:type="dxa"/>
            <w:vMerge/>
            <w:tcBorders>
              <w:top w:val="nil"/>
              <w:left w:val="nil"/>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b/>
                <w:bCs/>
                <w:sz w:val="16"/>
                <w:szCs w:val="16"/>
                <w:lang w:eastAsia="pt-BR"/>
              </w:rPr>
            </w:pP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2.2.26</w:t>
            </w:r>
          </w:p>
        </w:tc>
        <w:tc>
          <w:tcPr>
            <w:tcW w:w="496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HBS AG</w:t>
            </w:r>
          </w:p>
        </w:tc>
        <w:tc>
          <w:tcPr>
            <w:tcW w:w="537"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unid.</w:t>
            </w:r>
          </w:p>
        </w:tc>
        <w:tc>
          <w:tcPr>
            <w:tcW w:w="680"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120,00</w:t>
            </w:r>
          </w:p>
        </w:tc>
        <w:tc>
          <w:tcPr>
            <w:tcW w:w="1040" w:type="dxa"/>
            <w:tcBorders>
              <w:top w:val="nil"/>
              <w:left w:val="single" w:sz="4" w:space="0" w:color="auto"/>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R$ 43,45</w:t>
            </w:r>
          </w:p>
        </w:tc>
        <w:tc>
          <w:tcPr>
            <w:tcW w:w="100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R$ 5.214,00</w:t>
            </w:r>
          </w:p>
        </w:tc>
        <w:tc>
          <w:tcPr>
            <w:tcW w:w="1160" w:type="dxa"/>
            <w:vMerge/>
            <w:tcBorders>
              <w:top w:val="nil"/>
              <w:left w:val="nil"/>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b/>
                <w:bCs/>
                <w:sz w:val="16"/>
                <w:szCs w:val="16"/>
                <w:lang w:eastAsia="pt-BR"/>
              </w:rPr>
            </w:pP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2.2.27</w:t>
            </w:r>
          </w:p>
        </w:tc>
        <w:tc>
          <w:tcPr>
            <w:tcW w:w="496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HEMOGRAMA COMPLETO COM PLAQUETAS</w:t>
            </w:r>
          </w:p>
        </w:tc>
        <w:tc>
          <w:tcPr>
            <w:tcW w:w="537"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unid.</w:t>
            </w:r>
          </w:p>
        </w:tc>
        <w:tc>
          <w:tcPr>
            <w:tcW w:w="680"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160,00</w:t>
            </w:r>
          </w:p>
        </w:tc>
        <w:tc>
          <w:tcPr>
            <w:tcW w:w="1040" w:type="dxa"/>
            <w:tcBorders>
              <w:top w:val="nil"/>
              <w:left w:val="single" w:sz="4" w:space="0" w:color="auto"/>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R$ 13,35</w:t>
            </w:r>
          </w:p>
        </w:tc>
        <w:tc>
          <w:tcPr>
            <w:tcW w:w="100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R$ 2.136,00</w:t>
            </w:r>
          </w:p>
        </w:tc>
        <w:tc>
          <w:tcPr>
            <w:tcW w:w="1160" w:type="dxa"/>
            <w:vMerge/>
            <w:tcBorders>
              <w:top w:val="nil"/>
              <w:left w:val="nil"/>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b/>
                <w:bCs/>
                <w:sz w:val="16"/>
                <w:szCs w:val="16"/>
                <w:lang w:eastAsia="pt-BR"/>
              </w:rPr>
            </w:pP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2.2.28</w:t>
            </w:r>
          </w:p>
        </w:tc>
        <w:tc>
          <w:tcPr>
            <w:tcW w:w="496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IMPEDANCIOMETRIA COM TIMPANOMETRIA</w:t>
            </w:r>
          </w:p>
        </w:tc>
        <w:tc>
          <w:tcPr>
            <w:tcW w:w="537"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unid.</w:t>
            </w:r>
          </w:p>
        </w:tc>
        <w:tc>
          <w:tcPr>
            <w:tcW w:w="680"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1,00</w:t>
            </w:r>
          </w:p>
        </w:tc>
        <w:tc>
          <w:tcPr>
            <w:tcW w:w="1040" w:type="dxa"/>
            <w:tcBorders>
              <w:top w:val="nil"/>
              <w:left w:val="single" w:sz="4" w:space="0" w:color="auto"/>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R$ 160,00</w:t>
            </w:r>
          </w:p>
        </w:tc>
        <w:tc>
          <w:tcPr>
            <w:tcW w:w="100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R$ 160,00</w:t>
            </w:r>
          </w:p>
        </w:tc>
        <w:tc>
          <w:tcPr>
            <w:tcW w:w="1160" w:type="dxa"/>
            <w:vMerge/>
            <w:tcBorders>
              <w:top w:val="nil"/>
              <w:left w:val="nil"/>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b/>
                <w:bCs/>
                <w:sz w:val="16"/>
                <w:szCs w:val="16"/>
                <w:lang w:eastAsia="pt-BR"/>
              </w:rPr>
            </w:pP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2.2.29</w:t>
            </w:r>
          </w:p>
        </w:tc>
        <w:tc>
          <w:tcPr>
            <w:tcW w:w="496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METILETILCETONA - MEK NA URINA</w:t>
            </w:r>
          </w:p>
        </w:tc>
        <w:tc>
          <w:tcPr>
            <w:tcW w:w="537"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unid.</w:t>
            </w:r>
          </w:p>
        </w:tc>
        <w:tc>
          <w:tcPr>
            <w:tcW w:w="680"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30,00</w:t>
            </w:r>
          </w:p>
        </w:tc>
        <w:tc>
          <w:tcPr>
            <w:tcW w:w="1040" w:type="dxa"/>
            <w:tcBorders>
              <w:top w:val="nil"/>
              <w:left w:val="single" w:sz="4" w:space="0" w:color="auto"/>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R$ 43,60</w:t>
            </w:r>
          </w:p>
        </w:tc>
        <w:tc>
          <w:tcPr>
            <w:tcW w:w="100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R$ 1.308,00</w:t>
            </w:r>
          </w:p>
        </w:tc>
        <w:tc>
          <w:tcPr>
            <w:tcW w:w="1160" w:type="dxa"/>
            <w:vMerge/>
            <w:tcBorders>
              <w:top w:val="nil"/>
              <w:left w:val="nil"/>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b/>
                <w:bCs/>
                <w:sz w:val="16"/>
                <w:szCs w:val="16"/>
                <w:lang w:eastAsia="pt-BR"/>
              </w:rPr>
            </w:pP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2.2.30</w:t>
            </w:r>
          </w:p>
        </w:tc>
        <w:tc>
          <w:tcPr>
            <w:tcW w:w="496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PLUMBEMIA</w:t>
            </w:r>
          </w:p>
        </w:tc>
        <w:tc>
          <w:tcPr>
            <w:tcW w:w="537"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unid.</w:t>
            </w:r>
          </w:p>
        </w:tc>
        <w:tc>
          <w:tcPr>
            <w:tcW w:w="680"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1,00</w:t>
            </w:r>
          </w:p>
        </w:tc>
        <w:tc>
          <w:tcPr>
            <w:tcW w:w="1040" w:type="dxa"/>
            <w:tcBorders>
              <w:top w:val="nil"/>
              <w:left w:val="single" w:sz="4" w:space="0" w:color="auto"/>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R$ 29,50</w:t>
            </w:r>
          </w:p>
        </w:tc>
        <w:tc>
          <w:tcPr>
            <w:tcW w:w="100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R$ 29,50</w:t>
            </w:r>
          </w:p>
        </w:tc>
        <w:tc>
          <w:tcPr>
            <w:tcW w:w="1160" w:type="dxa"/>
            <w:vMerge/>
            <w:tcBorders>
              <w:top w:val="nil"/>
              <w:left w:val="nil"/>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b/>
                <w:bCs/>
                <w:sz w:val="16"/>
                <w:szCs w:val="16"/>
                <w:lang w:eastAsia="pt-BR"/>
              </w:rPr>
            </w:pP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2.2.31</w:t>
            </w:r>
          </w:p>
        </w:tc>
        <w:tc>
          <w:tcPr>
            <w:tcW w:w="496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PSA LIVRE E TOTAL</w:t>
            </w:r>
          </w:p>
        </w:tc>
        <w:tc>
          <w:tcPr>
            <w:tcW w:w="537"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unid.</w:t>
            </w:r>
          </w:p>
        </w:tc>
        <w:tc>
          <w:tcPr>
            <w:tcW w:w="680"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50,00</w:t>
            </w:r>
          </w:p>
        </w:tc>
        <w:tc>
          <w:tcPr>
            <w:tcW w:w="1040" w:type="dxa"/>
            <w:tcBorders>
              <w:top w:val="nil"/>
              <w:left w:val="single" w:sz="4" w:space="0" w:color="auto"/>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R$ 92,95</w:t>
            </w:r>
          </w:p>
        </w:tc>
        <w:tc>
          <w:tcPr>
            <w:tcW w:w="100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R$ 4.647,50</w:t>
            </w:r>
          </w:p>
        </w:tc>
        <w:tc>
          <w:tcPr>
            <w:tcW w:w="1160" w:type="dxa"/>
            <w:vMerge/>
            <w:tcBorders>
              <w:top w:val="nil"/>
              <w:left w:val="nil"/>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b/>
                <w:bCs/>
                <w:sz w:val="16"/>
                <w:szCs w:val="16"/>
                <w:lang w:eastAsia="pt-BR"/>
              </w:rPr>
            </w:pP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2.2.32</w:t>
            </w:r>
          </w:p>
        </w:tc>
        <w:tc>
          <w:tcPr>
            <w:tcW w:w="496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RESSONÂNCIA DA COLUNA</w:t>
            </w:r>
          </w:p>
        </w:tc>
        <w:tc>
          <w:tcPr>
            <w:tcW w:w="537"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unid.</w:t>
            </w:r>
          </w:p>
        </w:tc>
        <w:tc>
          <w:tcPr>
            <w:tcW w:w="680"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1,00</w:t>
            </w:r>
          </w:p>
        </w:tc>
        <w:tc>
          <w:tcPr>
            <w:tcW w:w="1040" w:type="dxa"/>
            <w:tcBorders>
              <w:top w:val="nil"/>
              <w:left w:val="single" w:sz="4" w:space="0" w:color="auto"/>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R$ 1.290,50</w:t>
            </w:r>
          </w:p>
        </w:tc>
        <w:tc>
          <w:tcPr>
            <w:tcW w:w="100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R$ 1.290,50</w:t>
            </w:r>
          </w:p>
        </w:tc>
        <w:tc>
          <w:tcPr>
            <w:tcW w:w="1160" w:type="dxa"/>
            <w:vMerge/>
            <w:tcBorders>
              <w:top w:val="nil"/>
              <w:left w:val="nil"/>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b/>
                <w:bCs/>
                <w:sz w:val="16"/>
                <w:szCs w:val="16"/>
                <w:lang w:eastAsia="pt-BR"/>
              </w:rPr>
            </w:pP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2.2.33</w:t>
            </w:r>
          </w:p>
        </w:tc>
        <w:tc>
          <w:tcPr>
            <w:tcW w:w="496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RETICULÓCITOS</w:t>
            </w:r>
          </w:p>
        </w:tc>
        <w:tc>
          <w:tcPr>
            <w:tcW w:w="537"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unid.</w:t>
            </w:r>
          </w:p>
        </w:tc>
        <w:tc>
          <w:tcPr>
            <w:tcW w:w="680"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10,00</w:t>
            </w:r>
          </w:p>
        </w:tc>
        <w:tc>
          <w:tcPr>
            <w:tcW w:w="1040" w:type="dxa"/>
            <w:tcBorders>
              <w:top w:val="nil"/>
              <w:left w:val="single" w:sz="4" w:space="0" w:color="auto"/>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R$ 11,15</w:t>
            </w:r>
          </w:p>
        </w:tc>
        <w:tc>
          <w:tcPr>
            <w:tcW w:w="100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R$ 111,50</w:t>
            </w:r>
          </w:p>
        </w:tc>
        <w:tc>
          <w:tcPr>
            <w:tcW w:w="1160" w:type="dxa"/>
            <w:vMerge/>
            <w:tcBorders>
              <w:top w:val="nil"/>
              <w:left w:val="nil"/>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b/>
                <w:bCs/>
                <w:sz w:val="16"/>
                <w:szCs w:val="16"/>
                <w:lang w:eastAsia="pt-BR"/>
              </w:rPr>
            </w:pP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2.2.34</w:t>
            </w:r>
          </w:p>
        </w:tc>
        <w:tc>
          <w:tcPr>
            <w:tcW w:w="496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RX DA COLUNA</w:t>
            </w:r>
          </w:p>
        </w:tc>
        <w:tc>
          <w:tcPr>
            <w:tcW w:w="537"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unid.</w:t>
            </w:r>
          </w:p>
        </w:tc>
        <w:tc>
          <w:tcPr>
            <w:tcW w:w="680"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1,00</w:t>
            </w:r>
          </w:p>
        </w:tc>
        <w:tc>
          <w:tcPr>
            <w:tcW w:w="1040" w:type="dxa"/>
            <w:tcBorders>
              <w:top w:val="nil"/>
              <w:left w:val="single" w:sz="4" w:space="0" w:color="auto"/>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R$ 199,55</w:t>
            </w:r>
          </w:p>
        </w:tc>
        <w:tc>
          <w:tcPr>
            <w:tcW w:w="100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R$ 199,55</w:t>
            </w:r>
          </w:p>
        </w:tc>
        <w:tc>
          <w:tcPr>
            <w:tcW w:w="1160" w:type="dxa"/>
            <w:vMerge/>
            <w:tcBorders>
              <w:top w:val="nil"/>
              <w:left w:val="nil"/>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b/>
                <w:bCs/>
                <w:sz w:val="16"/>
                <w:szCs w:val="16"/>
                <w:lang w:eastAsia="pt-BR"/>
              </w:rPr>
            </w:pP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2.2.35</w:t>
            </w:r>
          </w:p>
        </w:tc>
        <w:tc>
          <w:tcPr>
            <w:tcW w:w="496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RX JOELHO</w:t>
            </w:r>
          </w:p>
        </w:tc>
        <w:tc>
          <w:tcPr>
            <w:tcW w:w="537"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unid.</w:t>
            </w:r>
          </w:p>
        </w:tc>
        <w:tc>
          <w:tcPr>
            <w:tcW w:w="680"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1,00</w:t>
            </w:r>
          </w:p>
        </w:tc>
        <w:tc>
          <w:tcPr>
            <w:tcW w:w="1040" w:type="dxa"/>
            <w:tcBorders>
              <w:top w:val="nil"/>
              <w:left w:val="single" w:sz="4" w:space="0" w:color="auto"/>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R$ 72,20</w:t>
            </w:r>
          </w:p>
        </w:tc>
        <w:tc>
          <w:tcPr>
            <w:tcW w:w="100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R$ 72,20</w:t>
            </w:r>
          </w:p>
        </w:tc>
        <w:tc>
          <w:tcPr>
            <w:tcW w:w="1160" w:type="dxa"/>
            <w:vMerge/>
            <w:tcBorders>
              <w:top w:val="nil"/>
              <w:left w:val="nil"/>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b/>
                <w:bCs/>
                <w:sz w:val="16"/>
                <w:szCs w:val="16"/>
                <w:lang w:eastAsia="pt-BR"/>
              </w:rPr>
            </w:pP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2.2.36</w:t>
            </w:r>
          </w:p>
        </w:tc>
        <w:tc>
          <w:tcPr>
            <w:tcW w:w="496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RX OMBRO</w:t>
            </w:r>
          </w:p>
        </w:tc>
        <w:tc>
          <w:tcPr>
            <w:tcW w:w="537"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unid.</w:t>
            </w:r>
          </w:p>
        </w:tc>
        <w:tc>
          <w:tcPr>
            <w:tcW w:w="680"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1,00</w:t>
            </w:r>
          </w:p>
        </w:tc>
        <w:tc>
          <w:tcPr>
            <w:tcW w:w="1040" w:type="dxa"/>
            <w:tcBorders>
              <w:top w:val="nil"/>
              <w:left w:val="single" w:sz="4" w:space="0" w:color="auto"/>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R$ 72,20</w:t>
            </w:r>
          </w:p>
        </w:tc>
        <w:tc>
          <w:tcPr>
            <w:tcW w:w="100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R$ 72,20</w:t>
            </w:r>
          </w:p>
        </w:tc>
        <w:tc>
          <w:tcPr>
            <w:tcW w:w="1160" w:type="dxa"/>
            <w:vMerge/>
            <w:tcBorders>
              <w:top w:val="nil"/>
              <w:left w:val="nil"/>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b/>
                <w:bCs/>
                <w:sz w:val="16"/>
                <w:szCs w:val="16"/>
                <w:lang w:eastAsia="pt-BR"/>
              </w:rPr>
            </w:pP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2.2.37</w:t>
            </w:r>
          </w:p>
        </w:tc>
        <w:tc>
          <w:tcPr>
            <w:tcW w:w="496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RX TÓRAX</w:t>
            </w:r>
          </w:p>
        </w:tc>
        <w:tc>
          <w:tcPr>
            <w:tcW w:w="537"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unid.</w:t>
            </w:r>
          </w:p>
        </w:tc>
        <w:tc>
          <w:tcPr>
            <w:tcW w:w="680"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1,00</w:t>
            </w:r>
          </w:p>
        </w:tc>
        <w:tc>
          <w:tcPr>
            <w:tcW w:w="1040" w:type="dxa"/>
            <w:tcBorders>
              <w:top w:val="nil"/>
              <w:left w:val="single" w:sz="4" w:space="0" w:color="auto"/>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R$ 86,20</w:t>
            </w:r>
          </w:p>
        </w:tc>
        <w:tc>
          <w:tcPr>
            <w:tcW w:w="100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R$ 86,20</w:t>
            </w:r>
          </w:p>
        </w:tc>
        <w:tc>
          <w:tcPr>
            <w:tcW w:w="1160" w:type="dxa"/>
            <w:vMerge/>
            <w:tcBorders>
              <w:top w:val="nil"/>
              <w:left w:val="nil"/>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b/>
                <w:bCs/>
                <w:sz w:val="16"/>
                <w:szCs w:val="16"/>
                <w:lang w:eastAsia="pt-BR"/>
              </w:rPr>
            </w:pP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2.2.38</w:t>
            </w:r>
          </w:p>
        </w:tc>
        <w:tc>
          <w:tcPr>
            <w:tcW w:w="496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TGO-TRANSAMINASE GLUTÂMICA OXALACÉTICA</w:t>
            </w:r>
          </w:p>
        </w:tc>
        <w:tc>
          <w:tcPr>
            <w:tcW w:w="537"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unid.</w:t>
            </w:r>
          </w:p>
        </w:tc>
        <w:tc>
          <w:tcPr>
            <w:tcW w:w="680"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20,00</w:t>
            </w:r>
          </w:p>
        </w:tc>
        <w:tc>
          <w:tcPr>
            <w:tcW w:w="1040" w:type="dxa"/>
            <w:tcBorders>
              <w:top w:val="nil"/>
              <w:left w:val="single" w:sz="4" w:space="0" w:color="auto"/>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R$ 8,55</w:t>
            </w:r>
          </w:p>
        </w:tc>
        <w:tc>
          <w:tcPr>
            <w:tcW w:w="100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R$ 171,00</w:t>
            </w:r>
          </w:p>
        </w:tc>
        <w:tc>
          <w:tcPr>
            <w:tcW w:w="1160" w:type="dxa"/>
            <w:vMerge/>
            <w:tcBorders>
              <w:top w:val="nil"/>
              <w:left w:val="nil"/>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b/>
                <w:bCs/>
                <w:sz w:val="16"/>
                <w:szCs w:val="16"/>
                <w:lang w:eastAsia="pt-BR"/>
              </w:rPr>
            </w:pP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2.2.39</w:t>
            </w:r>
          </w:p>
        </w:tc>
        <w:tc>
          <w:tcPr>
            <w:tcW w:w="496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TGP- TRANSAMINASE GLUTÂMICA PIRÚBICA</w:t>
            </w:r>
          </w:p>
        </w:tc>
        <w:tc>
          <w:tcPr>
            <w:tcW w:w="537"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unid.</w:t>
            </w:r>
          </w:p>
        </w:tc>
        <w:tc>
          <w:tcPr>
            <w:tcW w:w="680"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20,00</w:t>
            </w:r>
          </w:p>
        </w:tc>
        <w:tc>
          <w:tcPr>
            <w:tcW w:w="1040" w:type="dxa"/>
            <w:tcBorders>
              <w:top w:val="nil"/>
              <w:left w:val="single" w:sz="4" w:space="0" w:color="auto"/>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R$ 8,55</w:t>
            </w:r>
          </w:p>
        </w:tc>
        <w:tc>
          <w:tcPr>
            <w:tcW w:w="100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R$ 171,00</w:t>
            </w:r>
          </w:p>
        </w:tc>
        <w:tc>
          <w:tcPr>
            <w:tcW w:w="1160" w:type="dxa"/>
            <w:vMerge/>
            <w:tcBorders>
              <w:top w:val="nil"/>
              <w:left w:val="nil"/>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b/>
                <w:bCs/>
                <w:sz w:val="16"/>
                <w:szCs w:val="16"/>
                <w:lang w:eastAsia="pt-BR"/>
              </w:rPr>
            </w:pP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2.2.40</w:t>
            </w:r>
          </w:p>
        </w:tc>
        <w:tc>
          <w:tcPr>
            <w:tcW w:w="496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TIPO SANGUÍNEO ABO / FATOR RH</w:t>
            </w:r>
          </w:p>
        </w:tc>
        <w:tc>
          <w:tcPr>
            <w:tcW w:w="537"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unid.</w:t>
            </w:r>
          </w:p>
        </w:tc>
        <w:tc>
          <w:tcPr>
            <w:tcW w:w="680"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30,00</w:t>
            </w:r>
          </w:p>
        </w:tc>
        <w:tc>
          <w:tcPr>
            <w:tcW w:w="1040" w:type="dxa"/>
            <w:tcBorders>
              <w:top w:val="nil"/>
              <w:left w:val="single" w:sz="4" w:space="0" w:color="auto"/>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R$ 15,00</w:t>
            </w:r>
          </w:p>
        </w:tc>
        <w:tc>
          <w:tcPr>
            <w:tcW w:w="100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R$ 450,00</w:t>
            </w:r>
          </w:p>
        </w:tc>
        <w:tc>
          <w:tcPr>
            <w:tcW w:w="1160" w:type="dxa"/>
            <w:vMerge/>
            <w:tcBorders>
              <w:top w:val="nil"/>
              <w:left w:val="nil"/>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b/>
                <w:bCs/>
                <w:sz w:val="16"/>
                <w:szCs w:val="16"/>
                <w:lang w:eastAsia="pt-BR"/>
              </w:rPr>
            </w:pP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2.2.41</w:t>
            </w:r>
          </w:p>
        </w:tc>
        <w:tc>
          <w:tcPr>
            <w:tcW w:w="496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TOLUENO NO SANGUE</w:t>
            </w:r>
          </w:p>
        </w:tc>
        <w:tc>
          <w:tcPr>
            <w:tcW w:w="537"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unid.</w:t>
            </w:r>
          </w:p>
        </w:tc>
        <w:tc>
          <w:tcPr>
            <w:tcW w:w="680"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10,00</w:t>
            </w:r>
          </w:p>
        </w:tc>
        <w:tc>
          <w:tcPr>
            <w:tcW w:w="1040" w:type="dxa"/>
            <w:tcBorders>
              <w:top w:val="nil"/>
              <w:left w:val="single" w:sz="4" w:space="0" w:color="auto"/>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R$ 22,50</w:t>
            </w:r>
          </w:p>
        </w:tc>
        <w:tc>
          <w:tcPr>
            <w:tcW w:w="1000" w:type="dxa"/>
            <w:tcBorders>
              <w:top w:val="nil"/>
              <w:left w:val="nil"/>
              <w:bottom w:val="single" w:sz="4"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R$ 225,00</w:t>
            </w:r>
          </w:p>
        </w:tc>
        <w:tc>
          <w:tcPr>
            <w:tcW w:w="1160" w:type="dxa"/>
            <w:vMerge/>
            <w:tcBorders>
              <w:top w:val="nil"/>
              <w:left w:val="nil"/>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b/>
                <w:bCs/>
                <w:sz w:val="16"/>
                <w:szCs w:val="16"/>
                <w:lang w:eastAsia="pt-BR"/>
              </w:rPr>
            </w:pPr>
          </w:p>
        </w:tc>
      </w:tr>
      <w:tr w:rsidR="00503064" w:rsidRPr="00031455" w:rsidTr="00D20BEB">
        <w:trPr>
          <w:trHeight w:val="315"/>
        </w:trPr>
        <w:tc>
          <w:tcPr>
            <w:tcW w:w="560" w:type="dxa"/>
            <w:tcBorders>
              <w:top w:val="nil"/>
              <w:left w:val="single" w:sz="8" w:space="0" w:color="auto"/>
              <w:bottom w:val="single" w:sz="8" w:space="0" w:color="auto"/>
              <w:right w:val="single" w:sz="4" w:space="0" w:color="auto"/>
            </w:tcBorders>
            <w:shd w:val="clear" w:color="000000" w:fill="DBE5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2.2.42</w:t>
            </w:r>
          </w:p>
        </w:tc>
        <w:tc>
          <w:tcPr>
            <w:tcW w:w="4960" w:type="dxa"/>
            <w:tcBorders>
              <w:top w:val="nil"/>
              <w:left w:val="nil"/>
              <w:bottom w:val="single" w:sz="8" w:space="0" w:color="auto"/>
              <w:right w:val="single" w:sz="4" w:space="0" w:color="auto"/>
            </w:tcBorders>
            <w:shd w:val="clear" w:color="000000" w:fill="DBE5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URÉIA</w:t>
            </w:r>
          </w:p>
        </w:tc>
        <w:tc>
          <w:tcPr>
            <w:tcW w:w="537" w:type="dxa"/>
            <w:tcBorders>
              <w:top w:val="nil"/>
              <w:left w:val="nil"/>
              <w:bottom w:val="single" w:sz="4" w:space="0" w:color="auto"/>
              <w:right w:val="single" w:sz="4" w:space="0" w:color="auto"/>
            </w:tcBorders>
            <w:shd w:val="clear" w:color="000000" w:fill="DBE5F1"/>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unid.</w:t>
            </w:r>
          </w:p>
        </w:tc>
        <w:tc>
          <w:tcPr>
            <w:tcW w:w="680" w:type="dxa"/>
            <w:tcBorders>
              <w:top w:val="nil"/>
              <w:left w:val="nil"/>
              <w:bottom w:val="single" w:sz="8" w:space="0" w:color="auto"/>
              <w:right w:val="single" w:sz="4" w:space="0" w:color="auto"/>
            </w:tcBorders>
            <w:shd w:val="clear" w:color="000000" w:fill="DBE5F1"/>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20,00</w:t>
            </w:r>
          </w:p>
        </w:tc>
        <w:tc>
          <w:tcPr>
            <w:tcW w:w="1040" w:type="dxa"/>
            <w:tcBorders>
              <w:top w:val="nil"/>
              <w:left w:val="single" w:sz="4" w:space="0" w:color="auto"/>
              <w:bottom w:val="single" w:sz="8"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R$ 10,50</w:t>
            </w:r>
          </w:p>
        </w:tc>
        <w:tc>
          <w:tcPr>
            <w:tcW w:w="1000" w:type="dxa"/>
            <w:tcBorders>
              <w:top w:val="nil"/>
              <w:left w:val="nil"/>
              <w:bottom w:val="single" w:sz="8" w:space="0" w:color="auto"/>
              <w:right w:val="single" w:sz="4" w:space="0" w:color="auto"/>
            </w:tcBorders>
            <w:shd w:val="clear" w:color="000000" w:fill="DBE5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R$ 210,00</w:t>
            </w:r>
          </w:p>
        </w:tc>
        <w:tc>
          <w:tcPr>
            <w:tcW w:w="1160" w:type="dxa"/>
            <w:vMerge/>
            <w:tcBorders>
              <w:top w:val="nil"/>
              <w:left w:val="nil"/>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b/>
                <w:bCs/>
                <w:sz w:val="16"/>
                <w:szCs w:val="16"/>
                <w:lang w:eastAsia="pt-BR"/>
              </w:rPr>
            </w:pPr>
          </w:p>
        </w:tc>
      </w:tr>
      <w:tr w:rsidR="00503064" w:rsidRPr="00031455" w:rsidTr="00D20BEB">
        <w:trPr>
          <w:trHeight w:val="690"/>
        </w:trPr>
        <w:tc>
          <w:tcPr>
            <w:tcW w:w="560" w:type="dxa"/>
            <w:tcBorders>
              <w:top w:val="nil"/>
              <w:left w:val="single" w:sz="8" w:space="0" w:color="auto"/>
              <w:bottom w:val="single" w:sz="4" w:space="0" w:color="auto"/>
              <w:right w:val="single" w:sz="4" w:space="0" w:color="auto"/>
            </w:tcBorders>
            <w:shd w:val="clear" w:color="000000" w:fill="BFBFBF"/>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3</w:t>
            </w:r>
          </w:p>
        </w:tc>
        <w:tc>
          <w:tcPr>
            <w:tcW w:w="6177" w:type="dxa"/>
            <w:gridSpan w:val="3"/>
            <w:tcBorders>
              <w:top w:val="single" w:sz="8" w:space="0" w:color="auto"/>
              <w:left w:val="nil"/>
              <w:bottom w:val="single" w:sz="4" w:space="0" w:color="auto"/>
              <w:right w:val="single" w:sz="4" w:space="0" w:color="auto"/>
            </w:tcBorders>
            <w:shd w:val="clear" w:color="000000" w:fill="BFBFBF"/>
            <w:vAlign w:val="bottom"/>
            <w:hideMark/>
          </w:tcPr>
          <w:p w:rsidR="00503064" w:rsidRPr="00031455" w:rsidRDefault="00503064" w:rsidP="00503064">
            <w:pPr>
              <w:suppressAutoHyphens w:val="0"/>
              <w:jc w:val="left"/>
              <w:rPr>
                <w:rFonts w:ascii="Calibri" w:hAnsi="Calibri" w:cs="Calibri"/>
                <w:b/>
                <w:bCs/>
                <w:sz w:val="16"/>
                <w:szCs w:val="16"/>
                <w:lang w:eastAsia="pt-BR"/>
              </w:rPr>
            </w:pPr>
            <w:r w:rsidRPr="00031455">
              <w:rPr>
                <w:rFonts w:ascii="Calibri" w:hAnsi="Calibri" w:cs="Calibri"/>
                <w:b/>
                <w:bCs/>
                <w:sz w:val="16"/>
                <w:szCs w:val="16"/>
                <w:lang w:eastAsia="pt-BR"/>
              </w:rPr>
              <w:t>REALIZAR AVALIAÇÕES DAS EXPOSIÇÕES OCUPACIONAIS A AGENTES FÍSICOS, QUÍMICOS E BIOLÓGICOS IDENTIFICADOS NO PROGRAMA DE GERENCIAMENTO DE RISCOS - PGR.</w:t>
            </w:r>
          </w:p>
        </w:tc>
        <w:tc>
          <w:tcPr>
            <w:tcW w:w="1040" w:type="dxa"/>
            <w:tcBorders>
              <w:top w:val="nil"/>
              <w:left w:val="nil"/>
              <w:bottom w:val="nil"/>
              <w:right w:val="nil"/>
            </w:tcBorders>
            <w:shd w:val="clear" w:color="000000" w:fill="BFBFBF"/>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 </w:t>
            </w:r>
          </w:p>
        </w:tc>
        <w:tc>
          <w:tcPr>
            <w:tcW w:w="1000" w:type="dxa"/>
            <w:tcBorders>
              <w:top w:val="nil"/>
              <w:left w:val="nil"/>
              <w:bottom w:val="nil"/>
              <w:right w:val="nil"/>
            </w:tcBorders>
            <w:shd w:val="clear" w:color="000000" w:fill="BFBFBF"/>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 </w:t>
            </w:r>
          </w:p>
        </w:tc>
        <w:tc>
          <w:tcPr>
            <w:tcW w:w="1160" w:type="dxa"/>
            <w:tcBorders>
              <w:top w:val="nil"/>
              <w:left w:val="nil"/>
              <w:bottom w:val="nil"/>
              <w:right w:val="single" w:sz="8" w:space="0" w:color="auto"/>
            </w:tcBorders>
            <w:shd w:val="clear" w:color="000000" w:fill="BFBFBF"/>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 </w:t>
            </w:r>
          </w:p>
        </w:tc>
      </w:tr>
      <w:tr w:rsidR="00503064" w:rsidRPr="00031455" w:rsidTr="00D20BEB">
        <w:trPr>
          <w:trHeight w:val="915"/>
        </w:trPr>
        <w:tc>
          <w:tcPr>
            <w:tcW w:w="560" w:type="dxa"/>
            <w:tcBorders>
              <w:top w:val="nil"/>
              <w:left w:val="single" w:sz="8" w:space="0" w:color="auto"/>
              <w:bottom w:val="single" w:sz="4" w:space="0" w:color="auto"/>
              <w:right w:val="single" w:sz="4" w:space="0" w:color="auto"/>
            </w:tcBorders>
            <w:shd w:val="clear" w:color="000000" w:fill="BFBFBF"/>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3.1</w:t>
            </w:r>
          </w:p>
        </w:tc>
        <w:tc>
          <w:tcPr>
            <w:tcW w:w="4960" w:type="dxa"/>
            <w:tcBorders>
              <w:top w:val="nil"/>
              <w:left w:val="nil"/>
              <w:bottom w:val="single" w:sz="4" w:space="0" w:color="auto"/>
              <w:right w:val="single" w:sz="4" w:space="0" w:color="auto"/>
            </w:tcBorders>
            <w:shd w:val="clear" w:color="000000" w:fill="BFBFBF"/>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AVALIAÇÃO QUANTITATIVA DE EXPOSIÇÃO A RUÍDO - DOSIMETRIA (considerar a metodologia e procedimentos descritos no anexo I da NR 15, Norma de Higiene Ocupacional NHO 01 e na aprovação dos anexos da NR -9)</w:t>
            </w:r>
          </w:p>
        </w:tc>
        <w:tc>
          <w:tcPr>
            <w:tcW w:w="537" w:type="dxa"/>
            <w:tcBorders>
              <w:top w:val="nil"/>
              <w:left w:val="nil"/>
              <w:bottom w:val="single" w:sz="4" w:space="0" w:color="auto"/>
              <w:right w:val="single" w:sz="4" w:space="0" w:color="auto"/>
            </w:tcBorders>
            <w:shd w:val="clear" w:color="000000" w:fill="BFBFBF"/>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unid.</w:t>
            </w:r>
          </w:p>
        </w:tc>
        <w:tc>
          <w:tcPr>
            <w:tcW w:w="680" w:type="dxa"/>
            <w:tcBorders>
              <w:top w:val="nil"/>
              <w:left w:val="nil"/>
              <w:bottom w:val="single" w:sz="4" w:space="0" w:color="auto"/>
              <w:right w:val="single" w:sz="4" w:space="0" w:color="auto"/>
            </w:tcBorders>
            <w:shd w:val="clear" w:color="000000" w:fill="BFBFBF"/>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20,00</w:t>
            </w:r>
          </w:p>
        </w:tc>
        <w:tc>
          <w:tcPr>
            <w:tcW w:w="1040"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R$ 356,47</w:t>
            </w:r>
          </w:p>
        </w:tc>
        <w:tc>
          <w:tcPr>
            <w:tcW w:w="1000" w:type="dxa"/>
            <w:tcBorders>
              <w:top w:val="single" w:sz="4" w:space="0" w:color="auto"/>
              <w:left w:val="nil"/>
              <w:bottom w:val="single" w:sz="4" w:space="0" w:color="auto"/>
              <w:right w:val="single" w:sz="4" w:space="0" w:color="auto"/>
            </w:tcBorders>
            <w:shd w:val="clear" w:color="000000" w:fill="BFBFBF"/>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R$ 7.129,33</w:t>
            </w:r>
          </w:p>
        </w:tc>
        <w:tc>
          <w:tcPr>
            <w:tcW w:w="1160" w:type="dxa"/>
            <w:vMerge w:val="restart"/>
            <w:tcBorders>
              <w:top w:val="single" w:sz="4" w:space="0" w:color="auto"/>
              <w:left w:val="single" w:sz="4" w:space="0" w:color="auto"/>
              <w:bottom w:val="single" w:sz="8" w:space="0" w:color="000000"/>
              <w:right w:val="single" w:sz="8" w:space="0" w:color="auto"/>
            </w:tcBorders>
            <w:shd w:val="clear" w:color="000000" w:fill="BFBFBF"/>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R$ 24.488,33</w:t>
            </w:r>
          </w:p>
        </w:tc>
      </w:tr>
      <w:tr w:rsidR="00503064" w:rsidRPr="00031455" w:rsidTr="00D20BEB">
        <w:trPr>
          <w:trHeight w:val="690"/>
        </w:trPr>
        <w:tc>
          <w:tcPr>
            <w:tcW w:w="560" w:type="dxa"/>
            <w:tcBorders>
              <w:top w:val="nil"/>
              <w:left w:val="single" w:sz="8" w:space="0" w:color="auto"/>
              <w:bottom w:val="single" w:sz="4" w:space="0" w:color="auto"/>
              <w:right w:val="single" w:sz="4" w:space="0" w:color="auto"/>
            </w:tcBorders>
            <w:shd w:val="clear" w:color="000000" w:fill="BFBFBF"/>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3.2</w:t>
            </w:r>
          </w:p>
        </w:tc>
        <w:tc>
          <w:tcPr>
            <w:tcW w:w="4960" w:type="dxa"/>
            <w:tcBorders>
              <w:top w:val="nil"/>
              <w:left w:val="nil"/>
              <w:bottom w:val="single" w:sz="4" w:space="0" w:color="auto"/>
              <w:right w:val="single" w:sz="4" w:space="0" w:color="auto"/>
            </w:tcBorders>
            <w:shd w:val="clear" w:color="000000" w:fill="BFBFBF"/>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AVALIAÇÃO QUANTITATIVA DE CALOR (considerar a metodologia e procedimentos descritos no anexo III da NR 15, Norma de Higiene Ocupacional NHO 06e na aprovação dos anexos da NR -9)</w:t>
            </w:r>
          </w:p>
        </w:tc>
        <w:tc>
          <w:tcPr>
            <w:tcW w:w="537" w:type="dxa"/>
            <w:tcBorders>
              <w:top w:val="nil"/>
              <w:left w:val="nil"/>
              <w:bottom w:val="single" w:sz="4" w:space="0" w:color="auto"/>
              <w:right w:val="single" w:sz="4" w:space="0" w:color="auto"/>
            </w:tcBorders>
            <w:shd w:val="clear" w:color="000000" w:fill="BFBFBF"/>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unid.</w:t>
            </w:r>
          </w:p>
        </w:tc>
        <w:tc>
          <w:tcPr>
            <w:tcW w:w="680" w:type="dxa"/>
            <w:tcBorders>
              <w:top w:val="nil"/>
              <w:left w:val="nil"/>
              <w:bottom w:val="single" w:sz="4" w:space="0" w:color="auto"/>
              <w:right w:val="single" w:sz="4" w:space="0" w:color="auto"/>
            </w:tcBorders>
            <w:shd w:val="clear" w:color="000000" w:fill="BFBFBF"/>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1,00</w:t>
            </w:r>
          </w:p>
        </w:tc>
        <w:tc>
          <w:tcPr>
            <w:tcW w:w="1040" w:type="dxa"/>
            <w:tcBorders>
              <w:top w:val="nil"/>
              <w:left w:val="single" w:sz="4" w:space="0" w:color="auto"/>
              <w:bottom w:val="single" w:sz="4" w:space="0" w:color="auto"/>
              <w:right w:val="single" w:sz="4" w:space="0" w:color="auto"/>
            </w:tcBorders>
            <w:shd w:val="clear" w:color="000000" w:fill="BFBFBF"/>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R$ 303,33</w:t>
            </w:r>
          </w:p>
        </w:tc>
        <w:tc>
          <w:tcPr>
            <w:tcW w:w="1000" w:type="dxa"/>
            <w:tcBorders>
              <w:top w:val="nil"/>
              <w:left w:val="nil"/>
              <w:bottom w:val="single" w:sz="4" w:space="0" w:color="auto"/>
              <w:right w:val="single" w:sz="4" w:space="0" w:color="auto"/>
            </w:tcBorders>
            <w:shd w:val="clear" w:color="000000" w:fill="BFBFBF"/>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R$ 303,33</w:t>
            </w:r>
          </w:p>
        </w:tc>
        <w:tc>
          <w:tcPr>
            <w:tcW w:w="1160" w:type="dxa"/>
            <w:vMerge/>
            <w:tcBorders>
              <w:top w:val="single" w:sz="4" w:space="0" w:color="auto"/>
              <w:left w:val="single" w:sz="4" w:space="0" w:color="auto"/>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b/>
                <w:bCs/>
                <w:sz w:val="16"/>
                <w:szCs w:val="16"/>
                <w:lang w:eastAsia="pt-BR"/>
              </w:rPr>
            </w:pPr>
          </w:p>
        </w:tc>
      </w:tr>
      <w:tr w:rsidR="00503064" w:rsidRPr="00031455" w:rsidTr="00D20BEB">
        <w:trPr>
          <w:trHeight w:val="915"/>
        </w:trPr>
        <w:tc>
          <w:tcPr>
            <w:tcW w:w="560" w:type="dxa"/>
            <w:tcBorders>
              <w:top w:val="nil"/>
              <w:left w:val="single" w:sz="8" w:space="0" w:color="auto"/>
              <w:bottom w:val="single" w:sz="4" w:space="0" w:color="auto"/>
              <w:right w:val="single" w:sz="4" w:space="0" w:color="auto"/>
            </w:tcBorders>
            <w:shd w:val="clear" w:color="000000" w:fill="BFBFBF"/>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lastRenderedPageBreak/>
              <w:t>3.3</w:t>
            </w:r>
          </w:p>
        </w:tc>
        <w:tc>
          <w:tcPr>
            <w:tcW w:w="4960" w:type="dxa"/>
            <w:tcBorders>
              <w:top w:val="nil"/>
              <w:left w:val="nil"/>
              <w:bottom w:val="single" w:sz="4" w:space="0" w:color="auto"/>
              <w:right w:val="single" w:sz="4" w:space="0" w:color="auto"/>
            </w:tcBorders>
            <w:shd w:val="clear" w:color="000000" w:fill="BFBFBF"/>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AVALIAÇÃO QUANTITATIVA DAS VIBRAÇÕES DE MÃOS E BRAÇOS (VMB) E VIBRAÇÕES DE CORPO INTEIRO (VCI)  (considerar a metodologia e procedimentos descritos no anexo VIII da NR 15, norma da Fundacentro e na aprovação dos anexos da NR -9)</w:t>
            </w:r>
          </w:p>
        </w:tc>
        <w:tc>
          <w:tcPr>
            <w:tcW w:w="537" w:type="dxa"/>
            <w:tcBorders>
              <w:top w:val="nil"/>
              <w:left w:val="nil"/>
              <w:bottom w:val="single" w:sz="4" w:space="0" w:color="auto"/>
              <w:right w:val="single" w:sz="4" w:space="0" w:color="auto"/>
            </w:tcBorders>
            <w:shd w:val="clear" w:color="000000" w:fill="BFBFBF"/>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unid.</w:t>
            </w:r>
          </w:p>
        </w:tc>
        <w:tc>
          <w:tcPr>
            <w:tcW w:w="680" w:type="dxa"/>
            <w:tcBorders>
              <w:top w:val="nil"/>
              <w:left w:val="nil"/>
              <w:bottom w:val="single" w:sz="4" w:space="0" w:color="auto"/>
              <w:right w:val="single" w:sz="4" w:space="0" w:color="auto"/>
            </w:tcBorders>
            <w:shd w:val="clear" w:color="000000" w:fill="BFBFBF"/>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1,00</w:t>
            </w:r>
          </w:p>
        </w:tc>
        <w:tc>
          <w:tcPr>
            <w:tcW w:w="1040" w:type="dxa"/>
            <w:tcBorders>
              <w:top w:val="nil"/>
              <w:left w:val="single" w:sz="4" w:space="0" w:color="auto"/>
              <w:bottom w:val="single" w:sz="4" w:space="0" w:color="auto"/>
              <w:right w:val="single" w:sz="4" w:space="0" w:color="auto"/>
            </w:tcBorders>
            <w:shd w:val="clear" w:color="000000" w:fill="BFBFBF"/>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R$ 1.459,33</w:t>
            </w:r>
          </w:p>
        </w:tc>
        <w:tc>
          <w:tcPr>
            <w:tcW w:w="1000" w:type="dxa"/>
            <w:tcBorders>
              <w:top w:val="nil"/>
              <w:left w:val="nil"/>
              <w:bottom w:val="single" w:sz="4" w:space="0" w:color="auto"/>
              <w:right w:val="single" w:sz="4" w:space="0" w:color="auto"/>
            </w:tcBorders>
            <w:shd w:val="clear" w:color="000000" w:fill="BFBFBF"/>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R$ 1.459,33</w:t>
            </w:r>
          </w:p>
        </w:tc>
        <w:tc>
          <w:tcPr>
            <w:tcW w:w="1160" w:type="dxa"/>
            <w:vMerge/>
            <w:tcBorders>
              <w:top w:val="single" w:sz="4" w:space="0" w:color="auto"/>
              <w:left w:val="single" w:sz="4" w:space="0" w:color="auto"/>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b/>
                <w:bCs/>
                <w:sz w:val="16"/>
                <w:szCs w:val="16"/>
                <w:lang w:eastAsia="pt-BR"/>
              </w:rPr>
            </w:pPr>
          </w:p>
        </w:tc>
      </w:tr>
      <w:tr w:rsidR="00503064" w:rsidRPr="00031455" w:rsidTr="00D20BEB">
        <w:trPr>
          <w:trHeight w:val="690"/>
        </w:trPr>
        <w:tc>
          <w:tcPr>
            <w:tcW w:w="560" w:type="dxa"/>
            <w:tcBorders>
              <w:top w:val="nil"/>
              <w:left w:val="single" w:sz="8" w:space="0" w:color="auto"/>
              <w:bottom w:val="single" w:sz="4" w:space="0" w:color="auto"/>
              <w:right w:val="single" w:sz="4" w:space="0" w:color="auto"/>
            </w:tcBorders>
            <w:shd w:val="clear" w:color="000000" w:fill="BFBFBF"/>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3.4</w:t>
            </w:r>
          </w:p>
        </w:tc>
        <w:tc>
          <w:tcPr>
            <w:tcW w:w="4960" w:type="dxa"/>
            <w:tcBorders>
              <w:top w:val="nil"/>
              <w:left w:val="nil"/>
              <w:bottom w:val="single" w:sz="4" w:space="0" w:color="auto"/>
              <w:right w:val="single" w:sz="4" w:space="0" w:color="auto"/>
            </w:tcBorders>
            <w:shd w:val="clear" w:color="000000" w:fill="BFBFBF"/>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AVALIAÇÃO QUANTITATIVA DE GÁS CLORO (Cl2) (considerar a metodologia e procedimentos descritos no anexo 11 da NR 15, norma da Fundacentro e na aprovação dos anexos da NR -9)</w:t>
            </w:r>
          </w:p>
        </w:tc>
        <w:tc>
          <w:tcPr>
            <w:tcW w:w="537" w:type="dxa"/>
            <w:tcBorders>
              <w:top w:val="nil"/>
              <w:left w:val="nil"/>
              <w:bottom w:val="single" w:sz="4" w:space="0" w:color="auto"/>
              <w:right w:val="single" w:sz="4" w:space="0" w:color="auto"/>
            </w:tcBorders>
            <w:shd w:val="clear" w:color="000000" w:fill="BFBFBF"/>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unid.</w:t>
            </w:r>
          </w:p>
        </w:tc>
        <w:tc>
          <w:tcPr>
            <w:tcW w:w="680" w:type="dxa"/>
            <w:tcBorders>
              <w:top w:val="nil"/>
              <w:left w:val="nil"/>
              <w:bottom w:val="single" w:sz="4" w:space="0" w:color="auto"/>
              <w:right w:val="single" w:sz="4" w:space="0" w:color="auto"/>
            </w:tcBorders>
            <w:shd w:val="clear" w:color="000000" w:fill="BFBFBF"/>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1,00</w:t>
            </w:r>
          </w:p>
        </w:tc>
        <w:tc>
          <w:tcPr>
            <w:tcW w:w="1040" w:type="dxa"/>
            <w:tcBorders>
              <w:top w:val="nil"/>
              <w:left w:val="single" w:sz="4" w:space="0" w:color="auto"/>
              <w:bottom w:val="single" w:sz="4" w:space="0" w:color="auto"/>
              <w:right w:val="single" w:sz="4" w:space="0" w:color="auto"/>
            </w:tcBorders>
            <w:shd w:val="clear" w:color="000000" w:fill="BFBFBF"/>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R$ 842,00</w:t>
            </w:r>
          </w:p>
        </w:tc>
        <w:tc>
          <w:tcPr>
            <w:tcW w:w="1000" w:type="dxa"/>
            <w:tcBorders>
              <w:top w:val="nil"/>
              <w:left w:val="nil"/>
              <w:bottom w:val="single" w:sz="4" w:space="0" w:color="auto"/>
              <w:right w:val="single" w:sz="4" w:space="0" w:color="auto"/>
            </w:tcBorders>
            <w:shd w:val="clear" w:color="000000" w:fill="BFBFBF"/>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R$ 842,00</w:t>
            </w:r>
          </w:p>
        </w:tc>
        <w:tc>
          <w:tcPr>
            <w:tcW w:w="1160" w:type="dxa"/>
            <w:vMerge/>
            <w:tcBorders>
              <w:top w:val="single" w:sz="4" w:space="0" w:color="auto"/>
              <w:left w:val="single" w:sz="4" w:space="0" w:color="auto"/>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b/>
                <w:bCs/>
                <w:sz w:val="16"/>
                <w:szCs w:val="16"/>
                <w:lang w:eastAsia="pt-BR"/>
              </w:rPr>
            </w:pPr>
          </w:p>
        </w:tc>
      </w:tr>
      <w:tr w:rsidR="00503064" w:rsidRPr="00031455" w:rsidTr="00D20BEB">
        <w:trPr>
          <w:trHeight w:val="915"/>
        </w:trPr>
        <w:tc>
          <w:tcPr>
            <w:tcW w:w="560" w:type="dxa"/>
            <w:tcBorders>
              <w:top w:val="nil"/>
              <w:left w:val="single" w:sz="8" w:space="0" w:color="auto"/>
              <w:bottom w:val="single" w:sz="4" w:space="0" w:color="auto"/>
              <w:right w:val="single" w:sz="4" w:space="0" w:color="auto"/>
            </w:tcBorders>
            <w:shd w:val="clear" w:color="000000" w:fill="BFBFBF"/>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3.5</w:t>
            </w:r>
          </w:p>
        </w:tc>
        <w:tc>
          <w:tcPr>
            <w:tcW w:w="4960" w:type="dxa"/>
            <w:tcBorders>
              <w:top w:val="nil"/>
              <w:left w:val="nil"/>
              <w:bottom w:val="single" w:sz="4" w:space="0" w:color="auto"/>
              <w:right w:val="single" w:sz="4" w:space="0" w:color="auto"/>
            </w:tcBorders>
            <w:shd w:val="clear" w:color="000000" w:fill="BFBFBF"/>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AVALIAÇÃO QUANTITATIVA DE ATMOSFERA EM ESPAÇO CONFINADO - SITUAÇÃO 01 - SISTEMA DE ESGOTO - 04 (quatro) gases simultâneos, sendo: Gases Explosivos (LEL), Oxigênio (O2), Monóxido de Carbono (CO) e Gás Sulfídrico (H2S)</w:t>
            </w:r>
          </w:p>
        </w:tc>
        <w:tc>
          <w:tcPr>
            <w:tcW w:w="537" w:type="dxa"/>
            <w:tcBorders>
              <w:top w:val="nil"/>
              <w:left w:val="nil"/>
              <w:bottom w:val="single" w:sz="4" w:space="0" w:color="auto"/>
              <w:right w:val="single" w:sz="4" w:space="0" w:color="auto"/>
            </w:tcBorders>
            <w:shd w:val="clear" w:color="000000" w:fill="BFBFBF"/>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unid.</w:t>
            </w:r>
          </w:p>
        </w:tc>
        <w:tc>
          <w:tcPr>
            <w:tcW w:w="680" w:type="dxa"/>
            <w:tcBorders>
              <w:top w:val="nil"/>
              <w:left w:val="nil"/>
              <w:bottom w:val="single" w:sz="4" w:space="0" w:color="auto"/>
              <w:right w:val="single" w:sz="4" w:space="0" w:color="auto"/>
            </w:tcBorders>
            <w:shd w:val="clear" w:color="000000" w:fill="BFBFBF"/>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20,00</w:t>
            </w:r>
          </w:p>
        </w:tc>
        <w:tc>
          <w:tcPr>
            <w:tcW w:w="1040" w:type="dxa"/>
            <w:tcBorders>
              <w:top w:val="nil"/>
              <w:left w:val="single" w:sz="4" w:space="0" w:color="auto"/>
              <w:bottom w:val="single" w:sz="4" w:space="0" w:color="auto"/>
              <w:right w:val="single" w:sz="4" w:space="0" w:color="auto"/>
            </w:tcBorders>
            <w:shd w:val="clear" w:color="000000" w:fill="BFBFBF"/>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R$ 588,57</w:t>
            </w:r>
          </w:p>
        </w:tc>
        <w:tc>
          <w:tcPr>
            <w:tcW w:w="1000" w:type="dxa"/>
            <w:tcBorders>
              <w:top w:val="nil"/>
              <w:left w:val="nil"/>
              <w:bottom w:val="single" w:sz="4" w:space="0" w:color="auto"/>
              <w:right w:val="single" w:sz="4" w:space="0" w:color="auto"/>
            </w:tcBorders>
            <w:shd w:val="clear" w:color="000000" w:fill="BFBFBF"/>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R$ 11.771,33</w:t>
            </w:r>
          </w:p>
        </w:tc>
        <w:tc>
          <w:tcPr>
            <w:tcW w:w="1160" w:type="dxa"/>
            <w:vMerge/>
            <w:tcBorders>
              <w:top w:val="single" w:sz="4" w:space="0" w:color="auto"/>
              <w:left w:val="single" w:sz="4" w:space="0" w:color="auto"/>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b/>
                <w:bCs/>
                <w:sz w:val="16"/>
                <w:szCs w:val="16"/>
                <w:lang w:eastAsia="pt-BR"/>
              </w:rPr>
            </w:pPr>
          </w:p>
        </w:tc>
      </w:tr>
      <w:tr w:rsidR="00503064" w:rsidRPr="00031455" w:rsidTr="00D20BEB">
        <w:trPr>
          <w:trHeight w:val="930"/>
        </w:trPr>
        <w:tc>
          <w:tcPr>
            <w:tcW w:w="560" w:type="dxa"/>
            <w:tcBorders>
              <w:top w:val="nil"/>
              <w:left w:val="single" w:sz="8" w:space="0" w:color="auto"/>
              <w:bottom w:val="single" w:sz="8" w:space="0" w:color="auto"/>
              <w:right w:val="single" w:sz="4" w:space="0" w:color="auto"/>
            </w:tcBorders>
            <w:shd w:val="clear" w:color="000000" w:fill="BFBFBF"/>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3.6</w:t>
            </w:r>
          </w:p>
        </w:tc>
        <w:tc>
          <w:tcPr>
            <w:tcW w:w="4960" w:type="dxa"/>
            <w:tcBorders>
              <w:top w:val="nil"/>
              <w:left w:val="nil"/>
              <w:bottom w:val="single" w:sz="8" w:space="0" w:color="auto"/>
              <w:right w:val="single" w:sz="4" w:space="0" w:color="auto"/>
            </w:tcBorders>
            <w:shd w:val="clear" w:color="000000" w:fill="BFBFBF"/>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AVALIAÇÃO QUANTITATIVA DE ATMOSFERA EM ESPAÇO CONFINADO - SITUAÇÃO 02 - SISTEMA DE ÁGUA - 04 (quatro) gases simultâneos, sendo: Gases Explosivos (LEL), Oxigênio (O2), Monóxido de Carbono (CO) e Gás Cloro (Cl2)</w:t>
            </w:r>
          </w:p>
        </w:tc>
        <w:tc>
          <w:tcPr>
            <w:tcW w:w="537" w:type="dxa"/>
            <w:tcBorders>
              <w:top w:val="nil"/>
              <w:left w:val="nil"/>
              <w:bottom w:val="single" w:sz="4" w:space="0" w:color="auto"/>
              <w:right w:val="single" w:sz="4" w:space="0" w:color="auto"/>
            </w:tcBorders>
            <w:shd w:val="clear" w:color="000000" w:fill="BFBFBF"/>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unid.</w:t>
            </w:r>
          </w:p>
        </w:tc>
        <w:tc>
          <w:tcPr>
            <w:tcW w:w="680" w:type="dxa"/>
            <w:tcBorders>
              <w:top w:val="nil"/>
              <w:left w:val="nil"/>
              <w:bottom w:val="single" w:sz="8" w:space="0" w:color="auto"/>
              <w:right w:val="single" w:sz="4" w:space="0" w:color="auto"/>
            </w:tcBorders>
            <w:shd w:val="clear" w:color="000000" w:fill="BFBFBF"/>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5,00</w:t>
            </w:r>
          </w:p>
        </w:tc>
        <w:tc>
          <w:tcPr>
            <w:tcW w:w="1040" w:type="dxa"/>
            <w:tcBorders>
              <w:top w:val="nil"/>
              <w:left w:val="single" w:sz="4" w:space="0" w:color="auto"/>
              <w:bottom w:val="single" w:sz="8" w:space="0" w:color="auto"/>
              <w:right w:val="single" w:sz="4" w:space="0" w:color="auto"/>
            </w:tcBorders>
            <w:shd w:val="clear" w:color="000000" w:fill="BFBFBF"/>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R$ 596,60</w:t>
            </w:r>
          </w:p>
        </w:tc>
        <w:tc>
          <w:tcPr>
            <w:tcW w:w="1000" w:type="dxa"/>
            <w:tcBorders>
              <w:top w:val="nil"/>
              <w:left w:val="nil"/>
              <w:bottom w:val="single" w:sz="8" w:space="0" w:color="auto"/>
              <w:right w:val="single" w:sz="4" w:space="0" w:color="auto"/>
            </w:tcBorders>
            <w:shd w:val="clear" w:color="000000" w:fill="BFBFBF"/>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R$ 2.983,00</w:t>
            </w:r>
          </w:p>
        </w:tc>
        <w:tc>
          <w:tcPr>
            <w:tcW w:w="1160" w:type="dxa"/>
            <w:vMerge/>
            <w:tcBorders>
              <w:top w:val="single" w:sz="4" w:space="0" w:color="auto"/>
              <w:left w:val="single" w:sz="4" w:space="0" w:color="auto"/>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b/>
                <w:bCs/>
                <w:sz w:val="16"/>
                <w:szCs w:val="16"/>
                <w:lang w:eastAsia="pt-BR"/>
              </w:rPr>
            </w:pPr>
          </w:p>
        </w:tc>
      </w:tr>
      <w:tr w:rsidR="00503064" w:rsidRPr="00031455" w:rsidTr="00D20BEB">
        <w:trPr>
          <w:trHeight w:val="675"/>
        </w:trPr>
        <w:tc>
          <w:tcPr>
            <w:tcW w:w="560" w:type="dxa"/>
            <w:tcBorders>
              <w:top w:val="nil"/>
              <w:left w:val="single" w:sz="8" w:space="0" w:color="auto"/>
              <w:bottom w:val="single" w:sz="4" w:space="0" w:color="auto"/>
              <w:right w:val="single" w:sz="4" w:space="0" w:color="auto"/>
            </w:tcBorders>
            <w:shd w:val="clear" w:color="000000" w:fill="C5D9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4</w:t>
            </w:r>
          </w:p>
        </w:tc>
        <w:tc>
          <w:tcPr>
            <w:tcW w:w="6177" w:type="dxa"/>
            <w:gridSpan w:val="3"/>
            <w:tcBorders>
              <w:top w:val="single" w:sz="8" w:space="0" w:color="auto"/>
              <w:left w:val="nil"/>
              <w:bottom w:val="single" w:sz="4" w:space="0" w:color="auto"/>
              <w:right w:val="single" w:sz="4" w:space="0" w:color="auto"/>
            </w:tcBorders>
            <w:shd w:val="clear" w:color="000000" w:fill="C5D9F1"/>
            <w:vAlign w:val="bottom"/>
            <w:hideMark/>
          </w:tcPr>
          <w:p w:rsidR="00503064" w:rsidRPr="00031455" w:rsidRDefault="00503064" w:rsidP="00503064">
            <w:pPr>
              <w:suppressAutoHyphens w:val="0"/>
              <w:jc w:val="left"/>
              <w:rPr>
                <w:rFonts w:ascii="Calibri" w:hAnsi="Calibri" w:cs="Calibri"/>
                <w:b/>
                <w:bCs/>
                <w:sz w:val="16"/>
                <w:szCs w:val="16"/>
                <w:lang w:eastAsia="pt-BR"/>
              </w:rPr>
            </w:pPr>
            <w:r w:rsidRPr="00031455">
              <w:rPr>
                <w:rFonts w:ascii="Calibri" w:hAnsi="Calibri" w:cs="Calibri"/>
                <w:b/>
                <w:bCs/>
                <w:sz w:val="16"/>
                <w:szCs w:val="16"/>
                <w:lang w:eastAsia="pt-BR"/>
              </w:rPr>
              <w:t xml:space="preserve">ELABORAÇÃO E EMISSÃO DO LAUDO TÉCNICO DAS CONDIÇÕES AMBIENTAIS DE TRABALHO (LTCAT), LAUDOS DE INSALUBRIDADE E PERICULOSIDADE E ASSESSORIA TÉCNICA </w:t>
            </w:r>
          </w:p>
        </w:tc>
        <w:tc>
          <w:tcPr>
            <w:tcW w:w="1040" w:type="dxa"/>
            <w:tcBorders>
              <w:top w:val="nil"/>
              <w:left w:val="nil"/>
              <w:bottom w:val="nil"/>
              <w:right w:val="nil"/>
            </w:tcBorders>
            <w:shd w:val="clear" w:color="000000" w:fill="C5D9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 </w:t>
            </w:r>
          </w:p>
        </w:tc>
        <w:tc>
          <w:tcPr>
            <w:tcW w:w="1000" w:type="dxa"/>
            <w:tcBorders>
              <w:top w:val="nil"/>
              <w:left w:val="nil"/>
              <w:bottom w:val="nil"/>
              <w:right w:val="nil"/>
            </w:tcBorders>
            <w:shd w:val="clear" w:color="000000" w:fill="C5D9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 </w:t>
            </w:r>
          </w:p>
        </w:tc>
        <w:tc>
          <w:tcPr>
            <w:tcW w:w="1160" w:type="dxa"/>
            <w:tcBorders>
              <w:top w:val="nil"/>
              <w:left w:val="nil"/>
              <w:bottom w:val="nil"/>
              <w:right w:val="single" w:sz="8" w:space="0" w:color="auto"/>
            </w:tcBorders>
            <w:shd w:val="clear" w:color="000000" w:fill="C5D9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 </w:t>
            </w:r>
          </w:p>
        </w:tc>
      </w:tr>
      <w:tr w:rsidR="00503064" w:rsidRPr="00031455" w:rsidTr="00D20BEB">
        <w:trPr>
          <w:trHeight w:val="690"/>
        </w:trPr>
        <w:tc>
          <w:tcPr>
            <w:tcW w:w="560" w:type="dxa"/>
            <w:tcBorders>
              <w:top w:val="nil"/>
              <w:left w:val="single" w:sz="8" w:space="0" w:color="auto"/>
              <w:bottom w:val="single" w:sz="4" w:space="0" w:color="auto"/>
              <w:right w:val="single" w:sz="4" w:space="0" w:color="auto"/>
            </w:tcBorders>
            <w:shd w:val="clear" w:color="000000" w:fill="C5D9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4.1</w:t>
            </w:r>
          </w:p>
        </w:tc>
        <w:tc>
          <w:tcPr>
            <w:tcW w:w="4960" w:type="dxa"/>
            <w:tcBorders>
              <w:top w:val="nil"/>
              <w:left w:val="nil"/>
              <w:bottom w:val="single" w:sz="4" w:space="0" w:color="auto"/>
              <w:right w:val="single" w:sz="4" w:space="0" w:color="auto"/>
            </w:tcBorders>
            <w:shd w:val="clear" w:color="000000" w:fill="C5D9F1"/>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Elaboração e Emissão do Laudo Técnico das Condições Ambientais de Trabalho (LTCAT) (considerar a metodologia e procedimentos descritos na legislação da Previdência Social vigente)</w:t>
            </w:r>
          </w:p>
        </w:tc>
        <w:tc>
          <w:tcPr>
            <w:tcW w:w="537" w:type="dxa"/>
            <w:tcBorders>
              <w:top w:val="nil"/>
              <w:left w:val="nil"/>
              <w:bottom w:val="single" w:sz="4" w:space="0" w:color="auto"/>
              <w:right w:val="single" w:sz="4" w:space="0" w:color="auto"/>
            </w:tcBorders>
            <w:shd w:val="clear" w:color="000000" w:fill="C5D9F1"/>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unid.</w:t>
            </w:r>
          </w:p>
        </w:tc>
        <w:tc>
          <w:tcPr>
            <w:tcW w:w="680" w:type="dxa"/>
            <w:tcBorders>
              <w:top w:val="nil"/>
              <w:left w:val="nil"/>
              <w:bottom w:val="single" w:sz="4" w:space="0" w:color="auto"/>
              <w:right w:val="single" w:sz="4" w:space="0" w:color="auto"/>
            </w:tcBorders>
            <w:shd w:val="clear" w:color="000000" w:fill="C5D9F1"/>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20,00</w:t>
            </w:r>
          </w:p>
        </w:tc>
        <w:tc>
          <w:tcPr>
            <w:tcW w:w="1040"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R$ 1.387,00</w:t>
            </w:r>
          </w:p>
        </w:tc>
        <w:tc>
          <w:tcPr>
            <w:tcW w:w="1000" w:type="dxa"/>
            <w:tcBorders>
              <w:top w:val="single" w:sz="4" w:space="0" w:color="auto"/>
              <w:left w:val="nil"/>
              <w:bottom w:val="single" w:sz="4" w:space="0" w:color="auto"/>
              <w:right w:val="single" w:sz="4" w:space="0" w:color="auto"/>
            </w:tcBorders>
            <w:shd w:val="clear" w:color="000000" w:fill="C5D9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R$ 27.740,00</w:t>
            </w:r>
          </w:p>
        </w:tc>
        <w:tc>
          <w:tcPr>
            <w:tcW w:w="1160" w:type="dxa"/>
            <w:vMerge w:val="restart"/>
            <w:tcBorders>
              <w:top w:val="single" w:sz="4" w:space="0" w:color="auto"/>
              <w:left w:val="single" w:sz="4" w:space="0" w:color="auto"/>
              <w:bottom w:val="single" w:sz="8" w:space="0" w:color="000000"/>
              <w:right w:val="single" w:sz="8" w:space="0" w:color="auto"/>
            </w:tcBorders>
            <w:shd w:val="clear" w:color="000000" w:fill="C5D9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R$ 44.805,00</w:t>
            </w:r>
          </w:p>
        </w:tc>
      </w:tr>
      <w:tr w:rsidR="00503064" w:rsidRPr="00031455" w:rsidTr="00D20BEB">
        <w:trPr>
          <w:trHeight w:val="465"/>
        </w:trPr>
        <w:tc>
          <w:tcPr>
            <w:tcW w:w="560" w:type="dxa"/>
            <w:tcBorders>
              <w:top w:val="nil"/>
              <w:left w:val="single" w:sz="8" w:space="0" w:color="auto"/>
              <w:bottom w:val="single" w:sz="4" w:space="0" w:color="auto"/>
              <w:right w:val="single" w:sz="4" w:space="0" w:color="auto"/>
            </w:tcBorders>
            <w:shd w:val="clear" w:color="000000" w:fill="C5D9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4.2</w:t>
            </w:r>
          </w:p>
        </w:tc>
        <w:tc>
          <w:tcPr>
            <w:tcW w:w="4960" w:type="dxa"/>
            <w:tcBorders>
              <w:top w:val="nil"/>
              <w:left w:val="nil"/>
              <w:bottom w:val="single" w:sz="4" w:space="0" w:color="auto"/>
              <w:right w:val="single" w:sz="4" w:space="0" w:color="auto"/>
            </w:tcBorders>
            <w:shd w:val="clear" w:color="000000" w:fill="C5D9F1"/>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Elaboração e Emissão de Laudos de Insalubridade (considerar a metodologia e procedimentos descritos na NR 15)</w:t>
            </w:r>
          </w:p>
        </w:tc>
        <w:tc>
          <w:tcPr>
            <w:tcW w:w="537" w:type="dxa"/>
            <w:tcBorders>
              <w:top w:val="nil"/>
              <w:left w:val="nil"/>
              <w:bottom w:val="single" w:sz="4" w:space="0" w:color="auto"/>
              <w:right w:val="single" w:sz="4" w:space="0" w:color="auto"/>
            </w:tcBorders>
            <w:shd w:val="clear" w:color="000000" w:fill="C5D9F1"/>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unid.</w:t>
            </w:r>
          </w:p>
        </w:tc>
        <w:tc>
          <w:tcPr>
            <w:tcW w:w="680" w:type="dxa"/>
            <w:tcBorders>
              <w:top w:val="nil"/>
              <w:left w:val="nil"/>
              <w:bottom w:val="single" w:sz="4" w:space="0" w:color="auto"/>
              <w:right w:val="single" w:sz="4" w:space="0" w:color="auto"/>
            </w:tcBorders>
            <w:shd w:val="clear" w:color="000000" w:fill="C5D9F1"/>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1,00</w:t>
            </w:r>
          </w:p>
        </w:tc>
        <w:tc>
          <w:tcPr>
            <w:tcW w:w="1040" w:type="dxa"/>
            <w:tcBorders>
              <w:top w:val="nil"/>
              <w:left w:val="single" w:sz="4" w:space="0" w:color="auto"/>
              <w:bottom w:val="single" w:sz="4" w:space="0" w:color="auto"/>
              <w:right w:val="single" w:sz="4" w:space="0" w:color="auto"/>
            </w:tcBorders>
            <w:shd w:val="clear" w:color="000000" w:fill="C5D9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R$ 4.748,67</w:t>
            </w:r>
          </w:p>
        </w:tc>
        <w:tc>
          <w:tcPr>
            <w:tcW w:w="1000" w:type="dxa"/>
            <w:tcBorders>
              <w:top w:val="nil"/>
              <w:left w:val="nil"/>
              <w:bottom w:val="single" w:sz="4" w:space="0" w:color="auto"/>
              <w:right w:val="single" w:sz="4" w:space="0" w:color="auto"/>
            </w:tcBorders>
            <w:shd w:val="clear" w:color="000000" w:fill="C5D9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R$ 4.748,67</w:t>
            </w:r>
          </w:p>
        </w:tc>
        <w:tc>
          <w:tcPr>
            <w:tcW w:w="1160" w:type="dxa"/>
            <w:vMerge/>
            <w:tcBorders>
              <w:top w:val="single" w:sz="4" w:space="0" w:color="auto"/>
              <w:left w:val="single" w:sz="4" w:space="0" w:color="auto"/>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b/>
                <w:bCs/>
                <w:sz w:val="16"/>
                <w:szCs w:val="16"/>
                <w:lang w:eastAsia="pt-BR"/>
              </w:rPr>
            </w:pPr>
          </w:p>
        </w:tc>
      </w:tr>
      <w:tr w:rsidR="00503064" w:rsidRPr="00031455" w:rsidTr="00D20BEB">
        <w:trPr>
          <w:trHeight w:val="465"/>
        </w:trPr>
        <w:tc>
          <w:tcPr>
            <w:tcW w:w="560" w:type="dxa"/>
            <w:tcBorders>
              <w:top w:val="nil"/>
              <w:left w:val="single" w:sz="8" w:space="0" w:color="auto"/>
              <w:bottom w:val="single" w:sz="4" w:space="0" w:color="auto"/>
              <w:right w:val="single" w:sz="4" w:space="0" w:color="auto"/>
            </w:tcBorders>
            <w:shd w:val="clear" w:color="000000" w:fill="C5D9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4.3</w:t>
            </w:r>
          </w:p>
        </w:tc>
        <w:tc>
          <w:tcPr>
            <w:tcW w:w="4960" w:type="dxa"/>
            <w:tcBorders>
              <w:top w:val="nil"/>
              <w:left w:val="nil"/>
              <w:bottom w:val="single" w:sz="4" w:space="0" w:color="auto"/>
              <w:right w:val="single" w:sz="4" w:space="0" w:color="auto"/>
            </w:tcBorders>
            <w:shd w:val="clear" w:color="000000" w:fill="C5D9F1"/>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Elaboração e Emissão de Periculosidade (considerar a metodologia e procedimentos descritos na NR 16)</w:t>
            </w:r>
          </w:p>
        </w:tc>
        <w:tc>
          <w:tcPr>
            <w:tcW w:w="537" w:type="dxa"/>
            <w:tcBorders>
              <w:top w:val="nil"/>
              <w:left w:val="nil"/>
              <w:bottom w:val="single" w:sz="4" w:space="0" w:color="auto"/>
              <w:right w:val="single" w:sz="4" w:space="0" w:color="auto"/>
            </w:tcBorders>
            <w:shd w:val="clear" w:color="000000" w:fill="C5D9F1"/>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unid.</w:t>
            </w:r>
          </w:p>
        </w:tc>
        <w:tc>
          <w:tcPr>
            <w:tcW w:w="680" w:type="dxa"/>
            <w:tcBorders>
              <w:top w:val="nil"/>
              <w:left w:val="nil"/>
              <w:bottom w:val="single" w:sz="4" w:space="0" w:color="auto"/>
              <w:right w:val="single" w:sz="4" w:space="0" w:color="auto"/>
            </w:tcBorders>
            <w:shd w:val="clear" w:color="000000" w:fill="C5D9F1"/>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1,00</w:t>
            </w:r>
          </w:p>
        </w:tc>
        <w:tc>
          <w:tcPr>
            <w:tcW w:w="1040" w:type="dxa"/>
            <w:tcBorders>
              <w:top w:val="nil"/>
              <w:left w:val="single" w:sz="4" w:space="0" w:color="auto"/>
              <w:bottom w:val="single" w:sz="4" w:space="0" w:color="auto"/>
              <w:right w:val="single" w:sz="4" w:space="0" w:color="auto"/>
            </w:tcBorders>
            <w:shd w:val="clear" w:color="000000" w:fill="C5D9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R$ 4.748,67</w:t>
            </w:r>
          </w:p>
        </w:tc>
        <w:tc>
          <w:tcPr>
            <w:tcW w:w="1000" w:type="dxa"/>
            <w:tcBorders>
              <w:top w:val="nil"/>
              <w:left w:val="nil"/>
              <w:bottom w:val="single" w:sz="4" w:space="0" w:color="auto"/>
              <w:right w:val="single" w:sz="4" w:space="0" w:color="auto"/>
            </w:tcBorders>
            <w:shd w:val="clear" w:color="000000" w:fill="C5D9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R$ 4.748,67</w:t>
            </w:r>
          </w:p>
        </w:tc>
        <w:tc>
          <w:tcPr>
            <w:tcW w:w="1160" w:type="dxa"/>
            <w:vMerge/>
            <w:tcBorders>
              <w:top w:val="single" w:sz="4" w:space="0" w:color="auto"/>
              <w:left w:val="single" w:sz="4" w:space="0" w:color="auto"/>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b/>
                <w:bCs/>
                <w:sz w:val="16"/>
                <w:szCs w:val="16"/>
                <w:lang w:eastAsia="pt-BR"/>
              </w:rPr>
            </w:pPr>
          </w:p>
        </w:tc>
      </w:tr>
      <w:tr w:rsidR="00503064" w:rsidRPr="00031455" w:rsidTr="00D20BEB">
        <w:trPr>
          <w:trHeight w:val="1380"/>
        </w:trPr>
        <w:tc>
          <w:tcPr>
            <w:tcW w:w="560" w:type="dxa"/>
            <w:tcBorders>
              <w:top w:val="nil"/>
              <w:left w:val="single" w:sz="8" w:space="0" w:color="auto"/>
              <w:bottom w:val="single" w:sz="8" w:space="0" w:color="auto"/>
              <w:right w:val="single" w:sz="4" w:space="0" w:color="auto"/>
            </w:tcBorders>
            <w:shd w:val="clear" w:color="000000" w:fill="C5D9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4.4</w:t>
            </w:r>
          </w:p>
        </w:tc>
        <w:tc>
          <w:tcPr>
            <w:tcW w:w="4960" w:type="dxa"/>
            <w:tcBorders>
              <w:top w:val="nil"/>
              <w:left w:val="nil"/>
              <w:bottom w:val="single" w:sz="8" w:space="0" w:color="auto"/>
              <w:right w:val="single" w:sz="4" w:space="0" w:color="auto"/>
            </w:tcBorders>
            <w:shd w:val="clear" w:color="000000" w:fill="C5D9F1"/>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Assistência Técnica (realizar apoio técnico em ações trabalhistas, fornecimento de dados e subsídios para jurídico da empresa; elaboração de quesitos, pareceres, esclarecimentos e impugnações de laudos perícias; acompanhamento de perícias técnica; elaboração de laudo de assistente técnico da perícia realizada)</w:t>
            </w:r>
          </w:p>
        </w:tc>
        <w:tc>
          <w:tcPr>
            <w:tcW w:w="537" w:type="dxa"/>
            <w:tcBorders>
              <w:top w:val="nil"/>
              <w:left w:val="nil"/>
              <w:bottom w:val="single" w:sz="8" w:space="0" w:color="auto"/>
              <w:right w:val="single" w:sz="4" w:space="0" w:color="auto"/>
            </w:tcBorders>
            <w:shd w:val="clear" w:color="000000" w:fill="C5D9F1"/>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horas</w:t>
            </w:r>
          </w:p>
        </w:tc>
        <w:tc>
          <w:tcPr>
            <w:tcW w:w="680" w:type="dxa"/>
            <w:tcBorders>
              <w:top w:val="nil"/>
              <w:left w:val="nil"/>
              <w:bottom w:val="single" w:sz="8" w:space="0" w:color="auto"/>
              <w:right w:val="single" w:sz="4" w:space="0" w:color="auto"/>
            </w:tcBorders>
            <w:shd w:val="clear" w:color="000000" w:fill="C5D9F1"/>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20,00</w:t>
            </w:r>
          </w:p>
        </w:tc>
        <w:tc>
          <w:tcPr>
            <w:tcW w:w="1040" w:type="dxa"/>
            <w:tcBorders>
              <w:top w:val="nil"/>
              <w:left w:val="single" w:sz="4" w:space="0" w:color="auto"/>
              <w:bottom w:val="single" w:sz="8" w:space="0" w:color="auto"/>
              <w:right w:val="single" w:sz="4" w:space="0" w:color="auto"/>
            </w:tcBorders>
            <w:shd w:val="clear" w:color="000000" w:fill="C5D9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R$ 378,38</w:t>
            </w:r>
          </w:p>
        </w:tc>
        <w:tc>
          <w:tcPr>
            <w:tcW w:w="1000" w:type="dxa"/>
            <w:tcBorders>
              <w:top w:val="nil"/>
              <w:left w:val="nil"/>
              <w:bottom w:val="single" w:sz="8" w:space="0" w:color="auto"/>
              <w:right w:val="single" w:sz="4" w:space="0" w:color="auto"/>
            </w:tcBorders>
            <w:shd w:val="clear" w:color="000000" w:fill="C5D9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R$ 7.567,67</w:t>
            </w:r>
          </w:p>
        </w:tc>
        <w:tc>
          <w:tcPr>
            <w:tcW w:w="1160" w:type="dxa"/>
            <w:vMerge/>
            <w:tcBorders>
              <w:top w:val="single" w:sz="4" w:space="0" w:color="auto"/>
              <w:left w:val="single" w:sz="4" w:space="0" w:color="auto"/>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b/>
                <w:bCs/>
                <w:sz w:val="16"/>
                <w:szCs w:val="16"/>
                <w:lang w:eastAsia="pt-BR"/>
              </w:rPr>
            </w:pPr>
          </w:p>
        </w:tc>
      </w:tr>
      <w:tr w:rsidR="00503064" w:rsidRPr="00031455" w:rsidTr="00D20BEB">
        <w:trPr>
          <w:trHeight w:val="480"/>
        </w:trPr>
        <w:tc>
          <w:tcPr>
            <w:tcW w:w="560" w:type="dxa"/>
            <w:tcBorders>
              <w:top w:val="nil"/>
              <w:left w:val="single" w:sz="8" w:space="0" w:color="auto"/>
              <w:bottom w:val="single" w:sz="8" w:space="0" w:color="auto"/>
              <w:right w:val="single" w:sz="4" w:space="0" w:color="auto"/>
            </w:tcBorders>
            <w:shd w:val="clear" w:color="000000" w:fill="BFBFBF"/>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5</w:t>
            </w:r>
          </w:p>
        </w:tc>
        <w:tc>
          <w:tcPr>
            <w:tcW w:w="4960" w:type="dxa"/>
            <w:tcBorders>
              <w:top w:val="nil"/>
              <w:left w:val="nil"/>
              <w:bottom w:val="single" w:sz="8" w:space="0" w:color="auto"/>
              <w:right w:val="single" w:sz="4" w:space="0" w:color="auto"/>
            </w:tcBorders>
            <w:shd w:val="clear" w:color="000000" w:fill="BFBFBF"/>
            <w:vAlign w:val="bottom"/>
            <w:hideMark/>
          </w:tcPr>
          <w:p w:rsidR="00503064" w:rsidRPr="00031455" w:rsidRDefault="00503064" w:rsidP="00503064">
            <w:pPr>
              <w:suppressAutoHyphens w:val="0"/>
              <w:jc w:val="left"/>
              <w:rPr>
                <w:rFonts w:ascii="Calibri" w:hAnsi="Calibri" w:cs="Calibri"/>
                <w:b/>
                <w:bCs/>
                <w:sz w:val="16"/>
                <w:szCs w:val="16"/>
                <w:lang w:eastAsia="pt-BR"/>
              </w:rPr>
            </w:pPr>
            <w:r w:rsidRPr="00031455">
              <w:rPr>
                <w:rFonts w:ascii="Calibri" w:hAnsi="Calibri" w:cs="Calibri"/>
                <w:b/>
                <w:bCs/>
                <w:sz w:val="16"/>
                <w:szCs w:val="16"/>
                <w:lang w:eastAsia="pt-BR"/>
              </w:rPr>
              <w:t>ELABORAÇÃO E EMISSÃO DE ORDENS DE SERVIÇOS SOBRE SEGURANÇA E SAÚDE NO TRABALHO</w:t>
            </w:r>
          </w:p>
        </w:tc>
        <w:tc>
          <w:tcPr>
            <w:tcW w:w="537" w:type="dxa"/>
            <w:tcBorders>
              <w:top w:val="nil"/>
              <w:left w:val="nil"/>
              <w:bottom w:val="single" w:sz="8" w:space="0" w:color="auto"/>
              <w:right w:val="single" w:sz="4" w:space="0" w:color="auto"/>
            </w:tcBorders>
            <w:shd w:val="clear" w:color="000000" w:fill="BFBFBF"/>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unid.</w:t>
            </w:r>
          </w:p>
        </w:tc>
        <w:tc>
          <w:tcPr>
            <w:tcW w:w="680" w:type="dxa"/>
            <w:tcBorders>
              <w:top w:val="nil"/>
              <w:left w:val="nil"/>
              <w:bottom w:val="single" w:sz="8" w:space="0" w:color="auto"/>
              <w:right w:val="single" w:sz="4" w:space="0" w:color="auto"/>
            </w:tcBorders>
            <w:shd w:val="clear" w:color="000000" w:fill="BFBFBF"/>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60,00</w:t>
            </w:r>
          </w:p>
        </w:tc>
        <w:tc>
          <w:tcPr>
            <w:tcW w:w="1040" w:type="dxa"/>
            <w:tcBorders>
              <w:top w:val="nil"/>
              <w:left w:val="single" w:sz="4" w:space="0" w:color="auto"/>
              <w:bottom w:val="single" w:sz="8" w:space="0" w:color="auto"/>
              <w:right w:val="single" w:sz="4" w:space="0" w:color="auto"/>
            </w:tcBorders>
            <w:shd w:val="clear" w:color="000000" w:fill="BFBFBF"/>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R$ 98,33</w:t>
            </w:r>
          </w:p>
        </w:tc>
        <w:tc>
          <w:tcPr>
            <w:tcW w:w="1000" w:type="dxa"/>
            <w:tcBorders>
              <w:top w:val="nil"/>
              <w:left w:val="nil"/>
              <w:bottom w:val="single" w:sz="8" w:space="0" w:color="auto"/>
              <w:right w:val="single" w:sz="4" w:space="0" w:color="auto"/>
            </w:tcBorders>
            <w:shd w:val="clear" w:color="000000" w:fill="BFBFBF"/>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R$ 5.900,00</w:t>
            </w:r>
          </w:p>
        </w:tc>
        <w:tc>
          <w:tcPr>
            <w:tcW w:w="1160" w:type="dxa"/>
            <w:tcBorders>
              <w:top w:val="nil"/>
              <w:left w:val="nil"/>
              <w:bottom w:val="single" w:sz="8" w:space="0" w:color="auto"/>
              <w:right w:val="single" w:sz="8" w:space="0" w:color="auto"/>
            </w:tcBorders>
            <w:shd w:val="clear" w:color="000000" w:fill="BFBFBF"/>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R$ 5.900,00</w:t>
            </w:r>
          </w:p>
        </w:tc>
      </w:tr>
      <w:tr w:rsidR="00503064" w:rsidRPr="00031455" w:rsidTr="00D20BEB">
        <w:trPr>
          <w:trHeight w:val="645"/>
        </w:trPr>
        <w:tc>
          <w:tcPr>
            <w:tcW w:w="560" w:type="dxa"/>
            <w:tcBorders>
              <w:top w:val="nil"/>
              <w:left w:val="single" w:sz="4" w:space="0" w:color="auto"/>
              <w:bottom w:val="single" w:sz="4" w:space="0" w:color="auto"/>
              <w:right w:val="single" w:sz="4" w:space="0" w:color="auto"/>
            </w:tcBorders>
            <w:shd w:val="clear" w:color="000000" w:fill="C5D9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6</w:t>
            </w:r>
          </w:p>
        </w:tc>
        <w:tc>
          <w:tcPr>
            <w:tcW w:w="6177" w:type="dxa"/>
            <w:gridSpan w:val="3"/>
            <w:tcBorders>
              <w:top w:val="nil"/>
              <w:left w:val="nil"/>
              <w:bottom w:val="single" w:sz="4" w:space="0" w:color="auto"/>
              <w:right w:val="single" w:sz="4" w:space="0" w:color="auto"/>
            </w:tcBorders>
            <w:shd w:val="clear" w:color="000000" w:fill="C5D9F1"/>
            <w:vAlign w:val="bottom"/>
            <w:hideMark/>
          </w:tcPr>
          <w:p w:rsidR="00503064" w:rsidRPr="00031455" w:rsidRDefault="00503064" w:rsidP="00503064">
            <w:pPr>
              <w:suppressAutoHyphens w:val="0"/>
              <w:jc w:val="left"/>
              <w:rPr>
                <w:rFonts w:ascii="Calibri" w:hAnsi="Calibri" w:cs="Calibri"/>
                <w:b/>
                <w:bCs/>
                <w:sz w:val="16"/>
                <w:szCs w:val="16"/>
                <w:lang w:eastAsia="pt-BR"/>
              </w:rPr>
            </w:pPr>
            <w:r w:rsidRPr="00031455">
              <w:rPr>
                <w:rFonts w:ascii="Calibri" w:hAnsi="Calibri" w:cs="Calibri"/>
                <w:b/>
                <w:bCs/>
                <w:sz w:val="16"/>
                <w:szCs w:val="16"/>
                <w:lang w:eastAsia="pt-BR"/>
              </w:rPr>
              <w:t>GESTÃO ERGONÔMICA, ELABORAÇÃO E APRESENTAÇÃO DE ANÁLISE ERGONÔMICA DO TRABALHO - AET</w:t>
            </w:r>
          </w:p>
        </w:tc>
        <w:tc>
          <w:tcPr>
            <w:tcW w:w="1040" w:type="dxa"/>
            <w:tcBorders>
              <w:top w:val="nil"/>
              <w:left w:val="nil"/>
              <w:bottom w:val="nil"/>
              <w:right w:val="nil"/>
            </w:tcBorders>
            <w:shd w:val="clear" w:color="000000" w:fill="C5D9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 </w:t>
            </w:r>
          </w:p>
        </w:tc>
        <w:tc>
          <w:tcPr>
            <w:tcW w:w="1000" w:type="dxa"/>
            <w:tcBorders>
              <w:top w:val="nil"/>
              <w:left w:val="nil"/>
              <w:bottom w:val="nil"/>
              <w:right w:val="nil"/>
            </w:tcBorders>
            <w:shd w:val="clear" w:color="000000" w:fill="C5D9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 </w:t>
            </w:r>
          </w:p>
        </w:tc>
        <w:tc>
          <w:tcPr>
            <w:tcW w:w="1160" w:type="dxa"/>
            <w:tcBorders>
              <w:top w:val="nil"/>
              <w:left w:val="nil"/>
              <w:bottom w:val="nil"/>
              <w:right w:val="nil"/>
            </w:tcBorders>
            <w:shd w:val="clear" w:color="000000" w:fill="C5D9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 </w:t>
            </w:r>
          </w:p>
        </w:tc>
      </w:tr>
      <w:tr w:rsidR="00503064" w:rsidRPr="00031455" w:rsidTr="00D20BEB">
        <w:trPr>
          <w:trHeight w:val="300"/>
        </w:trPr>
        <w:tc>
          <w:tcPr>
            <w:tcW w:w="560" w:type="dxa"/>
            <w:tcBorders>
              <w:top w:val="nil"/>
              <w:left w:val="single" w:sz="4" w:space="0" w:color="auto"/>
              <w:bottom w:val="single" w:sz="4" w:space="0" w:color="auto"/>
              <w:right w:val="single" w:sz="4" w:space="0" w:color="auto"/>
            </w:tcBorders>
            <w:shd w:val="clear" w:color="000000" w:fill="C5D9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6.1</w:t>
            </w:r>
          </w:p>
        </w:tc>
        <w:tc>
          <w:tcPr>
            <w:tcW w:w="4960" w:type="dxa"/>
            <w:tcBorders>
              <w:top w:val="nil"/>
              <w:left w:val="nil"/>
              <w:bottom w:val="single" w:sz="4" w:space="0" w:color="auto"/>
              <w:right w:val="single" w:sz="4" w:space="0" w:color="auto"/>
            </w:tcBorders>
            <w:shd w:val="clear" w:color="000000" w:fill="C5D9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Elaboração e Apresentação de Análise Ergonômica do Trabalho - AET</w:t>
            </w:r>
          </w:p>
        </w:tc>
        <w:tc>
          <w:tcPr>
            <w:tcW w:w="537" w:type="dxa"/>
            <w:tcBorders>
              <w:top w:val="nil"/>
              <w:left w:val="nil"/>
              <w:bottom w:val="single" w:sz="4" w:space="0" w:color="auto"/>
              <w:right w:val="single" w:sz="4" w:space="0" w:color="auto"/>
            </w:tcBorders>
            <w:shd w:val="clear" w:color="000000" w:fill="C5D9F1"/>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horas</w:t>
            </w:r>
          </w:p>
        </w:tc>
        <w:tc>
          <w:tcPr>
            <w:tcW w:w="680" w:type="dxa"/>
            <w:tcBorders>
              <w:top w:val="nil"/>
              <w:left w:val="nil"/>
              <w:bottom w:val="single" w:sz="4" w:space="0" w:color="auto"/>
              <w:right w:val="single" w:sz="4" w:space="0" w:color="auto"/>
            </w:tcBorders>
            <w:shd w:val="clear" w:color="000000" w:fill="C5D9F1"/>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240,00</w:t>
            </w:r>
          </w:p>
        </w:tc>
        <w:tc>
          <w:tcPr>
            <w:tcW w:w="1040"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R$ 101,25</w:t>
            </w:r>
          </w:p>
        </w:tc>
        <w:tc>
          <w:tcPr>
            <w:tcW w:w="1000" w:type="dxa"/>
            <w:tcBorders>
              <w:top w:val="single" w:sz="4" w:space="0" w:color="auto"/>
              <w:left w:val="nil"/>
              <w:bottom w:val="single" w:sz="4" w:space="0" w:color="auto"/>
              <w:right w:val="single" w:sz="4" w:space="0" w:color="auto"/>
            </w:tcBorders>
            <w:shd w:val="clear" w:color="000000" w:fill="C5D9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R$ 24.300,00</w:t>
            </w:r>
          </w:p>
        </w:tc>
        <w:tc>
          <w:tcPr>
            <w:tcW w:w="1160" w:type="dxa"/>
            <w:vMerge w:val="restart"/>
            <w:tcBorders>
              <w:top w:val="single" w:sz="4" w:space="0" w:color="auto"/>
              <w:left w:val="single" w:sz="4" w:space="0" w:color="auto"/>
              <w:bottom w:val="nil"/>
              <w:right w:val="single" w:sz="4" w:space="0" w:color="auto"/>
            </w:tcBorders>
            <w:shd w:val="clear" w:color="000000" w:fill="C5D9F1"/>
            <w:noWrap/>
            <w:vAlign w:val="center"/>
            <w:hideMark/>
          </w:tcPr>
          <w:p w:rsidR="00503064" w:rsidRPr="00031455" w:rsidRDefault="00503064" w:rsidP="00503064">
            <w:pPr>
              <w:suppressAutoHyphens w:val="0"/>
              <w:jc w:val="center"/>
              <w:rPr>
                <w:rFonts w:ascii="Calibri" w:hAnsi="Calibri" w:cs="Calibri"/>
                <w:sz w:val="16"/>
                <w:szCs w:val="16"/>
                <w:lang w:eastAsia="pt-BR"/>
              </w:rPr>
            </w:pPr>
            <w:r w:rsidRPr="00031455">
              <w:rPr>
                <w:rFonts w:ascii="Calibri" w:hAnsi="Calibri" w:cs="Calibri"/>
                <w:sz w:val="16"/>
                <w:szCs w:val="16"/>
                <w:lang w:eastAsia="pt-BR"/>
              </w:rPr>
              <w:t>R$ 31.600,00</w:t>
            </w:r>
          </w:p>
        </w:tc>
      </w:tr>
      <w:tr w:rsidR="00503064" w:rsidRPr="00031455" w:rsidTr="00D20BEB">
        <w:trPr>
          <w:trHeight w:val="705"/>
        </w:trPr>
        <w:tc>
          <w:tcPr>
            <w:tcW w:w="560" w:type="dxa"/>
            <w:tcBorders>
              <w:top w:val="nil"/>
              <w:left w:val="single" w:sz="4" w:space="0" w:color="auto"/>
              <w:bottom w:val="nil"/>
              <w:right w:val="single" w:sz="4" w:space="0" w:color="auto"/>
            </w:tcBorders>
            <w:shd w:val="clear" w:color="000000" w:fill="C5D9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6.2</w:t>
            </w:r>
          </w:p>
        </w:tc>
        <w:tc>
          <w:tcPr>
            <w:tcW w:w="4960" w:type="dxa"/>
            <w:tcBorders>
              <w:top w:val="nil"/>
              <w:left w:val="nil"/>
              <w:bottom w:val="nil"/>
              <w:right w:val="single" w:sz="4" w:space="0" w:color="auto"/>
            </w:tcBorders>
            <w:shd w:val="clear" w:color="000000" w:fill="C5D9F1"/>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 xml:space="preserve">Gestão Ergonômica - Mapeamento dos Riscos Ergonômicos, Criação de Comitê de Ergonomia, Capacitações, Ações Ergonômicas e Assessoria Técnica </w:t>
            </w:r>
          </w:p>
        </w:tc>
        <w:tc>
          <w:tcPr>
            <w:tcW w:w="537" w:type="dxa"/>
            <w:tcBorders>
              <w:top w:val="nil"/>
              <w:left w:val="nil"/>
              <w:bottom w:val="nil"/>
              <w:right w:val="single" w:sz="4" w:space="0" w:color="auto"/>
            </w:tcBorders>
            <w:shd w:val="clear" w:color="000000" w:fill="C5D9F1"/>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horas</w:t>
            </w:r>
          </w:p>
        </w:tc>
        <w:tc>
          <w:tcPr>
            <w:tcW w:w="680" w:type="dxa"/>
            <w:tcBorders>
              <w:top w:val="nil"/>
              <w:left w:val="nil"/>
              <w:bottom w:val="nil"/>
              <w:right w:val="single" w:sz="4" w:space="0" w:color="auto"/>
            </w:tcBorders>
            <w:shd w:val="clear" w:color="000000" w:fill="C5D9F1"/>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80,00</w:t>
            </w:r>
          </w:p>
        </w:tc>
        <w:tc>
          <w:tcPr>
            <w:tcW w:w="1040" w:type="dxa"/>
            <w:tcBorders>
              <w:top w:val="nil"/>
              <w:left w:val="single" w:sz="4" w:space="0" w:color="auto"/>
              <w:bottom w:val="nil"/>
              <w:right w:val="single" w:sz="4" w:space="0" w:color="auto"/>
            </w:tcBorders>
            <w:shd w:val="clear" w:color="000000" w:fill="C5D9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R$ 91,25</w:t>
            </w:r>
          </w:p>
        </w:tc>
        <w:tc>
          <w:tcPr>
            <w:tcW w:w="1000" w:type="dxa"/>
            <w:tcBorders>
              <w:top w:val="nil"/>
              <w:left w:val="nil"/>
              <w:bottom w:val="nil"/>
              <w:right w:val="single" w:sz="4" w:space="0" w:color="auto"/>
            </w:tcBorders>
            <w:shd w:val="clear" w:color="000000" w:fill="C5D9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R$ 7.300,00</w:t>
            </w:r>
          </w:p>
        </w:tc>
        <w:tc>
          <w:tcPr>
            <w:tcW w:w="1160" w:type="dxa"/>
            <w:vMerge/>
            <w:tcBorders>
              <w:top w:val="single" w:sz="4" w:space="0" w:color="auto"/>
              <w:left w:val="single" w:sz="4" w:space="0" w:color="auto"/>
              <w:bottom w:val="nil"/>
              <w:right w:val="single" w:sz="4" w:space="0" w:color="auto"/>
            </w:tcBorders>
            <w:vAlign w:val="center"/>
            <w:hideMark/>
          </w:tcPr>
          <w:p w:rsidR="00503064" w:rsidRPr="00031455" w:rsidRDefault="00503064" w:rsidP="00503064">
            <w:pPr>
              <w:suppressAutoHyphens w:val="0"/>
              <w:jc w:val="left"/>
              <w:rPr>
                <w:rFonts w:ascii="Calibri" w:hAnsi="Calibri" w:cs="Calibri"/>
                <w:sz w:val="16"/>
                <w:szCs w:val="16"/>
                <w:lang w:eastAsia="pt-BR"/>
              </w:rPr>
            </w:pPr>
          </w:p>
        </w:tc>
      </w:tr>
      <w:tr w:rsidR="00503064" w:rsidRPr="00031455" w:rsidTr="00D20BEB">
        <w:trPr>
          <w:trHeight w:val="720"/>
        </w:trPr>
        <w:tc>
          <w:tcPr>
            <w:tcW w:w="560" w:type="dxa"/>
            <w:tcBorders>
              <w:top w:val="single" w:sz="8" w:space="0" w:color="auto"/>
              <w:left w:val="single" w:sz="8" w:space="0" w:color="auto"/>
              <w:bottom w:val="single" w:sz="4" w:space="0" w:color="auto"/>
              <w:right w:val="single" w:sz="4" w:space="0" w:color="auto"/>
            </w:tcBorders>
            <w:shd w:val="clear" w:color="000000" w:fill="D8D8D8"/>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7</w:t>
            </w:r>
          </w:p>
        </w:tc>
        <w:tc>
          <w:tcPr>
            <w:tcW w:w="6177" w:type="dxa"/>
            <w:gridSpan w:val="3"/>
            <w:tcBorders>
              <w:top w:val="single" w:sz="8" w:space="0" w:color="auto"/>
              <w:left w:val="nil"/>
              <w:bottom w:val="single" w:sz="4" w:space="0" w:color="auto"/>
              <w:right w:val="single" w:sz="4" w:space="0" w:color="auto"/>
            </w:tcBorders>
            <w:shd w:val="clear" w:color="000000" w:fill="D8D8D8"/>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PLANEJAMENTO E REALIZAÇÃO DE TREINAMENTOS, CAPACITAÇÃO E EXERCÍCIO SIMULADO OBRIGATÓRIOS, CONFORME NORMAS REGULAMENTADORAS</w:t>
            </w:r>
          </w:p>
        </w:tc>
        <w:tc>
          <w:tcPr>
            <w:tcW w:w="1040" w:type="dxa"/>
            <w:tcBorders>
              <w:top w:val="single" w:sz="8" w:space="0" w:color="auto"/>
              <w:left w:val="nil"/>
              <w:bottom w:val="nil"/>
              <w:right w:val="nil"/>
            </w:tcBorders>
            <w:shd w:val="clear" w:color="000000" w:fill="D8D8D8"/>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 </w:t>
            </w:r>
          </w:p>
        </w:tc>
        <w:tc>
          <w:tcPr>
            <w:tcW w:w="1000" w:type="dxa"/>
            <w:tcBorders>
              <w:top w:val="single" w:sz="8" w:space="0" w:color="auto"/>
              <w:left w:val="nil"/>
              <w:bottom w:val="nil"/>
              <w:right w:val="nil"/>
            </w:tcBorders>
            <w:shd w:val="clear" w:color="000000" w:fill="D8D8D8"/>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 </w:t>
            </w:r>
          </w:p>
        </w:tc>
        <w:tc>
          <w:tcPr>
            <w:tcW w:w="1160" w:type="dxa"/>
            <w:tcBorders>
              <w:top w:val="single" w:sz="8" w:space="0" w:color="auto"/>
              <w:left w:val="nil"/>
              <w:bottom w:val="nil"/>
              <w:right w:val="single" w:sz="8" w:space="0" w:color="auto"/>
            </w:tcBorders>
            <w:shd w:val="clear" w:color="000000" w:fill="D8D8D8"/>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 </w:t>
            </w: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D8D8D8"/>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7.1</w:t>
            </w:r>
          </w:p>
        </w:tc>
        <w:tc>
          <w:tcPr>
            <w:tcW w:w="4960" w:type="dxa"/>
            <w:tcBorders>
              <w:top w:val="nil"/>
              <w:left w:val="nil"/>
              <w:bottom w:val="single" w:sz="4" w:space="0" w:color="auto"/>
              <w:right w:val="single" w:sz="4" w:space="0" w:color="auto"/>
            </w:tcBorders>
            <w:shd w:val="clear" w:color="000000" w:fill="D8D8D8"/>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Orientações Básicas em Saúde e Segurança do Trabalho - NR 01</w:t>
            </w:r>
          </w:p>
        </w:tc>
        <w:tc>
          <w:tcPr>
            <w:tcW w:w="537" w:type="dxa"/>
            <w:tcBorders>
              <w:top w:val="nil"/>
              <w:left w:val="nil"/>
              <w:bottom w:val="single" w:sz="4" w:space="0" w:color="auto"/>
              <w:right w:val="single" w:sz="4" w:space="0" w:color="auto"/>
            </w:tcBorders>
            <w:shd w:val="clear" w:color="000000" w:fill="D8D8D8"/>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horas</w:t>
            </w:r>
          </w:p>
        </w:tc>
        <w:tc>
          <w:tcPr>
            <w:tcW w:w="680" w:type="dxa"/>
            <w:tcBorders>
              <w:top w:val="nil"/>
              <w:left w:val="nil"/>
              <w:bottom w:val="single" w:sz="4" w:space="0" w:color="auto"/>
              <w:right w:val="single" w:sz="4" w:space="0" w:color="auto"/>
            </w:tcBorders>
            <w:shd w:val="clear" w:color="000000" w:fill="D8D8D8"/>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64,00</w:t>
            </w:r>
          </w:p>
        </w:tc>
        <w:tc>
          <w:tcPr>
            <w:tcW w:w="1040"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R$ 128,39</w:t>
            </w:r>
          </w:p>
        </w:tc>
        <w:tc>
          <w:tcPr>
            <w:tcW w:w="1000" w:type="dxa"/>
            <w:tcBorders>
              <w:top w:val="single" w:sz="4" w:space="0" w:color="auto"/>
              <w:left w:val="nil"/>
              <w:bottom w:val="single" w:sz="4" w:space="0" w:color="auto"/>
              <w:right w:val="single" w:sz="4" w:space="0" w:color="auto"/>
            </w:tcBorders>
            <w:shd w:val="clear" w:color="000000" w:fill="D8D8D8"/>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R$ 8.216,67</w:t>
            </w:r>
          </w:p>
        </w:tc>
        <w:tc>
          <w:tcPr>
            <w:tcW w:w="1160" w:type="dxa"/>
            <w:vMerge w:val="restart"/>
            <w:tcBorders>
              <w:top w:val="single" w:sz="4" w:space="0" w:color="auto"/>
              <w:left w:val="single" w:sz="4" w:space="0" w:color="auto"/>
              <w:bottom w:val="single" w:sz="8" w:space="0" w:color="000000"/>
              <w:right w:val="single" w:sz="8" w:space="0" w:color="auto"/>
            </w:tcBorders>
            <w:shd w:val="clear" w:color="000000" w:fill="D8D8D8"/>
            <w:noWrap/>
            <w:vAlign w:val="center"/>
            <w:hideMark/>
          </w:tcPr>
          <w:p w:rsidR="00503064" w:rsidRPr="00031455" w:rsidRDefault="00503064" w:rsidP="00503064">
            <w:pPr>
              <w:suppressAutoHyphens w:val="0"/>
              <w:jc w:val="center"/>
              <w:rPr>
                <w:rFonts w:ascii="Calibri" w:hAnsi="Calibri" w:cs="Calibri"/>
                <w:sz w:val="16"/>
                <w:szCs w:val="16"/>
                <w:lang w:eastAsia="pt-BR"/>
              </w:rPr>
            </w:pPr>
            <w:r w:rsidRPr="00031455">
              <w:rPr>
                <w:rFonts w:ascii="Calibri" w:hAnsi="Calibri" w:cs="Calibri"/>
                <w:sz w:val="16"/>
                <w:szCs w:val="16"/>
                <w:lang w:eastAsia="pt-BR"/>
              </w:rPr>
              <w:t>R$ 112.410,33</w:t>
            </w:r>
          </w:p>
        </w:tc>
      </w:tr>
      <w:tr w:rsidR="00503064" w:rsidRPr="00031455" w:rsidTr="00D20BEB">
        <w:trPr>
          <w:trHeight w:val="600"/>
        </w:trPr>
        <w:tc>
          <w:tcPr>
            <w:tcW w:w="560" w:type="dxa"/>
            <w:tcBorders>
              <w:top w:val="nil"/>
              <w:left w:val="single" w:sz="8" w:space="0" w:color="auto"/>
              <w:bottom w:val="single" w:sz="4" w:space="0" w:color="auto"/>
              <w:right w:val="single" w:sz="4" w:space="0" w:color="auto"/>
            </w:tcBorders>
            <w:shd w:val="clear" w:color="000000" w:fill="D8D8D8"/>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7.2</w:t>
            </w:r>
          </w:p>
        </w:tc>
        <w:tc>
          <w:tcPr>
            <w:tcW w:w="4960" w:type="dxa"/>
            <w:tcBorders>
              <w:top w:val="nil"/>
              <w:left w:val="nil"/>
              <w:bottom w:val="single" w:sz="4" w:space="0" w:color="auto"/>
              <w:right w:val="single" w:sz="4" w:space="0" w:color="auto"/>
            </w:tcBorders>
            <w:shd w:val="clear" w:color="000000" w:fill="D8D8D8"/>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 xml:space="preserve">NR-05 - Formação e treinamento e capacitação dos membros da CIPA (Comissão Interna de Prevenção de Acidentes) </w:t>
            </w:r>
          </w:p>
        </w:tc>
        <w:tc>
          <w:tcPr>
            <w:tcW w:w="537" w:type="dxa"/>
            <w:tcBorders>
              <w:top w:val="nil"/>
              <w:left w:val="nil"/>
              <w:bottom w:val="single" w:sz="4" w:space="0" w:color="auto"/>
              <w:right w:val="single" w:sz="4" w:space="0" w:color="auto"/>
            </w:tcBorders>
            <w:shd w:val="clear" w:color="000000" w:fill="D8D8D8"/>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horas</w:t>
            </w:r>
          </w:p>
        </w:tc>
        <w:tc>
          <w:tcPr>
            <w:tcW w:w="680" w:type="dxa"/>
            <w:tcBorders>
              <w:top w:val="nil"/>
              <w:left w:val="nil"/>
              <w:bottom w:val="single" w:sz="4" w:space="0" w:color="auto"/>
              <w:right w:val="single" w:sz="4" w:space="0" w:color="auto"/>
            </w:tcBorders>
            <w:shd w:val="clear" w:color="000000" w:fill="D8D8D8"/>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20,00</w:t>
            </w:r>
          </w:p>
        </w:tc>
        <w:tc>
          <w:tcPr>
            <w:tcW w:w="1040" w:type="dxa"/>
            <w:tcBorders>
              <w:top w:val="nil"/>
              <w:left w:val="single" w:sz="4" w:space="0" w:color="auto"/>
              <w:bottom w:val="single" w:sz="4" w:space="0" w:color="auto"/>
              <w:right w:val="single" w:sz="4" w:space="0" w:color="auto"/>
            </w:tcBorders>
            <w:shd w:val="clear" w:color="000000" w:fill="D8D8D8"/>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R$ 132,83</w:t>
            </w:r>
          </w:p>
        </w:tc>
        <w:tc>
          <w:tcPr>
            <w:tcW w:w="1000" w:type="dxa"/>
            <w:tcBorders>
              <w:top w:val="nil"/>
              <w:left w:val="nil"/>
              <w:bottom w:val="single" w:sz="4" w:space="0" w:color="auto"/>
              <w:right w:val="single" w:sz="4" w:space="0" w:color="auto"/>
            </w:tcBorders>
            <w:shd w:val="clear" w:color="000000" w:fill="D8D8D8"/>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R$ 2.656,67</w:t>
            </w:r>
          </w:p>
        </w:tc>
        <w:tc>
          <w:tcPr>
            <w:tcW w:w="1160" w:type="dxa"/>
            <w:vMerge/>
            <w:tcBorders>
              <w:top w:val="single" w:sz="4" w:space="0" w:color="auto"/>
              <w:left w:val="single" w:sz="4" w:space="0" w:color="auto"/>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sz w:val="16"/>
                <w:szCs w:val="16"/>
                <w:lang w:eastAsia="pt-BR"/>
              </w:rPr>
            </w:pP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D8D8D8"/>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7.3</w:t>
            </w:r>
          </w:p>
        </w:tc>
        <w:tc>
          <w:tcPr>
            <w:tcW w:w="4960" w:type="dxa"/>
            <w:tcBorders>
              <w:top w:val="nil"/>
              <w:left w:val="nil"/>
              <w:bottom w:val="single" w:sz="4" w:space="0" w:color="auto"/>
              <w:right w:val="single" w:sz="4" w:space="0" w:color="auto"/>
            </w:tcBorders>
            <w:shd w:val="clear" w:color="000000" w:fill="D8D8D8"/>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 xml:space="preserve">NR 6 - EPI (Equipamento de Proteção Individual)  </w:t>
            </w:r>
          </w:p>
        </w:tc>
        <w:tc>
          <w:tcPr>
            <w:tcW w:w="537" w:type="dxa"/>
            <w:tcBorders>
              <w:top w:val="nil"/>
              <w:left w:val="nil"/>
              <w:bottom w:val="single" w:sz="4" w:space="0" w:color="auto"/>
              <w:right w:val="single" w:sz="4" w:space="0" w:color="auto"/>
            </w:tcBorders>
            <w:shd w:val="clear" w:color="000000" w:fill="D8D8D8"/>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horas</w:t>
            </w:r>
          </w:p>
        </w:tc>
        <w:tc>
          <w:tcPr>
            <w:tcW w:w="680" w:type="dxa"/>
            <w:tcBorders>
              <w:top w:val="nil"/>
              <w:left w:val="nil"/>
              <w:bottom w:val="single" w:sz="4" w:space="0" w:color="auto"/>
              <w:right w:val="single" w:sz="4" w:space="0" w:color="auto"/>
            </w:tcBorders>
            <w:shd w:val="clear" w:color="000000" w:fill="D8D8D8"/>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36,00</w:t>
            </w:r>
          </w:p>
        </w:tc>
        <w:tc>
          <w:tcPr>
            <w:tcW w:w="1040" w:type="dxa"/>
            <w:tcBorders>
              <w:top w:val="nil"/>
              <w:left w:val="single" w:sz="4" w:space="0" w:color="auto"/>
              <w:bottom w:val="single" w:sz="4" w:space="0" w:color="auto"/>
              <w:right w:val="single" w:sz="4" w:space="0" w:color="auto"/>
            </w:tcBorders>
            <w:shd w:val="clear" w:color="000000" w:fill="D8D8D8"/>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R$ 145,44</w:t>
            </w:r>
          </w:p>
        </w:tc>
        <w:tc>
          <w:tcPr>
            <w:tcW w:w="1000" w:type="dxa"/>
            <w:tcBorders>
              <w:top w:val="nil"/>
              <w:left w:val="nil"/>
              <w:bottom w:val="single" w:sz="4" w:space="0" w:color="auto"/>
              <w:right w:val="single" w:sz="4" w:space="0" w:color="auto"/>
            </w:tcBorders>
            <w:shd w:val="clear" w:color="000000" w:fill="D8D8D8"/>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R$ 5.236,00</w:t>
            </w:r>
          </w:p>
        </w:tc>
        <w:tc>
          <w:tcPr>
            <w:tcW w:w="1160" w:type="dxa"/>
            <w:vMerge/>
            <w:tcBorders>
              <w:top w:val="single" w:sz="4" w:space="0" w:color="auto"/>
              <w:left w:val="single" w:sz="4" w:space="0" w:color="auto"/>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sz w:val="16"/>
                <w:szCs w:val="16"/>
                <w:lang w:eastAsia="pt-BR"/>
              </w:rPr>
            </w:pP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D8D8D8"/>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7.4</w:t>
            </w:r>
          </w:p>
        </w:tc>
        <w:tc>
          <w:tcPr>
            <w:tcW w:w="4960" w:type="dxa"/>
            <w:tcBorders>
              <w:top w:val="nil"/>
              <w:left w:val="nil"/>
              <w:bottom w:val="single" w:sz="4" w:space="0" w:color="auto"/>
              <w:right w:val="single" w:sz="4" w:space="0" w:color="auto"/>
            </w:tcBorders>
            <w:shd w:val="clear" w:color="000000" w:fill="D8D8D8"/>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NR 07 - Primeiros Socorros</w:t>
            </w:r>
          </w:p>
        </w:tc>
        <w:tc>
          <w:tcPr>
            <w:tcW w:w="537" w:type="dxa"/>
            <w:tcBorders>
              <w:top w:val="nil"/>
              <w:left w:val="nil"/>
              <w:bottom w:val="single" w:sz="4" w:space="0" w:color="auto"/>
              <w:right w:val="single" w:sz="4" w:space="0" w:color="auto"/>
            </w:tcBorders>
            <w:shd w:val="clear" w:color="000000" w:fill="D8D8D8"/>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horas</w:t>
            </w:r>
          </w:p>
        </w:tc>
        <w:tc>
          <w:tcPr>
            <w:tcW w:w="680" w:type="dxa"/>
            <w:tcBorders>
              <w:top w:val="nil"/>
              <w:left w:val="nil"/>
              <w:bottom w:val="single" w:sz="4" w:space="0" w:color="auto"/>
              <w:right w:val="single" w:sz="4" w:space="0" w:color="auto"/>
            </w:tcBorders>
            <w:shd w:val="clear" w:color="000000" w:fill="D8D8D8"/>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4,00</w:t>
            </w:r>
          </w:p>
        </w:tc>
        <w:tc>
          <w:tcPr>
            <w:tcW w:w="1040" w:type="dxa"/>
            <w:tcBorders>
              <w:top w:val="nil"/>
              <w:left w:val="single" w:sz="4" w:space="0" w:color="auto"/>
              <w:bottom w:val="single" w:sz="4" w:space="0" w:color="auto"/>
              <w:right w:val="single" w:sz="4" w:space="0" w:color="auto"/>
            </w:tcBorders>
            <w:shd w:val="clear" w:color="000000" w:fill="D8D8D8"/>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R$ 425,17</w:t>
            </w:r>
          </w:p>
        </w:tc>
        <w:tc>
          <w:tcPr>
            <w:tcW w:w="1000" w:type="dxa"/>
            <w:tcBorders>
              <w:top w:val="nil"/>
              <w:left w:val="nil"/>
              <w:bottom w:val="single" w:sz="4" w:space="0" w:color="auto"/>
              <w:right w:val="single" w:sz="4" w:space="0" w:color="auto"/>
            </w:tcBorders>
            <w:shd w:val="clear" w:color="000000" w:fill="D8D8D8"/>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R$ 1.700,67</w:t>
            </w:r>
          </w:p>
        </w:tc>
        <w:tc>
          <w:tcPr>
            <w:tcW w:w="1160" w:type="dxa"/>
            <w:vMerge/>
            <w:tcBorders>
              <w:top w:val="single" w:sz="4" w:space="0" w:color="auto"/>
              <w:left w:val="single" w:sz="4" w:space="0" w:color="auto"/>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sz w:val="16"/>
                <w:szCs w:val="16"/>
                <w:lang w:eastAsia="pt-BR"/>
              </w:rPr>
            </w:pPr>
          </w:p>
        </w:tc>
      </w:tr>
      <w:tr w:rsidR="00503064" w:rsidRPr="00031455" w:rsidTr="00D20BEB">
        <w:trPr>
          <w:trHeight w:val="600"/>
        </w:trPr>
        <w:tc>
          <w:tcPr>
            <w:tcW w:w="560" w:type="dxa"/>
            <w:tcBorders>
              <w:top w:val="nil"/>
              <w:left w:val="single" w:sz="8" w:space="0" w:color="auto"/>
              <w:bottom w:val="single" w:sz="4" w:space="0" w:color="auto"/>
              <w:right w:val="single" w:sz="4" w:space="0" w:color="auto"/>
            </w:tcBorders>
            <w:shd w:val="clear" w:color="000000" w:fill="D8D8D8"/>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7.5</w:t>
            </w:r>
          </w:p>
        </w:tc>
        <w:tc>
          <w:tcPr>
            <w:tcW w:w="4960" w:type="dxa"/>
            <w:tcBorders>
              <w:top w:val="nil"/>
              <w:left w:val="nil"/>
              <w:bottom w:val="single" w:sz="4" w:space="0" w:color="auto"/>
              <w:right w:val="single" w:sz="4" w:space="0" w:color="auto"/>
            </w:tcBorders>
            <w:shd w:val="clear" w:color="000000" w:fill="D8D8D8"/>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NR 10 - Curso básico de segurança em instalações e serviços com eletricidade</w:t>
            </w:r>
          </w:p>
        </w:tc>
        <w:tc>
          <w:tcPr>
            <w:tcW w:w="537" w:type="dxa"/>
            <w:tcBorders>
              <w:top w:val="nil"/>
              <w:left w:val="nil"/>
              <w:bottom w:val="single" w:sz="4" w:space="0" w:color="auto"/>
              <w:right w:val="single" w:sz="4" w:space="0" w:color="auto"/>
            </w:tcBorders>
            <w:shd w:val="clear" w:color="000000" w:fill="D8D8D8"/>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unid.</w:t>
            </w:r>
          </w:p>
        </w:tc>
        <w:tc>
          <w:tcPr>
            <w:tcW w:w="680" w:type="dxa"/>
            <w:tcBorders>
              <w:top w:val="nil"/>
              <w:left w:val="nil"/>
              <w:bottom w:val="single" w:sz="4" w:space="0" w:color="auto"/>
              <w:right w:val="single" w:sz="4" w:space="0" w:color="auto"/>
            </w:tcBorders>
            <w:shd w:val="clear" w:color="000000" w:fill="D8D8D8"/>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1,00</w:t>
            </w:r>
          </w:p>
        </w:tc>
        <w:tc>
          <w:tcPr>
            <w:tcW w:w="1040" w:type="dxa"/>
            <w:tcBorders>
              <w:top w:val="nil"/>
              <w:left w:val="single" w:sz="4" w:space="0" w:color="auto"/>
              <w:bottom w:val="single" w:sz="4" w:space="0" w:color="auto"/>
              <w:right w:val="single" w:sz="4" w:space="0" w:color="auto"/>
            </w:tcBorders>
            <w:shd w:val="clear" w:color="000000" w:fill="D8D8D8"/>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R$ 3.622,67</w:t>
            </w:r>
          </w:p>
        </w:tc>
        <w:tc>
          <w:tcPr>
            <w:tcW w:w="1000" w:type="dxa"/>
            <w:tcBorders>
              <w:top w:val="nil"/>
              <w:left w:val="nil"/>
              <w:bottom w:val="single" w:sz="4" w:space="0" w:color="auto"/>
              <w:right w:val="single" w:sz="4" w:space="0" w:color="auto"/>
            </w:tcBorders>
            <w:shd w:val="clear" w:color="000000" w:fill="D8D8D8"/>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R$ 3.622,67</w:t>
            </w:r>
          </w:p>
        </w:tc>
        <w:tc>
          <w:tcPr>
            <w:tcW w:w="1160" w:type="dxa"/>
            <w:vMerge/>
            <w:tcBorders>
              <w:top w:val="single" w:sz="4" w:space="0" w:color="auto"/>
              <w:left w:val="single" w:sz="4" w:space="0" w:color="auto"/>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sz w:val="16"/>
                <w:szCs w:val="16"/>
                <w:lang w:eastAsia="pt-BR"/>
              </w:rPr>
            </w:pPr>
          </w:p>
        </w:tc>
      </w:tr>
      <w:tr w:rsidR="00503064" w:rsidRPr="00031455" w:rsidTr="00D20BEB">
        <w:trPr>
          <w:trHeight w:val="600"/>
        </w:trPr>
        <w:tc>
          <w:tcPr>
            <w:tcW w:w="560" w:type="dxa"/>
            <w:tcBorders>
              <w:top w:val="nil"/>
              <w:left w:val="single" w:sz="8" w:space="0" w:color="auto"/>
              <w:bottom w:val="single" w:sz="4" w:space="0" w:color="auto"/>
              <w:right w:val="single" w:sz="4" w:space="0" w:color="auto"/>
            </w:tcBorders>
            <w:shd w:val="clear" w:color="000000" w:fill="D8D8D8"/>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7.6</w:t>
            </w:r>
          </w:p>
        </w:tc>
        <w:tc>
          <w:tcPr>
            <w:tcW w:w="4960" w:type="dxa"/>
            <w:tcBorders>
              <w:top w:val="nil"/>
              <w:left w:val="nil"/>
              <w:bottom w:val="single" w:sz="4" w:space="0" w:color="auto"/>
              <w:right w:val="single" w:sz="4" w:space="0" w:color="auto"/>
            </w:tcBorders>
            <w:shd w:val="clear" w:color="000000" w:fill="D8D8D8"/>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NR 10 - Curso reciclagem de segurança em instalações e serviços com eletricidade</w:t>
            </w:r>
          </w:p>
        </w:tc>
        <w:tc>
          <w:tcPr>
            <w:tcW w:w="537" w:type="dxa"/>
            <w:tcBorders>
              <w:top w:val="nil"/>
              <w:left w:val="nil"/>
              <w:bottom w:val="single" w:sz="4" w:space="0" w:color="auto"/>
              <w:right w:val="single" w:sz="4" w:space="0" w:color="auto"/>
            </w:tcBorders>
            <w:shd w:val="clear" w:color="000000" w:fill="D8D8D8"/>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horas</w:t>
            </w:r>
          </w:p>
        </w:tc>
        <w:tc>
          <w:tcPr>
            <w:tcW w:w="680" w:type="dxa"/>
            <w:tcBorders>
              <w:top w:val="nil"/>
              <w:left w:val="nil"/>
              <w:bottom w:val="single" w:sz="4" w:space="0" w:color="auto"/>
              <w:right w:val="single" w:sz="4" w:space="0" w:color="auto"/>
            </w:tcBorders>
            <w:shd w:val="clear" w:color="000000" w:fill="D8D8D8"/>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40,00</w:t>
            </w:r>
          </w:p>
        </w:tc>
        <w:tc>
          <w:tcPr>
            <w:tcW w:w="1040" w:type="dxa"/>
            <w:tcBorders>
              <w:top w:val="nil"/>
              <w:left w:val="single" w:sz="4" w:space="0" w:color="auto"/>
              <w:bottom w:val="single" w:sz="4" w:space="0" w:color="auto"/>
              <w:right w:val="single" w:sz="4" w:space="0" w:color="auto"/>
            </w:tcBorders>
            <w:shd w:val="clear" w:color="000000" w:fill="D8D8D8"/>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R$ 140,08</w:t>
            </w:r>
          </w:p>
        </w:tc>
        <w:tc>
          <w:tcPr>
            <w:tcW w:w="1000" w:type="dxa"/>
            <w:tcBorders>
              <w:top w:val="nil"/>
              <w:left w:val="nil"/>
              <w:bottom w:val="single" w:sz="4" w:space="0" w:color="auto"/>
              <w:right w:val="single" w:sz="4" w:space="0" w:color="auto"/>
            </w:tcBorders>
            <w:shd w:val="clear" w:color="000000" w:fill="D8D8D8"/>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R$ 5.603,33</w:t>
            </w:r>
          </w:p>
        </w:tc>
        <w:tc>
          <w:tcPr>
            <w:tcW w:w="1160" w:type="dxa"/>
            <w:vMerge/>
            <w:tcBorders>
              <w:top w:val="single" w:sz="4" w:space="0" w:color="auto"/>
              <w:left w:val="single" w:sz="4" w:space="0" w:color="auto"/>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sz w:val="16"/>
                <w:szCs w:val="16"/>
                <w:lang w:eastAsia="pt-BR"/>
              </w:rPr>
            </w:pP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D8D8D8"/>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7.7</w:t>
            </w:r>
          </w:p>
        </w:tc>
        <w:tc>
          <w:tcPr>
            <w:tcW w:w="4960" w:type="dxa"/>
            <w:tcBorders>
              <w:top w:val="nil"/>
              <w:left w:val="nil"/>
              <w:bottom w:val="single" w:sz="4" w:space="0" w:color="auto"/>
              <w:right w:val="single" w:sz="4" w:space="0" w:color="auto"/>
            </w:tcBorders>
            <w:shd w:val="clear" w:color="000000" w:fill="D8D8D8"/>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NR 10 - Curso complementar em SEP -Sistema Elétrico de Potência</w:t>
            </w:r>
          </w:p>
        </w:tc>
        <w:tc>
          <w:tcPr>
            <w:tcW w:w="537" w:type="dxa"/>
            <w:tcBorders>
              <w:top w:val="nil"/>
              <w:left w:val="nil"/>
              <w:bottom w:val="single" w:sz="4" w:space="0" w:color="auto"/>
              <w:right w:val="single" w:sz="4" w:space="0" w:color="auto"/>
            </w:tcBorders>
            <w:shd w:val="clear" w:color="000000" w:fill="D8D8D8"/>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unid.</w:t>
            </w:r>
          </w:p>
        </w:tc>
        <w:tc>
          <w:tcPr>
            <w:tcW w:w="680" w:type="dxa"/>
            <w:tcBorders>
              <w:top w:val="nil"/>
              <w:left w:val="nil"/>
              <w:bottom w:val="single" w:sz="4" w:space="0" w:color="auto"/>
              <w:right w:val="single" w:sz="4" w:space="0" w:color="auto"/>
            </w:tcBorders>
            <w:shd w:val="clear" w:color="000000" w:fill="D8D8D8"/>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1,00</w:t>
            </w:r>
          </w:p>
        </w:tc>
        <w:tc>
          <w:tcPr>
            <w:tcW w:w="1040" w:type="dxa"/>
            <w:tcBorders>
              <w:top w:val="nil"/>
              <w:left w:val="single" w:sz="4" w:space="0" w:color="auto"/>
              <w:bottom w:val="single" w:sz="4" w:space="0" w:color="auto"/>
              <w:right w:val="single" w:sz="4" w:space="0" w:color="auto"/>
            </w:tcBorders>
            <w:shd w:val="clear" w:color="000000" w:fill="D8D8D8"/>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R$ 4.115,00</w:t>
            </w:r>
          </w:p>
        </w:tc>
        <w:tc>
          <w:tcPr>
            <w:tcW w:w="1000" w:type="dxa"/>
            <w:tcBorders>
              <w:top w:val="nil"/>
              <w:left w:val="nil"/>
              <w:bottom w:val="single" w:sz="4" w:space="0" w:color="auto"/>
              <w:right w:val="single" w:sz="4" w:space="0" w:color="auto"/>
            </w:tcBorders>
            <w:shd w:val="clear" w:color="000000" w:fill="D8D8D8"/>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R$ 4.115,00</w:t>
            </w:r>
          </w:p>
        </w:tc>
        <w:tc>
          <w:tcPr>
            <w:tcW w:w="1160" w:type="dxa"/>
            <w:vMerge/>
            <w:tcBorders>
              <w:top w:val="single" w:sz="4" w:space="0" w:color="auto"/>
              <w:left w:val="single" w:sz="4" w:space="0" w:color="auto"/>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sz w:val="16"/>
                <w:szCs w:val="16"/>
                <w:lang w:eastAsia="pt-BR"/>
              </w:rPr>
            </w:pPr>
          </w:p>
        </w:tc>
      </w:tr>
      <w:tr w:rsidR="00503064" w:rsidRPr="00031455" w:rsidTr="00D20BEB">
        <w:trPr>
          <w:trHeight w:val="600"/>
        </w:trPr>
        <w:tc>
          <w:tcPr>
            <w:tcW w:w="560" w:type="dxa"/>
            <w:tcBorders>
              <w:top w:val="nil"/>
              <w:left w:val="single" w:sz="8" w:space="0" w:color="auto"/>
              <w:bottom w:val="single" w:sz="4" w:space="0" w:color="auto"/>
              <w:right w:val="single" w:sz="4" w:space="0" w:color="auto"/>
            </w:tcBorders>
            <w:shd w:val="clear" w:color="000000" w:fill="D8D8D8"/>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lastRenderedPageBreak/>
              <w:t>7.8</w:t>
            </w:r>
          </w:p>
        </w:tc>
        <w:tc>
          <w:tcPr>
            <w:tcW w:w="4960" w:type="dxa"/>
            <w:tcBorders>
              <w:top w:val="nil"/>
              <w:left w:val="nil"/>
              <w:bottom w:val="single" w:sz="4" w:space="0" w:color="auto"/>
              <w:right w:val="single" w:sz="4" w:space="0" w:color="auto"/>
            </w:tcBorders>
            <w:shd w:val="clear" w:color="000000" w:fill="D8D8D8"/>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NR - 11 - Transporte, Movimentação, Armazenagem e Manuseio de Materiais</w:t>
            </w:r>
          </w:p>
        </w:tc>
        <w:tc>
          <w:tcPr>
            <w:tcW w:w="537" w:type="dxa"/>
            <w:tcBorders>
              <w:top w:val="nil"/>
              <w:left w:val="nil"/>
              <w:bottom w:val="single" w:sz="4" w:space="0" w:color="auto"/>
              <w:right w:val="single" w:sz="4" w:space="0" w:color="auto"/>
            </w:tcBorders>
            <w:shd w:val="clear" w:color="000000" w:fill="D8D8D8"/>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horas</w:t>
            </w:r>
          </w:p>
        </w:tc>
        <w:tc>
          <w:tcPr>
            <w:tcW w:w="680" w:type="dxa"/>
            <w:tcBorders>
              <w:top w:val="nil"/>
              <w:left w:val="nil"/>
              <w:bottom w:val="single" w:sz="4" w:space="0" w:color="auto"/>
              <w:right w:val="single" w:sz="4" w:space="0" w:color="auto"/>
            </w:tcBorders>
            <w:shd w:val="clear" w:color="000000" w:fill="D8D8D8"/>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16,00</w:t>
            </w:r>
          </w:p>
        </w:tc>
        <w:tc>
          <w:tcPr>
            <w:tcW w:w="1040" w:type="dxa"/>
            <w:tcBorders>
              <w:top w:val="nil"/>
              <w:left w:val="single" w:sz="4" w:space="0" w:color="auto"/>
              <w:bottom w:val="single" w:sz="4" w:space="0" w:color="auto"/>
              <w:right w:val="single" w:sz="4" w:space="0" w:color="auto"/>
            </w:tcBorders>
            <w:shd w:val="clear" w:color="000000" w:fill="D8D8D8"/>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R$ 2.068,04</w:t>
            </w:r>
          </w:p>
        </w:tc>
        <w:tc>
          <w:tcPr>
            <w:tcW w:w="1000" w:type="dxa"/>
            <w:tcBorders>
              <w:top w:val="nil"/>
              <w:left w:val="nil"/>
              <w:bottom w:val="single" w:sz="4" w:space="0" w:color="auto"/>
              <w:right w:val="single" w:sz="4" w:space="0" w:color="auto"/>
            </w:tcBorders>
            <w:shd w:val="clear" w:color="000000" w:fill="D8D8D8"/>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R$ 33.088,67</w:t>
            </w:r>
          </w:p>
        </w:tc>
        <w:tc>
          <w:tcPr>
            <w:tcW w:w="1160" w:type="dxa"/>
            <w:vMerge/>
            <w:tcBorders>
              <w:top w:val="single" w:sz="4" w:space="0" w:color="auto"/>
              <w:left w:val="single" w:sz="4" w:space="0" w:color="auto"/>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sz w:val="16"/>
                <w:szCs w:val="16"/>
                <w:lang w:eastAsia="pt-BR"/>
              </w:rPr>
            </w:pP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D8D8D8"/>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7.9</w:t>
            </w:r>
          </w:p>
        </w:tc>
        <w:tc>
          <w:tcPr>
            <w:tcW w:w="4960" w:type="dxa"/>
            <w:tcBorders>
              <w:top w:val="nil"/>
              <w:left w:val="nil"/>
              <w:bottom w:val="single" w:sz="4" w:space="0" w:color="auto"/>
              <w:right w:val="single" w:sz="4" w:space="0" w:color="auto"/>
            </w:tcBorders>
            <w:shd w:val="clear" w:color="000000" w:fill="D8D8D8"/>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NR-12 -Segurança no Trabalho em Máquinas e Equipamentos</w:t>
            </w:r>
          </w:p>
        </w:tc>
        <w:tc>
          <w:tcPr>
            <w:tcW w:w="537" w:type="dxa"/>
            <w:tcBorders>
              <w:top w:val="nil"/>
              <w:left w:val="nil"/>
              <w:bottom w:val="single" w:sz="4" w:space="0" w:color="auto"/>
              <w:right w:val="single" w:sz="4" w:space="0" w:color="auto"/>
            </w:tcBorders>
            <w:shd w:val="clear" w:color="000000" w:fill="D8D8D8"/>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horas</w:t>
            </w:r>
          </w:p>
        </w:tc>
        <w:tc>
          <w:tcPr>
            <w:tcW w:w="680" w:type="dxa"/>
            <w:tcBorders>
              <w:top w:val="nil"/>
              <w:left w:val="nil"/>
              <w:bottom w:val="single" w:sz="4" w:space="0" w:color="auto"/>
              <w:right w:val="single" w:sz="4" w:space="0" w:color="auto"/>
            </w:tcBorders>
            <w:shd w:val="clear" w:color="000000" w:fill="D8D8D8"/>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16,00</w:t>
            </w:r>
          </w:p>
        </w:tc>
        <w:tc>
          <w:tcPr>
            <w:tcW w:w="1040" w:type="dxa"/>
            <w:tcBorders>
              <w:top w:val="nil"/>
              <w:left w:val="single" w:sz="4" w:space="0" w:color="auto"/>
              <w:bottom w:val="single" w:sz="4" w:space="0" w:color="auto"/>
              <w:right w:val="single" w:sz="4" w:space="0" w:color="auto"/>
            </w:tcBorders>
            <w:shd w:val="clear" w:color="000000" w:fill="D8D8D8"/>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R$ 339,96</w:t>
            </w:r>
          </w:p>
        </w:tc>
        <w:tc>
          <w:tcPr>
            <w:tcW w:w="1000" w:type="dxa"/>
            <w:tcBorders>
              <w:top w:val="nil"/>
              <w:left w:val="nil"/>
              <w:bottom w:val="single" w:sz="4" w:space="0" w:color="auto"/>
              <w:right w:val="single" w:sz="4" w:space="0" w:color="auto"/>
            </w:tcBorders>
            <w:shd w:val="clear" w:color="000000" w:fill="D8D8D8"/>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R$ 5.439,33</w:t>
            </w:r>
          </w:p>
        </w:tc>
        <w:tc>
          <w:tcPr>
            <w:tcW w:w="1160" w:type="dxa"/>
            <w:vMerge/>
            <w:tcBorders>
              <w:top w:val="single" w:sz="4" w:space="0" w:color="auto"/>
              <w:left w:val="single" w:sz="4" w:space="0" w:color="auto"/>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sz w:val="16"/>
                <w:szCs w:val="16"/>
                <w:lang w:eastAsia="pt-BR"/>
              </w:rPr>
            </w:pP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D8D8D8"/>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7.10</w:t>
            </w:r>
          </w:p>
        </w:tc>
        <w:tc>
          <w:tcPr>
            <w:tcW w:w="4960" w:type="dxa"/>
            <w:tcBorders>
              <w:top w:val="nil"/>
              <w:left w:val="nil"/>
              <w:bottom w:val="single" w:sz="4" w:space="0" w:color="auto"/>
              <w:right w:val="single" w:sz="4" w:space="0" w:color="auto"/>
            </w:tcBorders>
            <w:shd w:val="clear" w:color="000000" w:fill="D8D8D8"/>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NR-17- Ergonomia- Transporte manual regular de carga</w:t>
            </w:r>
          </w:p>
        </w:tc>
        <w:tc>
          <w:tcPr>
            <w:tcW w:w="537" w:type="dxa"/>
            <w:tcBorders>
              <w:top w:val="nil"/>
              <w:left w:val="nil"/>
              <w:bottom w:val="single" w:sz="4" w:space="0" w:color="auto"/>
              <w:right w:val="single" w:sz="4" w:space="0" w:color="auto"/>
            </w:tcBorders>
            <w:shd w:val="clear" w:color="000000" w:fill="D8D8D8"/>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horas</w:t>
            </w:r>
          </w:p>
        </w:tc>
        <w:tc>
          <w:tcPr>
            <w:tcW w:w="680" w:type="dxa"/>
            <w:tcBorders>
              <w:top w:val="nil"/>
              <w:left w:val="nil"/>
              <w:bottom w:val="single" w:sz="4" w:space="0" w:color="auto"/>
              <w:right w:val="single" w:sz="4" w:space="0" w:color="auto"/>
            </w:tcBorders>
            <w:shd w:val="clear" w:color="000000" w:fill="D8D8D8"/>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16,00</w:t>
            </w:r>
          </w:p>
        </w:tc>
        <w:tc>
          <w:tcPr>
            <w:tcW w:w="1040" w:type="dxa"/>
            <w:tcBorders>
              <w:top w:val="nil"/>
              <w:left w:val="single" w:sz="4" w:space="0" w:color="auto"/>
              <w:bottom w:val="single" w:sz="4" w:space="0" w:color="auto"/>
              <w:right w:val="single" w:sz="4" w:space="0" w:color="auto"/>
            </w:tcBorders>
            <w:shd w:val="clear" w:color="000000" w:fill="D8D8D8"/>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R$ 164,92</w:t>
            </w:r>
          </w:p>
        </w:tc>
        <w:tc>
          <w:tcPr>
            <w:tcW w:w="1000" w:type="dxa"/>
            <w:tcBorders>
              <w:top w:val="nil"/>
              <w:left w:val="nil"/>
              <w:bottom w:val="single" w:sz="4" w:space="0" w:color="auto"/>
              <w:right w:val="single" w:sz="4" w:space="0" w:color="auto"/>
            </w:tcBorders>
            <w:shd w:val="clear" w:color="000000" w:fill="D8D8D8"/>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R$ 2.638,67</w:t>
            </w:r>
          </w:p>
        </w:tc>
        <w:tc>
          <w:tcPr>
            <w:tcW w:w="1160" w:type="dxa"/>
            <w:vMerge/>
            <w:tcBorders>
              <w:top w:val="single" w:sz="4" w:space="0" w:color="auto"/>
              <w:left w:val="single" w:sz="4" w:space="0" w:color="auto"/>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sz w:val="16"/>
                <w:szCs w:val="16"/>
                <w:lang w:eastAsia="pt-BR"/>
              </w:rPr>
            </w:pP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D8D8D8"/>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7.11</w:t>
            </w:r>
          </w:p>
        </w:tc>
        <w:tc>
          <w:tcPr>
            <w:tcW w:w="4960" w:type="dxa"/>
            <w:tcBorders>
              <w:top w:val="nil"/>
              <w:left w:val="nil"/>
              <w:bottom w:val="single" w:sz="4" w:space="0" w:color="auto"/>
              <w:right w:val="single" w:sz="4" w:space="0" w:color="auto"/>
            </w:tcBorders>
            <w:shd w:val="clear" w:color="000000" w:fill="D8D8D8"/>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 xml:space="preserve">NR 23-Proteção Contra Incêndios </w:t>
            </w:r>
          </w:p>
        </w:tc>
        <w:tc>
          <w:tcPr>
            <w:tcW w:w="537" w:type="dxa"/>
            <w:tcBorders>
              <w:top w:val="nil"/>
              <w:left w:val="nil"/>
              <w:bottom w:val="single" w:sz="4" w:space="0" w:color="auto"/>
              <w:right w:val="single" w:sz="4" w:space="0" w:color="auto"/>
            </w:tcBorders>
            <w:shd w:val="clear" w:color="000000" w:fill="D8D8D8"/>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horas</w:t>
            </w:r>
          </w:p>
        </w:tc>
        <w:tc>
          <w:tcPr>
            <w:tcW w:w="680" w:type="dxa"/>
            <w:tcBorders>
              <w:top w:val="nil"/>
              <w:left w:val="nil"/>
              <w:bottom w:val="single" w:sz="4" w:space="0" w:color="auto"/>
              <w:right w:val="single" w:sz="4" w:space="0" w:color="auto"/>
            </w:tcBorders>
            <w:shd w:val="clear" w:color="000000" w:fill="D8D8D8"/>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8,00</w:t>
            </w:r>
          </w:p>
        </w:tc>
        <w:tc>
          <w:tcPr>
            <w:tcW w:w="1040" w:type="dxa"/>
            <w:tcBorders>
              <w:top w:val="nil"/>
              <w:left w:val="single" w:sz="4" w:space="0" w:color="auto"/>
              <w:bottom w:val="single" w:sz="4" w:space="0" w:color="auto"/>
              <w:right w:val="single" w:sz="4" w:space="0" w:color="auto"/>
            </w:tcBorders>
            <w:shd w:val="clear" w:color="000000" w:fill="D8D8D8"/>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R$ 160,17</w:t>
            </w:r>
          </w:p>
        </w:tc>
        <w:tc>
          <w:tcPr>
            <w:tcW w:w="1000" w:type="dxa"/>
            <w:tcBorders>
              <w:top w:val="nil"/>
              <w:left w:val="nil"/>
              <w:bottom w:val="single" w:sz="4" w:space="0" w:color="auto"/>
              <w:right w:val="single" w:sz="4" w:space="0" w:color="auto"/>
            </w:tcBorders>
            <w:shd w:val="clear" w:color="000000" w:fill="D8D8D8"/>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R$ 1.281,33</w:t>
            </w:r>
          </w:p>
        </w:tc>
        <w:tc>
          <w:tcPr>
            <w:tcW w:w="1160" w:type="dxa"/>
            <w:vMerge/>
            <w:tcBorders>
              <w:top w:val="single" w:sz="4" w:space="0" w:color="auto"/>
              <w:left w:val="single" w:sz="4" w:space="0" w:color="auto"/>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sz w:val="16"/>
                <w:szCs w:val="16"/>
                <w:lang w:eastAsia="pt-BR"/>
              </w:rPr>
            </w:pP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D8D8D8"/>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7.12</w:t>
            </w:r>
          </w:p>
        </w:tc>
        <w:tc>
          <w:tcPr>
            <w:tcW w:w="4960" w:type="dxa"/>
            <w:tcBorders>
              <w:top w:val="nil"/>
              <w:left w:val="nil"/>
              <w:bottom w:val="single" w:sz="4" w:space="0" w:color="auto"/>
              <w:right w:val="single" w:sz="4" w:space="0" w:color="auto"/>
            </w:tcBorders>
            <w:shd w:val="clear" w:color="000000" w:fill="D8D8D8"/>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NR 33- Trabalhadores autorizados e vigias</w:t>
            </w:r>
          </w:p>
        </w:tc>
        <w:tc>
          <w:tcPr>
            <w:tcW w:w="537" w:type="dxa"/>
            <w:tcBorders>
              <w:top w:val="nil"/>
              <w:left w:val="nil"/>
              <w:bottom w:val="single" w:sz="4" w:space="0" w:color="auto"/>
              <w:right w:val="single" w:sz="4" w:space="0" w:color="auto"/>
            </w:tcBorders>
            <w:shd w:val="clear" w:color="000000" w:fill="D8D8D8"/>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horas</w:t>
            </w:r>
          </w:p>
        </w:tc>
        <w:tc>
          <w:tcPr>
            <w:tcW w:w="680" w:type="dxa"/>
            <w:tcBorders>
              <w:top w:val="nil"/>
              <w:left w:val="nil"/>
              <w:bottom w:val="single" w:sz="4" w:space="0" w:color="auto"/>
              <w:right w:val="single" w:sz="4" w:space="0" w:color="auto"/>
            </w:tcBorders>
            <w:shd w:val="clear" w:color="000000" w:fill="D8D8D8"/>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32,00</w:t>
            </w:r>
          </w:p>
        </w:tc>
        <w:tc>
          <w:tcPr>
            <w:tcW w:w="1040" w:type="dxa"/>
            <w:tcBorders>
              <w:top w:val="nil"/>
              <w:left w:val="single" w:sz="4" w:space="0" w:color="auto"/>
              <w:bottom w:val="single" w:sz="4" w:space="0" w:color="auto"/>
              <w:right w:val="single" w:sz="4" w:space="0" w:color="auto"/>
            </w:tcBorders>
            <w:shd w:val="clear" w:color="000000" w:fill="D8D8D8"/>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R$ 322,67</w:t>
            </w:r>
          </w:p>
        </w:tc>
        <w:tc>
          <w:tcPr>
            <w:tcW w:w="1000" w:type="dxa"/>
            <w:tcBorders>
              <w:top w:val="nil"/>
              <w:left w:val="nil"/>
              <w:bottom w:val="single" w:sz="4" w:space="0" w:color="auto"/>
              <w:right w:val="single" w:sz="4" w:space="0" w:color="auto"/>
            </w:tcBorders>
            <w:shd w:val="clear" w:color="000000" w:fill="D8D8D8"/>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R$ 10.325,33</w:t>
            </w:r>
          </w:p>
        </w:tc>
        <w:tc>
          <w:tcPr>
            <w:tcW w:w="1160" w:type="dxa"/>
            <w:vMerge/>
            <w:tcBorders>
              <w:top w:val="single" w:sz="4" w:space="0" w:color="auto"/>
              <w:left w:val="single" w:sz="4" w:space="0" w:color="auto"/>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sz w:val="16"/>
                <w:szCs w:val="16"/>
                <w:lang w:eastAsia="pt-BR"/>
              </w:rPr>
            </w:pP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D8D8D8"/>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7.13</w:t>
            </w:r>
          </w:p>
        </w:tc>
        <w:tc>
          <w:tcPr>
            <w:tcW w:w="4960" w:type="dxa"/>
            <w:tcBorders>
              <w:top w:val="nil"/>
              <w:left w:val="nil"/>
              <w:bottom w:val="single" w:sz="4" w:space="0" w:color="auto"/>
              <w:right w:val="single" w:sz="4" w:space="0" w:color="auto"/>
            </w:tcBorders>
            <w:shd w:val="clear" w:color="000000" w:fill="D8D8D8"/>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NR 33- Supervisor de Entrada</w:t>
            </w:r>
          </w:p>
        </w:tc>
        <w:tc>
          <w:tcPr>
            <w:tcW w:w="537" w:type="dxa"/>
            <w:tcBorders>
              <w:top w:val="nil"/>
              <w:left w:val="nil"/>
              <w:bottom w:val="single" w:sz="4" w:space="0" w:color="auto"/>
              <w:right w:val="single" w:sz="4" w:space="0" w:color="auto"/>
            </w:tcBorders>
            <w:shd w:val="clear" w:color="000000" w:fill="D8D8D8"/>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horas</w:t>
            </w:r>
          </w:p>
        </w:tc>
        <w:tc>
          <w:tcPr>
            <w:tcW w:w="680" w:type="dxa"/>
            <w:tcBorders>
              <w:top w:val="nil"/>
              <w:left w:val="nil"/>
              <w:bottom w:val="single" w:sz="4" w:space="0" w:color="auto"/>
              <w:right w:val="single" w:sz="4" w:space="0" w:color="auto"/>
            </w:tcBorders>
            <w:shd w:val="clear" w:color="000000" w:fill="D8D8D8"/>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40,00</w:t>
            </w:r>
          </w:p>
        </w:tc>
        <w:tc>
          <w:tcPr>
            <w:tcW w:w="1040" w:type="dxa"/>
            <w:tcBorders>
              <w:top w:val="nil"/>
              <w:left w:val="single" w:sz="4" w:space="0" w:color="auto"/>
              <w:bottom w:val="single" w:sz="4" w:space="0" w:color="auto"/>
              <w:right w:val="single" w:sz="4" w:space="0" w:color="auto"/>
            </w:tcBorders>
            <w:shd w:val="clear" w:color="000000" w:fill="D8D8D8"/>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R$ 289,79</w:t>
            </w:r>
          </w:p>
        </w:tc>
        <w:tc>
          <w:tcPr>
            <w:tcW w:w="1000" w:type="dxa"/>
            <w:tcBorders>
              <w:top w:val="nil"/>
              <w:left w:val="nil"/>
              <w:bottom w:val="single" w:sz="4" w:space="0" w:color="auto"/>
              <w:right w:val="single" w:sz="4" w:space="0" w:color="auto"/>
            </w:tcBorders>
            <w:shd w:val="clear" w:color="000000" w:fill="D8D8D8"/>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R$ 11.591,67</w:t>
            </w:r>
          </w:p>
        </w:tc>
        <w:tc>
          <w:tcPr>
            <w:tcW w:w="1160" w:type="dxa"/>
            <w:vMerge/>
            <w:tcBorders>
              <w:top w:val="single" w:sz="4" w:space="0" w:color="auto"/>
              <w:left w:val="single" w:sz="4" w:space="0" w:color="auto"/>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sz w:val="16"/>
                <w:szCs w:val="16"/>
                <w:lang w:eastAsia="pt-BR"/>
              </w:rPr>
            </w:pPr>
          </w:p>
        </w:tc>
      </w:tr>
      <w:tr w:rsidR="00503064" w:rsidRPr="00031455" w:rsidTr="00D20BEB">
        <w:trPr>
          <w:trHeight w:val="465"/>
        </w:trPr>
        <w:tc>
          <w:tcPr>
            <w:tcW w:w="560" w:type="dxa"/>
            <w:tcBorders>
              <w:top w:val="nil"/>
              <w:left w:val="single" w:sz="8" w:space="0" w:color="auto"/>
              <w:bottom w:val="single" w:sz="4" w:space="0" w:color="auto"/>
              <w:right w:val="single" w:sz="4" w:space="0" w:color="auto"/>
            </w:tcBorders>
            <w:shd w:val="clear" w:color="000000" w:fill="D8D8D8"/>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7.14</w:t>
            </w:r>
          </w:p>
        </w:tc>
        <w:tc>
          <w:tcPr>
            <w:tcW w:w="4960" w:type="dxa"/>
            <w:tcBorders>
              <w:top w:val="nil"/>
              <w:left w:val="nil"/>
              <w:bottom w:val="single" w:sz="4" w:space="0" w:color="auto"/>
              <w:right w:val="single" w:sz="4" w:space="0" w:color="auto"/>
            </w:tcBorders>
            <w:shd w:val="clear" w:color="000000" w:fill="D8D8D8"/>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NR 33- Trabalhadores Autorizados, Vigias e Supervisores de Entrada - Capacitação Periódica (reciclagem)</w:t>
            </w:r>
          </w:p>
        </w:tc>
        <w:tc>
          <w:tcPr>
            <w:tcW w:w="537" w:type="dxa"/>
            <w:tcBorders>
              <w:top w:val="nil"/>
              <w:left w:val="nil"/>
              <w:bottom w:val="single" w:sz="4" w:space="0" w:color="auto"/>
              <w:right w:val="single" w:sz="4" w:space="0" w:color="auto"/>
            </w:tcBorders>
            <w:shd w:val="clear" w:color="000000" w:fill="D8D8D8"/>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horas</w:t>
            </w:r>
          </w:p>
        </w:tc>
        <w:tc>
          <w:tcPr>
            <w:tcW w:w="680" w:type="dxa"/>
            <w:tcBorders>
              <w:top w:val="nil"/>
              <w:left w:val="nil"/>
              <w:bottom w:val="single" w:sz="4" w:space="0" w:color="auto"/>
              <w:right w:val="single" w:sz="4" w:space="0" w:color="auto"/>
            </w:tcBorders>
            <w:shd w:val="clear" w:color="000000" w:fill="D8D8D8"/>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24,00</w:t>
            </w:r>
          </w:p>
        </w:tc>
        <w:tc>
          <w:tcPr>
            <w:tcW w:w="1040" w:type="dxa"/>
            <w:tcBorders>
              <w:top w:val="nil"/>
              <w:left w:val="single" w:sz="4" w:space="0" w:color="auto"/>
              <w:bottom w:val="single" w:sz="4" w:space="0" w:color="auto"/>
              <w:right w:val="single" w:sz="4" w:space="0" w:color="auto"/>
            </w:tcBorders>
            <w:shd w:val="clear" w:color="000000" w:fill="D8D8D8"/>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R$ 359,82</w:t>
            </w:r>
          </w:p>
        </w:tc>
        <w:tc>
          <w:tcPr>
            <w:tcW w:w="1000" w:type="dxa"/>
            <w:tcBorders>
              <w:top w:val="nil"/>
              <w:left w:val="nil"/>
              <w:bottom w:val="single" w:sz="4" w:space="0" w:color="auto"/>
              <w:right w:val="single" w:sz="4" w:space="0" w:color="auto"/>
            </w:tcBorders>
            <w:shd w:val="clear" w:color="000000" w:fill="D8D8D8"/>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R$ 8.635,67</w:t>
            </w:r>
          </w:p>
        </w:tc>
        <w:tc>
          <w:tcPr>
            <w:tcW w:w="1160" w:type="dxa"/>
            <w:vMerge/>
            <w:tcBorders>
              <w:top w:val="single" w:sz="4" w:space="0" w:color="auto"/>
              <w:left w:val="single" w:sz="4" w:space="0" w:color="auto"/>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sz w:val="16"/>
                <w:szCs w:val="16"/>
                <w:lang w:eastAsia="pt-BR"/>
              </w:rPr>
            </w:pP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D8D8D8"/>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7.15</w:t>
            </w:r>
          </w:p>
        </w:tc>
        <w:tc>
          <w:tcPr>
            <w:tcW w:w="4960" w:type="dxa"/>
            <w:tcBorders>
              <w:top w:val="nil"/>
              <w:left w:val="nil"/>
              <w:bottom w:val="single" w:sz="4" w:space="0" w:color="auto"/>
              <w:right w:val="single" w:sz="4" w:space="0" w:color="auto"/>
            </w:tcBorders>
            <w:shd w:val="clear" w:color="000000" w:fill="D8D8D8"/>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NR-35- Trabalho em altura</w:t>
            </w:r>
          </w:p>
        </w:tc>
        <w:tc>
          <w:tcPr>
            <w:tcW w:w="537" w:type="dxa"/>
            <w:tcBorders>
              <w:top w:val="nil"/>
              <w:left w:val="nil"/>
              <w:bottom w:val="single" w:sz="4" w:space="0" w:color="auto"/>
              <w:right w:val="single" w:sz="4" w:space="0" w:color="auto"/>
            </w:tcBorders>
            <w:shd w:val="clear" w:color="000000" w:fill="D8D8D8"/>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horas</w:t>
            </w:r>
          </w:p>
        </w:tc>
        <w:tc>
          <w:tcPr>
            <w:tcW w:w="680" w:type="dxa"/>
            <w:tcBorders>
              <w:top w:val="nil"/>
              <w:left w:val="nil"/>
              <w:bottom w:val="single" w:sz="4" w:space="0" w:color="auto"/>
              <w:right w:val="single" w:sz="4" w:space="0" w:color="auto"/>
            </w:tcBorders>
            <w:shd w:val="clear" w:color="000000" w:fill="D8D8D8"/>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16,00</w:t>
            </w:r>
          </w:p>
        </w:tc>
        <w:tc>
          <w:tcPr>
            <w:tcW w:w="1040" w:type="dxa"/>
            <w:tcBorders>
              <w:top w:val="nil"/>
              <w:left w:val="single" w:sz="4" w:space="0" w:color="auto"/>
              <w:bottom w:val="single" w:sz="4" w:space="0" w:color="auto"/>
              <w:right w:val="single" w:sz="4" w:space="0" w:color="auto"/>
            </w:tcBorders>
            <w:shd w:val="clear" w:color="000000" w:fill="D8D8D8"/>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R$ 258,08</w:t>
            </w:r>
          </w:p>
        </w:tc>
        <w:tc>
          <w:tcPr>
            <w:tcW w:w="1000" w:type="dxa"/>
            <w:tcBorders>
              <w:top w:val="nil"/>
              <w:left w:val="nil"/>
              <w:bottom w:val="single" w:sz="4" w:space="0" w:color="auto"/>
              <w:right w:val="single" w:sz="4" w:space="0" w:color="auto"/>
            </w:tcBorders>
            <w:shd w:val="clear" w:color="000000" w:fill="D8D8D8"/>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R$ 4.129,33</w:t>
            </w:r>
          </w:p>
        </w:tc>
        <w:tc>
          <w:tcPr>
            <w:tcW w:w="1160" w:type="dxa"/>
            <w:vMerge/>
            <w:tcBorders>
              <w:top w:val="single" w:sz="4" w:space="0" w:color="auto"/>
              <w:left w:val="single" w:sz="4" w:space="0" w:color="auto"/>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sz w:val="16"/>
                <w:szCs w:val="16"/>
                <w:lang w:eastAsia="pt-BR"/>
              </w:rPr>
            </w:pPr>
          </w:p>
        </w:tc>
      </w:tr>
      <w:tr w:rsidR="00503064" w:rsidRPr="00031455" w:rsidTr="00D20BEB">
        <w:trPr>
          <w:trHeight w:val="315"/>
        </w:trPr>
        <w:tc>
          <w:tcPr>
            <w:tcW w:w="560" w:type="dxa"/>
            <w:tcBorders>
              <w:top w:val="nil"/>
              <w:left w:val="single" w:sz="8" w:space="0" w:color="auto"/>
              <w:bottom w:val="single" w:sz="8" w:space="0" w:color="auto"/>
              <w:right w:val="single" w:sz="4" w:space="0" w:color="auto"/>
            </w:tcBorders>
            <w:shd w:val="clear" w:color="000000" w:fill="D8D8D8"/>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7.16</w:t>
            </w:r>
          </w:p>
        </w:tc>
        <w:tc>
          <w:tcPr>
            <w:tcW w:w="4960" w:type="dxa"/>
            <w:tcBorders>
              <w:top w:val="nil"/>
              <w:left w:val="nil"/>
              <w:bottom w:val="single" w:sz="8" w:space="0" w:color="auto"/>
              <w:right w:val="single" w:sz="4" w:space="0" w:color="auto"/>
            </w:tcBorders>
            <w:shd w:val="clear" w:color="000000" w:fill="D8D8D8"/>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NR-35: Trabalho em altura - Reciclagem</w:t>
            </w:r>
          </w:p>
        </w:tc>
        <w:tc>
          <w:tcPr>
            <w:tcW w:w="537" w:type="dxa"/>
            <w:tcBorders>
              <w:top w:val="nil"/>
              <w:left w:val="nil"/>
              <w:bottom w:val="single" w:sz="8" w:space="0" w:color="auto"/>
              <w:right w:val="single" w:sz="4" w:space="0" w:color="auto"/>
            </w:tcBorders>
            <w:shd w:val="clear" w:color="000000" w:fill="D8D8D8"/>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horas</w:t>
            </w:r>
          </w:p>
        </w:tc>
        <w:tc>
          <w:tcPr>
            <w:tcW w:w="680" w:type="dxa"/>
            <w:tcBorders>
              <w:top w:val="nil"/>
              <w:left w:val="nil"/>
              <w:bottom w:val="single" w:sz="8" w:space="0" w:color="auto"/>
              <w:right w:val="single" w:sz="4" w:space="0" w:color="auto"/>
            </w:tcBorders>
            <w:shd w:val="clear" w:color="000000" w:fill="D8D8D8"/>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16,00</w:t>
            </w:r>
          </w:p>
        </w:tc>
        <w:tc>
          <w:tcPr>
            <w:tcW w:w="1040" w:type="dxa"/>
            <w:tcBorders>
              <w:top w:val="nil"/>
              <w:left w:val="single" w:sz="4" w:space="0" w:color="auto"/>
              <w:bottom w:val="single" w:sz="8" w:space="0" w:color="auto"/>
              <w:right w:val="single" w:sz="4" w:space="0" w:color="auto"/>
            </w:tcBorders>
            <w:shd w:val="clear" w:color="000000" w:fill="D8D8D8"/>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R$ 258,08</w:t>
            </w:r>
          </w:p>
        </w:tc>
        <w:tc>
          <w:tcPr>
            <w:tcW w:w="1000" w:type="dxa"/>
            <w:tcBorders>
              <w:top w:val="nil"/>
              <w:left w:val="nil"/>
              <w:bottom w:val="single" w:sz="8" w:space="0" w:color="auto"/>
              <w:right w:val="single" w:sz="4" w:space="0" w:color="auto"/>
            </w:tcBorders>
            <w:shd w:val="clear" w:color="000000" w:fill="D8D8D8"/>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R$ 4.129,33</w:t>
            </w:r>
          </w:p>
        </w:tc>
        <w:tc>
          <w:tcPr>
            <w:tcW w:w="1160" w:type="dxa"/>
            <w:vMerge/>
            <w:tcBorders>
              <w:top w:val="single" w:sz="4" w:space="0" w:color="auto"/>
              <w:left w:val="single" w:sz="4" w:space="0" w:color="auto"/>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sz w:val="16"/>
                <w:szCs w:val="16"/>
                <w:lang w:eastAsia="pt-BR"/>
              </w:rPr>
            </w:pP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C5D9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8</w:t>
            </w:r>
          </w:p>
        </w:tc>
        <w:tc>
          <w:tcPr>
            <w:tcW w:w="6177" w:type="dxa"/>
            <w:gridSpan w:val="3"/>
            <w:tcBorders>
              <w:top w:val="single" w:sz="8" w:space="0" w:color="auto"/>
              <w:left w:val="nil"/>
              <w:bottom w:val="single" w:sz="4" w:space="0" w:color="auto"/>
              <w:right w:val="single" w:sz="4" w:space="0" w:color="auto"/>
            </w:tcBorders>
            <w:shd w:val="clear" w:color="000000" w:fill="C5D9F1"/>
            <w:vAlign w:val="bottom"/>
            <w:hideMark/>
          </w:tcPr>
          <w:p w:rsidR="00503064" w:rsidRPr="00031455" w:rsidRDefault="00503064" w:rsidP="00503064">
            <w:pPr>
              <w:suppressAutoHyphens w:val="0"/>
              <w:jc w:val="left"/>
              <w:rPr>
                <w:rFonts w:ascii="Calibri" w:hAnsi="Calibri" w:cs="Calibri"/>
                <w:b/>
                <w:bCs/>
                <w:sz w:val="16"/>
                <w:szCs w:val="16"/>
                <w:lang w:eastAsia="pt-BR"/>
              </w:rPr>
            </w:pPr>
            <w:r w:rsidRPr="00031455">
              <w:rPr>
                <w:rFonts w:ascii="Calibri" w:hAnsi="Calibri" w:cs="Calibri"/>
                <w:b/>
                <w:bCs/>
                <w:sz w:val="16"/>
                <w:szCs w:val="16"/>
                <w:lang w:eastAsia="pt-BR"/>
              </w:rPr>
              <w:t>IMPLANTAÇÃO DE PROGRAMA DE GESTÃO DO ABSENTEÍSMO</w:t>
            </w:r>
          </w:p>
        </w:tc>
        <w:tc>
          <w:tcPr>
            <w:tcW w:w="1040" w:type="dxa"/>
            <w:tcBorders>
              <w:top w:val="nil"/>
              <w:left w:val="nil"/>
              <w:bottom w:val="nil"/>
              <w:right w:val="nil"/>
            </w:tcBorders>
            <w:shd w:val="clear" w:color="000000" w:fill="C5D9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 </w:t>
            </w:r>
          </w:p>
        </w:tc>
        <w:tc>
          <w:tcPr>
            <w:tcW w:w="1000" w:type="dxa"/>
            <w:tcBorders>
              <w:top w:val="nil"/>
              <w:left w:val="nil"/>
              <w:bottom w:val="nil"/>
              <w:right w:val="nil"/>
            </w:tcBorders>
            <w:shd w:val="clear" w:color="000000" w:fill="C5D9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 </w:t>
            </w:r>
          </w:p>
        </w:tc>
        <w:tc>
          <w:tcPr>
            <w:tcW w:w="1160" w:type="dxa"/>
            <w:tcBorders>
              <w:top w:val="nil"/>
              <w:left w:val="nil"/>
              <w:bottom w:val="nil"/>
              <w:right w:val="single" w:sz="8" w:space="0" w:color="auto"/>
            </w:tcBorders>
            <w:shd w:val="clear" w:color="000000" w:fill="C5D9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 </w:t>
            </w: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C5D9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8.1</w:t>
            </w:r>
          </w:p>
        </w:tc>
        <w:tc>
          <w:tcPr>
            <w:tcW w:w="4960" w:type="dxa"/>
            <w:tcBorders>
              <w:top w:val="nil"/>
              <w:left w:val="nil"/>
              <w:bottom w:val="single" w:sz="4" w:space="0" w:color="auto"/>
              <w:right w:val="single" w:sz="4" w:space="0" w:color="auto"/>
            </w:tcBorders>
            <w:shd w:val="clear" w:color="000000" w:fill="C5D9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 xml:space="preserve">Estudo epidemiológico </w:t>
            </w:r>
          </w:p>
        </w:tc>
        <w:tc>
          <w:tcPr>
            <w:tcW w:w="537" w:type="dxa"/>
            <w:tcBorders>
              <w:top w:val="nil"/>
              <w:left w:val="nil"/>
              <w:bottom w:val="single" w:sz="4" w:space="0" w:color="auto"/>
              <w:right w:val="single" w:sz="4" w:space="0" w:color="auto"/>
            </w:tcBorders>
            <w:shd w:val="clear" w:color="000000" w:fill="C5D9F1"/>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horas</w:t>
            </w:r>
          </w:p>
        </w:tc>
        <w:tc>
          <w:tcPr>
            <w:tcW w:w="680" w:type="dxa"/>
            <w:tcBorders>
              <w:top w:val="nil"/>
              <w:left w:val="nil"/>
              <w:bottom w:val="single" w:sz="4" w:space="0" w:color="auto"/>
              <w:right w:val="single" w:sz="4" w:space="0" w:color="auto"/>
            </w:tcBorders>
            <w:shd w:val="clear" w:color="000000" w:fill="C5D9F1"/>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80,00</w:t>
            </w:r>
          </w:p>
        </w:tc>
        <w:tc>
          <w:tcPr>
            <w:tcW w:w="1040"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R$ 130,91</w:t>
            </w:r>
          </w:p>
        </w:tc>
        <w:tc>
          <w:tcPr>
            <w:tcW w:w="1000" w:type="dxa"/>
            <w:tcBorders>
              <w:top w:val="single" w:sz="4" w:space="0" w:color="auto"/>
              <w:left w:val="nil"/>
              <w:bottom w:val="single" w:sz="4" w:space="0" w:color="auto"/>
              <w:right w:val="single" w:sz="4" w:space="0" w:color="auto"/>
            </w:tcBorders>
            <w:shd w:val="clear" w:color="000000" w:fill="C5D9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R$ 10.473,02</w:t>
            </w:r>
          </w:p>
        </w:tc>
        <w:tc>
          <w:tcPr>
            <w:tcW w:w="1160" w:type="dxa"/>
            <w:vMerge w:val="restart"/>
            <w:tcBorders>
              <w:top w:val="single" w:sz="4" w:space="0" w:color="auto"/>
              <w:left w:val="single" w:sz="4" w:space="0" w:color="auto"/>
              <w:bottom w:val="single" w:sz="8" w:space="0" w:color="000000"/>
              <w:right w:val="single" w:sz="8" w:space="0" w:color="auto"/>
            </w:tcBorders>
            <w:shd w:val="clear" w:color="000000" w:fill="C5D9F1"/>
            <w:noWrap/>
            <w:vAlign w:val="center"/>
            <w:hideMark/>
          </w:tcPr>
          <w:p w:rsidR="00503064" w:rsidRPr="00031455" w:rsidRDefault="00503064" w:rsidP="00503064">
            <w:pPr>
              <w:suppressAutoHyphens w:val="0"/>
              <w:jc w:val="center"/>
              <w:rPr>
                <w:rFonts w:ascii="Calibri" w:hAnsi="Calibri" w:cs="Calibri"/>
                <w:sz w:val="16"/>
                <w:szCs w:val="16"/>
                <w:lang w:eastAsia="pt-BR"/>
              </w:rPr>
            </w:pPr>
            <w:r w:rsidRPr="00031455">
              <w:rPr>
                <w:rFonts w:ascii="Calibri" w:hAnsi="Calibri" w:cs="Calibri"/>
                <w:sz w:val="16"/>
                <w:szCs w:val="16"/>
                <w:lang w:eastAsia="pt-BR"/>
              </w:rPr>
              <w:t>R$ 27.766,67</w:t>
            </w: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C5D9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8.2</w:t>
            </w:r>
          </w:p>
        </w:tc>
        <w:tc>
          <w:tcPr>
            <w:tcW w:w="4960" w:type="dxa"/>
            <w:tcBorders>
              <w:top w:val="nil"/>
              <w:left w:val="nil"/>
              <w:bottom w:val="single" w:sz="4" w:space="0" w:color="auto"/>
              <w:right w:val="single" w:sz="4" w:space="0" w:color="auto"/>
            </w:tcBorders>
            <w:shd w:val="clear" w:color="000000" w:fill="C5D9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 xml:space="preserve">Construção de plano metodologia de trabalho  </w:t>
            </w:r>
          </w:p>
        </w:tc>
        <w:tc>
          <w:tcPr>
            <w:tcW w:w="537" w:type="dxa"/>
            <w:tcBorders>
              <w:top w:val="nil"/>
              <w:left w:val="nil"/>
              <w:bottom w:val="single" w:sz="4" w:space="0" w:color="auto"/>
              <w:right w:val="single" w:sz="4" w:space="0" w:color="auto"/>
            </w:tcBorders>
            <w:shd w:val="clear" w:color="000000" w:fill="C5D9F1"/>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horas</w:t>
            </w:r>
          </w:p>
        </w:tc>
        <w:tc>
          <w:tcPr>
            <w:tcW w:w="680" w:type="dxa"/>
            <w:tcBorders>
              <w:top w:val="nil"/>
              <w:left w:val="nil"/>
              <w:bottom w:val="single" w:sz="4" w:space="0" w:color="auto"/>
              <w:right w:val="single" w:sz="4" w:space="0" w:color="auto"/>
            </w:tcBorders>
            <w:shd w:val="clear" w:color="000000" w:fill="C5D9F1"/>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10,00</w:t>
            </w:r>
          </w:p>
        </w:tc>
        <w:tc>
          <w:tcPr>
            <w:tcW w:w="1040" w:type="dxa"/>
            <w:tcBorders>
              <w:top w:val="nil"/>
              <w:left w:val="single" w:sz="4" w:space="0" w:color="auto"/>
              <w:bottom w:val="single" w:sz="4" w:space="0" w:color="auto"/>
              <w:right w:val="single" w:sz="4" w:space="0" w:color="auto"/>
            </w:tcBorders>
            <w:shd w:val="clear" w:color="000000" w:fill="C5D9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R$ 128,41</w:t>
            </w:r>
          </w:p>
        </w:tc>
        <w:tc>
          <w:tcPr>
            <w:tcW w:w="1000" w:type="dxa"/>
            <w:tcBorders>
              <w:top w:val="nil"/>
              <w:left w:val="nil"/>
              <w:bottom w:val="single" w:sz="4" w:space="0" w:color="auto"/>
              <w:right w:val="single" w:sz="4" w:space="0" w:color="auto"/>
            </w:tcBorders>
            <w:shd w:val="clear" w:color="000000" w:fill="C5D9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R$ 1.284,13</w:t>
            </w:r>
          </w:p>
        </w:tc>
        <w:tc>
          <w:tcPr>
            <w:tcW w:w="1160" w:type="dxa"/>
            <w:vMerge/>
            <w:tcBorders>
              <w:top w:val="single" w:sz="4" w:space="0" w:color="auto"/>
              <w:left w:val="single" w:sz="4" w:space="0" w:color="auto"/>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sz w:val="16"/>
                <w:szCs w:val="16"/>
                <w:lang w:eastAsia="pt-BR"/>
              </w:rPr>
            </w:pPr>
          </w:p>
        </w:tc>
      </w:tr>
      <w:tr w:rsidR="00503064" w:rsidRPr="00031455" w:rsidTr="00D20BEB">
        <w:trPr>
          <w:trHeight w:val="315"/>
        </w:trPr>
        <w:tc>
          <w:tcPr>
            <w:tcW w:w="560" w:type="dxa"/>
            <w:tcBorders>
              <w:top w:val="nil"/>
              <w:left w:val="single" w:sz="8" w:space="0" w:color="auto"/>
              <w:bottom w:val="single" w:sz="8" w:space="0" w:color="auto"/>
              <w:right w:val="single" w:sz="4" w:space="0" w:color="auto"/>
            </w:tcBorders>
            <w:shd w:val="clear" w:color="000000" w:fill="C5D9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8.3</w:t>
            </w:r>
          </w:p>
        </w:tc>
        <w:tc>
          <w:tcPr>
            <w:tcW w:w="4960" w:type="dxa"/>
            <w:tcBorders>
              <w:top w:val="nil"/>
              <w:left w:val="nil"/>
              <w:bottom w:val="single" w:sz="8" w:space="0" w:color="auto"/>
              <w:right w:val="single" w:sz="4" w:space="0" w:color="auto"/>
            </w:tcBorders>
            <w:shd w:val="clear" w:color="000000" w:fill="C5D9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Execução das ações</w:t>
            </w:r>
          </w:p>
        </w:tc>
        <w:tc>
          <w:tcPr>
            <w:tcW w:w="537" w:type="dxa"/>
            <w:tcBorders>
              <w:top w:val="nil"/>
              <w:left w:val="nil"/>
              <w:bottom w:val="single" w:sz="8" w:space="0" w:color="auto"/>
              <w:right w:val="single" w:sz="4" w:space="0" w:color="auto"/>
            </w:tcBorders>
            <w:shd w:val="clear" w:color="000000" w:fill="C5D9F1"/>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horas</w:t>
            </w:r>
          </w:p>
        </w:tc>
        <w:tc>
          <w:tcPr>
            <w:tcW w:w="680" w:type="dxa"/>
            <w:tcBorders>
              <w:top w:val="nil"/>
              <w:left w:val="nil"/>
              <w:bottom w:val="single" w:sz="8" w:space="0" w:color="auto"/>
              <w:right w:val="single" w:sz="4" w:space="0" w:color="auto"/>
            </w:tcBorders>
            <w:shd w:val="clear" w:color="000000" w:fill="C5D9F1"/>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120,00</w:t>
            </w:r>
          </w:p>
        </w:tc>
        <w:tc>
          <w:tcPr>
            <w:tcW w:w="1040" w:type="dxa"/>
            <w:tcBorders>
              <w:top w:val="nil"/>
              <w:left w:val="single" w:sz="4" w:space="0" w:color="auto"/>
              <w:bottom w:val="single" w:sz="8" w:space="0" w:color="auto"/>
              <w:right w:val="single" w:sz="4" w:space="0" w:color="auto"/>
            </w:tcBorders>
            <w:shd w:val="clear" w:color="000000" w:fill="C5D9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R$ 133,41</w:t>
            </w:r>
          </w:p>
        </w:tc>
        <w:tc>
          <w:tcPr>
            <w:tcW w:w="1000" w:type="dxa"/>
            <w:tcBorders>
              <w:top w:val="nil"/>
              <w:left w:val="nil"/>
              <w:bottom w:val="single" w:sz="8" w:space="0" w:color="auto"/>
              <w:right w:val="single" w:sz="4" w:space="0" w:color="auto"/>
            </w:tcBorders>
            <w:shd w:val="clear" w:color="000000" w:fill="C5D9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R$ 16.009,52</w:t>
            </w:r>
          </w:p>
        </w:tc>
        <w:tc>
          <w:tcPr>
            <w:tcW w:w="1160" w:type="dxa"/>
            <w:vMerge/>
            <w:tcBorders>
              <w:top w:val="single" w:sz="4" w:space="0" w:color="auto"/>
              <w:left w:val="single" w:sz="4" w:space="0" w:color="auto"/>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sz w:val="16"/>
                <w:szCs w:val="16"/>
                <w:lang w:eastAsia="pt-BR"/>
              </w:rPr>
            </w:pP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C5D9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9</w:t>
            </w:r>
          </w:p>
        </w:tc>
        <w:tc>
          <w:tcPr>
            <w:tcW w:w="4960" w:type="dxa"/>
            <w:tcBorders>
              <w:top w:val="nil"/>
              <w:left w:val="nil"/>
              <w:bottom w:val="single" w:sz="4" w:space="0" w:color="auto"/>
              <w:right w:val="nil"/>
            </w:tcBorders>
            <w:shd w:val="clear" w:color="000000" w:fill="C5D9F1"/>
            <w:vAlign w:val="bottom"/>
            <w:hideMark/>
          </w:tcPr>
          <w:p w:rsidR="00503064" w:rsidRPr="00031455" w:rsidRDefault="00503064" w:rsidP="00503064">
            <w:pPr>
              <w:suppressAutoHyphens w:val="0"/>
              <w:jc w:val="left"/>
              <w:rPr>
                <w:rFonts w:ascii="Calibri" w:hAnsi="Calibri" w:cs="Calibri"/>
                <w:b/>
                <w:sz w:val="16"/>
                <w:szCs w:val="16"/>
                <w:lang w:eastAsia="pt-BR"/>
              </w:rPr>
            </w:pPr>
            <w:r w:rsidRPr="00031455">
              <w:rPr>
                <w:rFonts w:ascii="Calibri" w:hAnsi="Calibri" w:cs="Calibri"/>
                <w:b/>
                <w:sz w:val="16"/>
                <w:szCs w:val="16"/>
                <w:lang w:eastAsia="pt-BR"/>
              </w:rPr>
              <w:t>IMPLANTAÇÃO DE PROGRAMA DE PROMOÇÃO À SAÚDE E QUALIDADE DE VIDA NO TRABALHO</w:t>
            </w:r>
          </w:p>
        </w:tc>
        <w:tc>
          <w:tcPr>
            <w:tcW w:w="537" w:type="dxa"/>
            <w:tcBorders>
              <w:top w:val="nil"/>
              <w:left w:val="nil"/>
              <w:bottom w:val="single" w:sz="4" w:space="0" w:color="auto"/>
              <w:right w:val="nil"/>
            </w:tcBorders>
            <w:shd w:val="clear" w:color="000000" w:fill="C5D9F1"/>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 </w:t>
            </w:r>
          </w:p>
        </w:tc>
        <w:tc>
          <w:tcPr>
            <w:tcW w:w="680" w:type="dxa"/>
            <w:tcBorders>
              <w:top w:val="nil"/>
              <w:left w:val="nil"/>
              <w:bottom w:val="single" w:sz="4" w:space="0" w:color="auto"/>
              <w:right w:val="single" w:sz="4" w:space="0" w:color="auto"/>
            </w:tcBorders>
            <w:shd w:val="clear" w:color="000000" w:fill="C5D9F1"/>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 </w:t>
            </w:r>
          </w:p>
        </w:tc>
        <w:tc>
          <w:tcPr>
            <w:tcW w:w="1040" w:type="dxa"/>
            <w:tcBorders>
              <w:top w:val="nil"/>
              <w:left w:val="nil"/>
              <w:bottom w:val="nil"/>
              <w:right w:val="nil"/>
            </w:tcBorders>
            <w:shd w:val="clear" w:color="000000" w:fill="C5D9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 </w:t>
            </w:r>
          </w:p>
        </w:tc>
        <w:tc>
          <w:tcPr>
            <w:tcW w:w="1000" w:type="dxa"/>
            <w:tcBorders>
              <w:top w:val="nil"/>
              <w:left w:val="nil"/>
              <w:bottom w:val="nil"/>
              <w:right w:val="nil"/>
            </w:tcBorders>
            <w:shd w:val="clear" w:color="000000" w:fill="C5D9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 </w:t>
            </w:r>
          </w:p>
        </w:tc>
        <w:tc>
          <w:tcPr>
            <w:tcW w:w="1160" w:type="dxa"/>
            <w:tcBorders>
              <w:top w:val="nil"/>
              <w:left w:val="nil"/>
              <w:bottom w:val="nil"/>
              <w:right w:val="single" w:sz="8" w:space="0" w:color="auto"/>
            </w:tcBorders>
            <w:shd w:val="clear" w:color="000000" w:fill="C5D9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 </w:t>
            </w: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C5D9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9.1</w:t>
            </w:r>
          </w:p>
        </w:tc>
        <w:tc>
          <w:tcPr>
            <w:tcW w:w="4960" w:type="dxa"/>
            <w:tcBorders>
              <w:top w:val="nil"/>
              <w:left w:val="nil"/>
              <w:bottom w:val="single" w:sz="4" w:space="0" w:color="auto"/>
              <w:right w:val="single" w:sz="4" w:space="0" w:color="auto"/>
            </w:tcBorders>
            <w:shd w:val="clear" w:color="000000" w:fill="C5D9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Diagnóstico</w:t>
            </w:r>
          </w:p>
        </w:tc>
        <w:tc>
          <w:tcPr>
            <w:tcW w:w="537" w:type="dxa"/>
            <w:tcBorders>
              <w:top w:val="nil"/>
              <w:left w:val="nil"/>
              <w:bottom w:val="single" w:sz="4" w:space="0" w:color="auto"/>
              <w:right w:val="single" w:sz="4" w:space="0" w:color="auto"/>
            </w:tcBorders>
            <w:shd w:val="clear" w:color="000000" w:fill="C5D9F1"/>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horas</w:t>
            </w:r>
          </w:p>
        </w:tc>
        <w:tc>
          <w:tcPr>
            <w:tcW w:w="680" w:type="dxa"/>
            <w:tcBorders>
              <w:top w:val="nil"/>
              <w:left w:val="nil"/>
              <w:bottom w:val="single" w:sz="4" w:space="0" w:color="auto"/>
              <w:right w:val="single" w:sz="4" w:space="0" w:color="auto"/>
            </w:tcBorders>
            <w:shd w:val="clear" w:color="000000" w:fill="C5D9F1"/>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60,00</w:t>
            </w:r>
          </w:p>
        </w:tc>
        <w:tc>
          <w:tcPr>
            <w:tcW w:w="1040"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R$ 170,00</w:t>
            </w:r>
          </w:p>
        </w:tc>
        <w:tc>
          <w:tcPr>
            <w:tcW w:w="1000" w:type="dxa"/>
            <w:tcBorders>
              <w:top w:val="single" w:sz="4" w:space="0" w:color="auto"/>
              <w:left w:val="nil"/>
              <w:bottom w:val="single" w:sz="4" w:space="0" w:color="auto"/>
              <w:right w:val="single" w:sz="4" w:space="0" w:color="auto"/>
            </w:tcBorders>
            <w:shd w:val="clear" w:color="000000" w:fill="C5D9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R$ 10.200,00</w:t>
            </w:r>
          </w:p>
        </w:tc>
        <w:tc>
          <w:tcPr>
            <w:tcW w:w="1160" w:type="dxa"/>
            <w:vMerge w:val="restart"/>
            <w:tcBorders>
              <w:top w:val="single" w:sz="4" w:space="0" w:color="auto"/>
              <w:left w:val="single" w:sz="4" w:space="0" w:color="auto"/>
              <w:bottom w:val="single" w:sz="8" w:space="0" w:color="000000"/>
              <w:right w:val="single" w:sz="8" w:space="0" w:color="auto"/>
            </w:tcBorders>
            <w:shd w:val="clear" w:color="000000" w:fill="C5D9F1"/>
            <w:noWrap/>
            <w:vAlign w:val="center"/>
            <w:hideMark/>
          </w:tcPr>
          <w:p w:rsidR="00503064" w:rsidRPr="00031455" w:rsidRDefault="00503064" w:rsidP="00503064">
            <w:pPr>
              <w:suppressAutoHyphens w:val="0"/>
              <w:jc w:val="center"/>
              <w:rPr>
                <w:rFonts w:ascii="Calibri" w:hAnsi="Calibri" w:cs="Calibri"/>
                <w:sz w:val="16"/>
                <w:szCs w:val="16"/>
                <w:lang w:eastAsia="pt-BR"/>
              </w:rPr>
            </w:pPr>
            <w:r w:rsidRPr="00031455">
              <w:rPr>
                <w:rFonts w:ascii="Calibri" w:hAnsi="Calibri" w:cs="Calibri"/>
                <w:sz w:val="16"/>
                <w:szCs w:val="16"/>
                <w:lang w:eastAsia="pt-BR"/>
              </w:rPr>
              <w:t>R$ 92.266,67</w:t>
            </w: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C5D9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9.2</w:t>
            </w:r>
          </w:p>
        </w:tc>
        <w:tc>
          <w:tcPr>
            <w:tcW w:w="4960" w:type="dxa"/>
            <w:tcBorders>
              <w:top w:val="nil"/>
              <w:left w:val="nil"/>
              <w:bottom w:val="single" w:sz="4" w:space="0" w:color="auto"/>
              <w:right w:val="single" w:sz="4" w:space="0" w:color="auto"/>
            </w:tcBorders>
            <w:shd w:val="clear" w:color="000000" w:fill="C5D9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 xml:space="preserve">Construção do Pano de Trabalho </w:t>
            </w:r>
          </w:p>
        </w:tc>
        <w:tc>
          <w:tcPr>
            <w:tcW w:w="537" w:type="dxa"/>
            <w:tcBorders>
              <w:top w:val="nil"/>
              <w:left w:val="nil"/>
              <w:bottom w:val="single" w:sz="4" w:space="0" w:color="auto"/>
              <w:right w:val="single" w:sz="4" w:space="0" w:color="auto"/>
            </w:tcBorders>
            <w:shd w:val="clear" w:color="000000" w:fill="C5D9F1"/>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horas</w:t>
            </w:r>
          </w:p>
        </w:tc>
        <w:tc>
          <w:tcPr>
            <w:tcW w:w="680" w:type="dxa"/>
            <w:tcBorders>
              <w:top w:val="nil"/>
              <w:left w:val="nil"/>
              <w:bottom w:val="single" w:sz="4" w:space="0" w:color="auto"/>
              <w:right w:val="single" w:sz="4" w:space="0" w:color="auto"/>
            </w:tcBorders>
            <w:shd w:val="clear" w:color="000000" w:fill="C5D9F1"/>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20,00</w:t>
            </w:r>
          </w:p>
        </w:tc>
        <w:tc>
          <w:tcPr>
            <w:tcW w:w="1040" w:type="dxa"/>
            <w:tcBorders>
              <w:top w:val="nil"/>
              <w:left w:val="single" w:sz="4" w:space="0" w:color="auto"/>
              <w:bottom w:val="single" w:sz="4" w:space="0" w:color="auto"/>
              <w:right w:val="single" w:sz="4" w:space="0" w:color="auto"/>
            </w:tcBorders>
            <w:shd w:val="clear" w:color="000000" w:fill="C5D9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R$ 160,00</w:t>
            </w:r>
          </w:p>
        </w:tc>
        <w:tc>
          <w:tcPr>
            <w:tcW w:w="1000" w:type="dxa"/>
            <w:tcBorders>
              <w:top w:val="nil"/>
              <w:left w:val="nil"/>
              <w:bottom w:val="single" w:sz="4" w:space="0" w:color="auto"/>
              <w:right w:val="single" w:sz="4" w:space="0" w:color="auto"/>
            </w:tcBorders>
            <w:shd w:val="clear" w:color="000000" w:fill="C5D9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R$ 3.200,00</w:t>
            </w:r>
          </w:p>
        </w:tc>
        <w:tc>
          <w:tcPr>
            <w:tcW w:w="1160" w:type="dxa"/>
            <w:vMerge/>
            <w:tcBorders>
              <w:top w:val="single" w:sz="4" w:space="0" w:color="auto"/>
              <w:left w:val="single" w:sz="4" w:space="0" w:color="auto"/>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sz w:val="16"/>
                <w:szCs w:val="16"/>
                <w:lang w:eastAsia="pt-BR"/>
              </w:rPr>
            </w:pPr>
          </w:p>
        </w:tc>
      </w:tr>
      <w:tr w:rsidR="00503064" w:rsidRPr="00031455" w:rsidTr="00D20BEB">
        <w:trPr>
          <w:trHeight w:val="300"/>
        </w:trPr>
        <w:tc>
          <w:tcPr>
            <w:tcW w:w="560" w:type="dxa"/>
            <w:tcBorders>
              <w:top w:val="nil"/>
              <w:left w:val="single" w:sz="8" w:space="0" w:color="auto"/>
              <w:bottom w:val="single" w:sz="4" w:space="0" w:color="auto"/>
              <w:right w:val="single" w:sz="4" w:space="0" w:color="auto"/>
            </w:tcBorders>
            <w:shd w:val="clear" w:color="000000" w:fill="C5D9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9.3</w:t>
            </w:r>
          </w:p>
        </w:tc>
        <w:tc>
          <w:tcPr>
            <w:tcW w:w="4960" w:type="dxa"/>
            <w:tcBorders>
              <w:top w:val="nil"/>
              <w:left w:val="nil"/>
              <w:bottom w:val="single" w:sz="4" w:space="0" w:color="auto"/>
              <w:right w:val="single" w:sz="4" w:space="0" w:color="auto"/>
            </w:tcBorders>
            <w:shd w:val="clear" w:color="000000" w:fill="C5D9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Execução das ações (observando o número mínimo de 6 ações anuais)</w:t>
            </w:r>
          </w:p>
        </w:tc>
        <w:tc>
          <w:tcPr>
            <w:tcW w:w="537" w:type="dxa"/>
            <w:tcBorders>
              <w:top w:val="nil"/>
              <w:left w:val="nil"/>
              <w:bottom w:val="single" w:sz="4" w:space="0" w:color="auto"/>
              <w:right w:val="single" w:sz="4" w:space="0" w:color="auto"/>
            </w:tcBorders>
            <w:shd w:val="clear" w:color="000000" w:fill="C5D9F1"/>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horas</w:t>
            </w:r>
          </w:p>
        </w:tc>
        <w:tc>
          <w:tcPr>
            <w:tcW w:w="680" w:type="dxa"/>
            <w:tcBorders>
              <w:top w:val="nil"/>
              <w:left w:val="nil"/>
              <w:bottom w:val="single" w:sz="4" w:space="0" w:color="auto"/>
              <w:right w:val="single" w:sz="4" w:space="0" w:color="auto"/>
            </w:tcBorders>
            <w:shd w:val="clear" w:color="000000" w:fill="C5D9F1"/>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400,00</w:t>
            </w:r>
          </w:p>
        </w:tc>
        <w:tc>
          <w:tcPr>
            <w:tcW w:w="1040" w:type="dxa"/>
            <w:tcBorders>
              <w:top w:val="nil"/>
              <w:left w:val="single" w:sz="4" w:space="0" w:color="auto"/>
              <w:bottom w:val="single" w:sz="4" w:space="0" w:color="auto"/>
              <w:right w:val="single" w:sz="4" w:space="0" w:color="auto"/>
            </w:tcBorders>
            <w:shd w:val="clear" w:color="000000" w:fill="C5D9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R$ 188,33</w:t>
            </w:r>
          </w:p>
        </w:tc>
        <w:tc>
          <w:tcPr>
            <w:tcW w:w="1000" w:type="dxa"/>
            <w:tcBorders>
              <w:top w:val="nil"/>
              <w:left w:val="nil"/>
              <w:bottom w:val="single" w:sz="4" w:space="0" w:color="auto"/>
              <w:right w:val="single" w:sz="4" w:space="0" w:color="auto"/>
            </w:tcBorders>
            <w:shd w:val="clear" w:color="000000" w:fill="C5D9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R$ 75.333,33</w:t>
            </w:r>
          </w:p>
        </w:tc>
        <w:tc>
          <w:tcPr>
            <w:tcW w:w="1160" w:type="dxa"/>
            <w:vMerge/>
            <w:tcBorders>
              <w:top w:val="single" w:sz="4" w:space="0" w:color="auto"/>
              <w:left w:val="single" w:sz="4" w:space="0" w:color="auto"/>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sz w:val="16"/>
                <w:szCs w:val="16"/>
                <w:lang w:eastAsia="pt-BR"/>
              </w:rPr>
            </w:pPr>
          </w:p>
        </w:tc>
      </w:tr>
      <w:tr w:rsidR="00503064" w:rsidRPr="00031455" w:rsidTr="00D20BEB">
        <w:trPr>
          <w:trHeight w:val="315"/>
        </w:trPr>
        <w:tc>
          <w:tcPr>
            <w:tcW w:w="560" w:type="dxa"/>
            <w:tcBorders>
              <w:top w:val="nil"/>
              <w:left w:val="single" w:sz="8" w:space="0" w:color="auto"/>
              <w:bottom w:val="single" w:sz="8" w:space="0" w:color="auto"/>
              <w:right w:val="single" w:sz="4" w:space="0" w:color="auto"/>
            </w:tcBorders>
            <w:shd w:val="clear" w:color="000000" w:fill="C5D9F1"/>
            <w:noWrap/>
            <w:vAlign w:val="center"/>
            <w:hideMark/>
          </w:tcPr>
          <w:p w:rsidR="00503064" w:rsidRPr="00031455" w:rsidRDefault="00503064" w:rsidP="00503064">
            <w:pPr>
              <w:suppressAutoHyphens w:val="0"/>
              <w:jc w:val="center"/>
              <w:rPr>
                <w:rFonts w:ascii="Calibri" w:hAnsi="Calibri" w:cs="Calibri"/>
                <w:b/>
                <w:bCs/>
                <w:sz w:val="16"/>
                <w:szCs w:val="16"/>
                <w:lang w:eastAsia="pt-BR"/>
              </w:rPr>
            </w:pPr>
            <w:r w:rsidRPr="00031455">
              <w:rPr>
                <w:rFonts w:ascii="Calibri" w:hAnsi="Calibri" w:cs="Calibri"/>
                <w:b/>
                <w:bCs/>
                <w:sz w:val="16"/>
                <w:szCs w:val="16"/>
                <w:lang w:eastAsia="pt-BR"/>
              </w:rPr>
              <w:t>9.4</w:t>
            </w:r>
          </w:p>
        </w:tc>
        <w:tc>
          <w:tcPr>
            <w:tcW w:w="4960" w:type="dxa"/>
            <w:tcBorders>
              <w:top w:val="nil"/>
              <w:left w:val="nil"/>
              <w:bottom w:val="single" w:sz="8" w:space="0" w:color="auto"/>
              <w:right w:val="single" w:sz="4" w:space="0" w:color="auto"/>
            </w:tcBorders>
            <w:shd w:val="clear" w:color="000000" w:fill="C5D9F1"/>
            <w:noWrap/>
            <w:vAlign w:val="bottom"/>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 xml:space="preserve">Ações de registro, monitoramento e avaliação </w:t>
            </w:r>
          </w:p>
        </w:tc>
        <w:tc>
          <w:tcPr>
            <w:tcW w:w="537" w:type="dxa"/>
            <w:tcBorders>
              <w:top w:val="nil"/>
              <w:left w:val="nil"/>
              <w:bottom w:val="single" w:sz="8" w:space="0" w:color="auto"/>
              <w:right w:val="single" w:sz="4" w:space="0" w:color="auto"/>
            </w:tcBorders>
            <w:shd w:val="clear" w:color="000000" w:fill="C5D9F1"/>
            <w:noWrap/>
            <w:vAlign w:val="center"/>
            <w:hideMark/>
          </w:tcPr>
          <w:p w:rsidR="00503064" w:rsidRPr="00031455" w:rsidRDefault="00503064" w:rsidP="00503064">
            <w:pPr>
              <w:suppressAutoHyphens w:val="0"/>
              <w:jc w:val="left"/>
              <w:rPr>
                <w:rFonts w:ascii="Calibri" w:hAnsi="Calibri" w:cs="Calibri"/>
                <w:sz w:val="16"/>
                <w:szCs w:val="16"/>
                <w:lang w:eastAsia="pt-BR"/>
              </w:rPr>
            </w:pPr>
            <w:r w:rsidRPr="00031455">
              <w:rPr>
                <w:rFonts w:ascii="Calibri" w:hAnsi="Calibri" w:cs="Calibri"/>
                <w:sz w:val="16"/>
                <w:szCs w:val="16"/>
                <w:lang w:eastAsia="pt-BR"/>
              </w:rPr>
              <w:t>horas</w:t>
            </w:r>
          </w:p>
        </w:tc>
        <w:tc>
          <w:tcPr>
            <w:tcW w:w="680" w:type="dxa"/>
            <w:tcBorders>
              <w:top w:val="nil"/>
              <w:left w:val="nil"/>
              <w:bottom w:val="single" w:sz="8" w:space="0" w:color="auto"/>
              <w:right w:val="single" w:sz="4" w:space="0" w:color="auto"/>
            </w:tcBorders>
            <w:shd w:val="clear" w:color="000000" w:fill="C5D9F1"/>
            <w:noWrap/>
            <w:vAlign w:val="center"/>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20,00</w:t>
            </w:r>
          </w:p>
        </w:tc>
        <w:tc>
          <w:tcPr>
            <w:tcW w:w="1040" w:type="dxa"/>
            <w:tcBorders>
              <w:top w:val="nil"/>
              <w:left w:val="single" w:sz="4" w:space="0" w:color="auto"/>
              <w:bottom w:val="single" w:sz="8" w:space="0" w:color="auto"/>
              <w:right w:val="single" w:sz="4" w:space="0" w:color="auto"/>
            </w:tcBorders>
            <w:shd w:val="clear" w:color="000000" w:fill="C5D9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R$ 176,67</w:t>
            </w:r>
          </w:p>
        </w:tc>
        <w:tc>
          <w:tcPr>
            <w:tcW w:w="1000" w:type="dxa"/>
            <w:tcBorders>
              <w:top w:val="nil"/>
              <w:left w:val="nil"/>
              <w:bottom w:val="single" w:sz="8" w:space="0" w:color="auto"/>
              <w:right w:val="single" w:sz="4" w:space="0" w:color="auto"/>
            </w:tcBorders>
            <w:shd w:val="clear" w:color="000000" w:fill="C5D9F1"/>
            <w:noWrap/>
            <w:vAlign w:val="bottom"/>
            <w:hideMark/>
          </w:tcPr>
          <w:p w:rsidR="00503064" w:rsidRPr="00031455" w:rsidRDefault="00503064" w:rsidP="00503064">
            <w:pPr>
              <w:suppressAutoHyphens w:val="0"/>
              <w:jc w:val="right"/>
              <w:rPr>
                <w:rFonts w:ascii="Calibri" w:hAnsi="Calibri" w:cs="Calibri"/>
                <w:sz w:val="16"/>
                <w:szCs w:val="16"/>
                <w:lang w:eastAsia="pt-BR"/>
              </w:rPr>
            </w:pPr>
            <w:r w:rsidRPr="00031455">
              <w:rPr>
                <w:rFonts w:ascii="Calibri" w:hAnsi="Calibri" w:cs="Calibri"/>
                <w:sz w:val="16"/>
                <w:szCs w:val="16"/>
                <w:lang w:eastAsia="pt-BR"/>
              </w:rPr>
              <w:t>R$ 3.533,33</w:t>
            </w:r>
          </w:p>
        </w:tc>
        <w:tc>
          <w:tcPr>
            <w:tcW w:w="1160" w:type="dxa"/>
            <w:vMerge/>
            <w:tcBorders>
              <w:top w:val="single" w:sz="4" w:space="0" w:color="auto"/>
              <w:left w:val="single" w:sz="4" w:space="0" w:color="auto"/>
              <w:bottom w:val="single" w:sz="8" w:space="0" w:color="000000"/>
              <w:right w:val="single" w:sz="8" w:space="0" w:color="auto"/>
            </w:tcBorders>
            <w:vAlign w:val="center"/>
            <w:hideMark/>
          </w:tcPr>
          <w:p w:rsidR="00503064" w:rsidRPr="00031455" w:rsidRDefault="00503064" w:rsidP="00503064">
            <w:pPr>
              <w:suppressAutoHyphens w:val="0"/>
              <w:jc w:val="left"/>
              <w:rPr>
                <w:rFonts w:ascii="Calibri" w:hAnsi="Calibri" w:cs="Calibri"/>
                <w:sz w:val="16"/>
                <w:szCs w:val="16"/>
                <w:lang w:eastAsia="pt-BR"/>
              </w:rPr>
            </w:pPr>
          </w:p>
        </w:tc>
      </w:tr>
      <w:tr w:rsidR="00503064" w:rsidRPr="00031455" w:rsidTr="00D20BEB">
        <w:trPr>
          <w:trHeight w:val="600"/>
        </w:trPr>
        <w:tc>
          <w:tcPr>
            <w:tcW w:w="560" w:type="dxa"/>
            <w:tcBorders>
              <w:top w:val="nil"/>
              <w:left w:val="nil"/>
              <w:bottom w:val="nil"/>
              <w:right w:val="nil"/>
            </w:tcBorders>
            <w:shd w:val="clear" w:color="auto" w:fill="auto"/>
            <w:noWrap/>
            <w:vAlign w:val="center"/>
            <w:hideMark/>
          </w:tcPr>
          <w:p w:rsidR="00503064" w:rsidRPr="00031455" w:rsidRDefault="00503064" w:rsidP="00503064">
            <w:pPr>
              <w:suppressAutoHyphens w:val="0"/>
              <w:jc w:val="center"/>
              <w:rPr>
                <w:rFonts w:ascii="Calibri" w:hAnsi="Calibri" w:cs="Calibri"/>
                <w:b/>
                <w:bCs/>
                <w:sz w:val="16"/>
                <w:szCs w:val="16"/>
                <w:lang w:eastAsia="pt-BR"/>
              </w:rPr>
            </w:pPr>
          </w:p>
        </w:tc>
        <w:tc>
          <w:tcPr>
            <w:tcW w:w="4960" w:type="dxa"/>
            <w:tcBorders>
              <w:top w:val="nil"/>
              <w:left w:val="nil"/>
              <w:bottom w:val="nil"/>
              <w:right w:val="nil"/>
            </w:tcBorders>
            <w:shd w:val="clear" w:color="auto" w:fill="auto"/>
            <w:noWrap/>
            <w:vAlign w:val="bottom"/>
            <w:hideMark/>
          </w:tcPr>
          <w:p w:rsidR="00503064" w:rsidRPr="00031455" w:rsidRDefault="00503064" w:rsidP="00503064">
            <w:pPr>
              <w:suppressAutoHyphens w:val="0"/>
              <w:jc w:val="left"/>
              <w:rPr>
                <w:rFonts w:ascii="Calibri" w:hAnsi="Calibri" w:cs="Calibri"/>
                <w:sz w:val="16"/>
                <w:szCs w:val="16"/>
                <w:lang w:eastAsia="pt-BR"/>
              </w:rPr>
            </w:pPr>
          </w:p>
        </w:tc>
        <w:tc>
          <w:tcPr>
            <w:tcW w:w="537" w:type="dxa"/>
            <w:tcBorders>
              <w:top w:val="nil"/>
              <w:left w:val="nil"/>
              <w:bottom w:val="nil"/>
              <w:right w:val="nil"/>
            </w:tcBorders>
            <w:shd w:val="clear" w:color="auto" w:fill="auto"/>
            <w:noWrap/>
            <w:vAlign w:val="center"/>
            <w:hideMark/>
          </w:tcPr>
          <w:p w:rsidR="00503064" w:rsidRPr="00031455" w:rsidRDefault="00503064" w:rsidP="00503064">
            <w:pPr>
              <w:suppressAutoHyphens w:val="0"/>
              <w:jc w:val="left"/>
              <w:rPr>
                <w:rFonts w:ascii="Calibri" w:hAnsi="Calibri" w:cs="Calibri"/>
                <w:sz w:val="16"/>
                <w:szCs w:val="16"/>
                <w:lang w:eastAsia="pt-BR"/>
              </w:rPr>
            </w:pPr>
          </w:p>
        </w:tc>
        <w:tc>
          <w:tcPr>
            <w:tcW w:w="680" w:type="dxa"/>
            <w:tcBorders>
              <w:top w:val="nil"/>
              <w:left w:val="nil"/>
              <w:bottom w:val="nil"/>
              <w:right w:val="nil"/>
            </w:tcBorders>
            <w:shd w:val="clear" w:color="auto" w:fill="auto"/>
            <w:noWrap/>
            <w:vAlign w:val="center"/>
            <w:hideMark/>
          </w:tcPr>
          <w:p w:rsidR="00503064" w:rsidRPr="00031455" w:rsidRDefault="00503064" w:rsidP="00503064">
            <w:pPr>
              <w:suppressAutoHyphens w:val="0"/>
              <w:jc w:val="left"/>
              <w:rPr>
                <w:rFonts w:ascii="Calibri" w:hAnsi="Calibri" w:cs="Calibri"/>
                <w:sz w:val="16"/>
                <w:szCs w:val="16"/>
                <w:lang w:eastAsia="pt-BR"/>
              </w:rPr>
            </w:pPr>
          </w:p>
        </w:tc>
        <w:tc>
          <w:tcPr>
            <w:tcW w:w="1040" w:type="dxa"/>
            <w:tcBorders>
              <w:top w:val="nil"/>
              <w:left w:val="nil"/>
              <w:bottom w:val="nil"/>
              <w:right w:val="nil"/>
            </w:tcBorders>
            <w:shd w:val="clear" w:color="auto" w:fill="auto"/>
            <w:noWrap/>
            <w:vAlign w:val="bottom"/>
            <w:hideMark/>
          </w:tcPr>
          <w:p w:rsidR="00503064" w:rsidRPr="00031455" w:rsidRDefault="00503064" w:rsidP="00503064">
            <w:pPr>
              <w:suppressAutoHyphens w:val="0"/>
              <w:jc w:val="left"/>
              <w:rPr>
                <w:rFonts w:ascii="Calibri" w:hAnsi="Calibri" w:cs="Calibri"/>
                <w:sz w:val="16"/>
                <w:szCs w:val="16"/>
                <w:lang w:eastAsia="pt-BR"/>
              </w:rPr>
            </w:pPr>
          </w:p>
        </w:tc>
        <w:tc>
          <w:tcPr>
            <w:tcW w:w="1000" w:type="dxa"/>
            <w:tcBorders>
              <w:top w:val="nil"/>
              <w:left w:val="nil"/>
              <w:bottom w:val="nil"/>
              <w:right w:val="nil"/>
            </w:tcBorders>
            <w:shd w:val="clear" w:color="auto" w:fill="auto"/>
            <w:noWrap/>
            <w:vAlign w:val="bottom"/>
            <w:hideMark/>
          </w:tcPr>
          <w:p w:rsidR="00503064" w:rsidRPr="00031455" w:rsidRDefault="00503064" w:rsidP="00503064">
            <w:pPr>
              <w:suppressAutoHyphens w:val="0"/>
              <w:jc w:val="left"/>
              <w:rPr>
                <w:rFonts w:ascii="Calibri" w:hAnsi="Calibri" w:cs="Calibri"/>
                <w:sz w:val="16"/>
                <w:szCs w:val="16"/>
                <w:lang w:eastAsia="pt-BR"/>
              </w:rPr>
            </w:pPr>
          </w:p>
        </w:tc>
        <w:tc>
          <w:tcPr>
            <w:tcW w:w="1160" w:type="dxa"/>
            <w:tcBorders>
              <w:top w:val="nil"/>
              <w:left w:val="single" w:sz="8" w:space="0" w:color="auto"/>
              <w:bottom w:val="single" w:sz="8" w:space="0" w:color="auto"/>
              <w:right w:val="single" w:sz="8" w:space="0" w:color="auto"/>
            </w:tcBorders>
            <w:shd w:val="clear" w:color="000000" w:fill="D8D8D8"/>
            <w:noWrap/>
            <w:vAlign w:val="center"/>
            <w:hideMark/>
          </w:tcPr>
          <w:p w:rsidR="00503064" w:rsidRPr="00031455" w:rsidRDefault="00503064" w:rsidP="00503064">
            <w:pPr>
              <w:suppressAutoHyphens w:val="0"/>
              <w:jc w:val="right"/>
              <w:rPr>
                <w:rFonts w:ascii="Calibri" w:hAnsi="Calibri" w:cs="Calibri"/>
                <w:b/>
                <w:bCs/>
                <w:sz w:val="16"/>
                <w:szCs w:val="16"/>
                <w:lang w:eastAsia="pt-BR"/>
              </w:rPr>
            </w:pPr>
            <w:r w:rsidRPr="00031455">
              <w:rPr>
                <w:rFonts w:ascii="Calibri" w:hAnsi="Calibri" w:cs="Calibri"/>
                <w:b/>
                <w:bCs/>
                <w:sz w:val="16"/>
                <w:szCs w:val="16"/>
                <w:lang w:eastAsia="pt-BR"/>
              </w:rPr>
              <w:t>R$ 439.582,50</w:t>
            </w:r>
          </w:p>
        </w:tc>
      </w:tr>
    </w:tbl>
    <w:p w:rsidR="00924F43" w:rsidRPr="00031455" w:rsidRDefault="00924F43" w:rsidP="00416871">
      <w:pPr>
        <w:numPr>
          <w:ilvl w:val="0"/>
          <w:numId w:val="3"/>
        </w:numPr>
        <w:autoSpaceDE w:val="0"/>
        <w:autoSpaceDN w:val="0"/>
        <w:adjustRightInd w:val="0"/>
        <w:spacing w:after="240" w:line="360" w:lineRule="auto"/>
        <w:ind w:left="0" w:firstLine="0"/>
        <w:rPr>
          <w:rFonts w:cs="Arial"/>
          <w:b/>
          <w:sz w:val="24"/>
          <w:szCs w:val="24"/>
        </w:rPr>
      </w:pPr>
      <w:r w:rsidRPr="00031455">
        <w:rPr>
          <w:rFonts w:cs="Arial"/>
          <w:b/>
          <w:bCs/>
          <w:sz w:val="24"/>
          <w:szCs w:val="24"/>
        </w:rPr>
        <w:t>DO PAGAMENTO</w:t>
      </w:r>
    </w:p>
    <w:p w:rsidR="00EE5AC7" w:rsidRPr="00031455" w:rsidRDefault="00EE5AC7" w:rsidP="00416871">
      <w:pPr>
        <w:pStyle w:val="PargrafodaLista"/>
        <w:numPr>
          <w:ilvl w:val="1"/>
          <w:numId w:val="3"/>
        </w:numPr>
        <w:autoSpaceDE w:val="0"/>
        <w:autoSpaceDN w:val="0"/>
        <w:adjustRightInd w:val="0"/>
        <w:spacing w:after="240" w:line="360" w:lineRule="auto"/>
        <w:ind w:left="0" w:firstLine="0"/>
        <w:jc w:val="both"/>
        <w:rPr>
          <w:rFonts w:ascii="Arial" w:hAnsi="Arial" w:cs="Arial"/>
          <w:b/>
          <w:u w:val="single"/>
        </w:rPr>
      </w:pPr>
      <w:r w:rsidRPr="00031455">
        <w:rPr>
          <w:rFonts w:ascii="Arial" w:hAnsi="Arial" w:cs="Arial"/>
          <w:b/>
          <w:u w:val="single"/>
        </w:rPr>
        <w:t>Medições:</w:t>
      </w:r>
    </w:p>
    <w:p w:rsidR="00EE5AC7" w:rsidRPr="00031455" w:rsidRDefault="00EE5AC7" w:rsidP="00416871">
      <w:pPr>
        <w:pStyle w:val="PargrafodaLista"/>
        <w:numPr>
          <w:ilvl w:val="2"/>
          <w:numId w:val="3"/>
        </w:numPr>
        <w:autoSpaceDE w:val="0"/>
        <w:autoSpaceDN w:val="0"/>
        <w:adjustRightInd w:val="0"/>
        <w:spacing w:after="240" w:line="360" w:lineRule="auto"/>
        <w:ind w:left="0" w:firstLine="0"/>
        <w:jc w:val="both"/>
        <w:rPr>
          <w:rFonts w:ascii="Arial" w:hAnsi="Arial" w:cs="Arial"/>
          <w:bCs/>
        </w:rPr>
      </w:pPr>
      <w:r w:rsidRPr="00031455">
        <w:rPr>
          <w:rFonts w:ascii="Arial" w:hAnsi="Arial" w:cs="Arial"/>
          <w:bCs/>
        </w:rPr>
        <w:t>As medições serão elaboradas mensalmente pelo gestor do Contrato designado pela CESAMA, e deter-se-ão sobre os serviços entregues e aceitos no período correspondente ao dia 1º a 30 ou 31 de cada mês, para fins de registro contábil e pagamento, ou em outro período determinado pela fiscalização da CESAMA.</w:t>
      </w:r>
    </w:p>
    <w:p w:rsidR="00EE5AC7" w:rsidRPr="00031455" w:rsidRDefault="00EE5AC7" w:rsidP="00416871">
      <w:pPr>
        <w:pStyle w:val="PargrafodaLista"/>
        <w:numPr>
          <w:ilvl w:val="2"/>
          <w:numId w:val="3"/>
        </w:numPr>
        <w:autoSpaceDE w:val="0"/>
        <w:autoSpaceDN w:val="0"/>
        <w:adjustRightInd w:val="0"/>
        <w:spacing w:after="240" w:line="360" w:lineRule="auto"/>
        <w:ind w:left="0" w:firstLine="0"/>
        <w:jc w:val="both"/>
        <w:rPr>
          <w:rFonts w:ascii="Arial" w:hAnsi="Arial" w:cs="Arial"/>
          <w:bCs/>
        </w:rPr>
      </w:pPr>
      <w:r w:rsidRPr="00031455">
        <w:rPr>
          <w:rFonts w:ascii="Arial" w:hAnsi="Arial" w:cs="Arial"/>
          <w:bCs/>
        </w:rPr>
        <w:t>As medições somente serão efetuadas se ocorrerem serviços no período.</w:t>
      </w:r>
    </w:p>
    <w:p w:rsidR="00EE5AC7" w:rsidRPr="00031455" w:rsidRDefault="00EE5AC7" w:rsidP="00416871">
      <w:pPr>
        <w:pStyle w:val="PargrafodaLista"/>
        <w:numPr>
          <w:ilvl w:val="2"/>
          <w:numId w:val="3"/>
        </w:numPr>
        <w:autoSpaceDE w:val="0"/>
        <w:autoSpaceDN w:val="0"/>
        <w:adjustRightInd w:val="0"/>
        <w:spacing w:after="240" w:line="360" w:lineRule="auto"/>
        <w:ind w:left="0" w:firstLine="0"/>
        <w:jc w:val="both"/>
        <w:rPr>
          <w:rFonts w:ascii="Arial" w:hAnsi="Arial" w:cs="Arial"/>
          <w:bCs/>
        </w:rPr>
      </w:pPr>
      <w:r w:rsidRPr="00031455">
        <w:rPr>
          <w:rFonts w:ascii="Arial" w:hAnsi="Arial" w:cs="Arial"/>
          <w:bCs/>
        </w:rPr>
        <w:t xml:space="preserve">As medições poderão ser efetivadas até dez dias do mês subsequente ao período considerado no item </w:t>
      </w:r>
      <w:r w:rsidR="00454372" w:rsidRPr="00031455">
        <w:rPr>
          <w:rFonts w:ascii="Arial" w:hAnsi="Arial" w:cs="Arial"/>
          <w:bCs/>
        </w:rPr>
        <w:t>6.1.1</w:t>
      </w:r>
      <w:r w:rsidRPr="00031455">
        <w:rPr>
          <w:rFonts w:ascii="Arial" w:hAnsi="Arial" w:cs="Arial"/>
          <w:bCs/>
        </w:rPr>
        <w:t>., data limite para emissão pela CESAMA da ordem de faturamento.</w:t>
      </w:r>
    </w:p>
    <w:p w:rsidR="00EE5AC7" w:rsidRPr="00031455" w:rsidRDefault="00EE5AC7" w:rsidP="00416871">
      <w:pPr>
        <w:pStyle w:val="PargrafodaLista"/>
        <w:numPr>
          <w:ilvl w:val="1"/>
          <w:numId w:val="3"/>
        </w:numPr>
        <w:autoSpaceDE w:val="0"/>
        <w:autoSpaceDN w:val="0"/>
        <w:adjustRightInd w:val="0"/>
        <w:spacing w:after="240" w:line="360" w:lineRule="auto"/>
        <w:ind w:left="0" w:firstLine="0"/>
        <w:jc w:val="both"/>
        <w:rPr>
          <w:rFonts w:ascii="Arial" w:hAnsi="Arial" w:cs="Arial"/>
          <w:b/>
          <w:u w:val="single"/>
        </w:rPr>
      </w:pPr>
      <w:r w:rsidRPr="00031455">
        <w:rPr>
          <w:rFonts w:ascii="Arial" w:hAnsi="Arial" w:cs="Arial"/>
          <w:b/>
          <w:u w:val="single"/>
        </w:rPr>
        <w:t>Pagamento:</w:t>
      </w:r>
    </w:p>
    <w:p w:rsidR="00EE5AC7" w:rsidRPr="00031455" w:rsidRDefault="00924F43" w:rsidP="00416871">
      <w:pPr>
        <w:pStyle w:val="Corpodetexto"/>
        <w:numPr>
          <w:ilvl w:val="2"/>
          <w:numId w:val="3"/>
        </w:numPr>
        <w:spacing w:after="240" w:line="360" w:lineRule="auto"/>
        <w:ind w:left="0" w:firstLine="0"/>
        <w:rPr>
          <w:rFonts w:cs="Arial"/>
          <w:sz w:val="24"/>
          <w:szCs w:val="24"/>
        </w:rPr>
      </w:pPr>
      <w:r w:rsidRPr="00031455">
        <w:rPr>
          <w:rFonts w:cs="Arial"/>
          <w:sz w:val="24"/>
          <w:szCs w:val="24"/>
        </w:rPr>
        <w:lastRenderedPageBreak/>
        <w:t xml:space="preserve">A CESAMA efetuará os pagamentos </w:t>
      </w:r>
      <w:r w:rsidRPr="00031455">
        <w:rPr>
          <w:rFonts w:cs="Arial"/>
          <w:iCs/>
          <w:sz w:val="24"/>
          <w:szCs w:val="24"/>
        </w:rPr>
        <w:t xml:space="preserve">30 </w:t>
      </w:r>
      <w:r w:rsidRPr="00031455">
        <w:rPr>
          <w:rFonts w:cs="Arial"/>
          <w:sz w:val="24"/>
          <w:szCs w:val="24"/>
        </w:rPr>
        <w:t xml:space="preserve">(trinta) diasapós a entrega dos </w:t>
      </w:r>
      <w:r w:rsidR="00AB0A0E" w:rsidRPr="00031455">
        <w:rPr>
          <w:rFonts w:cs="Arial"/>
          <w:sz w:val="24"/>
          <w:szCs w:val="24"/>
        </w:rPr>
        <w:t>serviços</w:t>
      </w:r>
      <w:r w:rsidRPr="00031455">
        <w:rPr>
          <w:rFonts w:cs="Arial"/>
          <w:sz w:val="24"/>
          <w:szCs w:val="24"/>
        </w:rPr>
        <w:t xml:space="preserve"> juntamente com a apresentação e aceitação da Nota Fiscal / Fatura pelo departamento competente.</w:t>
      </w:r>
    </w:p>
    <w:p w:rsidR="00924F43" w:rsidRPr="00031455" w:rsidRDefault="00924F43" w:rsidP="00416871">
      <w:pPr>
        <w:pStyle w:val="Corpodetexto"/>
        <w:numPr>
          <w:ilvl w:val="2"/>
          <w:numId w:val="3"/>
        </w:numPr>
        <w:spacing w:after="240" w:line="360" w:lineRule="auto"/>
        <w:ind w:left="0" w:firstLine="0"/>
        <w:rPr>
          <w:rFonts w:cs="Arial"/>
          <w:sz w:val="24"/>
          <w:szCs w:val="24"/>
        </w:rPr>
      </w:pPr>
      <w:r w:rsidRPr="00031455">
        <w:rPr>
          <w:rFonts w:cs="Arial"/>
          <w:sz w:val="24"/>
          <w:szCs w:val="24"/>
        </w:rPr>
        <w:t xml:space="preserve">Caso o vencimento ocorra no sábado, domingo, feriado ou ponto facultativo para a Cesama, o pagamento será realizado no primeiro dia subsequente. </w:t>
      </w:r>
    </w:p>
    <w:p w:rsidR="00924F43" w:rsidRPr="00031455" w:rsidRDefault="00924F43" w:rsidP="00416871">
      <w:pPr>
        <w:pStyle w:val="Corpodetexto"/>
        <w:numPr>
          <w:ilvl w:val="2"/>
          <w:numId w:val="3"/>
        </w:numPr>
        <w:spacing w:after="240" w:line="360" w:lineRule="auto"/>
        <w:ind w:left="0" w:firstLine="0"/>
        <w:rPr>
          <w:rFonts w:cs="Arial"/>
          <w:sz w:val="24"/>
          <w:szCs w:val="24"/>
        </w:rPr>
      </w:pPr>
      <w:r w:rsidRPr="00031455">
        <w:rPr>
          <w:rFonts w:cs="Arial"/>
          <w:sz w:val="24"/>
          <w:szCs w:val="24"/>
        </w:rPr>
        <w:t xml:space="preserve">O pagamento será efetuado através de depósito em conta bancária ou via </w:t>
      </w:r>
      <w:r w:rsidRPr="00031455">
        <w:rPr>
          <w:rFonts w:cs="Arial"/>
          <w:b/>
          <w:bCs/>
          <w:sz w:val="24"/>
          <w:szCs w:val="24"/>
        </w:rPr>
        <w:t>TED</w:t>
      </w:r>
      <w:r w:rsidRPr="00031455">
        <w:rPr>
          <w:rFonts w:cs="Arial"/>
          <w:sz w:val="24"/>
          <w:szCs w:val="24"/>
        </w:rPr>
        <w:t xml:space="preserve">(transferência eletrônica disponível), cujas tarifas extras correrão por conta da </w:t>
      </w:r>
      <w:r w:rsidRPr="00031455">
        <w:rPr>
          <w:rFonts w:cs="Arial"/>
          <w:bCs/>
          <w:sz w:val="24"/>
          <w:szCs w:val="24"/>
        </w:rPr>
        <w:t>empresa fornecedora</w:t>
      </w:r>
      <w:r w:rsidRPr="00031455">
        <w:rPr>
          <w:rFonts w:cs="Arial"/>
          <w:sz w:val="24"/>
          <w:szCs w:val="24"/>
        </w:rPr>
        <w:t>.</w:t>
      </w:r>
    </w:p>
    <w:p w:rsidR="00924F43" w:rsidRPr="00031455" w:rsidRDefault="00924F43" w:rsidP="00416871">
      <w:pPr>
        <w:pStyle w:val="Corpodetexto"/>
        <w:numPr>
          <w:ilvl w:val="2"/>
          <w:numId w:val="3"/>
        </w:numPr>
        <w:spacing w:after="240" w:line="360" w:lineRule="auto"/>
        <w:ind w:left="0" w:firstLine="0"/>
        <w:rPr>
          <w:rFonts w:cs="Arial"/>
          <w:sz w:val="24"/>
          <w:szCs w:val="24"/>
        </w:rPr>
      </w:pPr>
      <w:r w:rsidRPr="00031455">
        <w:rPr>
          <w:rFonts w:cs="Arial"/>
          <w:sz w:val="24"/>
          <w:szCs w:val="24"/>
        </w:rPr>
        <w:t xml:space="preserve">A Nota Fiscal Eletrônica – NF-e – deverá ser enviada para o e-mail </w:t>
      </w:r>
      <w:hyperlink r:id="rId8" w:history="1">
        <w:r w:rsidRPr="00031455">
          <w:rPr>
            <w:rStyle w:val="Hyperlink"/>
            <w:rFonts w:cs="Arial"/>
            <w:color w:val="auto"/>
            <w:sz w:val="24"/>
            <w:szCs w:val="24"/>
          </w:rPr>
          <w:t>nfe@cesama.com.br</w:t>
        </w:r>
      </w:hyperlink>
      <w:r w:rsidR="00EE5AC7" w:rsidRPr="00031455">
        <w:rPr>
          <w:rFonts w:cs="Arial"/>
          <w:sz w:val="24"/>
          <w:szCs w:val="24"/>
        </w:rPr>
        <w:t xml:space="preserve"> e </w:t>
      </w:r>
      <w:hyperlink r:id="rId9" w:history="1">
        <w:r w:rsidR="00EE5AC7" w:rsidRPr="00031455">
          <w:rPr>
            <w:rStyle w:val="Hyperlink"/>
            <w:rFonts w:cs="Arial"/>
            <w:color w:val="auto"/>
            <w:sz w:val="24"/>
            <w:szCs w:val="24"/>
          </w:rPr>
          <w:t>smt@cesama.com.br</w:t>
        </w:r>
      </w:hyperlink>
      <w:r w:rsidR="00EE5AC7" w:rsidRPr="00031455">
        <w:rPr>
          <w:rFonts w:cs="Arial"/>
          <w:sz w:val="24"/>
          <w:szCs w:val="24"/>
        </w:rPr>
        <w:t>.</w:t>
      </w:r>
    </w:p>
    <w:p w:rsidR="00924F43" w:rsidRPr="00031455" w:rsidRDefault="00924F43" w:rsidP="00416871">
      <w:pPr>
        <w:pStyle w:val="Corpodetexto"/>
        <w:numPr>
          <w:ilvl w:val="3"/>
          <w:numId w:val="3"/>
        </w:numPr>
        <w:tabs>
          <w:tab w:val="left" w:pos="993"/>
        </w:tabs>
        <w:spacing w:after="240" w:line="360" w:lineRule="auto"/>
        <w:ind w:left="0" w:firstLine="0"/>
        <w:rPr>
          <w:rFonts w:cs="Arial"/>
          <w:sz w:val="24"/>
          <w:szCs w:val="24"/>
        </w:rPr>
      </w:pPr>
      <w:r w:rsidRPr="00031455">
        <w:rPr>
          <w:rFonts w:cs="Arial"/>
          <w:sz w:val="24"/>
          <w:szCs w:val="24"/>
        </w:rPr>
        <w:t>O pagamento só poderá ser realizado em nome do fornecedor e os boletos não poderão, em hipótese nenhuma, ser pagos em nome de outro beneficiário.</w:t>
      </w:r>
    </w:p>
    <w:p w:rsidR="00924F43" w:rsidRPr="00031455" w:rsidRDefault="00924F43" w:rsidP="00416871">
      <w:pPr>
        <w:pStyle w:val="Corpodetexto"/>
        <w:numPr>
          <w:ilvl w:val="2"/>
          <w:numId w:val="3"/>
        </w:numPr>
        <w:spacing w:after="240" w:line="360" w:lineRule="auto"/>
        <w:ind w:left="0" w:firstLine="0"/>
        <w:rPr>
          <w:rFonts w:cs="Arial"/>
          <w:sz w:val="24"/>
          <w:szCs w:val="24"/>
        </w:rPr>
      </w:pPr>
      <w:r w:rsidRPr="00031455">
        <w:rPr>
          <w:rFonts w:eastAsia="Arial Unicode MS" w:cs="Arial"/>
          <w:iCs/>
          <w:sz w:val="24"/>
          <w:szCs w:val="24"/>
        </w:rPr>
        <w:t xml:space="preserve">Deverá constar na descrição da </w:t>
      </w:r>
      <w:r w:rsidRPr="00031455">
        <w:rPr>
          <w:rFonts w:cs="Arial"/>
          <w:sz w:val="24"/>
          <w:szCs w:val="24"/>
        </w:rPr>
        <w:t>Nota Fiscal / Fatura</w:t>
      </w:r>
      <w:r w:rsidRPr="00031455">
        <w:rPr>
          <w:rFonts w:eastAsia="Arial Unicode MS" w:cs="Arial"/>
          <w:iCs/>
          <w:sz w:val="24"/>
          <w:szCs w:val="24"/>
        </w:rPr>
        <w:t xml:space="preserve"> o número da licitação e da </w:t>
      </w:r>
      <w:r w:rsidR="004C05FD" w:rsidRPr="00031455">
        <w:rPr>
          <w:rFonts w:eastAsia="Arial Unicode MS" w:cs="Arial"/>
          <w:iCs/>
          <w:sz w:val="24"/>
          <w:szCs w:val="24"/>
        </w:rPr>
        <w:t>Contrato</w:t>
      </w:r>
      <w:r w:rsidRPr="00031455">
        <w:rPr>
          <w:rFonts w:eastAsia="Arial Unicode MS" w:cs="Arial"/>
          <w:iCs/>
          <w:sz w:val="24"/>
          <w:szCs w:val="24"/>
        </w:rPr>
        <w:t>.</w:t>
      </w:r>
    </w:p>
    <w:p w:rsidR="00924F43" w:rsidRPr="00031455" w:rsidRDefault="00924F43" w:rsidP="00416871">
      <w:pPr>
        <w:pStyle w:val="WW-Recuodecorpodetexto2"/>
        <w:numPr>
          <w:ilvl w:val="2"/>
          <w:numId w:val="3"/>
        </w:numPr>
        <w:spacing w:after="240" w:line="360" w:lineRule="auto"/>
        <w:ind w:left="0" w:firstLine="0"/>
        <w:rPr>
          <w:rFonts w:cs="Arial"/>
          <w:sz w:val="24"/>
          <w:szCs w:val="24"/>
        </w:rPr>
      </w:pPr>
      <w:r w:rsidRPr="00031455">
        <w:rPr>
          <w:rFonts w:cs="Arial"/>
          <w:sz w:val="24"/>
          <w:szCs w:val="24"/>
        </w:rPr>
        <w:t xml:space="preserve">O pagamento </w:t>
      </w:r>
      <w:r w:rsidRPr="00031455">
        <w:rPr>
          <w:rFonts w:cs="Arial"/>
          <w:b/>
          <w:bCs/>
          <w:sz w:val="24"/>
          <w:szCs w:val="24"/>
        </w:rPr>
        <w:t>SOMENTE</w:t>
      </w:r>
      <w:r w:rsidRPr="00031455">
        <w:rPr>
          <w:rFonts w:cs="Arial"/>
          <w:sz w:val="24"/>
          <w:szCs w:val="24"/>
        </w:rPr>
        <w:t xml:space="preserve"> será efetuado:</w:t>
      </w:r>
    </w:p>
    <w:p w:rsidR="00924F43" w:rsidRPr="00031455" w:rsidRDefault="00924F43" w:rsidP="00416871">
      <w:pPr>
        <w:pStyle w:val="WW-Recuodecorpodetexto2"/>
        <w:numPr>
          <w:ilvl w:val="0"/>
          <w:numId w:val="4"/>
        </w:numPr>
        <w:spacing w:after="240" w:line="360" w:lineRule="auto"/>
        <w:ind w:left="0" w:firstLine="0"/>
        <w:rPr>
          <w:rFonts w:cs="Arial"/>
          <w:sz w:val="24"/>
          <w:szCs w:val="24"/>
        </w:rPr>
      </w:pPr>
      <w:r w:rsidRPr="00031455">
        <w:rPr>
          <w:rFonts w:cs="Arial"/>
          <w:sz w:val="24"/>
          <w:szCs w:val="24"/>
        </w:rPr>
        <w:t>Após a aceitação da Nota Fiscal / Fatura.</w:t>
      </w:r>
    </w:p>
    <w:p w:rsidR="00924F43" w:rsidRPr="00031455" w:rsidRDefault="00924F43" w:rsidP="00416871">
      <w:pPr>
        <w:pStyle w:val="WW-Recuodecorpodetexto2"/>
        <w:numPr>
          <w:ilvl w:val="0"/>
          <w:numId w:val="4"/>
        </w:numPr>
        <w:spacing w:after="240" w:line="360" w:lineRule="auto"/>
        <w:ind w:left="0" w:firstLine="0"/>
        <w:rPr>
          <w:rFonts w:cs="Arial"/>
          <w:sz w:val="24"/>
          <w:szCs w:val="24"/>
        </w:rPr>
      </w:pPr>
      <w:r w:rsidRPr="00031455">
        <w:rPr>
          <w:rFonts w:cs="Arial"/>
          <w:sz w:val="24"/>
          <w:szCs w:val="24"/>
        </w:rPr>
        <w:t>Após o recolhimento pela adjudicatária de quaisquer multas que lhe tenham sido impostas em decorrência de inadimplemento contratual.</w:t>
      </w:r>
    </w:p>
    <w:p w:rsidR="00924F43" w:rsidRPr="00031455" w:rsidRDefault="00924F43" w:rsidP="00416871">
      <w:pPr>
        <w:pStyle w:val="Corpodetexto2"/>
        <w:numPr>
          <w:ilvl w:val="2"/>
          <w:numId w:val="3"/>
        </w:numPr>
        <w:spacing w:after="240" w:line="360" w:lineRule="auto"/>
        <w:ind w:left="0" w:firstLine="0"/>
        <w:rPr>
          <w:color w:val="auto"/>
          <w:sz w:val="24"/>
          <w:szCs w:val="24"/>
        </w:rPr>
      </w:pPr>
      <w:r w:rsidRPr="00031455">
        <w:rPr>
          <w:color w:val="auto"/>
          <w:sz w:val="24"/>
          <w:szCs w:val="24"/>
        </w:rPr>
        <w:t>Na Nota Fiscal / Fatura (em duas vias) deverão ser anexadas as certidões atualizadas de regularidade junto ao INSS, ao FGTS e à Justiça do Trabalho.</w:t>
      </w:r>
    </w:p>
    <w:p w:rsidR="00924F43" w:rsidRPr="00031455" w:rsidRDefault="00924F43" w:rsidP="00416871">
      <w:pPr>
        <w:pStyle w:val="Corpodetexto2"/>
        <w:numPr>
          <w:ilvl w:val="2"/>
          <w:numId w:val="3"/>
        </w:numPr>
        <w:spacing w:after="240" w:line="360" w:lineRule="auto"/>
        <w:ind w:left="0" w:firstLine="0"/>
        <w:rPr>
          <w:color w:val="auto"/>
          <w:sz w:val="24"/>
          <w:szCs w:val="24"/>
        </w:rPr>
      </w:pPr>
      <w:r w:rsidRPr="00031455">
        <w:rPr>
          <w:color w:val="auto"/>
          <w:sz w:val="24"/>
          <w:szCs w:val="24"/>
        </w:rPr>
        <w:t>Na eventualidade de aplicação de multas, estas deverão ser liquidadas simultaneamente com parcela vinculada ao evento cujo descumprimento der origem à aplicação da penalidade.</w:t>
      </w:r>
    </w:p>
    <w:p w:rsidR="00924F43" w:rsidRPr="00031455" w:rsidRDefault="00924F43" w:rsidP="00416871">
      <w:pPr>
        <w:pStyle w:val="PargrafodaLista"/>
        <w:numPr>
          <w:ilvl w:val="2"/>
          <w:numId w:val="3"/>
        </w:numPr>
        <w:spacing w:after="240" w:line="360" w:lineRule="auto"/>
        <w:ind w:left="0" w:firstLine="0"/>
        <w:jc w:val="both"/>
        <w:rPr>
          <w:rFonts w:ascii="Arial" w:hAnsi="Arial" w:cs="Arial"/>
        </w:rPr>
      </w:pPr>
      <w:r w:rsidRPr="00031455">
        <w:rPr>
          <w:rFonts w:ascii="Arial" w:hAnsi="Arial" w:cs="Arial"/>
        </w:rPr>
        <w:t>O CNPJ da empresa fornecedora, constante da Nota Fiscal / Fatura, deverá ser o mesmo da documentação apresentada na licitação.</w:t>
      </w:r>
    </w:p>
    <w:p w:rsidR="00924F43" w:rsidRPr="00031455" w:rsidRDefault="00924F43" w:rsidP="00416871">
      <w:pPr>
        <w:pStyle w:val="PargrafodaLista"/>
        <w:numPr>
          <w:ilvl w:val="2"/>
          <w:numId w:val="3"/>
        </w:numPr>
        <w:spacing w:after="240" w:line="360" w:lineRule="auto"/>
        <w:ind w:left="0" w:firstLine="0"/>
        <w:jc w:val="both"/>
        <w:rPr>
          <w:rFonts w:ascii="Arial" w:hAnsi="Arial" w:cs="Arial"/>
          <w:iCs/>
        </w:rPr>
      </w:pPr>
      <w:r w:rsidRPr="00031455">
        <w:rPr>
          <w:rFonts w:ascii="Arial" w:hAnsi="Arial" w:cs="Arial"/>
          <w:iCs/>
        </w:rPr>
        <w:lastRenderedPageBreak/>
        <w:t xml:space="preserve">A proponente tem conhecimento dos termos do Decreto 8.542 de 09/05/2005, que regulamenta o reajuste de preços nos contratos da Administração Pública Municipal Direta e Indireta e cujas normas se incorporam à Ata de Registro de Preços e suas Ordens de </w:t>
      </w:r>
      <w:r w:rsidR="00F86A44" w:rsidRPr="00031455">
        <w:rPr>
          <w:rFonts w:ascii="Arial" w:hAnsi="Arial" w:cs="Arial"/>
          <w:iCs/>
        </w:rPr>
        <w:t>Execução de Serviço</w:t>
      </w:r>
      <w:r w:rsidRPr="00031455">
        <w:rPr>
          <w:rFonts w:ascii="Arial" w:hAnsi="Arial" w:cs="Arial"/>
          <w:iCs/>
        </w:rPr>
        <w:t>, no que couber.</w:t>
      </w:r>
    </w:p>
    <w:p w:rsidR="00924F43" w:rsidRPr="00031455" w:rsidRDefault="00924F43" w:rsidP="00416871">
      <w:pPr>
        <w:pStyle w:val="PargrafodaLista"/>
        <w:numPr>
          <w:ilvl w:val="2"/>
          <w:numId w:val="3"/>
        </w:numPr>
        <w:spacing w:after="240" w:line="360" w:lineRule="auto"/>
        <w:ind w:left="0" w:firstLine="0"/>
        <w:jc w:val="both"/>
        <w:rPr>
          <w:rFonts w:ascii="Arial" w:hAnsi="Arial" w:cs="Arial"/>
          <w:lang w:val="de-DE"/>
        </w:rPr>
      </w:pPr>
      <w:r w:rsidRPr="00031455">
        <w:rPr>
          <w:rFonts w:ascii="Arial" w:hAnsi="Arial" w:cs="Arial"/>
        </w:rPr>
        <w:t>Na hipótese de ocorrer atraso no pagamento da Nota Fiscal / Fatura por responsabilidade da CESAMA, esta se compromete a aplicar, conforme legislação em vigor, juros de mora sobre o valor devido “</w:t>
      </w:r>
      <w:r w:rsidRPr="00031455">
        <w:rPr>
          <w:rFonts w:ascii="Arial" w:hAnsi="Arial" w:cs="Arial"/>
          <w:i/>
          <w:iCs/>
        </w:rPr>
        <w:t>pro rata”</w:t>
      </w:r>
      <w:r w:rsidRPr="00031455">
        <w:rPr>
          <w:rFonts w:ascii="Arial" w:hAnsi="Arial" w:cs="Arial"/>
        </w:rPr>
        <w:t xml:space="preserve"> entre a data do vencimento e o efetivo pagamento</w:t>
      </w:r>
      <w:r w:rsidRPr="00031455">
        <w:rPr>
          <w:rFonts w:ascii="Arial" w:hAnsi="Arial" w:cs="Arial"/>
          <w:lang w:val="de-DE"/>
        </w:rPr>
        <w:t>.</w:t>
      </w:r>
    </w:p>
    <w:p w:rsidR="00924F43" w:rsidRPr="00031455" w:rsidRDefault="00924F43" w:rsidP="00416871">
      <w:pPr>
        <w:pStyle w:val="PargrafodaLista"/>
        <w:numPr>
          <w:ilvl w:val="2"/>
          <w:numId w:val="3"/>
        </w:numPr>
        <w:spacing w:after="240" w:line="360" w:lineRule="auto"/>
        <w:ind w:left="0" w:firstLine="0"/>
        <w:jc w:val="both"/>
        <w:rPr>
          <w:rFonts w:ascii="Arial" w:hAnsi="Arial" w:cs="Arial"/>
        </w:rPr>
      </w:pPr>
      <w:r w:rsidRPr="00031455">
        <w:rPr>
          <w:rFonts w:ascii="Arial" w:hAnsi="Arial" w:cs="Arial"/>
        </w:rPr>
        <w:t xml:space="preserve">A empresa fornecedora não poderá ceder ou dar em garantia, em qualquer hipótese, no todo ou em parte, os créditos de qualquer natureza, decorrentes ou oriundos </w:t>
      </w:r>
      <w:r w:rsidR="004C05FD" w:rsidRPr="00031455">
        <w:rPr>
          <w:rFonts w:ascii="Arial" w:hAnsi="Arial" w:cs="Arial"/>
        </w:rPr>
        <w:t>do Contrato</w:t>
      </w:r>
      <w:r w:rsidRPr="00031455">
        <w:rPr>
          <w:rFonts w:ascii="Arial" w:hAnsi="Arial" w:cs="Arial"/>
        </w:rPr>
        <w:t>.</w:t>
      </w:r>
    </w:p>
    <w:p w:rsidR="00924F43" w:rsidRPr="00031455" w:rsidRDefault="00924F43" w:rsidP="00416871">
      <w:pPr>
        <w:pStyle w:val="PargrafodaLista"/>
        <w:numPr>
          <w:ilvl w:val="2"/>
          <w:numId w:val="3"/>
        </w:numPr>
        <w:spacing w:after="240" w:line="360" w:lineRule="auto"/>
        <w:ind w:left="0" w:firstLine="0"/>
        <w:jc w:val="both"/>
        <w:rPr>
          <w:rFonts w:ascii="Arial" w:hAnsi="Arial" w:cs="Arial"/>
        </w:rPr>
      </w:pPr>
      <w:r w:rsidRPr="00031455">
        <w:rPr>
          <w:rFonts w:ascii="Arial" w:hAnsi="Arial" w:cs="Arial"/>
        </w:rPr>
        <w:t>Nenhum pagamento será efetuado àfornecedora enquanto pendente de liquidação quaisquer obrigações financeiras que lhe foram impostas, em virtude de penalidade ou inadimplência, sem que isso gere direito ao pleito de reajustamento de preços ou correção monetária.</w:t>
      </w:r>
    </w:p>
    <w:p w:rsidR="00924F43" w:rsidRPr="00031455" w:rsidRDefault="00924F43" w:rsidP="00416871">
      <w:pPr>
        <w:pStyle w:val="Corpodetexto2"/>
        <w:numPr>
          <w:ilvl w:val="2"/>
          <w:numId w:val="3"/>
        </w:numPr>
        <w:tabs>
          <w:tab w:val="left" w:pos="-3402"/>
        </w:tabs>
        <w:spacing w:after="240" w:line="360" w:lineRule="auto"/>
        <w:ind w:left="0" w:firstLine="0"/>
        <w:rPr>
          <w:color w:val="auto"/>
          <w:sz w:val="24"/>
          <w:szCs w:val="24"/>
        </w:rPr>
      </w:pPr>
      <w:r w:rsidRPr="00031455">
        <w:rPr>
          <w:color w:val="auto"/>
          <w:sz w:val="24"/>
          <w:szCs w:val="24"/>
        </w:rPr>
        <w:t xml:space="preserve">A Cesama poderá realizar o pagamento antes do prazo definido no item </w:t>
      </w:r>
      <w:r w:rsidR="00454372" w:rsidRPr="00031455">
        <w:rPr>
          <w:color w:val="auto"/>
          <w:sz w:val="24"/>
          <w:szCs w:val="24"/>
        </w:rPr>
        <w:t>6.2.1</w:t>
      </w:r>
      <w:r w:rsidRPr="00031455">
        <w:rPr>
          <w:color w:val="auto"/>
          <w:sz w:val="24"/>
          <w:szCs w:val="24"/>
        </w:rPr>
        <w:t xml:space="preserve">, através de solicitação expressa do fornecedor, que será analisada pela Gerência Financeira e Contábil, de acordo com as condições financeiras da Cesama. Havendo a antecipação do pagamento, o mesmo sofrerá um desconto financeiro, e o índice a ser utilizado será o </w:t>
      </w:r>
      <w:r w:rsidR="00D42E23" w:rsidRPr="00031455">
        <w:rPr>
          <w:color w:val="auto"/>
          <w:sz w:val="24"/>
          <w:szCs w:val="24"/>
        </w:rPr>
        <w:t>Í</w:t>
      </w:r>
      <w:r w:rsidRPr="00031455">
        <w:rPr>
          <w:color w:val="auto"/>
          <w:sz w:val="24"/>
          <w:szCs w:val="24"/>
        </w:rPr>
        <w:t>ndice Nacional de Preços ao Consumidor – INPC acrescido de 1% (um por cento) “</w:t>
      </w:r>
      <w:r w:rsidRPr="00031455">
        <w:rPr>
          <w:i/>
          <w:color w:val="auto"/>
          <w:sz w:val="24"/>
          <w:szCs w:val="24"/>
        </w:rPr>
        <w:t>pro rata</w:t>
      </w:r>
      <w:r w:rsidRPr="00031455">
        <w:rPr>
          <w:color w:val="auto"/>
          <w:sz w:val="24"/>
          <w:szCs w:val="24"/>
        </w:rPr>
        <w:t>”.</w:t>
      </w:r>
    </w:p>
    <w:p w:rsidR="00D42E23" w:rsidRPr="00031455" w:rsidRDefault="00D42E23" w:rsidP="00416871">
      <w:pPr>
        <w:pStyle w:val="Corpodetexto2"/>
        <w:numPr>
          <w:ilvl w:val="3"/>
          <w:numId w:val="3"/>
        </w:numPr>
        <w:tabs>
          <w:tab w:val="left" w:pos="-3402"/>
        </w:tabs>
        <w:spacing w:after="240" w:line="360" w:lineRule="auto"/>
        <w:ind w:left="0" w:firstLine="0"/>
        <w:rPr>
          <w:color w:val="auto"/>
          <w:sz w:val="24"/>
          <w:szCs w:val="24"/>
        </w:rPr>
      </w:pPr>
      <w:r w:rsidRPr="00031455">
        <w:rPr>
          <w:color w:val="auto"/>
          <w:sz w:val="24"/>
          <w:szCs w:val="24"/>
        </w:rPr>
        <w:t xml:space="preserve">A antecipação de pagamento só poderá ocorrer caso o </w:t>
      </w:r>
      <w:r w:rsidR="00F86A44" w:rsidRPr="00031455">
        <w:rPr>
          <w:color w:val="auto"/>
          <w:sz w:val="24"/>
          <w:szCs w:val="24"/>
        </w:rPr>
        <w:t>serviço</w:t>
      </w:r>
      <w:r w:rsidRPr="00031455">
        <w:rPr>
          <w:color w:val="auto"/>
          <w:sz w:val="24"/>
          <w:szCs w:val="24"/>
        </w:rPr>
        <w:t xml:space="preserve"> tenha sido </w:t>
      </w:r>
      <w:r w:rsidR="00F86A44" w:rsidRPr="00031455">
        <w:rPr>
          <w:color w:val="auto"/>
          <w:sz w:val="24"/>
          <w:szCs w:val="24"/>
        </w:rPr>
        <w:t>realizado.</w:t>
      </w:r>
    </w:p>
    <w:p w:rsidR="00D13D92" w:rsidRPr="00031455" w:rsidRDefault="009F44E9" w:rsidP="00416871">
      <w:pPr>
        <w:numPr>
          <w:ilvl w:val="0"/>
          <w:numId w:val="3"/>
        </w:numPr>
        <w:autoSpaceDE w:val="0"/>
        <w:autoSpaceDN w:val="0"/>
        <w:adjustRightInd w:val="0"/>
        <w:spacing w:after="240" w:line="360" w:lineRule="auto"/>
        <w:ind w:left="0" w:firstLine="0"/>
        <w:rPr>
          <w:rFonts w:cs="Arial"/>
          <w:b/>
          <w:sz w:val="24"/>
          <w:szCs w:val="24"/>
        </w:rPr>
      </w:pPr>
      <w:r w:rsidRPr="00031455">
        <w:rPr>
          <w:rFonts w:cs="Arial"/>
          <w:b/>
          <w:bCs/>
          <w:sz w:val="24"/>
          <w:szCs w:val="24"/>
        </w:rPr>
        <w:t xml:space="preserve">OBRIGAÇÕES DA </w:t>
      </w:r>
      <w:r w:rsidR="004B7797" w:rsidRPr="00031455">
        <w:rPr>
          <w:rFonts w:cs="Arial"/>
          <w:b/>
          <w:bCs/>
          <w:sz w:val="24"/>
          <w:szCs w:val="24"/>
        </w:rPr>
        <w:t>CONTRATADA</w:t>
      </w:r>
    </w:p>
    <w:p w:rsidR="004B7797" w:rsidRPr="00031455" w:rsidRDefault="004B7797" w:rsidP="00416871">
      <w:pPr>
        <w:pStyle w:val="PargrafodaLista"/>
        <w:numPr>
          <w:ilvl w:val="1"/>
          <w:numId w:val="3"/>
        </w:numPr>
        <w:spacing w:after="240" w:line="360" w:lineRule="auto"/>
        <w:ind w:left="0" w:firstLine="0"/>
        <w:jc w:val="both"/>
        <w:rPr>
          <w:rFonts w:ascii="Arial" w:hAnsi="Arial" w:cs="Arial"/>
        </w:rPr>
      </w:pPr>
      <w:r w:rsidRPr="00031455">
        <w:rPr>
          <w:rFonts w:ascii="Arial" w:hAnsi="Arial" w:cs="Arial"/>
        </w:rPr>
        <w:t>Executar o serviço fielmente, conforme definido no Edital e seus anexos</w:t>
      </w:r>
      <w:r w:rsidR="00416871" w:rsidRPr="00031455">
        <w:rPr>
          <w:rFonts w:ascii="Arial" w:hAnsi="Arial" w:cs="Arial"/>
        </w:rPr>
        <w:t>.</w:t>
      </w:r>
    </w:p>
    <w:p w:rsidR="004B7797" w:rsidRPr="00031455" w:rsidRDefault="004B7797" w:rsidP="00416871">
      <w:pPr>
        <w:pStyle w:val="PargrafodaLista"/>
        <w:numPr>
          <w:ilvl w:val="1"/>
          <w:numId w:val="3"/>
        </w:numPr>
        <w:spacing w:after="240" w:line="360" w:lineRule="auto"/>
        <w:ind w:left="0" w:firstLine="0"/>
        <w:jc w:val="both"/>
        <w:rPr>
          <w:rFonts w:ascii="Arial" w:hAnsi="Arial" w:cs="Arial"/>
        </w:rPr>
      </w:pPr>
      <w:r w:rsidRPr="00031455">
        <w:rPr>
          <w:rFonts w:ascii="Arial" w:hAnsi="Arial" w:cs="Arial"/>
        </w:rPr>
        <w:t>Reparar, corrigir, remover, reconstruir ou substituir, às suas expensas, no total ou em parte, objeto do Contrato em que se verificarem vícios, defeitos ou incorreções resultantes da execução</w:t>
      </w:r>
      <w:r w:rsidR="00416871" w:rsidRPr="00031455">
        <w:rPr>
          <w:rFonts w:ascii="Arial" w:hAnsi="Arial" w:cs="Arial"/>
        </w:rPr>
        <w:t>.</w:t>
      </w:r>
    </w:p>
    <w:p w:rsidR="004B7797" w:rsidRPr="00031455" w:rsidRDefault="004B7797" w:rsidP="00416871">
      <w:pPr>
        <w:pStyle w:val="PargrafodaLista"/>
        <w:numPr>
          <w:ilvl w:val="1"/>
          <w:numId w:val="3"/>
        </w:numPr>
        <w:spacing w:after="240" w:line="360" w:lineRule="auto"/>
        <w:ind w:left="0" w:firstLine="0"/>
        <w:jc w:val="both"/>
        <w:rPr>
          <w:rFonts w:ascii="Arial" w:hAnsi="Arial" w:cs="Arial"/>
        </w:rPr>
      </w:pPr>
      <w:r w:rsidRPr="00031455">
        <w:rPr>
          <w:rFonts w:ascii="Arial" w:hAnsi="Arial" w:cs="Arial"/>
        </w:rPr>
        <w:lastRenderedPageBreak/>
        <w:t>Responsabilizar-se pelos danos causados diretamente à CESAMA ou a terceiros, decorrente de sua culpa ou dolo na execução do Contrato</w:t>
      </w:r>
      <w:r w:rsidR="00416871" w:rsidRPr="00031455">
        <w:rPr>
          <w:rFonts w:ascii="Arial" w:hAnsi="Arial" w:cs="Arial"/>
        </w:rPr>
        <w:t>.</w:t>
      </w:r>
    </w:p>
    <w:p w:rsidR="004B7797" w:rsidRPr="00031455" w:rsidRDefault="004B7797" w:rsidP="00416871">
      <w:pPr>
        <w:pStyle w:val="PargrafodaLista"/>
        <w:numPr>
          <w:ilvl w:val="1"/>
          <w:numId w:val="3"/>
        </w:numPr>
        <w:spacing w:after="240" w:line="360" w:lineRule="auto"/>
        <w:ind w:left="0" w:firstLine="0"/>
        <w:jc w:val="both"/>
        <w:rPr>
          <w:rFonts w:ascii="Arial" w:hAnsi="Arial" w:cs="Arial"/>
        </w:rPr>
      </w:pPr>
      <w:r w:rsidRPr="00031455">
        <w:rPr>
          <w:rFonts w:ascii="Arial" w:hAnsi="Arial" w:cs="Arial"/>
        </w:rPr>
        <w:t xml:space="preserve">Responsabilizar-se pela qualidade dos serviços, substituindo, imediatamente, aqueles que apresentarem qualquer tipo de vício ou imperfeição, ou não se adequarem ao edital e seus anexos, sob pena de aplicação das </w:t>
      </w:r>
      <w:r w:rsidR="00416871" w:rsidRPr="00031455">
        <w:rPr>
          <w:rFonts w:ascii="Arial" w:hAnsi="Arial" w:cs="Arial"/>
        </w:rPr>
        <w:t>s</w:t>
      </w:r>
      <w:r w:rsidRPr="00031455">
        <w:rPr>
          <w:rFonts w:ascii="Arial" w:hAnsi="Arial" w:cs="Arial"/>
        </w:rPr>
        <w:t>anções cabíveis, inclusive rescisão do Contrato</w:t>
      </w:r>
      <w:r w:rsidR="00416871" w:rsidRPr="00031455">
        <w:rPr>
          <w:rFonts w:ascii="Arial" w:hAnsi="Arial" w:cs="Arial"/>
        </w:rPr>
        <w:t>.</w:t>
      </w:r>
    </w:p>
    <w:p w:rsidR="004B7797" w:rsidRPr="00031455" w:rsidRDefault="004B7797" w:rsidP="00416871">
      <w:pPr>
        <w:pStyle w:val="PargrafodaLista"/>
        <w:numPr>
          <w:ilvl w:val="1"/>
          <w:numId w:val="3"/>
        </w:numPr>
        <w:spacing w:after="240" w:line="360" w:lineRule="auto"/>
        <w:ind w:left="0" w:firstLine="0"/>
        <w:jc w:val="both"/>
        <w:rPr>
          <w:rFonts w:ascii="Arial" w:hAnsi="Arial" w:cs="Arial"/>
        </w:rPr>
      </w:pPr>
      <w:r w:rsidRPr="00031455">
        <w:rPr>
          <w:rFonts w:ascii="Arial" w:hAnsi="Arial" w:cs="Arial"/>
        </w:rPr>
        <w:t>Cumprir os prazos previstos em Edital ou outros que venham a ser fixados pela CESAMA</w:t>
      </w:r>
      <w:r w:rsidR="00416871" w:rsidRPr="00031455">
        <w:rPr>
          <w:rFonts w:ascii="Arial" w:hAnsi="Arial" w:cs="Arial"/>
        </w:rPr>
        <w:t>.</w:t>
      </w:r>
    </w:p>
    <w:p w:rsidR="004B7797" w:rsidRPr="00031455" w:rsidRDefault="004B7797" w:rsidP="00416871">
      <w:pPr>
        <w:pStyle w:val="PargrafodaLista"/>
        <w:numPr>
          <w:ilvl w:val="1"/>
          <w:numId w:val="3"/>
        </w:numPr>
        <w:spacing w:after="240" w:line="360" w:lineRule="auto"/>
        <w:ind w:left="0" w:firstLine="0"/>
        <w:jc w:val="both"/>
        <w:rPr>
          <w:rFonts w:ascii="Arial" w:hAnsi="Arial" w:cs="Arial"/>
        </w:rPr>
      </w:pPr>
      <w:r w:rsidRPr="00031455">
        <w:rPr>
          <w:rFonts w:ascii="Arial" w:hAnsi="Arial" w:cs="Arial"/>
        </w:rPr>
        <w:t>Dirimir qualquer dúvida e prestar esclarecimentos acerca da execução dos serviços, durante toda a sua vigência, a pedido da CESAMA</w:t>
      </w:r>
      <w:r w:rsidR="00416871" w:rsidRPr="00031455">
        <w:rPr>
          <w:rFonts w:ascii="Arial" w:hAnsi="Arial" w:cs="Arial"/>
        </w:rPr>
        <w:t>.</w:t>
      </w:r>
    </w:p>
    <w:p w:rsidR="004B7797" w:rsidRPr="00031455" w:rsidRDefault="004B7797" w:rsidP="00416871">
      <w:pPr>
        <w:pStyle w:val="PargrafodaLista"/>
        <w:numPr>
          <w:ilvl w:val="1"/>
          <w:numId w:val="3"/>
        </w:numPr>
        <w:spacing w:after="240" w:line="360" w:lineRule="auto"/>
        <w:ind w:left="0" w:firstLine="0"/>
        <w:jc w:val="both"/>
        <w:rPr>
          <w:rFonts w:ascii="Arial" w:hAnsi="Arial" w:cs="Arial"/>
        </w:rPr>
      </w:pPr>
      <w:r w:rsidRPr="00031455">
        <w:rPr>
          <w:rFonts w:ascii="Arial" w:hAnsi="Arial" w:cs="Arial"/>
        </w:rPr>
        <w:t>Responsabilizar-se pelos encargos trabalhistas, previdenciários, fiscais e comerciais, resultantes da execução do Contrato de Serviço</w:t>
      </w:r>
      <w:r w:rsidR="00416871" w:rsidRPr="00031455">
        <w:rPr>
          <w:rFonts w:ascii="Arial" w:hAnsi="Arial" w:cs="Arial"/>
        </w:rPr>
        <w:t>.</w:t>
      </w:r>
    </w:p>
    <w:p w:rsidR="004B7797" w:rsidRPr="00031455" w:rsidRDefault="004B7797" w:rsidP="00416871">
      <w:pPr>
        <w:pStyle w:val="PargrafodaLista"/>
        <w:numPr>
          <w:ilvl w:val="1"/>
          <w:numId w:val="3"/>
        </w:numPr>
        <w:spacing w:after="240" w:line="360" w:lineRule="auto"/>
        <w:ind w:left="0" w:firstLine="0"/>
        <w:jc w:val="both"/>
        <w:rPr>
          <w:rFonts w:ascii="Arial" w:hAnsi="Arial" w:cs="Arial"/>
        </w:rPr>
      </w:pPr>
      <w:r w:rsidRPr="00031455">
        <w:rPr>
          <w:rFonts w:ascii="Arial" w:hAnsi="Arial" w:cs="Arial"/>
        </w:rPr>
        <w:t>Arcar com todas as despesas resultantes da execução do Contrato de Serviço</w:t>
      </w:r>
      <w:r w:rsidR="00416871" w:rsidRPr="00031455">
        <w:rPr>
          <w:rFonts w:ascii="Arial" w:hAnsi="Arial" w:cs="Arial"/>
        </w:rPr>
        <w:t>.</w:t>
      </w:r>
    </w:p>
    <w:p w:rsidR="004B7797" w:rsidRPr="00031455" w:rsidRDefault="004B7797" w:rsidP="00416871">
      <w:pPr>
        <w:pStyle w:val="PargrafodaLista"/>
        <w:numPr>
          <w:ilvl w:val="1"/>
          <w:numId w:val="3"/>
        </w:numPr>
        <w:spacing w:after="240" w:line="360" w:lineRule="auto"/>
        <w:ind w:left="0" w:firstLine="0"/>
        <w:jc w:val="both"/>
        <w:rPr>
          <w:rFonts w:ascii="Arial" w:hAnsi="Arial" w:cs="Arial"/>
        </w:rPr>
      </w:pPr>
      <w:r w:rsidRPr="00031455">
        <w:rPr>
          <w:rFonts w:ascii="Arial" w:hAnsi="Arial" w:cs="Arial"/>
        </w:rPr>
        <w:t>Dispor dos profissionais necessários e devidamente habilitados à execução dos serviços descritos, prevendo substitutos, no caso de possíveis ausências</w:t>
      </w:r>
      <w:r w:rsidR="00C62809" w:rsidRPr="00031455">
        <w:rPr>
          <w:rFonts w:ascii="Arial" w:hAnsi="Arial" w:cs="Arial"/>
        </w:rPr>
        <w:t>.</w:t>
      </w:r>
    </w:p>
    <w:p w:rsidR="004B7797" w:rsidRPr="00031455" w:rsidRDefault="004B7797" w:rsidP="00416871">
      <w:pPr>
        <w:pStyle w:val="PargrafodaLista"/>
        <w:numPr>
          <w:ilvl w:val="1"/>
          <w:numId w:val="3"/>
        </w:numPr>
        <w:spacing w:after="240" w:line="360" w:lineRule="auto"/>
        <w:ind w:left="0" w:firstLine="0"/>
        <w:jc w:val="both"/>
        <w:rPr>
          <w:rFonts w:ascii="Arial" w:hAnsi="Arial" w:cs="Arial"/>
        </w:rPr>
      </w:pPr>
      <w:r w:rsidRPr="00031455">
        <w:rPr>
          <w:rFonts w:ascii="Arial" w:hAnsi="Arial" w:cs="Arial"/>
        </w:rPr>
        <w:t>Indicar os nomes dos profissionais habilitados responsáveis por cada programa e serviços técnicos a serem realizados, com comprovante das qualificações exigidas conforme descrição dos serviços, expedido por órgão competente, sujeita à conferência da contratante, atualizando o quadro quando necessário</w:t>
      </w:r>
      <w:r w:rsidR="00C62809" w:rsidRPr="00031455">
        <w:rPr>
          <w:rFonts w:ascii="Arial" w:hAnsi="Arial" w:cs="Arial"/>
        </w:rPr>
        <w:t>.</w:t>
      </w:r>
    </w:p>
    <w:p w:rsidR="004B7797" w:rsidRPr="00031455" w:rsidRDefault="004B7797" w:rsidP="00416871">
      <w:pPr>
        <w:pStyle w:val="PargrafodaLista"/>
        <w:numPr>
          <w:ilvl w:val="1"/>
          <w:numId w:val="3"/>
        </w:numPr>
        <w:spacing w:after="240" w:line="360" w:lineRule="auto"/>
        <w:ind w:left="0" w:firstLine="0"/>
        <w:jc w:val="both"/>
        <w:rPr>
          <w:rFonts w:ascii="Arial" w:hAnsi="Arial" w:cs="Arial"/>
        </w:rPr>
      </w:pPr>
      <w:r w:rsidRPr="00031455">
        <w:rPr>
          <w:rFonts w:ascii="Arial" w:hAnsi="Arial" w:cs="Arial"/>
        </w:rPr>
        <w:t>Manter, durante toda a execução do contrato, em compatibilidade com as obrigações assumidas, todas as condições de habilitação e qualificação exigidas</w:t>
      </w:r>
      <w:r w:rsidR="00C62809" w:rsidRPr="00031455">
        <w:rPr>
          <w:rFonts w:ascii="Arial" w:hAnsi="Arial" w:cs="Arial"/>
        </w:rPr>
        <w:t>.</w:t>
      </w:r>
    </w:p>
    <w:p w:rsidR="004B7797" w:rsidRPr="00031455" w:rsidRDefault="004B7797" w:rsidP="00416871">
      <w:pPr>
        <w:pStyle w:val="PargrafodaLista"/>
        <w:numPr>
          <w:ilvl w:val="1"/>
          <w:numId w:val="3"/>
        </w:numPr>
        <w:spacing w:after="240" w:line="360" w:lineRule="auto"/>
        <w:ind w:left="0" w:firstLine="0"/>
        <w:jc w:val="both"/>
        <w:rPr>
          <w:rFonts w:ascii="Arial" w:hAnsi="Arial" w:cs="Arial"/>
        </w:rPr>
      </w:pPr>
      <w:r w:rsidRPr="00031455">
        <w:rPr>
          <w:rFonts w:ascii="Arial" w:hAnsi="Arial" w:cs="Arial"/>
        </w:rPr>
        <w:t>Manter sigilo, sob pena de responsabilidade civil, penal e administrativa, sobre todo e qualquer assunto de interesse do CONTRATANTE, ou de terceiros de que tomar conhecimento em razão da execução do objeto deste contrato, sobretudo no que se refere às condições médicas</w:t>
      </w:r>
      <w:r w:rsidR="00C62809" w:rsidRPr="00031455">
        <w:rPr>
          <w:rFonts w:ascii="Arial" w:hAnsi="Arial" w:cs="Arial"/>
        </w:rPr>
        <w:t>.</w:t>
      </w:r>
    </w:p>
    <w:p w:rsidR="004B7797" w:rsidRPr="00031455" w:rsidRDefault="004B7797" w:rsidP="00416871">
      <w:pPr>
        <w:pStyle w:val="PargrafodaLista"/>
        <w:numPr>
          <w:ilvl w:val="1"/>
          <w:numId w:val="3"/>
        </w:numPr>
        <w:spacing w:after="240" w:line="360" w:lineRule="auto"/>
        <w:ind w:left="0" w:firstLine="0"/>
        <w:jc w:val="both"/>
        <w:rPr>
          <w:rFonts w:ascii="Arial" w:hAnsi="Arial" w:cs="Arial"/>
        </w:rPr>
      </w:pPr>
      <w:r w:rsidRPr="00031455">
        <w:rPr>
          <w:rFonts w:ascii="Arial" w:hAnsi="Arial" w:cs="Arial"/>
        </w:rPr>
        <w:lastRenderedPageBreak/>
        <w:t>Emitir Nota Fiscal correspondente aos serviços prestados</w:t>
      </w:r>
      <w:r w:rsidR="00C62809" w:rsidRPr="00031455">
        <w:rPr>
          <w:rFonts w:ascii="Arial" w:hAnsi="Arial" w:cs="Arial"/>
        </w:rPr>
        <w:t>.</w:t>
      </w:r>
    </w:p>
    <w:p w:rsidR="004B7797" w:rsidRPr="00031455" w:rsidRDefault="004B7797" w:rsidP="00416871">
      <w:pPr>
        <w:pStyle w:val="PargrafodaLista"/>
        <w:numPr>
          <w:ilvl w:val="1"/>
          <w:numId w:val="3"/>
        </w:numPr>
        <w:spacing w:after="240" w:line="360" w:lineRule="auto"/>
        <w:ind w:left="0" w:firstLine="0"/>
        <w:jc w:val="both"/>
        <w:rPr>
          <w:rFonts w:ascii="Arial" w:hAnsi="Arial" w:cs="Arial"/>
        </w:rPr>
      </w:pPr>
      <w:r w:rsidRPr="00031455">
        <w:rPr>
          <w:rFonts w:ascii="Arial" w:hAnsi="Arial" w:cs="Arial"/>
        </w:rPr>
        <w:t>Indicar a Cesama o nome de seu preposto ou empregado de competência, com um substituto na sua ausência, para manter entendimentos e receber comunicações ou transmiti-las aos fiscais do presente objeto</w:t>
      </w:r>
      <w:r w:rsidR="00C62809" w:rsidRPr="00031455">
        <w:rPr>
          <w:rFonts w:ascii="Arial" w:hAnsi="Arial" w:cs="Arial"/>
        </w:rPr>
        <w:t>.</w:t>
      </w:r>
    </w:p>
    <w:p w:rsidR="004B7797" w:rsidRPr="00031455" w:rsidRDefault="004B7797" w:rsidP="00416871">
      <w:pPr>
        <w:pStyle w:val="PargrafodaLista"/>
        <w:numPr>
          <w:ilvl w:val="1"/>
          <w:numId w:val="3"/>
        </w:numPr>
        <w:spacing w:after="240" w:line="360" w:lineRule="auto"/>
        <w:ind w:left="0" w:firstLine="0"/>
        <w:jc w:val="both"/>
        <w:rPr>
          <w:rFonts w:ascii="Arial" w:hAnsi="Arial" w:cs="Arial"/>
        </w:rPr>
      </w:pPr>
      <w:r w:rsidRPr="00031455">
        <w:rPr>
          <w:rFonts w:ascii="Arial" w:hAnsi="Arial" w:cs="Arial"/>
        </w:rPr>
        <w:t>Comunicar a Cesama, gestor do contrato, por escrito ou por e</w:t>
      </w:r>
      <w:r w:rsidR="00C62809" w:rsidRPr="00031455">
        <w:rPr>
          <w:rFonts w:ascii="Arial" w:hAnsi="Arial" w:cs="Arial"/>
        </w:rPr>
        <w:t>-</w:t>
      </w:r>
      <w:r w:rsidRPr="00031455">
        <w:rPr>
          <w:rFonts w:ascii="Arial" w:hAnsi="Arial" w:cs="Arial"/>
        </w:rPr>
        <w:t>mail (smt@cesama.com.br), qualquer anormalidade, bem como atender prontamente as suas observações e exigências e prestar os esclarecimentos solicitados</w:t>
      </w:r>
      <w:r w:rsidR="00C62809" w:rsidRPr="00031455">
        <w:rPr>
          <w:rFonts w:ascii="Arial" w:hAnsi="Arial" w:cs="Arial"/>
        </w:rPr>
        <w:t>.</w:t>
      </w:r>
    </w:p>
    <w:p w:rsidR="004B7797" w:rsidRPr="00031455" w:rsidRDefault="004B7797" w:rsidP="00416871">
      <w:pPr>
        <w:pStyle w:val="PargrafodaLista"/>
        <w:numPr>
          <w:ilvl w:val="1"/>
          <w:numId w:val="3"/>
        </w:numPr>
        <w:spacing w:after="240" w:line="360" w:lineRule="auto"/>
        <w:ind w:left="0" w:firstLine="0"/>
        <w:jc w:val="both"/>
        <w:rPr>
          <w:rFonts w:ascii="Arial" w:hAnsi="Arial" w:cs="Arial"/>
        </w:rPr>
      </w:pPr>
      <w:r w:rsidRPr="00031455">
        <w:rPr>
          <w:rFonts w:ascii="Arial" w:hAnsi="Arial" w:cs="Arial"/>
        </w:rPr>
        <w:t>Instruir a sua equipe sobre as normas da Cesama e procedimentos adotados para execução dos serviços</w:t>
      </w:r>
      <w:r w:rsidR="00C62809" w:rsidRPr="00031455">
        <w:rPr>
          <w:rFonts w:ascii="Arial" w:hAnsi="Arial" w:cs="Arial"/>
        </w:rPr>
        <w:t>.</w:t>
      </w:r>
    </w:p>
    <w:p w:rsidR="00A12565" w:rsidRPr="00031455" w:rsidRDefault="004B7797" w:rsidP="00416871">
      <w:pPr>
        <w:pStyle w:val="PargrafodaLista"/>
        <w:numPr>
          <w:ilvl w:val="1"/>
          <w:numId w:val="3"/>
        </w:numPr>
        <w:spacing w:after="240" w:line="360" w:lineRule="auto"/>
        <w:ind w:left="0" w:firstLine="0"/>
        <w:jc w:val="both"/>
        <w:rPr>
          <w:rFonts w:ascii="Arial" w:hAnsi="Arial" w:cs="Arial"/>
        </w:rPr>
      </w:pPr>
      <w:r w:rsidRPr="00031455">
        <w:rPr>
          <w:rFonts w:ascii="Arial" w:hAnsi="Arial" w:cs="Arial"/>
        </w:rPr>
        <w:t>Elaborar e enviar a Cesama relatório mensal de serviços realizados, contemplando as horas de prestação por tipo de serviço, quantitativo de procedimentos técnicos e no caso de procedimentos e exames médicos os nomes dos trabalhadoresatendidos, tipo de exame médico realizados, exames complementares e/ou específicos, data de realização e valor para cada serviço relacionado</w:t>
      </w:r>
      <w:r w:rsidR="00C62809" w:rsidRPr="00031455">
        <w:rPr>
          <w:rFonts w:ascii="Arial" w:hAnsi="Arial" w:cs="Arial"/>
        </w:rPr>
        <w:t>.</w:t>
      </w:r>
    </w:p>
    <w:p w:rsidR="00D13D92" w:rsidRPr="00031455" w:rsidRDefault="0024602F" w:rsidP="00416871">
      <w:pPr>
        <w:numPr>
          <w:ilvl w:val="0"/>
          <w:numId w:val="3"/>
        </w:numPr>
        <w:autoSpaceDE w:val="0"/>
        <w:autoSpaceDN w:val="0"/>
        <w:adjustRightInd w:val="0"/>
        <w:spacing w:after="240" w:line="360" w:lineRule="auto"/>
        <w:ind w:left="0" w:firstLine="0"/>
        <w:rPr>
          <w:rFonts w:cs="Arial"/>
          <w:b/>
          <w:sz w:val="24"/>
          <w:szCs w:val="24"/>
        </w:rPr>
      </w:pPr>
      <w:r w:rsidRPr="00031455">
        <w:rPr>
          <w:rFonts w:cs="Arial"/>
          <w:b/>
          <w:bCs/>
          <w:sz w:val="24"/>
          <w:szCs w:val="24"/>
        </w:rPr>
        <w:t>OBRIGAÇÕES DA CESAMA.</w:t>
      </w:r>
    </w:p>
    <w:p w:rsidR="00C765F5" w:rsidRPr="00031455" w:rsidRDefault="00C765F5" w:rsidP="00416871">
      <w:pPr>
        <w:pStyle w:val="PargrafodaLista"/>
        <w:numPr>
          <w:ilvl w:val="1"/>
          <w:numId w:val="3"/>
        </w:numPr>
        <w:spacing w:after="240" w:line="360" w:lineRule="auto"/>
        <w:jc w:val="both"/>
        <w:rPr>
          <w:rFonts w:ascii="Arial" w:hAnsi="Arial" w:cs="Arial"/>
        </w:rPr>
      </w:pPr>
      <w:r w:rsidRPr="00031455">
        <w:rPr>
          <w:rFonts w:ascii="Arial" w:hAnsi="Arial" w:cs="Arial"/>
        </w:rPr>
        <w:t>Emitir a Ordem de Serviço, indicando o início da execução dos serviços e do prazo contratual</w:t>
      </w:r>
      <w:r w:rsidR="00C62809" w:rsidRPr="00031455">
        <w:rPr>
          <w:rFonts w:ascii="Arial" w:hAnsi="Arial" w:cs="Arial"/>
        </w:rPr>
        <w:t>.</w:t>
      </w:r>
    </w:p>
    <w:p w:rsidR="00C765F5" w:rsidRPr="00031455" w:rsidRDefault="00C765F5" w:rsidP="00416871">
      <w:pPr>
        <w:pStyle w:val="PargrafodaLista"/>
        <w:numPr>
          <w:ilvl w:val="1"/>
          <w:numId w:val="3"/>
        </w:numPr>
        <w:spacing w:after="240" w:line="360" w:lineRule="auto"/>
        <w:jc w:val="both"/>
        <w:rPr>
          <w:rFonts w:ascii="Arial" w:hAnsi="Arial" w:cs="Arial"/>
        </w:rPr>
      </w:pPr>
      <w:r w:rsidRPr="00031455">
        <w:rPr>
          <w:rFonts w:ascii="Arial" w:hAnsi="Arial" w:cs="Arial"/>
        </w:rPr>
        <w:t>Efetuar todos os pagamentos devidos à Contratada, nas condições estabelecidas</w:t>
      </w:r>
      <w:r w:rsidR="00C62809" w:rsidRPr="00031455">
        <w:rPr>
          <w:rFonts w:ascii="Arial" w:hAnsi="Arial" w:cs="Arial"/>
        </w:rPr>
        <w:t>.</w:t>
      </w:r>
    </w:p>
    <w:p w:rsidR="00C765F5" w:rsidRPr="00031455" w:rsidRDefault="00C765F5" w:rsidP="00416871">
      <w:pPr>
        <w:pStyle w:val="PargrafodaLista"/>
        <w:numPr>
          <w:ilvl w:val="1"/>
          <w:numId w:val="3"/>
        </w:numPr>
        <w:spacing w:after="240" w:line="360" w:lineRule="auto"/>
        <w:jc w:val="both"/>
        <w:rPr>
          <w:rFonts w:ascii="Arial" w:hAnsi="Arial" w:cs="Arial"/>
        </w:rPr>
      </w:pPr>
      <w:r w:rsidRPr="00031455">
        <w:rPr>
          <w:rFonts w:ascii="Arial" w:hAnsi="Arial" w:cs="Arial"/>
        </w:rPr>
        <w:t>Fiscalizar a execução do Contrato de Serviço, o que não fará cessar ou diminuir a responsabilidade da Contratada pelo perfeito cumprimento das obrigações estipuladas, nem por quaisquer danos, inclusive quanto a terceiros, ou por irregularidades constatadas</w:t>
      </w:r>
      <w:r w:rsidR="00C62809" w:rsidRPr="00031455">
        <w:rPr>
          <w:rFonts w:ascii="Arial" w:hAnsi="Arial" w:cs="Arial"/>
        </w:rPr>
        <w:t>.</w:t>
      </w:r>
    </w:p>
    <w:p w:rsidR="00C765F5" w:rsidRPr="00031455" w:rsidRDefault="00C765F5" w:rsidP="00416871">
      <w:pPr>
        <w:pStyle w:val="PargrafodaLista"/>
        <w:numPr>
          <w:ilvl w:val="1"/>
          <w:numId w:val="3"/>
        </w:numPr>
        <w:spacing w:after="240" w:line="360" w:lineRule="auto"/>
        <w:jc w:val="both"/>
        <w:rPr>
          <w:rFonts w:ascii="Arial" w:hAnsi="Arial" w:cs="Arial"/>
        </w:rPr>
      </w:pPr>
      <w:r w:rsidRPr="00031455">
        <w:rPr>
          <w:rFonts w:ascii="Arial" w:hAnsi="Arial" w:cs="Arial"/>
        </w:rPr>
        <w:t>Rejeitar todo e qualquer serviço de má qualidade e em desconformidade com o Termo de Referência</w:t>
      </w:r>
      <w:r w:rsidR="00C62809" w:rsidRPr="00031455">
        <w:rPr>
          <w:rFonts w:ascii="Arial" w:hAnsi="Arial" w:cs="Arial"/>
        </w:rPr>
        <w:t>.</w:t>
      </w:r>
    </w:p>
    <w:p w:rsidR="00C765F5" w:rsidRPr="00031455" w:rsidRDefault="00C765F5" w:rsidP="00C62809">
      <w:pPr>
        <w:pStyle w:val="PargrafodaLista"/>
        <w:numPr>
          <w:ilvl w:val="1"/>
          <w:numId w:val="3"/>
        </w:numPr>
        <w:spacing w:after="240" w:line="360" w:lineRule="auto"/>
        <w:jc w:val="both"/>
        <w:rPr>
          <w:rFonts w:ascii="Arial" w:hAnsi="Arial" w:cs="Arial"/>
          <w:b/>
        </w:rPr>
      </w:pPr>
      <w:r w:rsidRPr="00031455">
        <w:rPr>
          <w:rFonts w:ascii="Arial" w:hAnsi="Arial" w:cs="Arial"/>
        </w:rPr>
        <w:lastRenderedPageBreak/>
        <w:t>Fornecer dados administrativo</w:t>
      </w:r>
      <w:r w:rsidR="00D43C3F" w:rsidRPr="00031455">
        <w:rPr>
          <w:rFonts w:ascii="Arial" w:hAnsi="Arial" w:cs="Arial"/>
        </w:rPr>
        <w:t>s</w:t>
      </w:r>
      <w:r w:rsidRPr="00031455">
        <w:rPr>
          <w:rFonts w:ascii="Arial" w:hAnsi="Arial" w:cs="Arial"/>
        </w:rPr>
        <w:t xml:space="preserve"> necessários para preenchimento de documentos referentes à prestação de serviços, bem como dados para o preenchimento correto do ASO conforme Norma Regulamentadora NR7</w:t>
      </w:r>
      <w:r w:rsidR="00C62809" w:rsidRPr="00031455">
        <w:rPr>
          <w:rFonts w:ascii="Arial" w:hAnsi="Arial" w:cs="Arial"/>
        </w:rPr>
        <w:t>.</w:t>
      </w:r>
    </w:p>
    <w:p w:rsidR="00C14905" w:rsidRPr="00031455" w:rsidRDefault="00C14905" w:rsidP="00416871">
      <w:pPr>
        <w:numPr>
          <w:ilvl w:val="0"/>
          <w:numId w:val="3"/>
        </w:numPr>
        <w:spacing w:after="240" w:line="360" w:lineRule="auto"/>
        <w:ind w:left="0" w:firstLine="0"/>
        <w:rPr>
          <w:rFonts w:cs="Arial"/>
          <w:b/>
          <w:sz w:val="24"/>
          <w:szCs w:val="24"/>
        </w:rPr>
      </w:pPr>
      <w:r w:rsidRPr="00031455">
        <w:rPr>
          <w:rFonts w:cs="Arial"/>
          <w:b/>
          <w:sz w:val="24"/>
          <w:szCs w:val="24"/>
        </w:rPr>
        <w:t>CRITÉRIO DE JULGAMENTO</w:t>
      </w:r>
    </w:p>
    <w:p w:rsidR="00D43C3F" w:rsidRPr="00031455" w:rsidRDefault="00D43C3F" w:rsidP="00416871">
      <w:pPr>
        <w:suppressAutoHyphens w:val="0"/>
        <w:autoSpaceDE w:val="0"/>
        <w:autoSpaceDN w:val="0"/>
        <w:adjustRightInd w:val="0"/>
        <w:spacing w:after="240" w:line="360" w:lineRule="auto"/>
        <w:rPr>
          <w:rFonts w:eastAsia="Arial Unicode MS" w:cs="Arial"/>
          <w:sz w:val="24"/>
          <w:szCs w:val="24"/>
        </w:rPr>
      </w:pPr>
      <w:r w:rsidRPr="00031455">
        <w:rPr>
          <w:rFonts w:eastAsia="Arial Unicode MS" w:cs="Arial"/>
          <w:sz w:val="24"/>
          <w:szCs w:val="24"/>
        </w:rPr>
        <w:t>9</w:t>
      </w:r>
      <w:r w:rsidR="00F86A44" w:rsidRPr="00031455">
        <w:rPr>
          <w:rFonts w:eastAsia="Arial Unicode MS" w:cs="Arial"/>
          <w:sz w:val="24"/>
          <w:szCs w:val="24"/>
        </w:rPr>
        <w:t xml:space="preserve">.1. </w:t>
      </w:r>
      <w:r w:rsidR="00C14905" w:rsidRPr="00031455">
        <w:rPr>
          <w:rFonts w:eastAsia="Arial Unicode MS" w:cs="Arial"/>
          <w:sz w:val="24"/>
          <w:szCs w:val="24"/>
        </w:rPr>
        <w:t xml:space="preserve">O critério de julgamento será pelo </w:t>
      </w:r>
      <w:r w:rsidR="004C05FD" w:rsidRPr="00031455">
        <w:rPr>
          <w:rFonts w:eastAsia="Arial Unicode MS" w:cs="Arial"/>
          <w:sz w:val="24"/>
          <w:szCs w:val="24"/>
        </w:rPr>
        <w:t>MAIOR</w:t>
      </w:r>
      <w:r w:rsidR="00C14905" w:rsidRPr="00031455">
        <w:rPr>
          <w:rFonts w:eastAsia="Arial Unicode MS" w:cs="Arial"/>
          <w:sz w:val="24"/>
          <w:szCs w:val="24"/>
        </w:rPr>
        <w:t xml:space="preserve"> </w:t>
      </w:r>
      <w:r w:rsidRPr="00031455">
        <w:rPr>
          <w:rFonts w:eastAsia="Arial Unicode MS" w:cs="Arial"/>
          <w:sz w:val="24"/>
          <w:szCs w:val="24"/>
        </w:rPr>
        <w:t>DESCONTO</w:t>
      </w:r>
      <w:r w:rsidR="00C14905" w:rsidRPr="00031455">
        <w:rPr>
          <w:rFonts w:eastAsia="Arial Unicode MS" w:cs="Arial"/>
          <w:sz w:val="24"/>
          <w:szCs w:val="24"/>
        </w:rPr>
        <w:t xml:space="preserve">, representado pelo </w:t>
      </w:r>
      <w:r w:rsidR="004C05FD" w:rsidRPr="00031455">
        <w:rPr>
          <w:rFonts w:eastAsia="Arial Unicode MS" w:cs="Arial"/>
          <w:sz w:val="24"/>
          <w:szCs w:val="24"/>
          <w:u w:val="single"/>
        </w:rPr>
        <w:t>MAIOR</w:t>
      </w:r>
      <w:r w:rsidRPr="00031455">
        <w:rPr>
          <w:rFonts w:eastAsia="Arial Unicode MS" w:cs="Arial"/>
          <w:sz w:val="24"/>
          <w:szCs w:val="24"/>
          <w:u w:val="single"/>
        </w:rPr>
        <w:t xml:space="preserve"> PERCENTUAL DE DESCONTO ÚNICO</w:t>
      </w:r>
      <w:r w:rsidRPr="00031455">
        <w:rPr>
          <w:rFonts w:eastAsia="Arial Unicode MS" w:cs="Arial"/>
          <w:sz w:val="24"/>
          <w:szCs w:val="24"/>
        </w:rPr>
        <w:t xml:space="preserve"> que incidirá linearmente sobre a planilha de orçamento da CESAMA e Regime Execução por Empreitada por Preço Unitário considerando se tratar de </w:t>
      </w:r>
      <w:r w:rsidRPr="00031455">
        <w:rPr>
          <w:rFonts w:cs="Arial"/>
          <w:bCs/>
          <w:sz w:val="24"/>
          <w:szCs w:val="24"/>
        </w:rPr>
        <w:t>contratação de serviço sob demanda</w:t>
      </w:r>
      <w:r w:rsidRPr="00031455">
        <w:rPr>
          <w:rFonts w:eastAsia="Arial Unicode MS" w:cs="Arial"/>
          <w:sz w:val="24"/>
          <w:szCs w:val="24"/>
        </w:rPr>
        <w:t>.</w:t>
      </w:r>
    </w:p>
    <w:p w:rsidR="007602FC" w:rsidRPr="00031455" w:rsidRDefault="007602FC" w:rsidP="00416871">
      <w:pPr>
        <w:numPr>
          <w:ilvl w:val="0"/>
          <w:numId w:val="3"/>
        </w:numPr>
        <w:spacing w:after="240" w:line="360" w:lineRule="auto"/>
        <w:ind w:left="0" w:firstLine="0"/>
        <w:rPr>
          <w:rFonts w:cs="Arial"/>
          <w:b/>
          <w:sz w:val="24"/>
          <w:szCs w:val="24"/>
        </w:rPr>
      </w:pPr>
      <w:r w:rsidRPr="00031455">
        <w:rPr>
          <w:rFonts w:eastAsia="Arial Unicode MS" w:cs="Arial"/>
          <w:b/>
          <w:sz w:val="24"/>
          <w:szCs w:val="24"/>
        </w:rPr>
        <w:t>PENALIDADES</w:t>
      </w:r>
    </w:p>
    <w:p w:rsidR="00E13B8C" w:rsidRPr="00031455" w:rsidRDefault="007602FC" w:rsidP="00416871">
      <w:pPr>
        <w:pStyle w:val="PargrafodaLista"/>
        <w:numPr>
          <w:ilvl w:val="1"/>
          <w:numId w:val="3"/>
        </w:numPr>
        <w:spacing w:after="240" w:line="360" w:lineRule="auto"/>
        <w:ind w:left="0" w:firstLine="0"/>
        <w:jc w:val="both"/>
        <w:rPr>
          <w:rFonts w:ascii="Arial" w:hAnsi="Arial" w:cs="Arial"/>
          <w:bCs/>
        </w:rPr>
      </w:pPr>
      <w:r w:rsidRPr="00031455">
        <w:rPr>
          <w:rFonts w:ascii="Arial" w:hAnsi="Arial" w:cs="Arial"/>
          <w:bCs/>
        </w:rPr>
        <w:t>O descumprimento de quaisquer cláusulas estabelecidas neste Termo de Referência sujeitará à aplicação das sanções previstas no edital, conforme minuta padrão e in</w:t>
      </w:r>
      <w:r w:rsidR="00D43C3F" w:rsidRPr="00031455">
        <w:rPr>
          <w:rFonts w:ascii="Arial" w:hAnsi="Arial" w:cs="Arial"/>
          <w:bCs/>
        </w:rPr>
        <w:t xml:space="preserve">formações das áreas pertinentes. </w:t>
      </w:r>
    </w:p>
    <w:p w:rsidR="00383988" w:rsidRPr="00031455" w:rsidRDefault="00383988" w:rsidP="00416871">
      <w:pPr>
        <w:numPr>
          <w:ilvl w:val="0"/>
          <w:numId w:val="3"/>
        </w:numPr>
        <w:suppressAutoHyphens w:val="0"/>
        <w:autoSpaceDE w:val="0"/>
        <w:autoSpaceDN w:val="0"/>
        <w:adjustRightInd w:val="0"/>
        <w:spacing w:after="240" w:line="360" w:lineRule="auto"/>
        <w:ind w:left="0" w:firstLine="0"/>
        <w:rPr>
          <w:rFonts w:cs="Arial"/>
          <w:b/>
          <w:sz w:val="24"/>
          <w:szCs w:val="24"/>
        </w:rPr>
      </w:pPr>
      <w:r w:rsidRPr="00031455">
        <w:rPr>
          <w:rFonts w:cs="Arial"/>
          <w:b/>
          <w:sz w:val="24"/>
          <w:szCs w:val="24"/>
        </w:rPr>
        <w:t>EXIGÊN</w:t>
      </w:r>
      <w:r w:rsidR="00F7022E" w:rsidRPr="00031455">
        <w:rPr>
          <w:rFonts w:cs="Arial"/>
          <w:b/>
          <w:sz w:val="24"/>
          <w:szCs w:val="24"/>
        </w:rPr>
        <w:t>CIAS PARA HABILITAÇÃO</w:t>
      </w:r>
    </w:p>
    <w:p w:rsidR="009911FC" w:rsidRPr="00031455" w:rsidRDefault="009911FC" w:rsidP="00416871">
      <w:pPr>
        <w:suppressAutoHyphens w:val="0"/>
        <w:autoSpaceDE w:val="0"/>
        <w:autoSpaceDN w:val="0"/>
        <w:adjustRightInd w:val="0"/>
        <w:spacing w:after="240" w:line="360" w:lineRule="auto"/>
        <w:rPr>
          <w:rFonts w:cs="Arial"/>
          <w:sz w:val="24"/>
          <w:szCs w:val="24"/>
        </w:rPr>
      </w:pPr>
      <w:r w:rsidRPr="00031455">
        <w:rPr>
          <w:rFonts w:cs="Arial"/>
          <w:sz w:val="24"/>
          <w:szCs w:val="24"/>
        </w:rPr>
        <w:t>a) Apresentação de, no mínimo, 01(um) atestado de capacidade técnica fornecido por pessoa jurídica de direito público ou privado, comprovando ter a empresa licitante executado serviços compatíveis com características semelhantes ao objeto desta licitação. O atestado, contendo a identificação do signatário, deve ser apresentado em papel timbrado da pessoa jurídica e deve indicar os serviços e os prazos das atividades executadas ou em execução pelo licitante;</w:t>
      </w:r>
    </w:p>
    <w:p w:rsidR="009911FC" w:rsidRPr="00031455" w:rsidRDefault="009911FC" w:rsidP="00416871">
      <w:pPr>
        <w:suppressAutoHyphens w:val="0"/>
        <w:autoSpaceDE w:val="0"/>
        <w:autoSpaceDN w:val="0"/>
        <w:adjustRightInd w:val="0"/>
        <w:spacing w:after="240" w:line="360" w:lineRule="auto"/>
        <w:rPr>
          <w:rFonts w:cs="Arial"/>
          <w:sz w:val="24"/>
          <w:szCs w:val="24"/>
        </w:rPr>
      </w:pPr>
      <w:r w:rsidRPr="00031455">
        <w:rPr>
          <w:rFonts w:cs="Arial"/>
          <w:sz w:val="24"/>
          <w:szCs w:val="24"/>
        </w:rPr>
        <w:t>b) Alvará da Vigilância Sanitária, emitido pelo órgão responsável, nos termos da legislação vigente;</w:t>
      </w:r>
    </w:p>
    <w:p w:rsidR="00D43C3F" w:rsidRPr="00031455" w:rsidRDefault="00D43C3F" w:rsidP="00D228BD">
      <w:pPr>
        <w:numPr>
          <w:ilvl w:val="0"/>
          <w:numId w:val="3"/>
        </w:numPr>
        <w:suppressAutoHyphens w:val="0"/>
        <w:autoSpaceDE w:val="0"/>
        <w:autoSpaceDN w:val="0"/>
        <w:adjustRightInd w:val="0"/>
        <w:spacing w:after="240" w:line="360" w:lineRule="auto"/>
        <w:ind w:left="0" w:firstLine="0"/>
        <w:rPr>
          <w:rFonts w:cs="Arial"/>
          <w:b/>
          <w:sz w:val="24"/>
          <w:szCs w:val="24"/>
        </w:rPr>
      </w:pPr>
      <w:r w:rsidRPr="00031455">
        <w:rPr>
          <w:rFonts w:cs="Arial"/>
          <w:b/>
          <w:sz w:val="24"/>
          <w:szCs w:val="24"/>
        </w:rPr>
        <w:t>CONDIÇÕES GERAIS DO CONTRATO</w:t>
      </w:r>
    </w:p>
    <w:p w:rsidR="00D43C3F" w:rsidRPr="00031455" w:rsidRDefault="00D43C3F" w:rsidP="00416871">
      <w:pPr>
        <w:pStyle w:val="Recuodecorpodetexto2"/>
        <w:numPr>
          <w:ilvl w:val="1"/>
          <w:numId w:val="14"/>
        </w:numPr>
        <w:spacing w:before="0" w:after="240" w:line="360" w:lineRule="auto"/>
        <w:ind w:left="0" w:firstLine="0"/>
        <w:rPr>
          <w:szCs w:val="24"/>
        </w:rPr>
      </w:pPr>
      <w:r w:rsidRPr="00031455">
        <w:rPr>
          <w:szCs w:val="24"/>
        </w:rPr>
        <w:t>O Contrato obedecerá às disposições da Lei Federal nº 13.303 de 30/06/2016 e alterações posteriores, bem como as disposições do Edital e preceitos do direito privado, no que concerne à sua execução, alteração, inexecução ou rescisão.</w:t>
      </w:r>
    </w:p>
    <w:p w:rsidR="00D43C3F" w:rsidRPr="00031455" w:rsidRDefault="00D43C3F" w:rsidP="00416871">
      <w:pPr>
        <w:pStyle w:val="Recuodecorpodetexto2"/>
        <w:numPr>
          <w:ilvl w:val="1"/>
          <w:numId w:val="14"/>
        </w:numPr>
        <w:spacing w:before="0" w:after="240" w:line="360" w:lineRule="auto"/>
        <w:ind w:left="0" w:firstLine="0"/>
        <w:rPr>
          <w:szCs w:val="24"/>
        </w:rPr>
      </w:pPr>
      <w:r w:rsidRPr="00031455">
        <w:rPr>
          <w:szCs w:val="24"/>
        </w:rPr>
        <w:lastRenderedPageBreak/>
        <w:t>São partes integrantes do Contrato, independente de transcrição, o Aviso de Licitação, o Edital e seus anexos, o Termo de Referência e a proposta do licitante vencedor e seus anexos.</w:t>
      </w:r>
    </w:p>
    <w:p w:rsidR="00D43C3F" w:rsidRPr="00031455" w:rsidRDefault="00D43C3F" w:rsidP="00416871">
      <w:pPr>
        <w:pStyle w:val="Recuodecorpodetexto2"/>
        <w:numPr>
          <w:ilvl w:val="1"/>
          <w:numId w:val="14"/>
        </w:numPr>
        <w:spacing w:before="0" w:after="240" w:line="360" w:lineRule="auto"/>
        <w:ind w:left="0" w:firstLine="0"/>
        <w:rPr>
          <w:szCs w:val="24"/>
        </w:rPr>
      </w:pPr>
      <w:r w:rsidRPr="00031455">
        <w:rPr>
          <w:szCs w:val="24"/>
        </w:rPr>
        <w:t xml:space="preserve"> O licitante vencedor se obriga a assinar o Contrato em até 05 (cinco) dias úteis, contados a partir da data do recebimento da notificação da CESAMA, respondendo pelos ônus dos tributos que incidam ou venham a incidir sobre o ato ou instrumento que o formalize.</w:t>
      </w:r>
    </w:p>
    <w:p w:rsidR="00D43C3F" w:rsidRPr="00031455" w:rsidRDefault="00D43C3F" w:rsidP="00416871">
      <w:pPr>
        <w:pStyle w:val="Recuodecorpodetexto2"/>
        <w:numPr>
          <w:ilvl w:val="1"/>
          <w:numId w:val="14"/>
        </w:numPr>
        <w:spacing w:before="0" w:after="240" w:line="360" w:lineRule="auto"/>
        <w:ind w:left="0" w:firstLine="0"/>
        <w:rPr>
          <w:szCs w:val="24"/>
        </w:rPr>
      </w:pPr>
      <w:r w:rsidRPr="00031455">
        <w:rPr>
          <w:szCs w:val="24"/>
        </w:rPr>
        <w:t>Decorrido o prazo do item anterior e não comparecendo o licitante vencedor para a assinatura do Contrato, o mesmo será considerado como desistente.</w:t>
      </w:r>
    </w:p>
    <w:p w:rsidR="00D43C3F" w:rsidRPr="00031455" w:rsidRDefault="00D43C3F" w:rsidP="00416871">
      <w:pPr>
        <w:pStyle w:val="Recuodecorpodetexto2"/>
        <w:numPr>
          <w:ilvl w:val="1"/>
          <w:numId w:val="14"/>
        </w:numPr>
        <w:spacing w:before="0" w:after="240" w:line="360" w:lineRule="auto"/>
        <w:ind w:left="0" w:firstLine="0"/>
        <w:rPr>
          <w:szCs w:val="24"/>
        </w:rPr>
      </w:pPr>
      <w:r w:rsidRPr="00031455">
        <w:rPr>
          <w:szCs w:val="24"/>
        </w:rPr>
        <w:t>Ocorrendo a hipótese descrita no item 12.4,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Cesama deverá revogar a licitação.</w:t>
      </w:r>
    </w:p>
    <w:p w:rsidR="00D43C3F" w:rsidRPr="00031455" w:rsidRDefault="00D43C3F" w:rsidP="00416871">
      <w:pPr>
        <w:pStyle w:val="Recuodecorpodetexto2"/>
        <w:numPr>
          <w:ilvl w:val="1"/>
          <w:numId w:val="14"/>
        </w:numPr>
        <w:spacing w:before="0" w:after="240" w:line="360" w:lineRule="auto"/>
        <w:ind w:left="0" w:firstLine="0"/>
        <w:rPr>
          <w:szCs w:val="24"/>
        </w:rPr>
      </w:pPr>
      <w:r w:rsidRPr="00031455">
        <w:rPr>
          <w:szCs w:val="24"/>
        </w:rPr>
        <w:t>O início dos serviços ocorrerá imediatamente após a emissão da Ordem de Serviço pelo departamento competente da CESAMA.</w:t>
      </w:r>
    </w:p>
    <w:p w:rsidR="00D43C3F" w:rsidRPr="00031455" w:rsidRDefault="00D43C3F" w:rsidP="00416871">
      <w:pPr>
        <w:pStyle w:val="Recuodecorpodetexto2"/>
        <w:numPr>
          <w:ilvl w:val="1"/>
          <w:numId w:val="14"/>
        </w:numPr>
        <w:spacing w:before="0" w:after="240" w:line="360" w:lineRule="auto"/>
        <w:ind w:left="0" w:firstLine="0"/>
        <w:rPr>
          <w:b/>
          <w:szCs w:val="24"/>
        </w:rPr>
      </w:pPr>
      <w:r w:rsidRPr="00031455">
        <w:rPr>
          <w:b/>
          <w:szCs w:val="24"/>
          <w:lang w:eastAsia="pt-BR"/>
        </w:rPr>
        <w:t xml:space="preserve">A vigência do </w:t>
      </w:r>
      <w:r w:rsidRPr="00031455">
        <w:rPr>
          <w:b/>
          <w:szCs w:val="24"/>
        </w:rPr>
        <w:t xml:space="preserve">Contrato </w:t>
      </w:r>
      <w:r w:rsidRPr="00031455">
        <w:rPr>
          <w:b/>
          <w:szCs w:val="24"/>
          <w:lang w:eastAsia="pt-BR"/>
        </w:rPr>
        <w:t>será a partir da data da sua assinatura até o término do prazo de execução do objeto especificado neste instrumento.</w:t>
      </w:r>
    </w:p>
    <w:p w:rsidR="00D43C3F" w:rsidRPr="00031455" w:rsidRDefault="00D43C3F" w:rsidP="00416871">
      <w:pPr>
        <w:pStyle w:val="PargrafodaLista"/>
        <w:numPr>
          <w:ilvl w:val="0"/>
          <w:numId w:val="12"/>
        </w:numPr>
        <w:tabs>
          <w:tab w:val="left" w:pos="851"/>
        </w:tabs>
        <w:spacing w:after="240" w:line="360" w:lineRule="auto"/>
        <w:jc w:val="both"/>
        <w:rPr>
          <w:rFonts w:ascii="Arial" w:hAnsi="Arial" w:cs="Arial"/>
          <w:vanish/>
          <w:lang w:eastAsia="pt-BR"/>
        </w:rPr>
      </w:pPr>
    </w:p>
    <w:p w:rsidR="00D43C3F" w:rsidRPr="00031455" w:rsidRDefault="00D43C3F" w:rsidP="00416871">
      <w:pPr>
        <w:pStyle w:val="PargrafodaLista"/>
        <w:numPr>
          <w:ilvl w:val="1"/>
          <w:numId w:val="12"/>
        </w:numPr>
        <w:tabs>
          <w:tab w:val="left" w:pos="851"/>
        </w:tabs>
        <w:spacing w:after="240" w:line="360" w:lineRule="auto"/>
        <w:jc w:val="both"/>
        <w:rPr>
          <w:rFonts w:ascii="Arial" w:hAnsi="Arial" w:cs="Arial"/>
          <w:vanish/>
          <w:lang w:eastAsia="pt-BR"/>
        </w:rPr>
      </w:pPr>
    </w:p>
    <w:p w:rsidR="00D43C3F" w:rsidRPr="00031455" w:rsidRDefault="00D43C3F" w:rsidP="00416871">
      <w:pPr>
        <w:numPr>
          <w:ilvl w:val="2"/>
          <w:numId w:val="14"/>
        </w:numPr>
        <w:tabs>
          <w:tab w:val="left" w:pos="851"/>
        </w:tabs>
        <w:spacing w:after="240" w:line="360" w:lineRule="auto"/>
        <w:ind w:left="0" w:firstLine="0"/>
        <w:rPr>
          <w:rFonts w:cs="Arial"/>
          <w:sz w:val="24"/>
          <w:szCs w:val="24"/>
        </w:rPr>
      </w:pPr>
      <w:r w:rsidRPr="00031455">
        <w:rPr>
          <w:rFonts w:cs="Arial"/>
          <w:sz w:val="24"/>
          <w:szCs w:val="24"/>
          <w:lang w:eastAsia="pt-BR"/>
        </w:rPr>
        <w:t xml:space="preserve">O </w:t>
      </w:r>
      <w:r w:rsidRPr="00031455">
        <w:rPr>
          <w:rFonts w:cs="Arial"/>
          <w:b/>
          <w:sz w:val="24"/>
          <w:szCs w:val="24"/>
          <w:lang w:eastAsia="pt-BR"/>
        </w:rPr>
        <w:t>prazo de execução do objeto será de 12 (doze) meses</w:t>
      </w:r>
      <w:r w:rsidRPr="00031455">
        <w:rPr>
          <w:rFonts w:cs="Arial"/>
          <w:sz w:val="24"/>
          <w:szCs w:val="24"/>
          <w:lang w:eastAsia="pt-BR"/>
        </w:rPr>
        <w:t xml:space="preserve"> contados a partir da emissão da Ordem de Serviço, após a assinatura do Contrato</w:t>
      </w:r>
      <w:r w:rsidRPr="00031455">
        <w:rPr>
          <w:rFonts w:cs="Arial"/>
          <w:sz w:val="24"/>
          <w:szCs w:val="24"/>
        </w:rPr>
        <w:t>.</w:t>
      </w:r>
    </w:p>
    <w:p w:rsidR="00D43C3F" w:rsidRPr="00031455" w:rsidRDefault="00D43C3F" w:rsidP="00416871">
      <w:pPr>
        <w:tabs>
          <w:tab w:val="left" w:pos="851"/>
        </w:tabs>
        <w:spacing w:after="240" w:line="360" w:lineRule="auto"/>
        <w:rPr>
          <w:rFonts w:cs="Arial"/>
          <w:sz w:val="24"/>
          <w:szCs w:val="24"/>
        </w:rPr>
      </w:pPr>
      <w:r w:rsidRPr="00031455">
        <w:rPr>
          <w:rFonts w:cs="Arial"/>
          <w:bCs/>
          <w:sz w:val="24"/>
          <w:szCs w:val="24"/>
        </w:rPr>
        <w:t xml:space="preserve">12.7.2 O Contrato poderá ser prorrogado </w:t>
      </w:r>
      <w:r w:rsidRPr="00031455">
        <w:rPr>
          <w:rFonts w:cs="Arial"/>
          <w:sz w:val="24"/>
          <w:szCs w:val="24"/>
          <w:shd w:val="clear" w:color="auto" w:fill="FFFFFF"/>
        </w:rPr>
        <w:t xml:space="preserve">nos termos do </w:t>
      </w:r>
      <w:r w:rsidRPr="00031455">
        <w:rPr>
          <w:rFonts w:cs="Arial"/>
          <w:b/>
          <w:sz w:val="24"/>
          <w:szCs w:val="24"/>
          <w:shd w:val="clear" w:color="auto" w:fill="FFFFFF"/>
        </w:rPr>
        <w:t>art. 71 da Lei Federal 13.303/06</w:t>
      </w:r>
      <w:r w:rsidRPr="00031455">
        <w:rPr>
          <w:rFonts w:cs="Arial"/>
          <w:sz w:val="24"/>
          <w:szCs w:val="24"/>
          <w:shd w:val="clear" w:color="auto" w:fill="FFFFFF"/>
        </w:rPr>
        <w:t>, desde que os serviços estejam sendo prestados dentro dos padrões de qualidade exigidos e que não tenha sofrido qualquer sanção, e os preços e as condições sejam vantajosas para a CESAMA.</w:t>
      </w:r>
    </w:p>
    <w:p w:rsidR="00D43C3F" w:rsidRPr="00031455" w:rsidRDefault="00D43C3F" w:rsidP="00416871">
      <w:pPr>
        <w:tabs>
          <w:tab w:val="left" w:pos="851"/>
        </w:tabs>
        <w:spacing w:after="240" w:line="360" w:lineRule="auto"/>
        <w:rPr>
          <w:rFonts w:cs="Arial"/>
          <w:sz w:val="24"/>
          <w:szCs w:val="24"/>
        </w:rPr>
      </w:pPr>
      <w:r w:rsidRPr="00031455">
        <w:rPr>
          <w:rFonts w:cs="Arial"/>
          <w:sz w:val="24"/>
          <w:szCs w:val="24"/>
        </w:rPr>
        <w:t xml:space="preserve">12.7.3. Prorrogado o contrato conforme disposto no Artigo 71 da Lei 13.303/16, através da assinatura de Termo Aditivo ao Contrato, o preço do serviço contratado poderá ser reajustado para mais ou para menos, nos termos regulamentados pelo Decreto Executivo Municipal nº 8542, de 09/05/2005, de acordo com o Índice de </w:t>
      </w:r>
      <w:r w:rsidRPr="00031455">
        <w:rPr>
          <w:rFonts w:cs="Arial"/>
          <w:sz w:val="24"/>
          <w:szCs w:val="24"/>
        </w:rPr>
        <w:lastRenderedPageBreak/>
        <w:t>Preços ao Consumidor Amplo – IPCA / IBGE acumulado no período. O preço reajustado será praticado apenas para as medições dos serviços realizados e aceitos após o 12º (décimo segundo) mês contratual.</w:t>
      </w:r>
    </w:p>
    <w:p w:rsidR="00D43C3F" w:rsidRPr="00031455" w:rsidRDefault="00D43C3F" w:rsidP="00416871">
      <w:pPr>
        <w:tabs>
          <w:tab w:val="left" w:pos="851"/>
        </w:tabs>
        <w:spacing w:after="240" w:line="360" w:lineRule="auto"/>
        <w:rPr>
          <w:rFonts w:cs="Arial"/>
          <w:sz w:val="24"/>
          <w:szCs w:val="24"/>
        </w:rPr>
      </w:pPr>
      <w:r w:rsidRPr="00031455">
        <w:rPr>
          <w:rFonts w:cs="Arial"/>
          <w:sz w:val="24"/>
          <w:szCs w:val="24"/>
        </w:rPr>
        <w:t xml:space="preserve">12.8. O contrato será executado sob o regime de </w:t>
      </w:r>
      <w:r w:rsidRPr="00031455">
        <w:rPr>
          <w:rFonts w:eastAsia="Arial Unicode MS" w:cs="Arial"/>
          <w:sz w:val="24"/>
          <w:szCs w:val="24"/>
        </w:rPr>
        <w:t>empreitada por preço unitário, conforme art. 21 do RILC.</w:t>
      </w:r>
    </w:p>
    <w:p w:rsidR="00D43C3F" w:rsidRPr="00031455" w:rsidRDefault="00D43C3F" w:rsidP="00416871">
      <w:pPr>
        <w:pStyle w:val="PargrafodaLista"/>
        <w:numPr>
          <w:ilvl w:val="1"/>
          <w:numId w:val="16"/>
        </w:numPr>
        <w:spacing w:after="240" w:line="360" w:lineRule="auto"/>
        <w:ind w:left="0" w:firstLine="0"/>
        <w:jc w:val="both"/>
        <w:rPr>
          <w:rFonts w:ascii="Arial" w:hAnsi="Arial" w:cs="Arial"/>
        </w:rPr>
      </w:pPr>
      <w:r w:rsidRPr="00031455">
        <w:rPr>
          <w:rFonts w:ascii="Arial" w:hAnsi="Arial" w:cs="Arial"/>
        </w:rPr>
        <w:t xml:space="preserve"> Conforme o art. 71 da Lei Federal 13.303/16, toda prorrogação de prazo será justificada por escrito e previamente autorizada pela autoridade competente da CESAMA para celebrar o Contrato.</w:t>
      </w:r>
    </w:p>
    <w:p w:rsidR="00D43C3F" w:rsidRPr="00031455" w:rsidRDefault="00D43C3F" w:rsidP="00416871">
      <w:pPr>
        <w:pStyle w:val="PargrafodaLista"/>
        <w:numPr>
          <w:ilvl w:val="1"/>
          <w:numId w:val="6"/>
        </w:numPr>
        <w:autoSpaceDE w:val="0"/>
        <w:autoSpaceDN w:val="0"/>
        <w:adjustRightInd w:val="0"/>
        <w:spacing w:after="240" w:line="360" w:lineRule="auto"/>
        <w:ind w:left="0" w:firstLine="0"/>
        <w:jc w:val="both"/>
        <w:rPr>
          <w:rFonts w:ascii="Arial" w:hAnsi="Arial" w:cs="Arial"/>
          <w:vanish/>
        </w:rPr>
      </w:pPr>
    </w:p>
    <w:p w:rsidR="00D43C3F" w:rsidRPr="00031455" w:rsidRDefault="00D43C3F" w:rsidP="00416871">
      <w:pPr>
        <w:pStyle w:val="PargrafodaLista"/>
        <w:numPr>
          <w:ilvl w:val="1"/>
          <w:numId w:val="6"/>
        </w:numPr>
        <w:autoSpaceDE w:val="0"/>
        <w:autoSpaceDN w:val="0"/>
        <w:adjustRightInd w:val="0"/>
        <w:spacing w:after="240" w:line="360" w:lineRule="auto"/>
        <w:ind w:left="0" w:firstLine="0"/>
        <w:jc w:val="both"/>
        <w:rPr>
          <w:rFonts w:ascii="Arial" w:hAnsi="Arial" w:cs="Arial"/>
          <w:vanish/>
        </w:rPr>
      </w:pPr>
    </w:p>
    <w:p w:rsidR="00D43C3F" w:rsidRPr="00031455" w:rsidRDefault="00D43C3F" w:rsidP="00416871">
      <w:pPr>
        <w:pStyle w:val="PargrafodaLista"/>
        <w:numPr>
          <w:ilvl w:val="1"/>
          <w:numId w:val="6"/>
        </w:numPr>
        <w:autoSpaceDE w:val="0"/>
        <w:autoSpaceDN w:val="0"/>
        <w:adjustRightInd w:val="0"/>
        <w:spacing w:after="240" w:line="360" w:lineRule="auto"/>
        <w:ind w:left="0" w:firstLine="0"/>
        <w:jc w:val="both"/>
        <w:rPr>
          <w:rFonts w:ascii="Arial" w:hAnsi="Arial" w:cs="Arial"/>
          <w:vanish/>
        </w:rPr>
      </w:pPr>
    </w:p>
    <w:p w:rsidR="00D43C3F" w:rsidRPr="00031455" w:rsidRDefault="00D43C3F" w:rsidP="00416871">
      <w:pPr>
        <w:pStyle w:val="PargrafodaLista"/>
        <w:numPr>
          <w:ilvl w:val="1"/>
          <w:numId w:val="6"/>
        </w:numPr>
        <w:autoSpaceDE w:val="0"/>
        <w:autoSpaceDN w:val="0"/>
        <w:adjustRightInd w:val="0"/>
        <w:spacing w:after="240" w:line="360" w:lineRule="auto"/>
        <w:ind w:left="0" w:firstLine="0"/>
        <w:jc w:val="both"/>
        <w:rPr>
          <w:rFonts w:ascii="Arial" w:hAnsi="Arial" w:cs="Arial"/>
          <w:vanish/>
        </w:rPr>
      </w:pPr>
    </w:p>
    <w:p w:rsidR="00D43C3F" w:rsidRPr="00031455" w:rsidRDefault="00D43C3F" w:rsidP="00416871">
      <w:pPr>
        <w:pStyle w:val="PargrafodaLista"/>
        <w:numPr>
          <w:ilvl w:val="1"/>
          <w:numId w:val="6"/>
        </w:numPr>
        <w:autoSpaceDE w:val="0"/>
        <w:autoSpaceDN w:val="0"/>
        <w:adjustRightInd w:val="0"/>
        <w:spacing w:after="240" w:line="360" w:lineRule="auto"/>
        <w:ind w:left="0" w:firstLine="0"/>
        <w:jc w:val="both"/>
        <w:rPr>
          <w:rFonts w:ascii="Arial" w:hAnsi="Arial" w:cs="Arial"/>
          <w:vanish/>
        </w:rPr>
      </w:pPr>
    </w:p>
    <w:p w:rsidR="00D43C3F" w:rsidRPr="00031455" w:rsidRDefault="00D43C3F" w:rsidP="00416871">
      <w:pPr>
        <w:pStyle w:val="PargrafodaLista"/>
        <w:numPr>
          <w:ilvl w:val="1"/>
          <w:numId w:val="6"/>
        </w:numPr>
        <w:autoSpaceDE w:val="0"/>
        <w:autoSpaceDN w:val="0"/>
        <w:adjustRightInd w:val="0"/>
        <w:spacing w:after="240" w:line="360" w:lineRule="auto"/>
        <w:ind w:left="0" w:firstLine="0"/>
        <w:jc w:val="both"/>
        <w:rPr>
          <w:rFonts w:ascii="Arial" w:hAnsi="Arial" w:cs="Arial"/>
          <w:vanish/>
        </w:rPr>
      </w:pPr>
    </w:p>
    <w:p w:rsidR="00D43C3F" w:rsidRPr="00031455" w:rsidRDefault="00D43C3F" w:rsidP="00416871">
      <w:pPr>
        <w:pStyle w:val="PargrafodaLista"/>
        <w:numPr>
          <w:ilvl w:val="1"/>
          <w:numId w:val="6"/>
        </w:numPr>
        <w:autoSpaceDE w:val="0"/>
        <w:autoSpaceDN w:val="0"/>
        <w:adjustRightInd w:val="0"/>
        <w:spacing w:after="240" w:line="360" w:lineRule="auto"/>
        <w:ind w:left="0" w:firstLine="0"/>
        <w:jc w:val="both"/>
        <w:rPr>
          <w:rFonts w:ascii="Arial" w:hAnsi="Arial" w:cs="Arial"/>
          <w:vanish/>
        </w:rPr>
      </w:pPr>
    </w:p>
    <w:p w:rsidR="00D43C3F" w:rsidRPr="00031455" w:rsidRDefault="00D43C3F" w:rsidP="00416871">
      <w:pPr>
        <w:numPr>
          <w:ilvl w:val="1"/>
          <w:numId w:val="13"/>
        </w:numPr>
        <w:autoSpaceDE w:val="0"/>
        <w:autoSpaceDN w:val="0"/>
        <w:adjustRightInd w:val="0"/>
        <w:spacing w:after="240" w:line="360" w:lineRule="auto"/>
        <w:ind w:left="0" w:hanging="12"/>
        <w:rPr>
          <w:rFonts w:cs="Arial"/>
          <w:sz w:val="24"/>
          <w:szCs w:val="24"/>
        </w:rPr>
      </w:pPr>
      <w:r w:rsidRPr="00031455">
        <w:rPr>
          <w:rFonts w:cs="Arial"/>
          <w:sz w:val="24"/>
          <w:szCs w:val="24"/>
        </w:rPr>
        <w:t xml:space="preserve">Para assinatura do Contrato a empresa deverá comprovar a regularidade de situação perante o INSS, o FGTS e a Justiça do Trabalho, através de certidões dentro do prazo de validade. </w:t>
      </w:r>
    </w:p>
    <w:p w:rsidR="00D43C3F" w:rsidRPr="00031455" w:rsidRDefault="00D43C3F" w:rsidP="00416871">
      <w:pPr>
        <w:numPr>
          <w:ilvl w:val="1"/>
          <w:numId w:val="13"/>
        </w:numPr>
        <w:autoSpaceDE w:val="0"/>
        <w:autoSpaceDN w:val="0"/>
        <w:adjustRightInd w:val="0"/>
        <w:spacing w:after="240" w:line="360" w:lineRule="auto"/>
        <w:ind w:left="0" w:firstLine="0"/>
        <w:rPr>
          <w:rFonts w:cs="Arial"/>
          <w:sz w:val="24"/>
          <w:szCs w:val="24"/>
        </w:rPr>
      </w:pPr>
      <w:r w:rsidRPr="00031455">
        <w:rPr>
          <w:rFonts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p>
    <w:p w:rsidR="00A56D4C" w:rsidRPr="00031455" w:rsidRDefault="00A56D4C" w:rsidP="00416871">
      <w:pPr>
        <w:numPr>
          <w:ilvl w:val="1"/>
          <w:numId w:val="13"/>
        </w:numPr>
        <w:autoSpaceDE w:val="0"/>
        <w:autoSpaceDN w:val="0"/>
        <w:adjustRightInd w:val="0"/>
        <w:spacing w:after="240" w:line="360" w:lineRule="auto"/>
        <w:ind w:left="0" w:firstLine="0"/>
        <w:rPr>
          <w:rFonts w:cs="Arial"/>
          <w:sz w:val="24"/>
          <w:szCs w:val="24"/>
        </w:rPr>
      </w:pPr>
      <w:r w:rsidRPr="00031455">
        <w:rPr>
          <w:rFonts w:cs="Arial"/>
          <w:sz w:val="24"/>
          <w:szCs w:val="24"/>
        </w:rPr>
        <w:t xml:space="preserve"> A CONTRATADA poderá utilizar a subcontratação para realização de exames complementares laboratoriais, para as avaliações das exposições ocupacionais a agentes físicos, químicos e biológicos</w:t>
      </w:r>
      <w:r w:rsidR="00A4796D" w:rsidRPr="00031455">
        <w:rPr>
          <w:rFonts w:cs="Arial"/>
          <w:sz w:val="24"/>
          <w:szCs w:val="24"/>
        </w:rPr>
        <w:t xml:space="preserve"> e para</w:t>
      </w:r>
      <w:r w:rsidRPr="00031455">
        <w:rPr>
          <w:rFonts w:cs="Arial"/>
          <w:sz w:val="24"/>
          <w:szCs w:val="24"/>
        </w:rPr>
        <w:t xml:space="preserve"> elaboração da análise ergonômica </w:t>
      </w:r>
      <w:r w:rsidR="00A4796D" w:rsidRPr="00031455">
        <w:rPr>
          <w:rFonts w:cs="Arial"/>
          <w:sz w:val="24"/>
          <w:szCs w:val="24"/>
        </w:rPr>
        <w:t>do trabalho</w:t>
      </w:r>
      <w:r w:rsidRPr="00031455">
        <w:rPr>
          <w:rFonts w:cs="Arial"/>
          <w:sz w:val="24"/>
          <w:szCs w:val="24"/>
        </w:rPr>
        <w:t>, até o limite de 30% (trinta por cento). Neste caso, a subcontratação deverá seguir os mesmos parâmetros aplicados à CONTRATADA, ficando esta responsável perante a CESAMA pela perfeita execução dos serviços contratados.</w:t>
      </w:r>
    </w:p>
    <w:p w:rsidR="00A56D4C" w:rsidRPr="00031455" w:rsidRDefault="00A56D4C" w:rsidP="00416871">
      <w:pPr>
        <w:numPr>
          <w:ilvl w:val="1"/>
          <w:numId w:val="13"/>
        </w:numPr>
        <w:autoSpaceDE w:val="0"/>
        <w:autoSpaceDN w:val="0"/>
        <w:adjustRightInd w:val="0"/>
        <w:spacing w:after="240" w:line="360" w:lineRule="auto"/>
        <w:ind w:left="0" w:firstLine="0"/>
        <w:rPr>
          <w:rFonts w:cs="Arial"/>
          <w:sz w:val="24"/>
          <w:szCs w:val="24"/>
        </w:rPr>
      </w:pPr>
      <w:r w:rsidRPr="00031455">
        <w:rPr>
          <w:rFonts w:cs="Arial"/>
          <w:sz w:val="24"/>
          <w:szCs w:val="24"/>
        </w:rPr>
        <w:t>O Contrato, bem como os direitos e obrigações dele decorrentes, não poderá ser subcontratado, cedido ou transferido, total ou parcialmente, nem ser executado em associação da CONTRATADA com terceiros, sem autorização prévia da CESAMA, por escrito, sob pena de aplicação de sanção, inclusive rescisão contratual.</w:t>
      </w:r>
    </w:p>
    <w:p w:rsidR="00A56D4C" w:rsidRPr="00031455" w:rsidRDefault="00A56D4C" w:rsidP="00416871">
      <w:pPr>
        <w:numPr>
          <w:ilvl w:val="1"/>
          <w:numId w:val="13"/>
        </w:numPr>
        <w:autoSpaceDE w:val="0"/>
        <w:autoSpaceDN w:val="0"/>
        <w:adjustRightInd w:val="0"/>
        <w:spacing w:after="240" w:line="360" w:lineRule="auto"/>
        <w:ind w:left="0" w:firstLine="0"/>
        <w:rPr>
          <w:rFonts w:cs="Arial"/>
          <w:sz w:val="24"/>
          <w:szCs w:val="24"/>
        </w:rPr>
      </w:pPr>
      <w:r w:rsidRPr="00031455">
        <w:rPr>
          <w:rFonts w:cs="Arial"/>
          <w:sz w:val="24"/>
          <w:szCs w:val="24"/>
        </w:rPr>
        <w:t>Ao requerer autorização para subcontratação dos serviços, conforme item 12.</w:t>
      </w:r>
      <w:r w:rsidR="00E12C0E" w:rsidRPr="00031455">
        <w:rPr>
          <w:rFonts w:cs="Arial"/>
          <w:sz w:val="24"/>
          <w:szCs w:val="24"/>
        </w:rPr>
        <w:t>12</w:t>
      </w:r>
      <w:r w:rsidRPr="00031455">
        <w:rPr>
          <w:rFonts w:cs="Arial"/>
          <w:sz w:val="24"/>
          <w:szCs w:val="24"/>
        </w:rPr>
        <w:t xml:space="preserve">, a CONTRATADA deverá comprovar </w:t>
      </w:r>
      <w:r w:rsidR="00A4796D" w:rsidRPr="00031455">
        <w:rPr>
          <w:rFonts w:cs="Arial"/>
          <w:sz w:val="24"/>
          <w:szCs w:val="24"/>
        </w:rPr>
        <w:t>perante</w:t>
      </w:r>
      <w:r w:rsidRPr="00031455">
        <w:rPr>
          <w:rFonts w:cs="Arial"/>
          <w:sz w:val="24"/>
          <w:szCs w:val="24"/>
        </w:rPr>
        <w:t xml:space="preserve"> CESAMA a regularidade jurídico</w:t>
      </w:r>
      <w:r w:rsidR="00C62809" w:rsidRPr="00031455">
        <w:rPr>
          <w:rFonts w:cs="Arial"/>
          <w:sz w:val="24"/>
          <w:szCs w:val="24"/>
        </w:rPr>
        <w:t>-</w:t>
      </w:r>
      <w:r w:rsidRPr="00031455">
        <w:rPr>
          <w:rFonts w:cs="Arial"/>
          <w:sz w:val="24"/>
          <w:szCs w:val="24"/>
        </w:rPr>
        <w:lastRenderedPageBreak/>
        <w:t>fiscal e trabalhista da subcontratada, respondendo solidariamente com esta pelo inadimplemento destas quando relacionadas com o objeto do Contrato.</w:t>
      </w:r>
    </w:p>
    <w:p w:rsidR="00A56D4C" w:rsidRPr="00031455" w:rsidRDefault="00A56D4C" w:rsidP="00416871">
      <w:pPr>
        <w:numPr>
          <w:ilvl w:val="1"/>
          <w:numId w:val="13"/>
        </w:numPr>
        <w:autoSpaceDE w:val="0"/>
        <w:autoSpaceDN w:val="0"/>
        <w:adjustRightInd w:val="0"/>
        <w:spacing w:after="240" w:line="360" w:lineRule="auto"/>
        <w:ind w:left="0" w:firstLine="0"/>
        <w:rPr>
          <w:rFonts w:cs="Arial"/>
          <w:sz w:val="24"/>
          <w:szCs w:val="24"/>
        </w:rPr>
      </w:pPr>
      <w:r w:rsidRPr="00031455">
        <w:rPr>
          <w:rFonts w:cs="Arial"/>
          <w:sz w:val="24"/>
          <w:szCs w:val="24"/>
        </w:rPr>
        <w:t>A relação que se estabelece na assinatura do Contrato é exclusivamente entre a CESAMA e a Contratada, não havendo qualquer vínculo ou relação de nenhuma espécie entre a CESAMA e a subcontratada.</w:t>
      </w:r>
    </w:p>
    <w:p w:rsidR="00D43C3F" w:rsidRPr="00031455" w:rsidRDefault="00D43C3F" w:rsidP="00416871">
      <w:pPr>
        <w:numPr>
          <w:ilvl w:val="0"/>
          <w:numId w:val="3"/>
        </w:numPr>
        <w:spacing w:after="240" w:line="360" w:lineRule="auto"/>
        <w:ind w:left="0" w:firstLine="0"/>
        <w:rPr>
          <w:rFonts w:cs="Arial"/>
          <w:b/>
          <w:bCs/>
          <w:sz w:val="24"/>
          <w:szCs w:val="24"/>
          <w:u w:val="single"/>
        </w:rPr>
      </w:pPr>
      <w:r w:rsidRPr="00031455">
        <w:rPr>
          <w:rFonts w:cs="Arial"/>
          <w:b/>
          <w:bCs/>
          <w:sz w:val="24"/>
          <w:szCs w:val="24"/>
        </w:rPr>
        <w:t>RESCISÃO</w:t>
      </w:r>
    </w:p>
    <w:p w:rsidR="00D43C3F" w:rsidRPr="00031455" w:rsidRDefault="00D43C3F" w:rsidP="00416871">
      <w:pPr>
        <w:numPr>
          <w:ilvl w:val="1"/>
          <w:numId w:val="3"/>
        </w:numPr>
        <w:spacing w:after="240" w:line="360" w:lineRule="auto"/>
        <w:ind w:left="0" w:firstLine="0"/>
        <w:rPr>
          <w:rFonts w:cs="Arial"/>
          <w:sz w:val="24"/>
          <w:szCs w:val="24"/>
        </w:rPr>
      </w:pPr>
      <w:r w:rsidRPr="00031455">
        <w:rPr>
          <w:rFonts w:cs="Arial"/>
          <w:sz w:val="24"/>
          <w:szCs w:val="24"/>
        </w:rPr>
        <w:t xml:space="preserve">No que se refere à inexecução e à rescisão do contrato, aplica-se o disposto nos arts. 183 a 185 do Regulamento Interno de Licitações, Contratos e Convênios da Cesama. </w:t>
      </w:r>
    </w:p>
    <w:p w:rsidR="00D43C3F" w:rsidRPr="00031455" w:rsidRDefault="00D43C3F" w:rsidP="00416871">
      <w:pPr>
        <w:numPr>
          <w:ilvl w:val="1"/>
          <w:numId w:val="3"/>
        </w:numPr>
        <w:spacing w:after="240" w:line="360" w:lineRule="auto"/>
        <w:ind w:left="0" w:firstLine="0"/>
        <w:rPr>
          <w:rFonts w:cs="Arial"/>
          <w:sz w:val="24"/>
          <w:szCs w:val="24"/>
        </w:rPr>
      </w:pPr>
      <w:r w:rsidRPr="00031455">
        <w:rPr>
          <w:rFonts w:cs="Arial"/>
          <w:sz w:val="24"/>
          <w:szCs w:val="24"/>
        </w:rPr>
        <w:t>A inexecução total ou parcial do contrato poderá ensejar a sua rescisão, com as conseq</w:t>
      </w:r>
      <w:r w:rsidR="00C62809" w:rsidRPr="00031455">
        <w:rPr>
          <w:rFonts w:cs="Arial"/>
          <w:sz w:val="24"/>
          <w:szCs w:val="24"/>
        </w:rPr>
        <w:t>u</w:t>
      </w:r>
      <w:r w:rsidRPr="00031455">
        <w:rPr>
          <w:rFonts w:cs="Arial"/>
          <w:sz w:val="24"/>
          <w:szCs w:val="24"/>
        </w:rPr>
        <w:t>ências cabíveis.</w:t>
      </w:r>
    </w:p>
    <w:p w:rsidR="00D43C3F" w:rsidRPr="00031455" w:rsidRDefault="00D43C3F" w:rsidP="00416871">
      <w:pPr>
        <w:numPr>
          <w:ilvl w:val="1"/>
          <w:numId w:val="3"/>
        </w:numPr>
        <w:spacing w:after="240" w:line="360" w:lineRule="auto"/>
        <w:ind w:left="0" w:firstLine="0"/>
        <w:rPr>
          <w:rFonts w:cs="Arial"/>
          <w:sz w:val="24"/>
          <w:szCs w:val="24"/>
        </w:rPr>
      </w:pPr>
      <w:r w:rsidRPr="00031455">
        <w:rPr>
          <w:rFonts w:cs="Arial"/>
          <w:sz w:val="24"/>
          <w:szCs w:val="24"/>
        </w:rPr>
        <w:t>Constituem motivos para rescisão do contrato os especificados nos art. 184 e seguinte do RILC.</w:t>
      </w:r>
    </w:p>
    <w:p w:rsidR="00D43C3F" w:rsidRPr="00031455" w:rsidRDefault="00D43C3F" w:rsidP="00416871">
      <w:pPr>
        <w:numPr>
          <w:ilvl w:val="1"/>
          <w:numId w:val="3"/>
        </w:numPr>
        <w:spacing w:after="240" w:line="360" w:lineRule="auto"/>
        <w:ind w:left="0" w:firstLine="0"/>
        <w:rPr>
          <w:rFonts w:cs="Arial"/>
          <w:sz w:val="24"/>
          <w:szCs w:val="24"/>
        </w:rPr>
      </w:pPr>
      <w:r w:rsidRPr="00031455">
        <w:rPr>
          <w:rFonts w:cs="Arial"/>
          <w:sz w:val="24"/>
          <w:szCs w:val="24"/>
        </w:rPr>
        <w:t xml:space="preserve">A rescisão do contrato poderá ser: </w:t>
      </w:r>
    </w:p>
    <w:p w:rsidR="00D43C3F" w:rsidRPr="00031455" w:rsidRDefault="00D43C3F" w:rsidP="00416871">
      <w:pPr>
        <w:spacing w:after="240" w:line="360" w:lineRule="auto"/>
        <w:rPr>
          <w:rFonts w:cs="Arial"/>
          <w:sz w:val="24"/>
          <w:szCs w:val="24"/>
        </w:rPr>
      </w:pPr>
      <w:r w:rsidRPr="00031455">
        <w:rPr>
          <w:rFonts w:cs="Arial"/>
          <w:sz w:val="24"/>
          <w:szCs w:val="24"/>
        </w:rPr>
        <w:t xml:space="preserve">a. por ato unilateral e escrito de qualquer das partes; </w:t>
      </w:r>
    </w:p>
    <w:p w:rsidR="00D43C3F" w:rsidRPr="00031455" w:rsidRDefault="00D43C3F" w:rsidP="00416871">
      <w:pPr>
        <w:spacing w:after="240" w:line="360" w:lineRule="auto"/>
        <w:rPr>
          <w:rFonts w:cs="Arial"/>
          <w:sz w:val="24"/>
          <w:szCs w:val="24"/>
        </w:rPr>
      </w:pPr>
      <w:r w:rsidRPr="00031455">
        <w:rPr>
          <w:rFonts w:cs="Arial"/>
          <w:sz w:val="24"/>
          <w:szCs w:val="24"/>
        </w:rPr>
        <w:t xml:space="preserve">b. amigável, por acordo entre as partes, reduzida a termo no processo de contratação, desde que haja conveniência para a Cesama; </w:t>
      </w:r>
    </w:p>
    <w:p w:rsidR="00D43C3F" w:rsidRPr="00031455" w:rsidRDefault="00D43C3F" w:rsidP="00416871">
      <w:pPr>
        <w:spacing w:after="240" w:line="360" w:lineRule="auto"/>
        <w:rPr>
          <w:rFonts w:cs="Arial"/>
          <w:sz w:val="24"/>
          <w:szCs w:val="24"/>
        </w:rPr>
      </w:pPr>
      <w:r w:rsidRPr="00031455">
        <w:rPr>
          <w:rFonts w:cs="Arial"/>
          <w:sz w:val="24"/>
          <w:szCs w:val="24"/>
        </w:rPr>
        <w:t xml:space="preserve">c. judicial, nos termos da legislação. </w:t>
      </w:r>
    </w:p>
    <w:p w:rsidR="00D43C3F" w:rsidRPr="00031455" w:rsidRDefault="00D43C3F" w:rsidP="00416871">
      <w:pPr>
        <w:numPr>
          <w:ilvl w:val="1"/>
          <w:numId w:val="3"/>
        </w:numPr>
        <w:spacing w:after="240" w:line="360" w:lineRule="auto"/>
        <w:ind w:left="0" w:firstLine="0"/>
        <w:rPr>
          <w:rFonts w:cs="Arial"/>
          <w:sz w:val="24"/>
          <w:szCs w:val="24"/>
        </w:rPr>
      </w:pPr>
      <w:r w:rsidRPr="00031455">
        <w:rPr>
          <w:rFonts w:cs="Arial"/>
          <w:sz w:val="24"/>
          <w:szCs w:val="24"/>
        </w:rPr>
        <w:t xml:space="preserve">A rescisão por ato unilateral a que se refere à alínea “a” do item acima, deverá ser precedida de comunicação escrita e fundamentada da parte interessada e ser enviada à outra parte com antecedência mínima de 30 (trinta) dias. </w:t>
      </w:r>
    </w:p>
    <w:p w:rsidR="00D43C3F" w:rsidRPr="00031455" w:rsidRDefault="00D43C3F" w:rsidP="00416871">
      <w:pPr>
        <w:numPr>
          <w:ilvl w:val="1"/>
          <w:numId w:val="3"/>
        </w:numPr>
        <w:spacing w:after="240" w:line="360" w:lineRule="auto"/>
        <w:ind w:left="0" w:firstLine="0"/>
        <w:rPr>
          <w:rFonts w:cs="Arial"/>
          <w:sz w:val="24"/>
          <w:szCs w:val="24"/>
        </w:rPr>
      </w:pPr>
      <w:r w:rsidRPr="00031455">
        <w:rPr>
          <w:rFonts w:cs="Arial"/>
          <w:sz w:val="24"/>
          <w:szCs w:val="24"/>
        </w:rPr>
        <w:t xml:space="preserve">Na hipótese de imprescindibilidade da execução contratual para a continuidade de serviços públicos essenciais, o prazo a que se refere o item 13.5 será de 90 (noventa) dias. </w:t>
      </w:r>
    </w:p>
    <w:p w:rsidR="00D43C3F" w:rsidRPr="00F91364" w:rsidRDefault="00D43C3F" w:rsidP="00416871">
      <w:pPr>
        <w:numPr>
          <w:ilvl w:val="1"/>
          <w:numId w:val="3"/>
        </w:numPr>
        <w:spacing w:after="240" w:line="360" w:lineRule="auto"/>
        <w:ind w:left="0" w:firstLine="0"/>
        <w:rPr>
          <w:rFonts w:cs="Arial"/>
          <w:sz w:val="22"/>
          <w:szCs w:val="22"/>
        </w:rPr>
      </w:pPr>
      <w:r w:rsidRPr="00F91364">
        <w:rPr>
          <w:rFonts w:cs="Arial"/>
          <w:sz w:val="22"/>
          <w:szCs w:val="22"/>
        </w:rPr>
        <w:lastRenderedPageBreak/>
        <w:t xml:space="preserve">Quando a rescisão ocorrer sem que haja culpa da outra parte contratante, será esta ressarcida dos prejuízos que houver sofrido, regularmente comprovados, e no caso da Contratada poderá ter ainda direito a: </w:t>
      </w:r>
    </w:p>
    <w:p w:rsidR="00D43C3F" w:rsidRPr="00F91364" w:rsidRDefault="00D43C3F" w:rsidP="00416871">
      <w:pPr>
        <w:spacing w:after="240" w:line="360" w:lineRule="auto"/>
        <w:rPr>
          <w:rFonts w:cs="Arial"/>
          <w:sz w:val="22"/>
          <w:szCs w:val="22"/>
        </w:rPr>
      </w:pPr>
      <w:r w:rsidRPr="00F91364">
        <w:rPr>
          <w:rFonts w:cs="Arial"/>
          <w:sz w:val="22"/>
          <w:szCs w:val="22"/>
        </w:rPr>
        <w:t xml:space="preserve">a. devolução da garantia; </w:t>
      </w:r>
    </w:p>
    <w:p w:rsidR="00D43C3F" w:rsidRPr="00F91364" w:rsidRDefault="00D43C3F" w:rsidP="00416871">
      <w:pPr>
        <w:spacing w:after="240" w:line="360" w:lineRule="auto"/>
        <w:rPr>
          <w:rFonts w:cs="Arial"/>
          <w:sz w:val="22"/>
          <w:szCs w:val="22"/>
        </w:rPr>
      </w:pPr>
      <w:r w:rsidRPr="00F91364">
        <w:rPr>
          <w:rFonts w:cs="Arial"/>
          <w:sz w:val="22"/>
          <w:szCs w:val="22"/>
        </w:rPr>
        <w:t xml:space="preserve">b. pagamentos devidos pela execução do contrato até a data da rescisão; </w:t>
      </w:r>
    </w:p>
    <w:p w:rsidR="00D43C3F" w:rsidRPr="00F91364" w:rsidRDefault="00D43C3F" w:rsidP="00416871">
      <w:pPr>
        <w:spacing w:after="240" w:line="360" w:lineRule="auto"/>
        <w:rPr>
          <w:rFonts w:cs="Arial"/>
          <w:sz w:val="22"/>
          <w:szCs w:val="22"/>
        </w:rPr>
      </w:pPr>
      <w:r w:rsidRPr="00F91364">
        <w:rPr>
          <w:rFonts w:cs="Arial"/>
          <w:sz w:val="22"/>
          <w:szCs w:val="22"/>
        </w:rPr>
        <w:t>c. pagamento do custo da desmobilização.</w:t>
      </w:r>
    </w:p>
    <w:p w:rsidR="00D43C3F" w:rsidRPr="00F91364" w:rsidRDefault="00D43C3F" w:rsidP="00416871">
      <w:pPr>
        <w:numPr>
          <w:ilvl w:val="0"/>
          <w:numId w:val="3"/>
        </w:numPr>
        <w:autoSpaceDE w:val="0"/>
        <w:autoSpaceDN w:val="0"/>
        <w:adjustRightInd w:val="0"/>
        <w:spacing w:after="240" w:line="360" w:lineRule="auto"/>
        <w:ind w:left="284" w:hanging="284"/>
        <w:rPr>
          <w:rFonts w:cs="Arial"/>
          <w:b/>
          <w:sz w:val="22"/>
          <w:szCs w:val="22"/>
        </w:rPr>
      </w:pPr>
      <w:r w:rsidRPr="00F91364">
        <w:rPr>
          <w:rFonts w:cs="Arial"/>
          <w:b/>
          <w:sz w:val="22"/>
          <w:szCs w:val="22"/>
        </w:rPr>
        <w:t>DISPOSIÇÕES GERAIS</w:t>
      </w:r>
    </w:p>
    <w:p w:rsidR="00D43C3F" w:rsidRPr="00F91364" w:rsidRDefault="00D43C3F" w:rsidP="00416871">
      <w:pPr>
        <w:pStyle w:val="PargrafodaLista"/>
        <w:numPr>
          <w:ilvl w:val="1"/>
          <w:numId w:val="3"/>
        </w:numPr>
        <w:spacing w:after="240" w:line="360" w:lineRule="auto"/>
        <w:ind w:left="0" w:firstLine="0"/>
        <w:jc w:val="both"/>
        <w:rPr>
          <w:rFonts w:ascii="Arial" w:hAnsi="Arial" w:cs="Arial"/>
          <w:bCs/>
          <w:sz w:val="22"/>
          <w:szCs w:val="22"/>
        </w:rPr>
      </w:pPr>
      <w:r w:rsidRPr="00F91364">
        <w:rPr>
          <w:rFonts w:ascii="Arial" w:hAnsi="Arial" w:cs="Arial"/>
          <w:bCs/>
          <w:sz w:val="22"/>
          <w:szCs w:val="22"/>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D43C3F" w:rsidRPr="00F91364" w:rsidRDefault="00D43C3F" w:rsidP="00416871">
      <w:pPr>
        <w:numPr>
          <w:ilvl w:val="1"/>
          <w:numId w:val="15"/>
        </w:numPr>
        <w:tabs>
          <w:tab w:val="left" w:pos="851"/>
        </w:tabs>
        <w:spacing w:after="240" w:line="360" w:lineRule="auto"/>
        <w:ind w:left="0" w:firstLine="0"/>
        <w:rPr>
          <w:rFonts w:cs="Arial"/>
          <w:sz w:val="22"/>
          <w:szCs w:val="22"/>
        </w:rPr>
      </w:pPr>
      <w:r w:rsidRPr="00F91364">
        <w:rPr>
          <w:rFonts w:cs="Arial"/>
          <w:iCs/>
          <w:sz w:val="22"/>
          <w:szCs w:val="22"/>
        </w:rPr>
        <w:t>A Contratada tem conhecimento dos termos do Decreto 8.542 de 09/05/2005, que regulamenta o reajuste de preços nos contratos da Administração Pública Municipal Direta e Indireta e cujas normas se incorporam ao Contrato, no que couber.</w:t>
      </w:r>
    </w:p>
    <w:p w:rsidR="00D43C3F" w:rsidRPr="00F91364" w:rsidRDefault="00D43C3F" w:rsidP="00416871">
      <w:pPr>
        <w:numPr>
          <w:ilvl w:val="1"/>
          <w:numId w:val="15"/>
        </w:numPr>
        <w:spacing w:after="240" w:line="360" w:lineRule="auto"/>
        <w:ind w:left="0" w:firstLine="0"/>
        <w:rPr>
          <w:rFonts w:cs="Arial"/>
          <w:bCs/>
          <w:sz w:val="22"/>
          <w:szCs w:val="22"/>
        </w:rPr>
      </w:pPr>
      <w:r w:rsidRPr="00F91364">
        <w:rPr>
          <w:rFonts w:cs="Arial"/>
          <w:bCs/>
          <w:sz w:val="22"/>
          <w:szCs w:val="22"/>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D43C3F" w:rsidRPr="00F91364" w:rsidRDefault="00D43C3F" w:rsidP="00416871">
      <w:pPr>
        <w:numPr>
          <w:ilvl w:val="1"/>
          <w:numId w:val="15"/>
        </w:numPr>
        <w:spacing w:after="240" w:line="360" w:lineRule="auto"/>
        <w:ind w:left="0" w:hanging="12"/>
        <w:rPr>
          <w:rFonts w:cs="Arial"/>
          <w:bCs/>
          <w:sz w:val="22"/>
          <w:szCs w:val="22"/>
        </w:rPr>
      </w:pPr>
      <w:r w:rsidRPr="00F91364">
        <w:rPr>
          <w:rFonts w:cs="Arial"/>
          <w:bCs/>
          <w:sz w:val="22"/>
          <w:szCs w:val="22"/>
        </w:rPr>
        <w:t>A CESAMA reserva para si o direito de não aceitar nem receber qualquer produto/serviço em desacordo com o previsto neste Termo de Referência, ou em desconformidade com as normas legais ou técnicas pertinentes ao seu objeto, podendo rescindir a contratação nos termos do previsto nos artigos 165, §2º do RILC, assim como aplicar o disposto no inciso VI do artigo 130 do RILC, sem prejuízo das sanções previstas.</w:t>
      </w:r>
    </w:p>
    <w:p w:rsidR="00D43C3F" w:rsidRPr="00F91364" w:rsidRDefault="00D43C3F" w:rsidP="00416871">
      <w:pPr>
        <w:numPr>
          <w:ilvl w:val="1"/>
          <w:numId w:val="15"/>
        </w:numPr>
        <w:spacing w:after="240" w:line="360" w:lineRule="auto"/>
        <w:ind w:left="0" w:firstLine="0"/>
        <w:rPr>
          <w:rFonts w:cs="Arial"/>
          <w:bCs/>
          <w:sz w:val="22"/>
          <w:szCs w:val="22"/>
        </w:rPr>
      </w:pPr>
      <w:r w:rsidRPr="00F91364">
        <w:rPr>
          <w:rFonts w:cs="Arial"/>
          <w:bCs/>
          <w:sz w:val="22"/>
          <w:szCs w:val="22"/>
        </w:rPr>
        <w:t xml:space="preserve">Qualquer tolerância por parte da CESAMA, no que tange ao cumprimento das obrigações ora assumidas pela Contratada, não importará, em hipótese alguma, em </w:t>
      </w:r>
      <w:r w:rsidRPr="00F91364">
        <w:rPr>
          <w:rFonts w:cs="Arial"/>
          <w:bCs/>
          <w:sz w:val="22"/>
          <w:szCs w:val="22"/>
        </w:rPr>
        <w:lastRenderedPageBreak/>
        <w:t>alteração contratual, novação, transação ou perdão, permanecendo em pleno vigor todas as condições do ajuste e podendo a CESAMA exigir o seu cumprimento a qualquer tempo.</w:t>
      </w:r>
    </w:p>
    <w:p w:rsidR="00D43C3F" w:rsidRPr="00F91364" w:rsidRDefault="00D43C3F" w:rsidP="00416871">
      <w:pPr>
        <w:numPr>
          <w:ilvl w:val="1"/>
          <w:numId w:val="15"/>
        </w:numPr>
        <w:spacing w:after="240" w:line="360" w:lineRule="auto"/>
        <w:ind w:left="0" w:firstLine="0"/>
        <w:rPr>
          <w:rFonts w:cs="Arial"/>
          <w:bCs/>
          <w:sz w:val="22"/>
          <w:szCs w:val="22"/>
        </w:rPr>
      </w:pPr>
      <w:r w:rsidRPr="00F91364">
        <w:rPr>
          <w:rFonts w:cs="Arial"/>
          <w:bCs/>
          <w:sz w:val="22"/>
          <w:szCs w:val="22"/>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D43C3F" w:rsidRPr="00F91364" w:rsidRDefault="00D43C3F" w:rsidP="00416871">
      <w:pPr>
        <w:numPr>
          <w:ilvl w:val="1"/>
          <w:numId w:val="15"/>
        </w:numPr>
        <w:spacing w:after="240" w:line="360" w:lineRule="auto"/>
        <w:ind w:left="0" w:firstLine="0"/>
        <w:rPr>
          <w:rFonts w:cs="Arial"/>
          <w:bCs/>
          <w:sz w:val="22"/>
          <w:szCs w:val="22"/>
        </w:rPr>
      </w:pPr>
      <w:r w:rsidRPr="00F91364">
        <w:rPr>
          <w:rFonts w:cs="Arial"/>
          <w:bCs/>
          <w:sz w:val="22"/>
          <w:szCs w:val="22"/>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D43C3F" w:rsidRPr="00F91364" w:rsidRDefault="00D43C3F" w:rsidP="00416871">
      <w:pPr>
        <w:numPr>
          <w:ilvl w:val="1"/>
          <w:numId w:val="15"/>
        </w:numPr>
        <w:spacing w:after="240" w:line="360" w:lineRule="auto"/>
        <w:ind w:left="0" w:firstLine="0"/>
        <w:rPr>
          <w:rFonts w:cs="Arial"/>
          <w:bCs/>
          <w:sz w:val="22"/>
          <w:szCs w:val="22"/>
        </w:rPr>
      </w:pPr>
      <w:r w:rsidRPr="00F91364">
        <w:rPr>
          <w:rFonts w:cs="Arial"/>
          <w:bCs/>
          <w:sz w:val="22"/>
          <w:szCs w:val="22"/>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D43C3F" w:rsidRPr="00F91364" w:rsidRDefault="00D43C3F" w:rsidP="00416871">
      <w:pPr>
        <w:numPr>
          <w:ilvl w:val="1"/>
          <w:numId w:val="15"/>
        </w:numPr>
        <w:spacing w:after="240" w:line="360" w:lineRule="auto"/>
        <w:ind w:left="0" w:hanging="12"/>
        <w:rPr>
          <w:rFonts w:cs="Arial"/>
          <w:b/>
          <w:bCs/>
          <w:sz w:val="22"/>
          <w:szCs w:val="22"/>
        </w:rPr>
      </w:pPr>
      <w:r w:rsidRPr="00F91364">
        <w:rPr>
          <w:rFonts w:cs="Arial"/>
          <w:bCs/>
          <w:sz w:val="22"/>
          <w:szCs w:val="22"/>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D43C3F" w:rsidRPr="00031455" w:rsidRDefault="00D43C3F" w:rsidP="00C62809">
      <w:pPr>
        <w:ind w:left="2268"/>
        <w:rPr>
          <w:rFonts w:cs="Arial"/>
          <w:bCs/>
          <w:i/>
          <w:iCs/>
          <w:sz w:val="18"/>
          <w:szCs w:val="18"/>
        </w:rPr>
      </w:pPr>
      <w:r w:rsidRPr="00031455">
        <w:rPr>
          <w:rFonts w:cs="Arial"/>
          <w:bCs/>
          <w:i/>
          <w:iCs/>
          <w:sz w:val="18"/>
          <w:szCs w:val="18"/>
        </w:rPr>
        <w:t>Art. 304-A. Na hipótese de operação tend</w:t>
      </w:r>
      <w:bookmarkStart w:id="0" w:name="_GoBack"/>
      <w:bookmarkEnd w:id="0"/>
      <w:r w:rsidRPr="00031455">
        <w:rPr>
          <w:rFonts w:cs="Arial"/>
          <w:bCs/>
          <w:i/>
          <w:iCs/>
          <w:sz w:val="18"/>
          <w:szCs w:val="18"/>
        </w:rPr>
        <w:t>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D43C3F" w:rsidRPr="00031455" w:rsidRDefault="00D43C3F" w:rsidP="00C62809">
      <w:pPr>
        <w:suppressAutoHyphens w:val="0"/>
        <w:autoSpaceDE w:val="0"/>
        <w:autoSpaceDN w:val="0"/>
        <w:adjustRightInd w:val="0"/>
        <w:rPr>
          <w:rFonts w:cs="Arial"/>
          <w:sz w:val="18"/>
          <w:szCs w:val="18"/>
        </w:rPr>
      </w:pPr>
    </w:p>
    <w:p w:rsidR="00E13B8C" w:rsidRPr="00031455" w:rsidRDefault="00E13B8C" w:rsidP="00C62809">
      <w:pPr>
        <w:pStyle w:val="PargrafodaLista"/>
        <w:numPr>
          <w:ilvl w:val="0"/>
          <w:numId w:val="6"/>
        </w:numPr>
        <w:autoSpaceDE w:val="0"/>
        <w:autoSpaceDN w:val="0"/>
        <w:adjustRightInd w:val="0"/>
        <w:ind w:left="0" w:firstLine="0"/>
        <w:jc w:val="both"/>
        <w:rPr>
          <w:rFonts w:ascii="Arial" w:hAnsi="Arial" w:cs="Arial"/>
          <w:b/>
          <w:vanish/>
          <w:sz w:val="18"/>
          <w:szCs w:val="18"/>
        </w:rPr>
      </w:pPr>
    </w:p>
    <w:p w:rsidR="00E13B8C" w:rsidRPr="00031455" w:rsidRDefault="00E13B8C" w:rsidP="00C62809">
      <w:pPr>
        <w:pStyle w:val="PargrafodaLista"/>
        <w:numPr>
          <w:ilvl w:val="0"/>
          <w:numId w:val="6"/>
        </w:numPr>
        <w:autoSpaceDE w:val="0"/>
        <w:autoSpaceDN w:val="0"/>
        <w:adjustRightInd w:val="0"/>
        <w:ind w:left="0" w:firstLine="0"/>
        <w:jc w:val="both"/>
        <w:rPr>
          <w:rFonts w:ascii="Arial" w:hAnsi="Arial" w:cs="Arial"/>
          <w:b/>
          <w:vanish/>
          <w:sz w:val="18"/>
          <w:szCs w:val="18"/>
        </w:rPr>
      </w:pPr>
    </w:p>
    <w:p w:rsidR="00E13B8C" w:rsidRPr="00031455" w:rsidRDefault="00E13B8C" w:rsidP="00C62809">
      <w:pPr>
        <w:pStyle w:val="PargrafodaLista"/>
        <w:numPr>
          <w:ilvl w:val="0"/>
          <w:numId w:val="6"/>
        </w:numPr>
        <w:autoSpaceDE w:val="0"/>
        <w:autoSpaceDN w:val="0"/>
        <w:adjustRightInd w:val="0"/>
        <w:ind w:left="0" w:firstLine="0"/>
        <w:jc w:val="both"/>
        <w:rPr>
          <w:rFonts w:ascii="Arial" w:hAnsi="Arial" w:cs="Arial"/>
          <w:b/>
          <w:vanish/>
          <w:sz w:val="18"/>
          <w:szCs w:val="18"/>
        </w:rPr>
      </w:pPr>
    </w:p>
    <w:p w:rsidR="00E13B8C" w:rsidRPr="00031455" w:rsidRDefault="00E13B8C" w:rsidP="00C62809">
      <w:pPr>
        <w:pStyle w:val="PargrafodaLista"/>
        <w:numPr>
          <w:ilvl w:val="0"/>
          <w:numId w:val="6"/>
        </w:numPr>
        <w:autoSpaceDE w:val="0"/>
        <w:autoSpaceDN w:val="0"/>
        <w:adjustRightInd w:val="0"/>
        <w:ind w:left="0" w:firstLine="0"/>
        <w:jc w:val="both"/>
        <w:rPr>
          <w:rFonts w:ascii="Arial" w:hAnsi="Arial" w:cs="Arial"/>
          <w:b/>
          <w:vanish/>
          <w:sz w:val="18"/>
          <w:szCs w:val="18"/>
        </w:rPr>
      </w:pPr>
    </w:p>
    <w:p w:rsidR="00E13B8C" w:rsidRPr="00031455" w:rsidRDefault="00E13B8C" w:rsidP="00C62809">
      <w:pPr>
        <w:pStyle w:val="PargrafodaLista"/>
        <w:numPr>
          <w:ilvl w:val="0"/>
          <w:numId w:val="6"/>
        </w:numPr>
        <w:autoSpaceDE w:val="0"/>
        <w:autoSpaceDN w:val="0"/>
        <w:adjustRightInd w:val="0"/>
        <w:ind w:left="0" w:firstLine="0"/>
        <w:jc w:val="both"/>
        <w:rPr>
          <w:rFonts w:ascii="Arial" w:hAnsi="Arial" w:cs="Arial"/>
          <w:b/>
          <w:vanish/>
          <w:sz w:val="18"/>
          <w:szCs w:val="18"/>
        </w:rPr>
      </w:pPr>
    </w:p>
    <w:p w:rsidR="00E13B8C" w:rsidRPr="00031455" w:rsidRDefault="00E13B8C" w:rsidP="00C62809">
      <w:pPr>
        <w:pStyle w:val="PargrafodaLista"/>
        <w:numPr>
          <w:ilvl w:val="0"/>
          <w:numId w:val="6"/>
        </w:numPr>
        <w:autoSpaceDE w:val="0"/>
        <w:autoSpaceDN w:val="0"/>
        <w:adjustRightInd w:val="0"/>
        <w:ind w:left="0" w:firstLine="0"/>
        <w:jc w:val="both"/>
        <w:rPr>
          <w:rFonts w:ascii="Arial" w:hAnsi="Arial" w:cs="Arial"/>
          <w:b/>
          <w:vanish/>
          <w:sz w:val="18"/>
          <w:szCs w:val="18"/>
        </w:rPr>
      </w:pPr>
    </w:p>
    <w:p w:rsidR="00E13B8C" w:rsidRPr="00031455" w:rsidRDefault="00E13B8C" w:rsidP="00C62809">
      <w:pPr>
        <w:pStyle w:val="PargrafodaLista"/>
        <w:numPr>
          <w:ilvl w:val="0"/>
          <w:numId w:val="6"/>
        </w:numPr>
        <w:autoSpaceDE w:val="0"/>
        <w:autoSpaceDN w:val="0"/>
        <w:adjustRightInd w:val="0"/>
        <w:ind w:left="0" w:firstLine="0"/>
        <w:jc w:val="both"/>
        <w:rPr>
          <w:rFonts w:ascii="Arial" w:hAnsi="Arial" w:cs="Arial"/>
          <w:b/>
          <w:vanish/>
          <w:sz w:val="18"/>
          <w:szCs w:val="18"/>
        </w:rPr>
      </w:pPr>
    </w:p>
    <w:p w:rsidR="00E13B8C" w:rsidRPr="00031455" w:rsidRDefault="00E13B8C" w:rsidP="00C62809">
      <w:pPr>
        <w:pStyle w:val="PargrafodaLista"/>
        <w:numPr>
          <w:ilvl w:val="0"/>
          <w:numId w:val="6"/>
        </w:numPr>
        <w:autoSpaceDE w:val="0"/>
        <w:autoSpaceDN w:val="0"/>
        <w:adjustRightInd w:val="0"/>
        <w:ind w:left="0" w:firstLine="0"/>
        <w:jc w:val="both"/>
        <w:rPr>
          <w:rFonts w:ascii="Arial" w:hAnsi="Arial" w:cs="Arial"/>
          <w:b/>
          <w:vanish/>
          <w:sz w:val="18"/>
          <w:szCs w:val="18"/>
        </w:rPr>
      </w:pPr>
    </w:p>
    <w:p w:rsidR="001533F5" w:rsidRPr="00031455" w:rsidRDefault="001533F5" w:rsidP="00C62809">
      <w:pPr>
        <w:rPr>
          <w:rFonts w:cs="Arial"/>
          <w:sz w:val="18"/>
          <w:szCs w:val="18"/>
        </w:rPr>
      </w:pPr>
    </w:p>
    <w:p w:rsidR="00C62809" w:rsidRPr="00031455" w:rsidRDefault="00031455" w:rsidP="00C62809">
      <w:pPr>
        <w:rPr>
          <w:rFonts w:cs="Arial"/>
          <w:sz w:val="18"/>
          <w:szCs w:val="18"/>
        </w:rPr>
      </w:pPr>
      <w:r>
        <w:rPr>
          <w:rFonts w:cs="Arial"/>
          <w:sz w:val="18"/>
          <w:szCs w:val="18"/>
        </w:rPr>
        <w:t xml:space="preserve">                                         (assinado no original)                       assinado no original)</w:t>
      </w:r>
    </w:p>
    <w:p w:rsidR="00872286" w:rsidRPr="00031455" w:rsidRDefault="00872286" w:rsidP="00C62809">
      <w:pPr>
        <w:jc w:val="center"/>
        <w:rPr>
          <w:rFonts w:cs="Arial"/>
          <w:sz w:val="18"/>
          <w:szCs w:val="18"/>
        </w:rPr>
      </w:pPr>
      <w:r w:rsidRPr="00031455">
        <w:rPr>
          <w:rFonts w:cs="Arial"/>
          <w:sz w:val="18"/>
          <w:szCs w:val="18"/>
        </w:rPr>
        <w:t>______________</w:t>
      </w:r>
      <w:r w:rsidR="00A12565" w:rsidRPr="00031455">
        <w:rPr>
          <w:rFonts w:cs="Arial"/>
          <w:sz w:val="18"/>
          <w:szCs w:val="18"/>
        </w:rPr>
        <w:t>______</w:t>
      </w:r>
      <w:r w:rsidR="00C62809" w:rsidRPr="00031455">
        <w:rPr>
          <w:rFonts w:cs="Arial"/>
          <w:sz w:val="18"/>
          <w:szCs w:val="18"/>
        </w:rPr>
        <w:t>_____</w:t>
      </w:r>
      <w:r w:rsidR="00A12565" w:rsidRPr="00031455">
        <w:rPr>
          <w:rFonts w:cs="Arial"/>
          <w:sz w:val="18"/>
          <w:szCs w:val="18"/>
        </w:rPr>
        <w:tab/>
        <w:t xml:space="preserve">       ____</w:t>
      </w:r>
      <w:r w:rsidR="00C62809" w:rsidRPr="00031455">
        <w:rPr>
          <w:rFonts w:cs="Arial"/>
          <w:sz w:val="18"/>
          <w:szCs w:val="18"/>
        </w:rPr>
        <w:t>____</w:t>
      </w:r>
      <w:r w:rsidR="00A12565" w:rsidRPr="00031455">
        <w:rPr>
          <w:rFonts w:cs="Arial"/>
          <w:sz w:val="18"/>
          <w:szCs w:val="18"/>
        </w:rPr>
        <w:t>_______________</w:t>
      </w:r>
    </w:p>
    <w:p w:rsidR="00A12565" w:rsidRPr="00031455" w:rsidRDefault="00872286" w:rsidP="00C62809">
      <w:pPr>
        <w:jc w:val="center"/>
        <w:rPr>
          <w:rFonts w:cs="Arial"/>
          <w:sz w:val="18"/>
          <w:szCs w:val="18"/>
        </w:rPr>
      </w:pPr>
      <w:r w:rsidRPr="00031455">
        <w:rPr>
          <w:rFonts w:cs="Arial"/>
          <w:sz w:val="18"/>
          <w:szCs w:val="18"/>
        </w:rPr>
        <w:t>Rodrigo Condé T. de Almeida</w:t>
      </w:r>
      <w:r w:rsidRPr="00031455">
        <w:rPr>
          <w:rFonts w:cs="Arial"/>
          <w:sz w:val="18"/>
          <w:szCs w:val="18"/>
        </w:rPr>
        <w:tab/>
        <w:t>Renata Fernandes da Si</w:t>
      </w:r>
      <w:r w:rsidR="00DC0EC9" w:rsidRPr="00031455">
        <w:rPr>
          <w:rFonts w:cs="Arial"/>
          <w:sz w:val="18"/>
          <w:szCs w:val="18"/>
        </w:rPr>
        <w:t>lva</w:t>
      </w:r>
    </w:p>
    <w:p w:rsidR="00A3325C" w:rsidRPr="00031455" w:rsidRDefault="00872286" w:rsidP="00C62809">
      <w:pPr>
        <w:jc w:val="center"/>
        <w:rPr>
          <w:rFonts w:cs="Arial"/>
          <w:sz w:val="18"/>
          <w:szCs w:val="18"/>
        </w:rPr>
      </w:pPr>
      <w:r w:rsidRPr="00031455">
        <w:rPr>
          <w:rFonts w:cs="Arial"/>
          <w:sz w:val="18"/>
          <w:szCs w:val="18"/>
        </w:rPr>
        <w:t>DEST</w:t>
      </w:r>
      <w:r w:rsidRPr="00031455">
        <w:rPr>
          <w:rFonts w:cs="Arial"/>
          <w:sz w:val="18"/>
          <w:szCs w:val="18"/>
        </w:rPr>
        <w:tab/>
      </w:r>
      <w:r w:rsidRPr="00031455">
        <w:rPr>
          <w:rFonts w:cs="Arial"/>
          <w:sz w:val="18"/>
          <w:szCs w:val="18"/>
        </w:rPr>
        <w:tab/>
      </w:r>
      <w:r w:rsidRPr="00031455">
        <w:rPr>
          <w:rFonts w:cs="Arial"/>
          <w:sz w:val="18"/>
          <w:szCs w:val="18"/>
        </w:rPr>
        <w:tab/>
      </w:r>
      <w:r w:rsidRPr="00031455">
        <w:rPr>
          <w:rFonts w:cs="Arial"/>
          <w:sz w:val="18"/>
          <w:szCs w:val="18"/>
        </w:rPr>
        <w:tab/>
        <w:t>GARH</w:t>
      </w:r>
    </w:p>
    <w:p w:rsidR="00AE5737" w:rsidRPr="00031455" w:rsidRDefault="00AE5737" w:rsidP="00C62809">
      <w:pPr>
        <w:rPr>
          <w:rFonts w:cs="Arial"/>
          <w:sz w:val="18"/>
          <w:szCs w:val="18"/>
        </w:rPr>
      </w:pPr>
    </w:p>
    <w:p w:rsidR="00416871" w:rsidRPr="00031455" w:rsidRDefault="00416871" w:rsidP="00C62809">
      <w:pPr>
        <w:rPr>
          <w:rFonts w:cs="Arial"/>
          <w:sz w:val="18"/>
          <w:szCs w:val="18"/>
        </w:rPr>
      </w:pPr>
    </w:p>
    <w:p w:rsidR="00416871" w:rsidRPr="00031455" w:rsidRDefault="00416871" w:rsidP="00C62809">
      <w:pPr>
        <w:jc w:val="center"/>
        <w:rPr>
          <w:rFonts w:cs="Arial"/>
          <w:sz w:val="18"/>
          <w:szCs w:val="18"/>
        </w:rPr>
      </w:pPr>
      <w:r w:rsidRPr="00031455">
        <w:rPr>
          <w:rFonts w:cs="Arial"/>
          <w:sz w:val="18"/>
          <w:szCs w:val="18"/>
        </w:rPr>
        <w:t>Aprovado por:</w:t>
      </w:r>
    </w:p>
    <w:p w:rsidR="00416871" w:rsidRPr="00031455" w:rsidRDefault="00416871" w:rsidP="00C62809">
      <w:pPr>
        <w:jc w:val="center"/>
        <w:rPr>
          <w:rFonts w:cs="Arial"/>
          <w:sz w:val="18"/>
          <w:szCs w:val="18"/>
        </w:rPr>
      </w:pPr>
    </w:p>
    <w:p w:rsidR="00C62809" w:rsidRPr="00031455" w:rsidRDefault="00031455" w:rsidP="00C62809">
      <w:pPr>
        <w:jc w:val="center"/>
        <w:rPr>
          <w:rFonts w:cs="Arial"/>
          <w:sz w:val="18"/>
          <w:szCs w:val="18"/>
        </w:rPr>
      </w:pPr>
      <w:r>
        <w:rPr>
          <w:rFonts w:cs="Arial"/>
          <w:sz w:val="18"/>
          <w:szCs w:val="18"/>
        </w:rPr>
        <w:t>(assinado no original)</w:t>
      </w:r>
    </w:p>
    <w:p w:rsidR="00A12565" w:rsidRPr="00031455" w:rsidRDefault="00AE5737" w:rsidP="00C62809">
      <w:pPr>
        <w:jc w:val="center"/>
        <w:rPr>
          <w:rFonts w:cs="Arial"/>
          <w:sz w:val="18"/>
          <w:szCs w:val="18"/>
        </w:rPr>
      </w:pPr>
      <w:r w:rsidRPr="00031455">
        <w:rPr>
          <w:rFonts w:cs="Arial"/>
          <w:sz w:val="18"/>
          <w:szCs w:val="18"/>
        </w:rPr>
        <w:t>__________________</w:t>
      </w:r>
    </w:p>
    <w:p w:rsidR="00AE5737" w:rsidRPr="00031455" w:rsidRDefault="00AE5737" w:rsidP="00C62809">
      <w:pPr>
        <w:jc w:val="center"/>
        <w:rPr>
          <w:rFonts w:cs="Arial"/>
          <w:sz w:val="18"/>
          <w:szCs w:val="18"/>
        </w:rPr>
      </w:pPr>
      <w:r w:rsidRPr="00031455">
        <w:rPr>
          <w:rFonts w:cs="Arial"/>
          <w:sz w:val="18"/>
          <w:szCs w:val="18"/>
        </w:rPr>
        <w:t>Rafaela Medina Cury</w:t>
      </w:r>
    </w:p>
    <w:p w:rsidR="00AE5737" w:rsidRPr="00031455" w:rsidRDefault="00AE5737" w:rsidP="00C62809">
      <w:pPr>
        <w:jc w:val="center"/>
        <w:rPr>
          <w:rFonts w:cs="Arial"/>
          <w:sz w:val="18"/>
          <w:szCs w:val="18"/>
        </w:rPr>
      </w:pPr>
      <w:r w:rsidRPr="00031455">
        <w:rPr>
          <w:rFonts w:cs="Arial"/>
          <w:sz w:val="18"/>
          <w:szCs w:val="18"/>
        </w:rPr>
        <w:t>DRFA</w:t>
      </w:r>
    </w:p>
    <w:sectPr w:rsidR="00AE5737" w:rsidRPr="00031455" w:rsidSect="00F17515">
      <w:headerReference w:type="even" r:id="rId10"/>
      <w:headerReference w:type="default" r:id="rId11"/>
      <w:footerReference w:type="default" r:id="rId12"/>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4EAC" w:rsidRDefault="00FD4EAC">
      <w:r>
        <w:separator/>
      </w:r>
    </w:p>
  </w:endnote>
  <w:endnote w:type="continuationSeparator" w:id="1">
    <w:p w:rsidR="00FD4EAC" w:rsidRDefault="00FD4EA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Segoe UI Symbol"/>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BEB" w:rsidRDefault="00D20BEB" w:rsidP="00A6748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Cesama</w:t>
    </w:r>
  </w:p>
  <w:p w:rsidR="00D20BEB" w:rsidRPr="00020390" w:rsidRDefault="00D20BEB"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D20BEB" w:rsidRPr="00DC08CD" w:rsidRDefault="00D20BEB"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D20BEB" w:rsidRPr="00DC08CD" w:rsidRDefault="00D20BEB" w:rsidP="00A67488">
    <w:pPr>
      <w:pStyle w:val="Rodap"/>
      <w:tabs>
        <w:tab w:val="right" w:pos="8505"/>
      </w:tabs>
      <w:ind w:right="-1"/>
      <w:jc w:val="center"/>
      <w:rPr>
        <w:rFonts w:cs="Arial"/>
        <w:sz w:val="16"/>
        <w:szCs w:val="16"/>
      </w:rPr>
    </w:pPr>
    <w:r>
      <w:rPr>
        <w:rFonts w:cs="Arial"/>
        <w:noProof/>
        <w:sz w:val="16"/>
        <w:szCs w:val="16"/>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-441960</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4EAC" w:rsidRDefault="00FD4EAC">
      <w:r>
        <w:separator/>
      </w:r>
    </w:p>
  </w:footnote>
  <w:footnote w:type="continuationSeparator" w:id="1">
    <w:p w:rsidR="00FD4EAC" w:rsidRDefault="00FD4EA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BEB" w:rsidRDefault="008D2661">
    <w:pPr>
      <w:pStyle w:val="Cabealho"/>
      <w:framePr w:wrap="around" w:vAnchor="text" w:hAnchor="margin" w:xAlign="right" w:y="1"/>
      <w:rPr>
        <w:rStyle w:val="Nmerodepgina"/>
      </w:rPr>
    </w:pPr>
    <w:r>
      <w:rPr>
        <w:rStyle w:val="Nmerodepgina"/>
      </w:rPr>
      <w:fldChar w:fldCharType="begin"/>
    </w:r>
    <w:r w:rsidR="00D20BEB">
      <w:rPr>
        <w:rStyle w:val="Nmerodepgina"/>
      </w:rPr>
      <w:instrText xml:space="preserve">PAGE  </w:instrText>
    </w:r>
    <w:r>
      <w:rPr>
        <w:rStyle w:val="Nmerodepgina"/>
      </w:rPr>
      <w:fldChar w:fldCharType="end"/>
    </w:r>
  </w:p>
  <w:p w:rsidR="00D20BEB" w:rsidRDefault="00D20BEB">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BEB" w:rsidRDefault="00D20BEB"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pStyle w:val="Ttulo1"/>
      <w:suff w:val="nothing"/>
      <w:lvlText w:val=""/>
      <w:lvlJc w:val="left"/>
      <w:pPr>
        <w:tabs>
          <w:tab w:val="num" w:pos="0"/>
        </w:tabs>
      </w:pPr>
    </w:lvl>
    <w:lvl w:ilvl="1">
      <w:start w:val="1"/>
      <w:numFmt w:val="none"/>
      <w:pStyle w:val="Ttulo2"/>
      <w:suff w:val="nothing"/>
      <w:lvlText w:val=""/>
      <w:lvlJc w:val="left"/>
      <w:pPr>
        <w:tabs>
          <w:tab w:val="num" w:pos="0"/>
        </w:tabs>
      </w:pPr>
    </w:lvl>
    <w:lvl w:ilvl="2">
      <w:start w:val="1"/>
      <w:numFmt w:val="none"/>
      <w:pStyle w:val="Ttulo3"/>
      <w:suff w:val="nothing"/>
      <w:lvlText w:val=""/>
      <w:lvlJc w:val="left"/>
      <w:pPr>
        <w:tabs>
          <w:tab w:val="num" w:pos="0"/>
        </w:tabs>
      </w:pPr>
    </w:lvl>
    <w:lvl w:ilvl="3">
      <w:start w:val="1"/>
      <w:numFmt w:val="none"/>
      <w:pStyle w:val="Ttulo4"/>
      <w:suff w:val="nothing"/>
      <w:lvlText w:val=""/>
      <w:lvlJc w:val="left"/>
      <w:pPr>
        <w:tabs>
          <w:tab w:val="num" w:pos="0"/>
        </w:tabs>
      </w:pPr>
    </w:lvl>
    <w:lvl w:ilvl="4">
      <w:start w:val="1"/>
      <w:numFmt w:val="none"/>
      <w:pStyle w:val="Ttulo5"/>
      <w:suff w:val="nothing"/>
      <w:lvlText w:val=""/>
      <w:lvlJc w:val="left"/>
      <w:pPr>
        <w:tabs>
          <w:tab w:val="num" w:pos="0"/>
        </w:tabs>
      </w:pPr>
    </w:lvl>
    <w:lvl w:ilvl="5">
      <w:start w:val="1"/>
      <w:numFmt w:val="none"/>
      <w:pStyle w:val="Ttulo6"/>
      <w:suff w:val="nothing"/>
      <w:lvlText w:val=""/>
      <w:lvlJc w:val="left"/>
      <w:pPr>
        <w:tabs>
          <w:tab w:val="num" w:pos="0"/>
        </w:tabs>
      </w:pPr>
    </w:lvl>
    <w:lvl w:ilvl="6">
      <w:start w:val="1"/>
      <w:numFmt w:val="none"/>
      <w:suff w:val="nothing"/>
      <w:lvlText w:val=""/>
      <w:lvlJc w:val="left"/>
      <w:pPr>
        <w:tabs>
          <w:tab w:val="num" w:pos="0"/>
        </w:tabs>
      </w:pPr>
    </w:lvl>
    <w:lvl w:ilvl="7">
      <w:start w:val="1"/>
      <w:numFmt w:val="none"/>
      <w:pStyle w:val="Ttulo8"/>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9456AA"/>
    <w:multiLevelType w:val="multilevel"/>
    <w:tmpl w:val="0EECE0BA"/>
    <w:lvl w:ilvl="0">
      <w:start w:val="12"/>
      <w:numFmt w:val="decimal"/>
      <w:lvlText w:val="%1."/>
      <w:lvlJc w:val="left"/>
      <w:pPr>
        <w:ind w:left="660" w:hanging="660"/>
      </w:pPr>
      <w:rPr>
        <w:rFonts w:hint="default"/>
      </w:rPr>
    </w:lvl>
    <w:lvl w:ilvl="1">
      <w:start w:val="10"/>
      <w:numFmt w:val="decimal"/>
      <w:lvlText w:val="%1.%2."/>
      <w:lvlJc w:val="left"/>
      <w:pPr>
        <w:ind w:left="6533"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nsid w:val="12945F64"/>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862"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158300AD"/>
    <w:multiLevelType w:val="multilevel"/>
    <w:tmpl w:val="30C21248"/>
    <w:lvl w:ilvl="0">
      <w:start w:val="11"/>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18FE01CF"/>
    <w:multiLevelType w:val="multilevel"/>
    <w:tmpl w:val="1AF695F8"/>
    <w:lvl w:ilvl="0">
      <w:start w:val="8"/>
      <w:numFmt w:val="decimal"/>
      <w:lvlText w:val="%1."/>
      <w:lvlJc w:val="left"/>
      <w:pPr>
        <w:ind w:left="390" w:hanging="390"/>
      </w:pPr>
      <w:rPr>
        <w:rFonts w:cs="Arial" w:hint="default"/>
      </w:rPr>
    </w:lvl>
    <w:lvl w:ilvl="1">
      <w:start w:val="1"/>
      <w:numFmt w:val="decimal"/>
      <w:lvlText w:val="%1.%2."/>
      <w:lvlJc w:val="left"/>
      <w:pPr>
        <w:ind w:left="1080" w:hanging="720"/>
      </w:pPr>
      <w:rPr>
        <w:rFonts w:cs="Arial" w:hint="default"/>
      </w:rPr>
    </w:lvl>
    <w:lvl w:ilvl="2">
      <w:start w:val="1"/>
      <w:numFmt w:val="decimal"/>
      <w:lvlText w:val="%1.%2.%3."/>
      <w:lvlJc w:val="left"/>
      <w:pPr>
        <w:ind w:left="1440" w:hanging="720"/>
      </w:pPr>
      <w:rPr>
        <w:rFonts w:cs="Arial" w:hint="default"/>
      </w:rPr>
    </w:lvl>
    <w:lvl w:ilvl="3">
      <w:start w:val="1"/>
      <w:numFmt w:val="decimal"/>
      <w:lvlText w:val="%1.%2.%3.%4."/>
      <w:lvlJc w:val="left"/>
      <w:pPr>
        <w:ind w:left="2160" w:hanging="1080"/>
      </w:pPr>
      <w:rPr>
        <w:rFonts w:cs="Arial" w:hint="default"/>
      </w:rPr>
    </w:lvl>
    <w:lvl w:ilvl="4">
      <w:start w:val="1"/>
      <w:numFmt w:val="decimal"/>
      <w:lvlText w:val="%1.%2.%3.%4.%5."/>
      <w:lvlJc w:val="left"/>
      <w:pPr>
        <w:ind w:left="2520" w:hanging="1080"/>
      </w:pPr>
      <w:rPr>
        <w:rFonts w:cs="Arial" w:hint="default"/>
      </w:rPr>
    </w:lvl>
    <w:lvl w:ilvl="5">
      <w:start w:val="1"/>
      <w:numFmt w:val="decimal"/>
      <w:lvlText w:val="%1.%2.%3.%4.%5.%6."/>
      <w:lvlJc w:val="left"/>
      <w:pPr>
        <w:ind w:left="3240" w:hanging="1440"/>
      </w:pPr>
      <w:rPr>
        <w:rFonts w:cs="Arial" w:hint="default"/>
      </w:rPr>
    </w:lvl>
    <w:lvl w:ilvl="6">
      <w:start w:val="1"/>
      <w:numFmt w:val="decimal"/>
      <w:lvlText w:val="%1.%2.%3.%4.%5.%6.%7."/>
      <w:lvlJc w:val="left"/>
      <w:pPr>
        <w:ind w:left="3600" w:hanging="1440"/>
      </w:pPr>
      <w:rPr>
        <w:rFonts w:cs="Arial" w:hint="default"/>
      </w:rPr>
    </w:lvl>
    <w:lvl w:ilvl="7">
      <w:start w:val="1"/>
      <w:numFmt w:val="decimal"/>
      <w:lvlText w:val="%1.%2.%3.%4.%5.%6.%7.%8."/>
      <w:lvlJc w:val="left"/>
      <w:pPr>
        <w:ind w:left="4320" w:hanging="1800"/>
      </w:pPr>
      <w:rPr>
        <w:rFonts w:cs="Arial" w:hint="default"/>
      </w:rPr>
    </w:lvl>
    <w:lvl w:ilvl="8">
      <w:start w:val="1"/>
      <w:numFmt w:val="decimal"/>
      <w:lvlText w:val="%1.%2.%3.%4.%5.%6.%7.%8.%9."/>
      <w:lvlJc w:val="left"/>
      <w:pPr>
        <w:ind w:left="5040" w:hanging="2160"/>
      </w:pPr>
      <w:rPr>
        <w:rFonts w:cs="Arial" w:hint="default"/>
      </w:rPr>
    </w:lvl>
  </w:abstractNum>
  <w:abstractNum w:abstractNumId="9">
    <w:nsid w:val="1BA25042"/>
    <w:multiLevelType w:val="multilevel"/>
    <w:tmpl w:val="8AEE73A8"/>
    <w:lvl w:ilvl="0">
      <w:start w:val="6"/>
      <w:numFmt w:val="decimal"/>
      <w:lvlText w:val="%1."/>
      <w:lvlJc w:val="left"/>
      <w:pPr>
        <w:ind w:left="585" w:hanging="585"/>
      </w:pPr>
      <w:rPr>
        <w:rFonts w:hint="default"/>
      </w:rPr>
    </w:lvl>
    <w:lvl w:ilvl="1">
      <w:start w:val="2"/>
      <w:numFmt w:val="decimal"/>
      <w:lvlText w:val="%1.%2."/>
      <w:lvlJc w:val="left"/>
      <w:pPr>
        <w:ind w:left="791" w:hanging="720"/>
      </w:pPr>
      <w:rPr>
        <w:rFonts w:hint="default"/>
      </w:rPr>
    </w:lvl>
    <w:lvl w:ilvl="2">
      <w:start w:val="6"/>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1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862"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3F903574"/>
    <w:multiLevelType w:val="multilevel"/>
    <w:tmpl w:val="D02233D4"/>
    <w:lvl w:ilvl="0">
      <w:start w:val="12"/>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40BE68CE"/>
    <w:multiLevelType w:val="multilevel"/>
    <w:tmpl w:val="D1740288"/>
    <w:lvl w:ilvl="0">
      <w:start w:val="12"/>
      <w:numFmt w:val="decimal"/>
      <w:lvlText w:val="%1."/>
      <w:lvlJc w:val="left"/>
      <w:pPr>
        <w:ind w:left="525" w:hanging="525"/>
      </w:pPr>
      <w:rPr>
        <w:rFonts w:hint="default"/>
      </w:rPr>
    </w:lvl>
    <w:lvl w:ilvl="1">
      <w:start w:val="9"/>
      <w:numFmt w:val="decimal"/>
      <w:lvlText w:val="%1.%2."/>
      <w:lvlJc w:val="left"/>
      <w:pPr>
        <w:ind w:left="4265" w:hanging="720"/>
      </w:pPr>
      <w:rPr>
        <w:rFonts w:hint="default"/>
      </w:rPr>
    </w:lvl>
    <w:lvl w:ilvl="2">
      <w:start w:val="1"/>
      <w:numFmt w:val="decimal"/>
      <w:lvlText w:val="%1.%2.%3."/>
      <w:lvlJc w:val="left"/>
      <w:pPr>
        <w:ind w:left="7810" w:hanging="720"/>
      </w:pPr>
      <w:rPr>
        <w:rFonts w:hint="default"/>
      </w:rPr>
    </w:lvl>
    <w:lvl w:ilvl="3">
      <w:start w:val="1"/>
      <w:numFmt w:val="decimal"/>
      <w:lvlText w:val="%1.%2.%3.%4."/>
      <w:lvlJc w:val="left"/>
      <w:pPr>
        <w:ind w:left="11715" w:hanging="1080"/>
      </w:pPr>
      <w:rPr>
        <w:rFonts w:hint="default"/>
      </w:rPr>
    </w:lvl>
    <w:lvl w:ilvl="4">
      <w:start w:val="1"/>
      <w:numFmt w:val="decimal"/>
      <w:lvlText w:val="%1.%2.%3.%4.%5."/>
      <w:lvlJc w:val="left"/>
      <w:pPr>
        <w:ind w:left="15260" w:hanging="1080"/>
      </w:pPr>
      <w:rPr>
        <w:rFonts w:hint="default"/>
      </w:rPr>
    </w:lvl>
    <w:lvl w:ilvl="5">
      <w:start w:val="1"/>
      <w:numFmt w:val="decimal"/>
      <w:lvlText w:val="%1.%2.%3.%4.%5.%6."/>
      <w:lvlJc w:val="left"/>
      <w:pPr>
        <w:ind w:left="19165" w:hanging="1440"/>
      </w:pPr>
      <w:rPr>
        <w:rFonts w:hint="default"/>
      </w:rPr>
    </w:lvl>
    <w:lvl w:ilvl="6">
      <w:start w:val="1"/>
      <w:numFmt w:val="decimal"/>
      <w:lvlText w:val="%1.%2.%3.%4.%5.%6.%7."/>
      <w:lvlJc w:val="left"/>
      <w:pPr>
        <w:ind w:left="22710" w:hanging="1440"/>
      </w:pPr>
      <w:rPr>
        <w:rFonts w:hint="default"/>
      </w:rPr>
    </w:lvl>
    <w:lvl w:ilvl="7">
      <w:start w:val="1"/>
      <w:numFmt w:val="decimal"/>
      <w:lvlText w:val="%1.%2.%3.%4.%5.%6.%7.%8."/>
      <w:lvlJc w:val="left"/>
      <w:pPr>
        <w:ind w:left="26615" w:hanging="1800"/>
      </w:pPr>
      <w:rPr>
        <w:rFonts w:hint="default"/>
      </w:rPr>
    </w:lvl>
    <w:lvl w:ilvl="8">
      <w:start w:val="1"/>
      <w:numFmt w:val="decimal"/>
      <w:lvlText w:val="%1.%2.%3.%4.%5.%6.%7.%8.%9."/>
      <w:lvlJc w:val="left"/>
      <w:pPr>
        <w:ind w:left="30520" w:hanging="2160"/>
      </w:pPr>
      <w:rPr>
        <w:rFonts w:hint="default"/>
      </w:rPr>
    </w:lvl>
  </w:abstractNum>
  <w:abstractNum w:abstractNumId="15">
    <w:nsid w:val="40DB490A"/>
    <w:multiLevelType w:val="multilevel"/>
    <w:tmpl w:val="F1D0393C"/>
    <w:lvl w:ilvl="0">
      <w:start w:val="14"/>
      <w:numFmt w:val="decimal"/>
      <w:lvlText w:val="%1"/>
      <w:lvlJc w:val="left"/>
      <w:pPr>
        <w:ind w:left="465" w:hanging="465"/>
      </w:pPr>
      <w:rPr>
        <w:rFonts w:hint="default"/>
      </w:rPr>
    </w:lvl>
    <w:lvl w:ilvl="1">
      <w:start w:val="2"/>
      <w:numFmt w:val="decimal"/>
      <w:lvlText w:val="%1.%2"/>
      <w:lvlJc w:val="left"/>
      <w:pPr>
        <w:ind w:left="1174" w:hanging="465"/>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43280547"/>
    <w:multiLevelType w:val="multilevel"/>
    <w:tmpl w:val="7BC815D8"/>
    <w:lvl w:ilvl="0">
      <w:start w:val="1"/>
      <w:numFmt w:val="decimal"/>
      <w:lvlText w:val="%1."/>
      <w:lvlJc w:val="left"/>
      <w:pPr>
        <w:ind w:left="720" w:hanging="360"/>
      </w:pPr>
      <w:rPr>
        <w:rFonts w:hint="default"/>
        <w:color w:val="auto"/>
      </w:rPr>
    </w:lvl>
    <w:lvl w:ilvl="1">
      <w:start w:val="1"/>
      <w:numFmt w:val="decimal"/>
      <w:isLgl/>
      <w:lvlText w:val="%1.%2."/>
      <w:lvlJc w:val="left"/>
      <w:pPr>
        <w:ind w:left="1004"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45B45F33"/>
    <w:multiLevelType w:val="multilevel"/>
    <w:tmpl w:val="2DD21528"/>
    <w:lvl w:ilvl="0">
      <w:start w:val="2"/>
      <w:numFmt w:val="decimal"/>
      <w:lvlText w:val="%1."/>
      <w:lvlJc w:val="left"/>
      <w:pPr>
        <w:ind w:left="390" w:hanging="39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4DBC7705"/>
    <w:multiLevelType w:val="multilevel"/>
    <w:tmpl w:val="18C8EF84"/>
    <w:lvl w:ilvl="0">
      <w:start w:val="12"/>
      <w:numFmt w:val="decimal"/>
      <w:lvlText w:val="%1"/>
      <w:lvlJc w:val="left"/>
      <w:pPr>
        <w:ind w:left="465" w:hanging="465"/>
      </w:pPr>
      <w:rPr>
        <w:rFonts w:hint="default"/>
      </w:rPr>
    </w:lvl>
    <w:lvl w:ilvl="1">
      <w:start w:val="1"/>
      <w:numFmt w:val="decimal"/>
      <w:lvlText w:val="%1.%2"/>
      <w:lvlJc w:val="left"/>
      <w:pPr>
        <w:ind w:left="891" w:hanging="465"/>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0">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21">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20"/>
  </w:num>
  <w:num w:numId="3">
    <w:abstractNumId w:val="12"/>
  </w:num>
  <w:num w:numId="4">
    <w:abstractNumId w:val="10"/>
  </w:num>
  <w:num w:numId="5">
    <w:abstractNumId w:val="21"/>
  </w:num>
  <w:num w:numId="6">
    <w:abstractNumId w:val="11"/>
  </w:num>
  <w:num w:numId="7">
    <w:abstractNumId w:val="18"/>
  </w:num>
  <w:num w:numId="8">
    <w:abstractNumId w:val="6"/>
  </w:num>
  <w:num w:numId="9">
    <w:abstractNumId w:val="17"/>
  </w:num>
  <w:num w:numId="10">
    <w:abstractNumId w:val="9"/>
  </w:num>
  <w:num w:numId="11">
    <w:abstractNumId w:val="16"/>
  </w:num>
  <w:num w:numId="12">
    <w:abstractNumId w:val="13"/>
  </w:num>
  <w:num w:numId="13">
    <w:abstractNumId w:val="5"/>
  </w:num>
  <w:num w:numId="14">
    <w:abstractNumId w:val="19"/>
  </w:num>
  <w:num w:numId="15">
    <w:abstractNumId w:val="15"/>
  </w:num>
  <w:num w:numId="16">
    <w:abstractNumId w:val="14"/>
  </w:num>
  <w:num w:numId="17">
    <w:abstractNumId w:val="8"/>
  </w:num>
  <w:num w:numId="18">
    <w:abstractNumId w:val="7"/>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0114"/>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D24"/>
    <w:rsid w:val="00014909"/>
    <w:rsid w:val="0001566D"/>
    <w:rsid w:val="00020938"/>
    <w:rsid w:val="000216F2"/>
    <w:rsid w:val="00022214"/>
    <w:rsid w:val="00022C3D"/>
    <w:rsid w:val="00031455"/>
    <w:rsid w:val="0003298F"/>
    <w:rsid w:val="00035B0E"/>
    <w:rsid w:val="00041984"/>
    <w:rsid w:val="00042A34"/>
    <w:rsid w:val="000462A6"/>
    <w:rsid w:val="000505F0"/>
    <w:rsid w:val="0005421D"/>
    <w:rsid w:val="0005425E"/>
    <w:rsid w:val="00056A05"/>
    <w:rsid w:val="00060182"/>
    <w:rsid w:val="000606A4"/>
    <w:rsid w:val="000610B8"/>
    <w:rsid w:val="00061214"/>
    <w:rsid w:val="000612A2"/>
    <w:rsid w:val="000644C6"/>
    <w:rsid w:val="00064E3E"/>
    <w:rsid w:val="000713D6"/>
    <w:rsid w:val="0007148B"/>
    <w:rsid w:val="00075ADF"/>
    <w:rsid w:val="00075C10"/>
    <w:rsid w:val="00077BF3"/>
    <w:rsid w:val="00084651"/>
    <w:rsid w:val="000876B7"/>
    <w:rsid w:val="00090E78"/>
    <w:rsid w:val="00091F5A"/>
    <w:rsid w:val="000A4075"/>
    <w:rsid w:val="000A7FB7"/>
    <w:rsid w:val="000B3AC8"/>
    <w:rsid w:val="000B7A12"/>
    <w:rsid w:val="000C40F9"/>
    <w:rsid w:val="000C49CF"/>
    <w:rsid w:val="000C5E4E"/>
    <w:rsid w:val="000D114B"/>
    <w:rsid w:val="000D17B0"/>
    <w:rsid w:val="000D324B"/>
    <w:rsid w:val="000E1DD8"/>
    <w:rsid w:val="000E332E"/>
    <w:rsid w:val="000E3BAC"/>
    <w:rsid w:val="000E6267"/>
    <w:rsid w:val="000F357E"/>
    <w:rsid w:val="000F6324"/>
    <w:rsid w:val="000F688B"/>
    <w:rsid w:val="000F77BF"/>
    <w:rsid w:val="00102331"/>
    <w:rsid w:val="00104E00"/>
    <w:rsid w:val="00112AA5"/>
    <w:rsid w:val="00117A92"/>
    <w:rsid w:val="00123D84"/>
    <w:rsid w:val="0012540A"/>
    <w:rsid w:val="00126BFA"/>
    <w:rsid w:val="00127585"/>
    <w:rsid w:val="00130DCE"/>
    <w:rsid w:val="00132963"/>
    <w:rsid w:val="001352C5"/>
    <w:rsid w:val="001365DA"/>
    <w:rsid w:val="00140911"/>
    <w:rsid w:val="00140AC0"/>
    <w:rsid w:val="00141562"/>
    <w:rsid w:val="001425A8"/>
    <w:rsid w:val="00142A08"/>
    <w:rsid w:val="00146CEB"/>
    <w:rsid w:val="00147D17"/>
    <w:rsid w:val="00151CE1"/>
    <w:rsid w:val="001533F5"/>
    <w:rsid w:val="001536C6"/>
    <w:rsid w:val="00155C17"/>
    <w:rsid w:val="00163464"/>
    <w:rsid w:val="00164CF5"/>
    <w:rsid w:val="001712BA"/>
    <w:rsid w:val="00172E09"/>
    <w:rsid w:val="001736E5"/>
    <w:rsid w:val="00180F0F"/>
    <w:rsid w:val="00183292"/>
    <w:rsid w:val="001835EF"/>
    <w:rsid w:val="00183713"/>
    <w:rsid w:val="00183760"/>
    <w:rsid w:val="00183B57"/>
    <w:rsid w:val="001854CD"/>
    <w:rsid w:val="00186539"/>
    <w:rsid w:val="00193ACC"/>
    <w:rsid w:val="00194D39"/>
    <w:rsid w:val="001954C7"/>
    <w:rsid w:val="001A0639"/>
    <w:rsid w:val="001B11B2"/>
    <w:rsid w:val="001B200D"/>
    <w:rsid w:val="001B3076"/>
    <w:rsid w:val="001B4D6E"/>
    <w:rsid w:val="001C4C1B"/>
    <w:rsid w:val="001C5197"/>
    <w:rsid w:val="001C730C"/>
    <w:rsid w:val="001C74E8"/>
    <w:rsid w:val="001D40E0"/>
    <w:rsid w:val="001D4A49"/>
    <w:rsid w:val="001E163F"/>
    <w:rsid w:val="001E307E"/>
    <w:rsid w:val="001F02ED"/>
    <w:rsid w:val="001F1627"/>
    <w:rsid w:val="001F2986"/>
    <w:rsid w:val="001F470F"/>
    <w:rsid w:val="001F77E5"/>
    <w:rsid w:val="001F7D80"/>
    <w:rsid w:val="00201358"/>
    <w:rsid w:val="00205837"/>
    <w:rsid w:val="002067F8"/>
    <w:rsid w:val="002122D1"/>
    <w:rsid w:val="00223C01"/>
    <w:rsid w:val="00225035"/>
    <w:rsid w:val="00227B90"/>
    <w:rsid w:val="00234D3B"/>
    <w:rsid w:val="00234D70"/>
    <w:rsid w:val="0023737E"/>
    <w:rsid w:val="002407C7"/>
    <w:rsid w:val="002444E9"/>
    <w:rsid w:val="0024602F"/>
    <w:rsid w:val="0025409B"/>
    <w:rsid w:val="00261551"/>
    <w:rsid w:val="00264930"/>
    <w:rsid w:val="00265E7B"/>
    <w:rsid w:val="00271357"/>
    <w:rsid w:val="0027412C"/>
    <w:rsid w:val="00275D6F"/>
    <w:rsid w:val="00281CEB"/>
    <w:rsid w:val="0028737F"/>
    <w:rsid w:val="00294655"/>
    <w:rsid w:val="00294A70"/>
    <w:rsid w:val="002A0A54"/>
    <w:rsid w:val="002B0292"/>
    <w:rsid w:val="002C180B"/>
    <w:rsid w:val="002C6AB8"/>
    <w:rsid w:val="002C751F"/>
    <w:rsid w:val="002D2C74"/>
    <w:rsid w:val="002E30DC"/>
    <w:rsid w:val="002E39C0"/>
    <w:rsid w:val="002E3FEF"/>
    <w:rsid w:val="002E4CD8"/>
    <w:rsid w:val="002E5775"/>
    <w:rsid w:val="002F0CF4"/>
    <w:rsid w:val="002F1424"/>
    <w:rsid w:val="002F3A21"/>
    <w:rsid w:val="002F7DE6"/>
    <w:rsid w:val="003074E7"/>
    <w:rsid w:val="00312A16"/>
    <w:rsid w:val="0031380D"/>
    <w:rsid w:val="003151DD"/>
    <w:rsid w:val="00315AFC"/>
    <w:rsid w:val="00315CB0"/>
    <w:rsid w:val="003167FE"/>
    <w:rsid w:val="00316C53"/>
    <w:rsid w:val="00317651"/>
    <w:rsid w:val="00323804"/>
    <w:rsid w:val="00324466"/>
    <w:rsid w:val="00331747"/>
    <w:rsid w:val="0034111D"/>
    <w:rsid w:val="00343875"/>
    <w:rsid w:val="00345C12"/>
    <w:rsid w:val="0035048C"/>
    <w:rsid w:val="003508E5"/>
    <w:rsid w:val="00354870"/>
    <w:rsid w:val="003577F7"/>
    <w:rsid w:val="0036062F"/>
    <w:rsid w:val="003614F6"/>
    <w:rsid w:val="00362DCB"/>
    <w:rsid w:val="003647CA"/>
    <w:rsid w:val="00364868"/>
    <w:rsid w:val="00365D37"/>
    <w:rsid w:val="0036619E"/>
    <w:rsid w:val="00367D22"/>
    <w:rsid w:val="00372414"/>
    <w:rsid w:val="00373FA4"/>
    <w:rsid w:val="0037730C"/>
    <w:rsid w:val="00377EDD"/>
    <w:rsid w:val="00383988"/>
    <w:rsid w:val="00383AB0"/>
    <w:rsid w:val="00390630"/>
    <w:rsid w:val="0039291B"/>
    <w:rsid w:val="00395988"/>
    <w:rsid w:val="003A1DDB"/>
    <w:rsid w:val="003A2B6B"/>
    <w:rsid w:val="003A6865"/>
    <w:rsid w:val="003B30E3"/>
    <w:rsid w:val="003B5708"/>
    <w:rsid w:val="003B5E7A"/>
    <w:rsid w:val="003B6B69"/>
    <w:rsid w:val="003C7D88"/>
    <w:rsid w:val="003D4324"/>
    <w:rsid w:val="003D60FC"/>
    <w:rsid w:val="003D72F0"/>
    <w:rsid w:val="003E5D4E"/>
    <w:rsid w:val="003E61F1"/>
    <w:rsid w:val="003F2132"/>
    <w:rsid w:val="003F2224"/>
    <w:rsid w:val="003F4904"/>
    <w:rsid w:val="00403869"/>
    <w:rsid w:val="00403EAF"/>
    <w:rsid w:val="004070D1"/>
    <w:rsid w:val="00413D78"/>
    <w:rsid w:val="004143D0"/>
    <w:rsid w:val="00414773"/>
    <w:rsid w:val="00416871"/>
    <w:rsid w:val="0042214D"/>
    <w:rsid w:val="004224B4"/>
    <w:rsid w:val="00425E28"/>
    <w:rsid w:val="00432517"/>
    <w:rsid w:val="004351D3"/>
    <w:rsid w:val="00436287"/>
    <w:rsid w:val="004379DF"/>
    <w:rsid w:val="004422C8"/>
    <w:rsid w:val="00442500"/>
    <w:rsid w:val="00443AF1"/>
    <w:rsid w:val="00445EE5"/>
    <w:rsid w:val="00453682"/>
    <w:rsid w:val="00454372"/>
    <w:rsid w:val="0045681F"/>
    <w:rsid w:val="00460C81"/>
    <w:rsid w:val="00461FC4"/>
    <w:rsid w:val="00462452"/>
    <w:rsid w:val="00467B6C"/>
    <w:rsid w:val="0047045A"/>
    <w:rsid w:val="00470685"/>
    <w:rsid w:val="00473974"/>
    <w:rsid w:val="00476D23"/>
    <w:rsid w:val="00491C2E"/>
    <w:rsid w:val="004946F8"/>
    <w:rsid w:val="004A1F7D"/>
    <w:rsid w:val="004A701F"/>
    <w:rsid w:val="004A765C"/>
    <w:rsid w:val="004B605B"/>
    <w:rsid w:val="004B6115"/>
    <w:rsid w:val="004B670C"/>
    <w:rsid w:val="004B7797"/>
    <w:rsid w:val="004C0428"/>
    <w:rsid w:val="004C05FD"/>
    <w:rsid w:val="004C529A"/>
    <w:rsid w:val="004C57A1"/>
    <w:rsid w:val="004C6270"/>
    <w:rsid w:val="004D1ECA"/>
    <w:rsid w:val="004D6832"/>
    <w:rsid w:val="004E0486"/>
    <w:rsid w:val="004E3195"/>
    <w:rsid w:val="004E5E45"/>
    <w:rsid w:val="004F0024"/>
    <w:rsid w:val="004F54F5"/>
    <w:rsid w:val="00503064"/>
    <w:rsid w:val="00503883"/>
    <w:rsid w:val="00510DDB"/>
    <w:rsid w:val="005124E0"/>
    <w:rsid w:val="005155D4"/>
    <w:rsid w:val="0051754C"/>
    <w:rsid w:val="005208BA"/>
    <w:rsid w:val="00522C22"/>
    <w:rsid w:val="00522D85"/>
    <w:rsid w:val="00523A12"/>
    <w:rsid w:val="005267C0"/>
    <w:rsid w:val="005340D7"/>
    <w:rsid w:val="00535368"/>
    <w:rsid w:val="00541789"/>
    <w:rsid w:val="00542353"/>
    <w:rsid w:val="0054331E"/>
    <w:rsid w:val="00545C34"/>
    <w:rsid w:val="00553A03"/>
    <w:rsid w:val="00562E8E"/>
    <w:rsid w:val="00563ABC"/>
    <w:rsid w:val="00563DC4"/>
    <w:rsid w:val="005671B1"/>
    <w:rsid w:val="005728C9"/>
    <w:rsid w:val="0057444B"/>
    <w:rsid w:val="005804CF"/>
    <w:rsid w:val="00581250"/>
    <w:rsid w:val="00582A9A"/>
    <w:rsid w:val="00585FE4"/>
    <w:rsid w:val="005929C5"/>
    <w:rsid w:val="005949D5"/>
    <w:rsid w:val="00597954"/>
    <w:rsid w:val="005A3A45"/>
    <w:rsid w:val="005C36F3"/>
    <w:rsid w:val="005C46B4"/>
    <w:rsid w:val="005C7632"/>
    <w:rsid w:val="005D21EF"/>
    <w:rsid w:val="005D3196"/>
    <w:rsid w:val="005D4513"/>
    <w:rsid w:val="005D649E"/>
    <w:rsid w:val="005F14B0"/>
    <w:rsid w:val="005F1A93"/>
    <w:rsid w:val="005F2A17"/>
    <w:rsid w:val="005F2AA1"/>
    <w:rsid w:val="005F33C5"/>
    <w:rsid w:val="005F6DC9"/>
    <w:rsid w:val="005F7193"/>
    <w:rsid w:val="00600E45"/>
    <w:rsid w:val="00605435"/>
    <w:rsid w:val="00606192"/>
    <w:rsid w:val="00606F88"/>
    <w:rsid w:val="00613F38"/>
    <w:rsid w:val="006144EB"/>
    <w:rsid w:val="00614B03"/>
    <w:rsid w:val="006217DC"/>
    <w:rsid w:val="006242CE"/>
    <w:rsid w:val="00624CC4"/>
    <w:rsid w:val="006258D5"/>
    <w:rsid w:val="0063423D"/>
    <w:rsid w:val="0063602F"/>
    <w:rsid w:val="006425B3"/>
    <w:rsid w:val="00642DFD"/>
    <w:rsid w:val="00643996"/>
    <w:rsid w:val="00646453"/>
    <w:rsid w:val="0064759A"/>
    <w:rsid w:val="00650D44"/>
    <w:rsid w:val="00650E8D"/>
    <w:rsid w:val="00653118"/>
    <w:rsid w:val="006613E7"/>
    <w:rsid w:val="0066632B"/>
    <w:rsid w:val="00667574"/>
    <w:rsid w:val="006709A6"/>
    <w:rsid w:val="00670D7F"/>
    <w:rsid w:val="00671022"/>
    <w:rsid w:val="00675C17"/>
    <w:rsid w:val="00677FEE"/>
    <w:rsid w:val="00684679"/>
    <w:rsid w:val="006846E6"/>
    <w:rsid w:val="00685DDD"/>
    <w:rsid w:val="00686065"/>
    <w:rsid w:val="00686863"/>
    <w:rsid w:val="006871BB"/>
    <w:rsid w:val="00694451"/>
    <w:rsid w:val="00694C09"/>
    <w:rsid w:val="0069799A"/>
    <w:rsid w:val="006A3FEE"/>
    <w:rsid w:val="006B5090"/>
    <w:rsid w:val="006C15AC"/>
    <w:rsid w:val="006C1DFC"/>
    <w:rsid w:val="006C739D"/>
    <w:rsid w:val="006C7BA4"/>
    <w:rsid w:val="006D1588"/>
    <w:rsid w:val="006E05C8"/>
    <w:rsid w:val="006E3014"/>
    <w:rsid w:val="006E3B2E"/>
    <w:rsid w:val="006E3E43"/>
    <w:rsid w:val="006E54DA"/>
    <w:rsid w:val="006E5E72"/>
    <w:rsid w:val="006F3EF9"/>
    <w:rsid w:val="006F4ECB"/>
    <w:rsid w:val="006F5102"/>
    <w:rsid w:val="006F587E"/>
    <w:rsid w:val="00702A0C"/>
    <w:rsid w:val="00703006"/>
    <w:rsid w:val="00720C22"/>
    <w:rsid w:val="00721323"/>
    <w:rsid w:val="007232BC"/>
    <w:rsid w:val="00734693"/>
    <w:rsid w:val="007350D9"/>
    <w:rsid w:val="007359AD"/>
    <w:rsid w:val="00736F63"/>
    <w:rsid w:val="00737F91"/>
    <w:rsid w:val="00745CC8"/>
    <w:rsid w:val="00751698"/>
    <w:rsid w:val="007531C5"/>
    <w:rsid w:val="00755083"/>
    <w:rsid w:val="00755A28"/>
    <w:rsid w:val="007565DE"/>
    <w:rsid w:val="00756995"/>
    <w:rsid w:val="0075745C"/>
    <w:rsid w:val="007602FC"/>
    <w:rsid w:val="007604C9"/>
    <w:rsid w:val="0076249E"/>
    <w:rsid w:val="00762EC6"/>
    <w:rsid w:val="007652F2"/>
    <w:rsid w:val="00767532"/>
    <w:rsid w:val="00770B74"/>
    <w:rsid w:val="00770EB4"/>
    <w:rsid w:val="00775E07"/>
    <w:rsid w:val="00776163"/>
    <w:rsid w:val="00777E0B"/>
    <w:rsid w:val="00782EE2"/>
    <w:rsid w:val="00795CF2"/>
    <w:rsid w:val="007A09B4"/>
    <w:rsid w:val="007A49C0"/>
    <w:rsid w:val="007C3CE0"/>
    <w:rsid w:val="007C4376"/>
    <w:rsid w:val="007D050F"/>
    <w:rsid w:val="007D2C13"/>
    <w:rsid w:val="007D3FF3"/>
    <w:rsid w:val="007D51A8"/>
    <w:rsid w:val="007D5FD5"/>
    <w:rsid w:val="007E4C53"/>
    <w:rsid w:val="007F0CED"/>
    <w:rsid w:val="007F55C2"/>
    <w:rsid w:val="007F6D09"/>
    <w:rsid w:val="007F75B3"/>
    <w:rsid w:val="00804F10"/>
    <w:rsid w:val="008050A7"/>
    <w:rsid w:val="00805779"/>
    <w:rsid w:val="00805E21"/>
    <w:rsid w:val="00811CCD"/>
    <w:rsid w:val="008122F6"/>
    <w:rsid w:val="00812F34"/>
    <w:rsid w:val="00813B26"/>
    <w:rsid w:val="00817F3F"/>
    <w:rsid w:val="0082207F"/>
    <w:rsid w:val="00840CA9"/>
    <w:rsid w:val="008421DA"/>
    <w:rsid w:val="0084731C"/>
    <w:rsid w:val="008502BB"/>
    <w:rsid w:val="00856066"/>
    <w:rsid w:val="008619F9"/>
    <w:rsid w:val="00864348"/>
    <w:rsid w:val="00872286"/>
    <w:rsid w:val="00874ADA"/>
    <w:rsid w:val="008805F6"/>
    <w:rsid w:val="00885237"/>
    <w:rsid w:val="008971F6"/>
    <w:rsid w:val="008A1758"/>
    <w:rsid w:val="008A2BE1"/>
    <w:rsid w:val="008A6BC7"/>
    <w:rsid w:val="008B0F27"/>
    <w:rsid w:val="008B206F"/>
    <w:rsid w:val="008C6FC5"/>
    <w:rsid w:val="008D183E"/>
    <w:rsid w:val="008D21A3"/>
    <w:rsid w:val="008D2661"/>
    <w:rsid w:val="008E0907"/>
    <w:rsid w:val="008E1393"/>
    <w:rsid w:val="008E3757"/>
    <w:rsid w:val="008E64F6"/>
    <w:rsid w:val="008F1E10"/>
    <w:rsid w:val="008F2DC5"/>
    <w:rsid w:val="008F4AEA"/>
    <w:rsid w:val="008F4F45"/>
    <w:rsid w:val="009013A9"/>
    <w:rsid w:val="00910204"/>
    <w:rsid w:val="00910431"/>
    <w:rsid w:val="00911BA2"/>
    <w:rsid w:val="00914E67"/>
    <w:rsid w:val="0091570E"/>
    <w:rsid w:val="00924129"/>
    <w:rsid w:val="00924F43"/>
    <w:rsid w:val="009316A8"/>
    <w:rsid w:val="009347EB"/>
    <w:rsid w:val="0095125C"/>
    <w:rsid w:val="00952830"/>
    <w:rsid w:val="00953C6E"/>
    <w:rsid w:val="009548AA"/>
    <w:rsid w:val="00954DA2"/>
    <w:rsid w:val="00957199"/>
    <w:rsid w:val="00960095"/>
    <w:rsid w:val="009662D4"/>
    <w:rsid w:val="00967005"/>
    <w:rsid w:val="00972AAD"/>
    <w:rsid w:val="00981250"/>
    <w:rsid w:val="00984419"/>
    <w:rsid w:val="00984747"/>
    <w:rsid w:val="00986A7D"/>
    <w:rsid w:val="009911FC"/>
    <w:rsid w:val="00992130"/>
    <w:rsid w:val="00992C6A"/>
    <w:rsid w:val="0099401B"/>
    <w:rsid w:val="009B25A0"/>
    <w:rsid w:val="009B289B"/>
    <w:rsid w:val="009B3E3F"/>
    <w:rsid w:val="009B43A4"/>
    <w:rsid w:val="009C000B"/>
    <w:rsid w:val="009C091E"/>
    <w:rsid w:val="009C106B"/>
    <w:rsid w:val="009C4167"/>
    <w:rsid w:val="009D11F6"/>
    <w:rsid w:val="009D51D3"/>
    <w:rsid w:val="009D64F7"/>
    <w:rsid w:val="009E0513"/>
    <w:rsid w:val="009E1D63"/>
    <w:rsid w:val="009F1DAD"/>
    <w:rsid w:val="009F44E9"/>
    <w:rsid w:val="009F69DB"/>
    <w:rsid w:val="009F7D76"/>
    <w:rsid w:val="00A022B9"/>
    <w:rsid w:val="00A02511"/>
    <w:rsid w:val="00A0652E"/>
    <w:rsid w:val="00A07CF4"/>
    <w:rsid w:val="00A10CBB"/>
    <w:rsid w:val="00A12565"/>
    <w:rsid w:val="00A14B6F"/>
    <w:rsid w:val="00A1513F"/>
    <w:rsid w:val="00A22F3B"/>
    <w:rsid w:val="00A23A20"/>
    <w:rsid w:val="00A3325C"/>
    <w:rsid w:val="00A34F05"/>
    <w:rsid w:val="00A359CD"/>
    <w:rsid w:val="00A42B16"/>
    <w:rsid w:val="00A4796D"/>
    <w:rsid w:val="00A47B8D"/>
    <w:rsid w:val="00A47ECC"/>
    <w:rsid w:val="00A47F0D"/>
    <w:rsid w:val="00A51CD9"/>
    <w:rsid w:val="00A53934"/>
    <w:rsid w:val="00A55A08"/>
    <w:rsid w:val="00A56D4C"/>
    <w:rsid w:val="00A57FE9"/>
    <w:rsid w:val="00A60A3D"/>
    <w:rsid w:val="00A65FE6"/>
    <w:rsid w:val="00A67488"/>
    <w:rsid w:val="00A6752F"/>
    <w:rsid w:val="00A7009C"/>
    <w:rsid w:val="00A739B4"/>
    <w:rsid w:val="00A76197"/>
    <w:rsid w:val="00A76B0B"/>
    <w:rsid w:val="00A77A69"/>
    <w:rsid w:val="00A82644"/>
    <w:rsid w:val="00A84D87"/>
    <w:rsid w:val="00A8520C"/>
    <w:rsid w:val="00AA3068"/>
    <w:rsid w:val="00AA3382"/>
    <w:rsid w:val="00AA79CA"/>
    <w:rsid w:val="00AB0A0E"/>
    <w:rsid w:val="00AB53D3"/>
    <w:rsid w:val="00AC54E3"/>
    <w:rsid w:val="00AC60B2"/>
    <w:rsid w:val="00AE08DD"/>
    <w:rsid w:val="00AE27A5"/>
    <w:rsid w:val="00AE5737"/>
    <w:rsid w:val="00AE69C3"/>
    <w:rsid w:val="00AF316B"/>
    <w:rsid w:val="00AF3C00"/>
    <w:rsid w:val="00B00234"/>
    <w:rsid w:val="00B00B30"/>
    <w:rsid w:val="00B02F86"/>
    <w:rsid w:val="00B11A8A"/>
    <w:rsid w:val="00B136C3"/>
    <w:rsid w:val="00B17B8C"/>
    <w:rsid w:val="00B2557F"/>
    <w:rsid w:val="00B27347"/>
    <w:rsid w:val="00B31DAB"/>
    <w:rsid w:val="00B31DD9"/>
    <w:rsid w:val="00B400C0"/>
    <w:rsid w:val="00B41EF6"/>
    <w:rsid w:val="00B4274C"/>
    <w:rsid w:val="00B509FD"/>
    <w:rsid w:val="00B516AD"/>
    <w:rsid w:val="00B52770"/>
    <w:rsid w:val="00B52FB1"/>
    <w:rsid w:val="00B558A1"/>
    <w:rsid w:val="00B62FE7"/>
    <w:rsid w:val="00B63B65"/>
    <w:rsid w:val="00B63BAC"/>
    <w:rsid w:val="00B65D05"/>
    <w:rsid w:val="00B86D5E"/>
    <w:rsid w:val="00B90143"/>
    <w:rsid w:val="00B9099B"/>
    <w:rsid w:val="00B922BA"/>
    <w:rsid w:val="00B925C3"/>
    <w:rsid w:val="00B9443B"/>
    <w:rsid w:val="00B94EAE"/>
    <w:rsid w:val="00B95123"/>
    <w:rsid w:val="00B97E1D"/>
    <w:rsid w:val="00BA11A5"/>
    <w:rsid w:val="00BA3987"/>
    <w:rsid w:val="00BA39C6"/>
    <w:rsid w:val="00BA4BB0"/>
    <w:rsid w:val="00BC03DC"/>
    <w:rsid w:val="00BC07B9"/>
    <w:rsid w:val="00BC1DA5"/>
    <w:rsid w:val="00BC3358"/>
    <w:rsid w:val="00BC4832"/>
    <w:rsid w:val="00BC56BC"/>
    <w:rsid w:val="00BC7B00"/>
    <w:rsid w:val="00BC7E84"/>
    <w:rsid w:val="00BD2954"/>
    <w:rsid w:val="00BD6783"/>
    <w:rsid w:val="00BD74C9"/>
    <w:rsid w:val="00BE1B0F"/>
    <w:rsid w:val="00BE4627"/>
    <w:rsid w:val="00BE58A8"/>
    <w:rsid w:val="00BE7BDB"/>
    <w:rsid w:val="00BF0C38"/>
    <w:rsid w:val="00BF2908"/>
    <w:rsid w:val="00BF5220"/>
    <w:rsid w:val="00BF582C"/>
    <w:rsid w:val="00BF6AA1"/>
    <w:rsid w:val="00C00373"/>
    <w:rsid w:val="00C0144C"/>
    <w:rsid w:val="00C11732"/>
    <w:rsid w:val="00C14905"/>
    <w:rsid w:val="00C20036"/>
    <w:rsid w:val="00C2720C"/>
    <w:rsid w:val="00C40381"/>
    <w:rsid w:val="00C41A06"/>
    <w:rsid w:val="00C54650"/>
    <w:rsid w:val="00C5772A"/>
    <w:rsid w:val="00C62809"/>
    <w:rsid w:val="00C64146"/>
    <w:rsid w:val="00C7354C"/>
    <w:rsid w:val="00C742A7"/>
    <w:rsid w:val="00C765F5"/>
    <w:rsid w:val="00C8696D"/>
    <w:rsid w:val="00C906E8"/>
    <w:rsid w:val="00C90703"/>
    <w:rsid w:val="00C907FF"/>
    <w:rsid w:val="00C925F9"/>
    <w:rsid w:val="00C94FB7"/>
    <w:rsid w:val="00CA5FFA"/>
    <w:rsid w:val="00CA7582"/>
    <w:rsid w:val="00CB1A91"/>
    <w:rsid w:val="00CB5B64"/>
    <w:rsid w:val="00CB7F44"/>
    <w:rsid w:val="00CC0275"/>
    <w:rsid w:val="00CC0BF0"/>
    <w:rsid w:val="00CC3187"/>
    <w:rsid w:val="00CC69B6"/>
    <w:rsid w:val="00CD3EC3"/>
    <w:rsid w:val="00CD3FCF"/>
    <w:rsid w:val="00CD455D"/>
    <w:rsid w:val="00CE1A43"/>
    <w:rsid w:val="00CE7FA8"/>
    <w:rsid w:val="00CF5E14"/>
    <w:rsid w:val="00D00068"/>
    <w:rsid w:val="00D004D7"/>
    <w:rsid w:val="00D06235"/>
    <w:rsid w:val="00D11BEA"/>
    <w:rsid w:val="00D13D92"/>
    <w:rsid w:val="00D15F23"/>
    <w:rsid w:val="00D1750A"/>
    <w:rsid w:val="00D17F75"/>
    <w:rsid w:val="00D20BEB"/>
    <w:rsid w:val="00D219AF"/>
    <w:rsid w:val="00D225AE"/>
    <w:rsid w:val="00D228BD"/>
    <w:rsid w:val="00D26E4A"/>
    <w:rsid w:val="00D344CE"/>
    <w:rsid w:val="00D36EB1"/>
    <w:rsid w:val="00D42E23"/>
    <w:rsid w:val="00D43C3F"/>
    <w:rsid w:val="00D46428"/>
    <w:rsid w:val="00D47F1E"/>
    <w:rsid w:val="00D5111B"/>
    <w:rsid w:val="00D6250C"/>
    <w:rsid w:val="00D66CF5"/>
    <w:rsid w:val="00D71C9C"/>
    <w:rsid w:val="00D71E31"/>
    <w:rsid w:val="00D72D4E"/>
    <w:rsid w:val="00D73DD9"/>
    <w:rsid w:val="00D747EF"/>
    <w:rsid w:val="00D75F1A"/>
    <w:rsid w:val="00D77162"/>
    <w:rsid w:val="00D80971"/>
    <w:rsid w:val="00D810E8"/>
    <w:rsid w:val="00D815B0"/>
    <w:rsid w:val="00D8166E"/>
    <w:rsid w:val="00D8491C"/>
    <w:rsid w:val="00D84A56"/>
    <w:rsid w:val="00D8582F"/>
    <w:rsid w:val="00D871CE"/>
    <w:rsid w:val="00D914ED"/>
    <w:rsid w:val="00D91977"/>
    <w:rsid w:val="00D93E1A"/>
    <w:rsid w:val="00D95387"/>
    <w:rsid w:val="00D96F9E"/>
    <w:rsid w:val="00D9776D"/>
    <w:rsid w:val="00DA17BE"/>
    <w:rsid w:val="00DA2F03"/>
    <w:rsid w:val="00DA5D34"/>
    <w:rsid w:val="00DB0C5A"/>
    <w:rsid w:val="00DB122C"/>
    <w:rsid w:val="00DB2A2F"/>
    <w:rsid w:val="00DB2ADB"/>
    <w:rsid w:val="00DB4801"/>
    <w:rsid w:val="00DB7A76"/>
    <w:rsid w:val="00DC0EC9"/>
    <w:rsid w:val="00DC57CD"/>
    <w:rsid w:val="00DE135D"/>
    <w:rsid w:val="00DE2FDD"/>
    <w:rsid w:val="00DF180E"/>
    <w:rsid w:val="00E014D4"/>
    <w:rsid w:val="00E12C0E"/>
    <w:rsid w:val="00E13B8C"/>
    <w:rsid w:val="00E15872"/>
    <w:rsid w:val="00E16733"/>
    <w:rsid w:val="00E30478"/>
    <w:rsid w:val="00E339C0"/>
    <w:rsid w:val="00E40C37"/>
    <w:rsid w:val="00E426A7"/>
    <w:rsid w:val="00E43FA8"/>
    <w:rsid w:val="00E447A1"/>
    <w:rsid w:val="00E451D2"/>
    <w:rsid w:val="00E45AEB"/>
    <w:rsid w:val="00E47C3B"/>
    <w:rsid w:val="00E50ABC"/>
    <w:rsid w:val="00E51092"/>
    <w:rsid w:val="00E51BC4"/>
    <w:rsid w:val="00E5221A"/>
    <w:rsid w:val="00E56101"/>
    <w:rsid w:val="00E56E0A"/>
    <w:rsid w:val="00E57D04"/>
    <w:rsid w:val="00E6181E"/>
    <w:rsid w:val="00E62382"/>
    <w:rsid w:val="00E6605C"/>
    <w:rsid w:val="00E66DEC"/>
    <w:rsid w:val="00E70719"/>
    <w:rsid w:val="00E7360A"/>
    <w:rsid w:val="00E76AD9"/>
    <w:rsid w:val="00E77FF0"/>
    <w:rsid w:val="00E809AB"/>
    <w:rsid w:val="00E81132"/>
    <w:rsid w:val="00E823AF"/>
    <w:rsid w:val="00E8402E"/>
    <w:rsid w:val="00E92E2D"/>
    <w:rsid w:val="00E933FB"/>
    <w:rsid w:val="00EA0E75"/>
    <w:rsid w:val="00EB01E6"/>
    <w:rsid w:val="00EB03A1"/>
    <w:rsid w:val="00EB2F5C"/>
    <w:rsid w:val="00EB30B8"/>
    <w:rsid w:val="00EB3C86"/>
    <w:rsid w:val="00EC0CBE"/>
    <w:rsid w:val="00EC167E"/>
    <w:rsid w:val="00EC1D83"/>
    <w:rsid w:val="00EC3BE7"/>
    <w:rsid w:val="00EC56CA"/>
    <w:rsid w:val="00EC5950"/>
    <w:rsid w:val="00EC59BD"/>
    <w:rsid w:val="00ED07A7"/>
    <w:rsid w:val="00ED23EE"/>
    <w:rsid w:val="00EE160A"/>
    <w:rsid w:val="00EE2116"/>
    <w:rsid w:val="00EE5AC7"/>
    <w:rsid w:val="00EE5B00"/>
    <w:rsid w:val="00EF4CC3"/>
    <w:rsid w:val="00F05DC6"/>
    <w:rsid w:val="00F126BF"/>
    <w:rsid w:val="00F13B25"/>
    <w:rsid w:val="00F16881"/>
    <w:rsid w:val="00F17262"/>
    <w:rsid w:val="00F17515"/>
    <w:rsid w:val="00F20D96"/>
    <w:rsid w:val="00F23E50"/>
    <w:rsid w:val="00F33D9D"/>
    <w:rsid w:val="00F34C0F"/>
    <w:rsid w:val="00F36A4C"/>
    <w:rsid w:val="00F54793"/>
    <w:rsid w:val="00F55CCB"/>
    <w:rsid w:val="00F560CE"/>
    <w:rsid w:val="00F57B1D"/>
    <w:rsid w:val="00F6545F"/>
    <w:rsid w:val="00F7022E"/>
    <w:rsid w:val="00F704EC"/>
    <w:rsid w:val="00F71E9A"/>
    <w:rsid w:val="00F73A02"/>
    <w:rsid w:val="00F73B66"/>
    <w:rsid w:val="00F75ADE"/>
    <w:rsid w:val="00F83CBC"/>
    <w:rsid w:val="00F85003"/>
    <w:rsid w:val="00F86A44"/>
    <w:rsid w:val="00F91364"/>
    <w:rsid w:val="00F974D3"/>
    <w:rsid w:val="00F97613"/>
    <w:rsid w:val="00FA1119"/>
    <w:rsid w:val="00FA656D"/>
    <w:rsid w:val="00FA6CF1"/>
    <w:rsid w:val="00FB2E0A"/>
    <w:rsid w:val="00FB626C"/>
    <w:rsid w:val="00FC17C9"/>
    <w:rsid w:val="00FC2E68"/>
    <w:rsid w:val="00FD29ED"/>
    <w:rsid w:val="00FD4EAC"/>
    <w:rsid w:val="00FD55C0"/>
    <w:rsid w:val="00FD6AF0"/>
    <w:rsid w:val="00FE2A15"/>
    <w:rsid w:val="00FE477E"/>
    <w:rsid w:val="00FE5AD2"/>
    <w:rsid w:val="00FF0F8F"/>
    <w:rsid w:val="00FF4A76"/>
    <w:rsid w:val="00FF4F7F"/>
    <w:rsid w:val="00FF5C3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0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5CC8"/>
    <w:pPr>
      <w:suppressAutoHyphens/>
      <w:jc w:val="both"/>
    </w:pPr>
    <w:rPr>
      <w:rFonts w:ascii="Arial" w:hAnsi="Arial"/>
      <w:lang w:eastAsia="ar-SA"/>
    </w:rPr>
  </w:style>
  <w:style w:type="paragraph" w:styleId="Ttulo1">
    <w:name w:val="heading 1"/>
    <w:basedOn w:val="Normal"/>
    <w:next w:val="Normal"/>
    <w:qFormat/>
    <w:rsid w:val="00745CC8"/>
    <w:pPr>
      <w:keepNext/>
      <w:numPr>
        <w:numId w:val="1"/>
      </w:numPr>
      <w:outlineLvl w:val="0"/>
    </w:pPr>
    <w:rPr>
      <w:b/>
    </w:rPr>
  </w:style>
  <w:style w:type="paragraph" w:styleId="Ttulo2">
    <w:name w:val="heading 2"/>
    <w:basedOn w:val="Normal"/>
    <w:next w:val="Normal"/>
    <w:qFormat/>
    <w:rsid w:val="00745CC8"/>
    <w:pPr>
      <w:keepNext/>
      <w:widowControl w:val="0"/>
      <w:numPr>
        <w:ilvl w:val="1"/>
        <w:numId w:val="1"/>
      </w:numPr>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745CC8"/>
    <w:pPr>
      <w:keepNext/>
      <w:numPr>
        <w:ilvl w:val="2"/>
        <w:numId w:val="1"/>
      </w:numPr>
      <w:ind w:right="-93"/>
      <w:jc w:val="center"/>
      <w:outlineLvl w:val="2"/>
    </w:pPr>
    <w:rPr>
      <w:b/>
      <w:sz w:val="22"/>
    </w:rPr>
  </w:style>
  <w:style w:type="paragraph" w:styleId="Ttulo4">
    <w:name w:val="heading 4"/>
    <w:basedOn w:val="Normal"/>
    <w:next w:val="Normal"/>
    <w:qFormat/>
    <w:rsid w:val="00745CC8"/>
    <w:pPr>
      <w:keepNext/>
      <w:numPr>
        <w:ilvl w:val="3"/>
        <w:numId w:val="1"/>
      </w:numPr>
      <w:outlineLvl w:val="3"/>
    </w:pPr>
    <w:rPr>
      <w:rFonts w:cs="Arial"/>
      <w:b/>
      <w:sz w:val="22"/>
    </w:rPr>
  </w:style>
  <w:style w:type="paragraph" w:styleId="Ttulo5">
    <w:name w:val="heading 5"/>
    <w:basedOn w:val="Normal"/>
    <w:next w:val="Normal"/>
    <w:qFormat/>
    <w:rsid w:val="00745CC8"/>
    <w:pPr>
      <w:keepNext/>
      <w:numPr>
        <w:ilvl w:val="4"/>
        <w:numId w:val="1"/>
      </w:numPr>
      <w:ind w:left="1440"/>
      <w:outlineLvl w:val="4"/>
    </w:pPr>
    <w:rPr>
      <w:rFonts w:cs="Arial"/>
      <w:b/>
      <w:sz w:val="22"/>
    </w:rPr>
  </w:style>
  <w:style w:type="paragraph" w:styleId="Ttulo6">
    <w:name w:val="heading 6"/>
    <w:basedOn w:val="Normal"/>
    <w:next w:val="Normal"/>
    <w:qFormat/>
    <w:rsid w:val="00745CC8"/>
    <w:pPr>
      <w:keepNext/>
      <w:numPr>
        <w:ilvl w:val="5"/>
        <w:numId w:val="1"/>
      </w:numPr>
      <w:spacing w:after="360"/>
      <w:jc w:val="center"/>
      <w:outlineLvl w:val="5"/>
    </w:pPr>
    <w:rPr>
      <w:b/>
      <w:color w:val="0000FF"/>
      <w:sz w:val="24"/>
      <w:u w:val="single"/>
    </w:rPr>
  </w:style>
  <w:style w:type="paragraph" w:styleId="Ttulo7">
    <w:name w:val="heading 7"/>
    <w:basedOn w:val="Normal"/>
    <w:next w:val="Normal"/>
    <w:qFormat/>
    <w:rsid w:val="00745CC8"/>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745CC8"/>
    <w:pPr>
      <w:keepNext/>
      <w:numPr>
        <w:ilvl w:val="7"/>
        <w:numId w:val="1"/>
      </w:numPr>
      <w:spacing w:before="120"/>
      <w:ind w:left="23"/>
      <w:jc w:val="center"/>
      <w:outlineLvl w:val="7"/>
    </w:pPr>
    <w:rPr>
      <w:rFonts w:cs="Arial"/>
      <w:sz w:val="24"/>
    </w:rPr>
  </w:style>
  <w:style w:type="paragraph" w:styleId="Ttulo9">
    <w:name w:val="heading 9"/>
    <w:basedOn w:val="Normal"/>
    <w:next w:val="Normal"/>
    <w:qFormat/>
    <w:rsid w:val="00745CC8"/>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745CC8"/>
    <w:rPr>
      <w:rFonts w:ascii="Symbol" w:hAnsi="Symbol"/>
    </w:rPr>
  </w:style>
  <w:style w:type="character" w:customStyle="1" w:styleId="Absatz-Standardschriftart">
    <w:name w:val="Absatz-Standardschriftart"/>
    <w:rsid w:val="00745CC8"/>
  </w:style>
  <w:style w:type="character" w:customStyle="1" w:styleId="WW-Absatz-Standardschriftart">
    <w:name w:val="WW-Absatz-Standardschriftart"/>
    <w:rsid w:val="00745CC8"/>
  </w:style>
  <w:style w:type="character" w:customStyle="1" w:styleId="WW8Num1z0">
    <w:name w:val="WW8Num1z0"/>
    <w:rsid w:val="00745CC8"/>
    <w:rPr>
      <w:rFonts w:ascii="Symbol" w:hAnsi="Symbol"/>
    </w:rPr>
  </w:style>
  <w:style w:type="character" w:customStyle="1" w:styleId="WW-Absatz-Standardschriftart1">
    <w:name w:val="WW-Absatz-Standardschriftart1"/>
    <w:rsid w:val="00745CC8"/>
  </w:style>
  <w:style w:type="character" w:customStyle="1" w:styleId="WW-WW8Num1z0">
    <w:name w:val="WW-WW8Num1z0"/>
    <w:rsid w:val="00745CC8"/>
    <w:rPr>
      <w:rFonts w:ascii="Symbol" w:hAnsi="Symbol"/>
    </w:rPr>
  </w:style>
  <w:style w:type="character" w:customStyle="1" w:styleId="WW-Absatz-Standardschriftart11">
    <w:name w:val="WW-Absatz-Standardschriftart11"/>
    <w:rsid w:val="00745CC8"/>
  </w:style>
  <w:style w:type="character" w:customStyle="1" w:styleId="WW-WW8Num1z01">
    <w:name w:val="WW-WW8Num1z01"/>
    <w:rsid w:val="00745CC8"/>
    <w:rPr>
      <w:rFonts w:ascii="Symbol" w:hAnsi="Symbol"/>
    </w:rPr>
  </w:style>
  <w:style w:type="character" w:customStyle="1" w:styleId="WW-Absatz-Standardschriftart111">
    <w:name w:val="WW-Absatz-Standardschriftart111"/>
    <w:rsid w:val="00745CC8"/>
  </w:style>
  <w:style w:type="character" w:customStyle="1" w:styleId="WW-WW8Num1z011">
    <w:name w:val="WW-WW8Num1z011"/>
    <w:rsid w:val="00745CC8"/>
    <w:rPr>
      <w:rFonts w:ascii="Symbol" w:hAnsi="Symbol"/>
    </w:rPr>
  </w:style>
  <w:style w:type="character" w:customStyle="1" w:styleId="WW-Absatz-Standardschriftart1111">
    <w:name w:val="WW-Absatz-Standardschriftart1111"/>
    <w:rsid w:val="00745CC8"/>
  </w:style>
  <w:style w:type="character" w:customStyle="1" w:styleId="WW-WW8Num1z0111">
    <w:name w:val="WW-WW8Num1z0111"/>
    <w:rsid w:val="00745CC8"/>
    <w:rPr>
      <w:rFonts w:ascii="Symbol" w:hAnsi="Symbol"/>
    </w:rPr>
  </w:style>
  <w:style w:type="character" w:customStyle="1" w:styleId="WW-Absatz-Standardschriftart11111">
    <w:name w:val="WW-Absatz-Standardschriftart11111"/>
    <w:rsid w:val="00745CC8"/>
  </w:style>
  <w:style w:type="character" w:customStyle="1" w:styleId="WW-WW8Num1z01111">
    <w:name w:val="WW-WW8Num1z01111"/>
    <w:rsid w:val="00745CC8"/>
    <w:rPr>
      <w:rFonts w:ascii="Symbol" w:hAnsi="Symbol"/>
    </w:rPr>
  </w:style>
  <w:style w:type="character" w:customStyle="1" w:styleId="WW-Absatz-Standardschriftart111111">
    <w:name w:val="WW-Absatz-Standardschriftart111111"/>
    <w:rsid w:val="00745CC8"/>
  </w:style>
  <w:style w:type="character" w:customStyle="1" w:styleId="WW-WW8Num1z011111">
    <w:name w:val="WW-WW8Num1z011111"/>
    <w:rsid w:val="00745CC8"/>
    <w:rPr>
      <w:rFonts w:ascii="Symbol" w:hAnsi="Symbol"/>
    </w:rPr>
  </w:style>
  <w:style w:type="character" w:customStyle="1" w:styleId="WW-Absatz-Standardschriftart1111111">
    <w:name w:val="WW-Absatz-Standardschriftart1111111"/>
    <w:rsid w:val="00745CC8"/>
  </w:style>
  <w:style w:type="character" w:customStyle="1" w:styleId="WW8Num13z0">
    <w:name w:val="WW8Num13z0"/>
    <w:rsid w:val="00745CC8"/>
    <w:rPr>
      <w:b w:val="0"/>
    </w:rPr>
  </w:style>
  <w:style w:type="character" w:customStyle="1" w:styleId="WW8Num14z0">
    <w:name w:val="WW8Num14z0"/>
    <w:rsid w:val="00745CC8"/>
    <w:rPr>
      <w:rFonts w:ascii="Times New Roman" w:hAnsi="Times New Roman"/>
    </w:rPr>
  </w:style>
  <w:style w:type="character" w:customStyle="1" w:styleId="WW8Num15z0">
    <w:name w:val="WW8Num15z0"/>
    <w:rsid w:val="00745CC8"/>
    <w:rPr>
      <w:rFonts w:ascii="Symbol" w:eastAsia="Times New Roman" w:hAnsi="Symbol" w:cs="Arial"/>
    </w:rPr>
  </w:style>
  <w:style w:type="character" w:customStyle="1" w:styleId="WW8Num15z1">
    <w:name w:val="WW8Num15z1"/>
    <w:rsid w:val="00745CC8"/>
    <w:rPr>
      <w:rFonts w:ascii="Courier New" w:hAnsi="Courier New" w:cs="Courier New"/>
    </w:rPr>
  </w:style>
  <w:style w:type="character" w:customStyle="1" w:styleId="WW8Num15z2">
    <w:name w:val="WW8Num15z2"/>
    <w:rsid w:val="00745CC8"/>
    <w:rPr>
      <w:rFonts w:ascii="Wingdings" w:hAnsi="Wingdings"/>
    </w:rPr>
  </w:style>
  <w:style w:type="character" w:customStyle="1" w:styleId="WW8Num15z3">
    <w:name w:val="WW8Num15z3"/>
    <w:rsid w:val="00745CC8"/>
    <w:rPr>
      <w:rFonts w:ascii="Symbol" w:hAnsi="Symbol"/>
    </w:rPr>
  </w:style>
  <w:style w:type="character" w:customStyle="1" w:styleId="WW8Num17z0">
    <w:name w:val="WW8Num17z0"/>
    <w:rsid w:val="00745CC8"/>
    <w:rPr>
      <w:rFonts w:ascii="Times New Roman" w:eastAsia="Times New Roman" w:hAnsi="Times New Roman" w:cs="Times New Roman"/>
    </w:rPr>
  </w:style>
  <w:style w:type="character" w:customStyle="1" w:styleId="WW8Num17z1">
    <w:name w:val="WW8Num17z1"/>
    <w:rsid w:val="00745CC8"/>
    <w:rPr>
      <w:rFonts w:ascii="Courier New" w:hAnsi="Courier New"/>
    </w:rPr>
  </w:style>
  <w:style w:type="character" w:customStyle="1" w:styleId="WW8Num17z2">
    <w:name w:val="WW8Num17z2"/>
    <w:rsid w:val="00745CC8"/>
    <w:rPr>
      <w:rFonts w:ascii="Wingdings" w:hAnsi="Wingdings"/>
    </w:rPr>
  </w:style>
  <w:style w:type="character" w:customStyle="1" w:styleId="WW8Num17z3">
    <w:name w:val="WW8Num17z3"/>
    <w:rsid w:val="00745CC8"/>
    <w:rPr>
      <w:rFonts w:ascii="Symbol" w:hAnsi="Symbol"/>
    </w:rPr>
  </w:style>
  <w:style w:type="character" w:customStyle="1" w:styleId="WW8Num18z0">
    <w:name w:val="WW8Num18z0"/>
    <w:rsid w:val="00745CC8"/>
    <w:rPr>
      <w:rFonts w:ascii="Symbol" w:hAnsi="Symbol"/>
    </w:rPr>
  </w:style>
  <w:style w:type="character" w:customStyle="1" w:styleId="WW8Num19z1">
    <w:name w:val="WW8Num19z1"/>
    <w:rsid w:val="00745CC8"/>
    <w:rPr>
      <w:rFonts w:ascii="Times New Roman" w:eastAsia="Times New Roman" w:hAnsi="Times New Roman" w:cs="Times New Roman"/>
    </w:rPr>
  </w:style>
  <w:style w:type="character" w:customStyle="1" w:styleId="WW8Num20z0">
    <w:name w:val="WW8Num20z0"/>
    <w:rsid w:val="00745CC8"/>
    <w:rPr>
      <w:b w:val="0"/>
    </w:rPr>
  </w:style>
  <w:style w:type="character" w:customStyle="1" w:styleId="WW8Num22z0">
    <w:name w:val="WW8Num22z0"/>
    <w:rsid w:val="00745CC8"/>
    <w:rPr>
      <w:rFonts w:ascii="Symbol" w:hAnsi="Symbol"/>
    </w:rPr>
  </w:style>
  <w:style w:type="character" w:customStyle="1" w:styleId="WW8Num28z0">
    <w:name w:val="WW8Num28z0"/>
    <w:rsid w:val="00745CC8"/>
    <w:rPr>
      <w:b w:val="0"/>
    </w:rPr>
  </w:style>
  <w:style w:type="character" w:customStyle="1" w:styleId="WW8Num29z0">
    <w:name w:val="WW8Num29z0"/>
    <w:rsid w:val="00745CC8"/>
    <w:rPr>
      <w:rFonts w:ascii="Symbol" w:hAnsi="Symbol"/>
      <w:color w:val="auto"/>
      <w:sz w:val="28"/>
    </w:rPr>
  </w:style>
  <w:style w:type="character" w:customStyle="1" w:styleId="WW8Num30z0">
    <w:name w:val="WW8Num30z0"/>
    <w:rsid w:val="00745CC8"/>
    <w:rPr>
      <w:b w:val="0"/>
    </w:rPr>
  </w:style>
  <w:style w:type="character" w:customStyle="1" w:styleId="WW8NumSt13z0">
    <w:name w:val="WW8NumSt13z0"/>
    <w:rsid w:val="00745CC8"/>
    <w:rPr>
      <w:rFonts w:ascii="Symbol" w:hAnsi="Symbol"/>
    </w:rPr>
  </w:style>
  <w:style w:type="character" w:customStyle="1" w:styleId="WW-Fontepargpadro">
    <w:name w:val="WW-Fonte parág. padrão"/>
    <w:rsid w:val="00745CC8"/>
  </w:style>
  <w:style w:type="character" w:customStyle="1" w:styleId="WW-Absatz-Standardschriftart11111111">
    <w:name w:val="WW-Absatz-Standardschriftart11111111"/>
    <w:rsid w:val="00745CC8"/>
  </w:style>
  <w:style w:type="character" w:customStyle="1" w:styleId="WW-Fontepargpadro1">
    <w:name w:val="WW-Fonte parág. padrão1"/>
    <w:rsid w:val="00745CC8"/>
  </w:style>
  <w:style w:type="character" w:customStyle="1" w:styleId="WW-Fontepargpadro11">
    <w:name w:val="WW-Fonte parág. padrão11"/>
    <w:rsid w:val="00745CC8"/>
  </w:style>
  <w:style w:type="character" w:styleId="Hyperlink">
    <w:name w:val="Hyperlink"/>
    <w:semiHidden/>
    <w:rsid w:val="00745CC8"/>
    <w:rPr>
      <w:color w:val="0000FF"/>
      <w:u w:val="single"/>
    </w:rPr>
  </w:style>
  <w:style w:type="character" w:customStyle="1" w:styleId="WW8Num4z1">
    <w:name w:val="WW8Num4z1"/>
    <w:rsid w:val="00745CC8"/>
    <w:rPr>
      <w:b w:val="0"/>
      <w:color w:val="000000"/>
    </w:rPr>
  </w:style>
  <w:style w:type="character" w:customStyle="1" w:styleId="WW8Num7z0">
    <w:name w:val="WW8Num7z0"/>
    <w:rsid w:val="00745CC8"/>
    <w:rPr>
      <w:rFonts w:ascii="Symbol" w:hAnsi="Symbol"/>
    </w:rPr>
  </w:style>
  <w:style w:type="character" w:customStyle="1" w:styleId="WW8Num7z1">
    <w:name w:val="WW8Num7z1"/>
    <w:rsid w:val="00745CC8"/>
    <w:rPr>
      <w:rFonts w:ascii="Courier New" w:hAnsi="Courier New"/>
    </w:rPr>
  </w:style>
  <w:style w:type="character" w:customStyle="1" w:styleId="WW8Num7z2">
    <w:name w:val="WW8Num7z2"/>
    <w:rsid w:val="00745CC8"/>
    <w:rPr>
      <w:rFonts w:ascii="Wingdings" w:hAnsi="Wingdings"/>
    </w:rPr>
  </w:style>
  <w:style w:type="character" w:customStyle="1" w:styleId="WW8Num8z0">
    <w:name w:val="WW8Num8z0"/>
    <w:rsid w:val="00745CC8"/>
    <w:rPr>
      <w:rFonts w:ascii="Symbol" w:hAnsi="Symbol"/>
    </w:rPr>
  </w:style>
  <w:style w:type="character" w:customStyle="1" w:styleId="WW8Num8z1">
    <w:name w:val="WW8Num8z1"/>
    <w:rsid w:val="00745CC8"/>
    <w:rPr>
      <w:rFonts w:ascii="Courier New" w:hAnsi="Courier New"/>
    </w:rPr>
  </w:style>
  <w:style w:type="character" w:customStyle="1" w:styleId="WW8Num8z2">
    <w:name w:val="WW8Num8z2"/>
    <w:rsid w:val="00745CC8"/>
    <w:rPr>
      <w:rFonts w:ascii="Wingdings" w:hAnsi="Wingdings"/>
    </w:rPr>
  </w:style>
  <w:style w:type="character" w:styleId="Nmerodepgina">
    <w:name w:val="page number"/>
    <w:basedOn w:val="WW-Fontepargpadro"/>
    <w:semiHidden/>
    <w:rsid w:val="00745CC8"/>
  </w:style>
  <w:style w:type="character" w:customStyle="1" w:styleId="SmbolosdeNumerao">
    <w:name w:val="Símbolos de Numeração"/>
    <w:rsid w:val="00745CC8"/>
  </w:style>
  <w:style w:type="character" w:customStyle="1" w:styleId="WW-SmbolosdeNumerao">
    <w:name w:val="WW-Símbolos de Numeração"/>
    <w:rsid w:val="00745CC8"/>
  </w:style>
  <w:style w:type="character" w:customStyle="1" w:styleId="WW-SmbolosdeNumerao1">
    <w:name w:val="WW-Símbolos de Numeração1"/>
    <w:rsid w:val="00745CC8"/>
  </w:style>
  <w:style w:type="character" w:customStyle="1" w:styleId="WW-SmbolosdeNumerao11">
    <w:name w:val="WW-Símbolos de Numeração11"/>
    <w:rsid w:val="00745CC8"/>
  </w:style>
  <w:style w:type="character" w:customStyle="1" w:styleId="WW-SmbolosdeNumerao111">
    <w:name w:val="WW-Símbolos de Numeração111"/>
    <w:rsid w:val="00745CC8"/>
  </w:style>
  <w:style w:type="character" w:customStyle="1" w:styleId="WW-SmbolosdeNumerao1111">
    <w:name w:val="WW-Símbolos de Numeração1111"/>
    <w:rsid w:val="00745CC8"/>
  </w:style>
  <w:style w:type="character" w:customStyle="1" w:styleId="WW-SmbolosdeNumerao11111">
    <w:name w:val="WW-Símbolos de Numeração11111"/>
    <w:rsid w:val="00745CC8"/>
  </w:style>
  <w:style w:type="character" w:customStyle="1" w:styleId="Smbolosdenumerao0">
    <w:name w:val="Símbolos de numeração"/>
    <w:rsid w:val="00745CC8"/>
  </w:style>
  <w:style w:type="character" w:customStyle="1" w:styleId="Marcadores">
    <w:name w:val="Marcadores"/>
    <w:rsid w:val="00745CC8"/>
    <w:rPr>
      <w:rFonts w:ascii="StarSymbol" w:eastAsia="StarSymbol" w:hAnsi="StarSymbol" w:cs="StarSymbol"/>
      <w:sz w:val="18"/>
      <w:szCs w:val="18"/>
    </w:rPr>
  </w:style>
  <w:style w:type="paragraph" w:customStyle="1" w:styleId="Captulo">
    <w:name w:val="Capítulo"/>
    <w:basedOn w:val="Normal"/>
    <w:next w:val="Corpodetexto"/>
    <w:rsid w:val="00745CC8"/>
    <w:pPr>
      <w:keepNext/>
      <w:spacing w:before="240" w:after="120"/>
    </w:pPr>
    <w:rPr>
      <w:rFonts w:eastAsia="Tahoma" w:cs="Tahoma"/>
      <w:sz w:val="28"/>
      <w:szCs w:val="28"/>
    </w:rPr>
  </w:style>
  <w:style w:type="paragraph" w:styleId="Corpodetexto">
    <w:name w:val="Body Text"/>
    <w:basedOn w:val="Normal"/>
    <w:semiHidden/>
    <w:rsid w:val="00745CC8"/>
    <w:rPr>
      <w:sz w:val="22"/>
    </w:rPr>
  </w:style>
  <w:style w:type="paragraph" w:styleId="Lista">
    <w:name w:val="List"/>
    <w:basedOn w:val="Corpodetexto"/>
    <w:semiHidden/>
    <w:rsid w:val="00745CC8"/>
    <w:rPr>
      <w:rFonts w:cs="Tahoma"/>
    </w:rPr>
  </w:style>
  <w:style w:type="paragraph" w:styleId="Legenda">
    <w:name w:val="caption"/>
    <w:basedOn w:val="Normal"/>
    <w:qFormat/>
    <w:rsid w:val="00745CC8"/>
    <w:pPr>
      <w:suppressLineNumbers/>
      <w:spacing w:before="120" w:after="120"/>
    </w:pPr>
    <w:rPr>
      <w:rFonts w:cs="Tahoma"/>
      <w:i/>
      <w:iCs/>
    </w:rPr>
  </w:style>
  <w:style w:type="paragraph" w:customStyle="1" w:styleId="ndice">
    <w:name w:val="Índice"/>
    <w:basedOn w:val="Normal"/>
    <w:rsid w:val="00745CC8"/>
    <w:pPr>
      <w:suppressLineNumbers/>
    </w:pPr>
    <w:rPr>
      <w:rFonts w:cs="Tahoma"/>
    </w:rPr>
  </w:style>
  <w:style w:type="paragraph" w:customStyle="1" w:styleId="TtuloPrincipal">
    <w:name w:val="Título Principal"/>
    <w:basedOn w:val="Normal"/>
    <w:next w:val="Corpodetexto"/>
    <w:rsid w:val="00745CC8"/>
    <w:pPr>
      <w:keepNext/>
      <w:spacing w:before="240" w:after="120"/>
    </w:pPr>
    <w:rPr>
      <w:rFonts w:eastAsia="Lucida Sans Unicode" w:cs="Tahoma"/>
      <w:sz w:val="28"/>
      <w:szCs w:val="28"/>
    </w:rPr>
  </w:style>
  <w:style w:type="paragraph" w:customStyle="1" w:styleId="WW-Legenda">
    <w:name w:val="WW-Legenda"/>
    <w:basedOn w:val="Normal"/>
    <w:rsid w:val="00745CC8"/>
    <w:pPr>
      <w:suppressLineNumbers/>
      <w:spacing w:before="120" w:after="120"/>
    </w:pPr>
    <w:rPr>
      <w:rFonts w:cs="Tahoma"/>
      <w:i/>
      <w:iCs/>
    </w:rPr>
  </w:style>
  <w:style w:type="paragraph" w:customStyle="1" w:styleId="WW-ndice">
    <w:name w:val="WW-Índice"/>
    <w:basedOn w:val="Normal"/>
    <w:rsid w:val="00745CC8"/>
    <w:pPr>
      <w:suppressLineNumbers/>
    </w:pPr>
    <w:rPr>
      <w:rFonts w:cs="Tahoma"/>
    </w:rPr>
  </w:style>
  <w:style w:type="paragraph" w:customStyle="1" w:styleId="WW-TtuloPrincipal">
    <w:name w:val="WW-Título Principal"/>
    <w:basedOn w:val="Normal"/>
    <w:next w:val="Corpodetexto"/>
    <w:rsid w:val="00745CC8"/>
    <w:pPr>
      <w:keepNext/>
      <w:spacing w:before="240" w:after="120"/>
    </w:pPr>
    <w:rPr>
      <w:rFonts w:eastAsia="Lucida Sans Unicode" w:cs="Tahoma"/>
      <w:sz w:val="28"/>
      <w:szCs w:val="28"/>
    </w:rPr>
  </w:style>
  <w:style w:type="paragraph" w:customStyle="1" w:styleId="WW-Legenda1">
    <w:name w:val="WW-Legenda1"/>
    <w:basedOn w:val="Normal"/>
    <w:rsid w:val="00745CC8"/>
    <w:pPr>
      <w:suppressLineNumbers/>
      <w:spacing w:before="120" w:after="120"/>
    </w:pPr>
    <w:rPr>
      <w:rFonts w:cs="Tahoma"/>
      <w:i/>
      <w:iCs/>
    </w:rPr>
  </w:style>
  <w:style w:type="paragraph" w:customStyle="1" w:styleId="WW-ndice1">
    <w:name w:val="WW-Índice1"/>
    <w:basedOn w:val="Normal"/>
    <w:rsid w:val="00745CC8"/>
    <w:pPr>
      <w:suppressLineNumbers/>
    </w:pPr>
    <w:rPr>
      <w:rFonts w:cs="Tahoma"/>
    </w:rPr>
  </w:style>
  <w:style w:type="paragraph" w:customStyle="1" w:styleId="WW-TtuloPrincipal1">
    <w:name w:val="WW-Título Principal1"/>
    <w:basedOn w:val="Normal"/>
    <w:next w:val="Corpodetexto"/>
    <w:rsid w:val="00745CC8"/>
    <w:pPr>
      <w:keepNext/>
      <w:spacing w:before="240" w:after="120"/>
    </w:pPr>
    <w:rPr>
      <w:rFonts w:eastAsia="Lucida Sans Unicode" w:cs="Tahoma"/>
      <w:sz w:val="28"/>
      <w:szCs w:val="28"/>
    </w:rPr>
  </w:style>
  <w:style w:type="paragraph" w:customStyle="1" w:styleId="WW-Legenda11">
    <w:name w:val="WW-Legenda11"/>
    <w:basedOn w:val="Normal"/>
    <w:rsid w:val="00745CC8"/>
    <w:pPr>
      <w:suppressLineNumbers/>
      <w:spacing w:before="120" w:after="120"/>
    </w:pPr>
    <w:rPr>
      <w:rFonts w:cs="Tahoma"/>
      <w:i/>
      <w:iCs/>
    </w:rPr>
  </w:style>
  <w:style w:type="paragraph" w:customStyle="1" w:styleId="WW-ndice11">
    <w:name w:val="WW-Índice11"/>
    <w:basedOn w:val="Normal"/>
    <w:rsid w:val="00745CC8"/>
    <w:pPr>
      <w:suppressLineNumbers/>
    </w:pPr>
    <w:rPr>
      <w:rFonts w:cs="Tahoma"/>
    </w:rPr>
  </w:style>
  <w:style w:type="paragraph" w:customStyle="1" w:styleId="WW-TtuloPrincipal11">
    <w:name w:val="WW-Título Principal11"/>
    <w:basedOn w:val="Normal"/>
    <w:next w:val="Corpodetexto"/>
    <w:rsid w:val="00745CC8"/>
    <w:pPr>
      <w:keepNext/>
      <w:spacing w:before="240" w:after="120"/>
    </w:pPr>
    <w:rPr>
      <w:rFonts w:eastAsia="Lucida Sans Unicode" w:cs="Tahoma"/>
      <w:sz w:val="28"/>
      <w:szCs w:val="28"/>
    </w:rPr>
  </w:style>
  <w:style w:type="paragraph" w:customStyle="1" w:styleId="WW-Legenda111">
    <w:name w:val="WW-Legenda111"/>
    <w:basedOn w:val="Normal"/>
    <w:rsid w:val="00745CC8"/>
    <w:pPr>
      <w:suppressLineNumbers/>
      <w:spacing w:before="120" w:after="120"/>
    </w:pPr>
    <w:rPr>
      <w:rFonts w:cs="Tahoma"/>
      <w:i/>
      <w:iCs/>
    </w:rPr>
  </w:style>
  <w:style w:type="paragraph" w:customStyle="1" w:styleId="WW-ndice111">
    <w:name w:val="WW-Índice111"/>
    <w:basedOn w:val="Normal"/>
    <w:rsid w:val="00745CC8"/>
    <w:pPr>
      <w:suppressLineNumbers/>
    </w:pPr>
    <w:rPr>
      <w:rFonts w:cs="Tahoma"/>
    </w:rPr>
  </w:style>
  <w:style w:type="paragraph" w:customStyle="1" w:styleId="WW-TtuloPrincipal111">
    <w:name w:val="WW-Título Principal111"/>
    <w:basedOn w:val="Normal"/>
    <w:next w:val="Corpodetexto"/>
    <w:rsid w:val="00745CC8"/>
    <w:pPr>
      <w:keepNext/>
      <w:spacing w:before="240" w:after="120"/>
    </w:pPr>
    <w:rPr>
      <w:rFonts w:eastAsia="Lucida Sans Unicode" w:cs="Tahoma"/>
      <w:sz w:val="28"/>
      <w:szCs w:val="28"/>
    </w:rPr>
  </w:style>
  <w:style w:type="paragraph" w:customStyle="1" w:styleId="WW-Legenda1111">
    <w:name w:val="WW-Legenda1111"/>
    <w:basedOn w:val="Normal"/>
    <w:rsid w:val="00745CC8"/>
    <w:pPr>
      <w:suppressLineNumbers/>
      <w:spacing w:before="120" w:after="120"/>
    </w:pPr>
    <w:rPr>
      <w:rFonts w:cs="Tahoma"/>
      <w:i/>
      <w:iCs/>
    </w:rPr>
  </w:style>
  <w:style w:type="paragraph" w:customStyle="1" w:styleId="WW-ndice1111">
    <w:name w:val="WW-Índice1111"/>
    <w:basedOn w:val="Normal"/>
    <w:rsid w:val="00745CC8"/>
    <w:pPr>
      <w:suppressLineNumbers/>
    </w:pPr>
    <w:rPr>
      <w:rFonts w:cs="Tahoma"/>
    </w:rPr>
  </w:style>
  <w:style w:type="paragraph" w:customStyle="1" w:styleId="WW-TtuloPrincipal1111">
    <w:name w:val="WW-Título Principal1111"/>
    <w:basedOn w:val="Normal"/>
    <w:next w:val="Corpodetexto"/>
    <w:rsid w:val="00745CC8"/>
    <w:pPr>
      <w:keepNext/>
      <w:spacing w:before="240" w:after="120"/>
    </w:pPr>
    <w:rPr>
      <w:rFonts w:eastAsia="Lucida Sans Unicode" w:cs="Tahoma"/>
      <w:sz w:val="28"/>
      <w:szCs w:val="28"/>
    </w:rPr>
  </w:style>
  <w:style w:type="paragraph" w:customStyle="1" w:styleId="WW-Legenda11111">
    <w:name w:val="WW-Legenda11111"/>
    <w:basedOn w:val="Normal"/>
    <w:rsid w:val="00745CC8"/>
    <w:pPr>
      <w:suppressLineNumbers/>
      <w:spacing w:before="120" w:after="120"/>
    </w:pPr>
    <w:rPr>
      <w:rFonts w:cs="Tahoma"/>
      <w:i/>
      <w:iCs/>
    </w:rPr>
  </w:style>
  <w:style w:type="paragraph" w:customStyle="1" w:styleId="WW-ndice11111">
    <w:name w:val="WW-Índice11111"/>
    <w:basedOn w:val="Normal"/>
    <w:rsid w:val="00745CC8"/>
    <w:pPr>
      <w:suppressLineNumbers/>
    </w:pPr>
    <w:rPr>
      <w:rFonts w:cs="Tahoma"/>
    </w:rPr>
  </w:style>
  <w:style w:type="paragraph" w:customStyle="1" w:styleId="WW-TtuloPrincipal11111">
    <w:name w:val="WW-Título Principal11111"/>
    <w:basedOn w:val="Normal"/>
    <w:next w:val="Corpodetexto"/>
    <w:rsid w:val="00745CC8"/>
    <w:pPr>
      <w:keepNext/>
      <w:spacing w:before="240" w:after="120"/>
    </w:pPr>
    <w:rPr>
      <w:rFonts w:eastAsia="Lucida Sans Unicode" w:cs="Tahoma"/>
      <w:sz w:val="28"/>
      <w:szCs w:val="28"/>
    </w:rPr>
  </w:style>
  <w:style w:type="paragraph" w:customStyle="1" w:styleId="WW-Legenda111111">
    <w:name w:val="WW-Legenda111111"/>
    <w:basedOn w:val="Normal"/>
    <w:rsid w:val="00745CC8"/>
    <w:pPr>
      <w:suppressLineNumbers/>
      <w:spacing w:before="120" w:after="120"/>
    </w:pPr>
    <w:rPr>
      <w:rFonts w:cs="Tahoma"/>
      <w:i/>
      <w:iCs/>
    </w:rPr>
  </w:style>
  <w:style w:type="paragraph" w:customStyle="1" w:styleId="WW-ndice111111">
    <w:name w:val="WW-Índice111111"/>
    <w:basedOn w:val="Normal"/>
    <w:rsid w:val="00745CC8"/>
    <w:pPr>
      <w:suppressLineNumbers/>
    </w:pPr>
    <w:rPr>
      <w:rFonts w:cs="Tahoma"/>
    </w:rPr>
  </w:style>
  <w:style w:type="paragraph" w:customStyle="1" w:styleId="WW-TtuloPrincipal111111">
    <w:name w:val="WW-Título Principal111111"/>
    <w:basedOn w:val="Normal"/>
    <w:next w:val="Corpodetexto"/>
    <w:rsid w:val="00745CC8"/>
    <w:pPr>
      <w:keepNext/>
      <w:spacing w:before="240" w:after="120"/>
    </w:pPr>
    <w:rPr>
      <w:rFonts w:eastAsia="Lucida Sans Unicode" w:cs="Tahoma"/>
      <w:sz w:val="28"/>
      <w:szCs w:val="28"/>
    </w:rPr>
  </w:style>
  <w:style w:type="paragraph" w:styleId="Cabealho">
    <w:name w:val="header"/>
    <w:basedOn w:val="Normal"/>
    <w:semiHidden/>
    <w:rsid w:val="00745CC8"/>
    <w:pPr>
      <w:tabs>
        <w:tab w:val="center" w:pos="4419"/>
        <w:tab w:val="right" w:pos="8838"/>
      </w:tabs>
    </w:pPr>
  </w:style>
  <w:style w:type="paragraph" w:styleId="Rodap">
    <w:name w:val="footer"/>
    <w:basedOn w:val="Normal"/>
    <w:link w:val="RodapChar"/>
    <w:uiPriority w:val="99"/>
    <w:rsid w:val="00745CC8"/>
    <w:pPr>
      <w:tabs>
        <w:tab w:val="center" w:pos="4419"/>
        <w:tab w:val="right" w:pos="8838"/>
      </w:tabs>
    </w:pPr>
  </w:style>
  <w:style w:type="paragraph" w:customStyle="1" w:styleId="WW-Legenda1111111">
    <w:name w:val="WW-Legenda1111111"/>
    <w:basedOn w:val="Normal"/>
    <w:rsid w:val="00745CC8"/>
    <w:pPr>
      <w:suppressLineNumbers/>
      <w:spacing w:before="120" w:after="120"/>
    </w:pPr>
    <w:rPr>
      <w:i/>
    </w:rPr>
  </w:style>
  <w:style w:type="paragraph" w:customStyle="1" w:styleId="Tabela">
    <w:name w:val="Tabela"/>
    <w:basedOn w:val="Legenda"/>
    <w:rsid w:val="00745CC8"/>
  </w:style>
  <w:style w:type="paragraph" w:customStyle="1" w:styleId="WW-Tabela">
    <w:name w:val="WW-Tabela"/>
    <w:basedOn w:val="WW-Legenda"/>
    <w:rsid w:val="00745CC8"/>
  </w:style>
  <w:style w:type="paragraph" w:customStyle="1" w:styleId="WW-Tabela1">
    <w:name w:val="WW-Tabela1"/>
    <w:basedOn w:val="WW-Legenda1"/>
    <w:rsid w:val="00745CC8"/>
  </w:style>
  <w:style w:type="paragraph" w:customStyle="1" w:styleId="WW-Tabela11">
    <w:name w:val="WW-Tabela11"/>
    <w:basedOn w:val="WW-Legenda11"/>
    <w:rsid w:val="00745CC8"/>
  </w:style>
  <w:style w:type="paragraph" w:customStyle="1" w:styleId="WW-Tabela111">
    <w:name w:val="WW-Tabela111"/>
    <w:basedOn w:val="WW-Legenda111"/>
    <w:rsid w:val="00745CC8"/>
  </w:style>
  <w:style w:type="paragraph" w:customStyle="1" w:styleId="WW-Tabela1111">
    <w:name w:val="WW-Tabela1111"/>
    <w:basedOn w:val="WW-Legenda1111"/>
    <w:rsid w:val="00745CC8"/>
  </w:style>
  <w:style w:type="paragraph" w:customStyle="1" w:styleId="WW-Tabela11111">
    <w:name w:val="WW-Tabela11111"/>
    <w:basedOn w:val="WW-Legenda11111"/>
    <w:rsid w:val="00745CC8"/>
  </w:style>
  <w:style w:type="paragraph" w:customStyle="1" w:styleId="WW-Tabela111111">
    <w:name w:val="WW-Tabela111111"/>
    <w:basedOn w:val="WW-Legenda111111"/>
    <w:rsid w:val="00745CC8"/>
  </w:style>
  <w:style w:type="paragraph" w:customStyle="1" w:styleId="WW-Tabela1111111">
    <w:name w:val="WW-Tabela1111111"/>
    <w:basedOn w:val="Normal"/>
    <w:rsid w:val="00745CC8"/>
  </w:style>
  <w:style w:type="paragraph" w:customStyle="1" w:styleId="WW-Corpodetexto21">
    <w:name w:val="WW-Corpo de texto 21"/>
    <w:basedOn w:val="Normal"/>
    <w:rsid w:val="00745CC8"/>
    <w:pPr>
      <w:widowControl w:val="0"/>
      <w:jc w:val="center"/>
    </w:pPr>
    <w:rPr>
      <w:b/>
      <w:sz w:val="24"/>
    </w:rPr>
  </w:style>
  <w:style w:type="paragraph" w:customStyle="1" w:styleId="Contedodetabela">
    <w:name w:val="Conteúdo de tabela"/>
    <w:basedOn w:val="Corpodetexto"/>
    <w:rsid w:val="00745CC8"/>
  </w:style>
  <w:style w:type="paragraph" w:customStyle="1" w:styleId="WW-Corpodetexto22">
    <w:name w:val="WW-Corpo de texto 22"/>
    <w:basedOn w:val="Normal"/>
    <w:rsid w:val="00745CC8"/>
    <w:pPr>
      <w:widowControl w:val="0"/>
      <w:tabs>
        <w:tab w:val="left" w:pos="2410"/>
      </w:tabs>
    </w:pPr>
    <w:rPr>
      <w:sz w:val="24"/>
    </w:rPr>
  </w:style>
  <w:style w:type="paragraph" w:customStyle="1" w:styleId="WW-Recuodecorpodetexto31">
    <w:name w:val="WW-Recuo de corpo de texto 31"/>
    <w:basedOn w:val="Normal"/>
    <w:rsid w:val="00745CC8"/>
    <w:pPr>
      <w:widowControl w:val="0"/>
      <w:spacing w:line="240" w:lineRule="atLeast"/>
      <w:ind w:left="357" w:hanging="283"/>
    </w:pPr>
    <w:rPr>
      <w:sz w:val="24"/>
    </w:rPr>
  </w:style>
  <w:style w:type="paragraph" w:customStyle="1" w:styleId="Contedodatabela">
    <w:name w:val="Conteúdo da tabela"/>
    <w:basedOn w:val="Corpodetexto"/>
    <w:rsid w:val="00745CC8"/>
    <w:pPr>
      <w:suppressLineNumbers/>
    </w:pPr>
  </w:style>
  <w:style w:type="paragraph" w:customStyle="1" w:styleId="Ttulodatabela">
    <w:name w:val="Título da tabela"/>
    <w:basedOn w:val="Contedodatabela"/>
    <w:rsid w:val="00745CC8"/>
    <w:pPr>
      <w:jc w:val="center"/>
    </w:pPr>
    <w:rPr>
      <w:b/>
      <w:i/>
    </w:rPr>
  </w:style>
  <w:style w:type="paragraph" w:styleId="Recuodecorpodetexto">
    <w:name w:val="Body Text Indent"/>
    <w:basedOn w:val="Normal"/>
    <w:semiHidden/>
    <w:rsid w:val="00745CC8"/>
    <w:pPr>
      <w:widowControl w:val="0"/>
      <w:ind w:firstLine="709"/>
    </w:pPr>
    <w:rPr>
      <w:rFonts w:ascii="Times New Roman" w:hAnsi="Times New Roman"/>
      <w:sz w:val="28"/>
      <w:lang w:val="pt-PT"/>
    </w:rPr>
  </w:style>
  <w:style w:type="paragraph" w:customStyle="1" w:styleId="Normal1">
    <w:name w:val="Normal1"/>
    <w:rsid w:val="00745CC8"/>
    <w:pPr>
      <w:suppressAutoHyphens/>
      <w:jc w:val="both"/>
    </w:pPr>
    <w:rPr>
      <w:lang w:eastAsia="ar-SA"/>
    </w:rPr>
  </w:style>
  <w:style w:type="paragraph" w:styleId="Ttulo">
    <w:name w:val="Title"/>
    <w:basedOn w:val="Normal"/>
    <w:next w:val="Subttulo"/>
    <w:qFormat/>
    <w:rsid w:val="00745CC8"/>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745CC8"/>
    <w:pPr>
      <w:widowControl w:val="0"/>
      <w:jc w:val="center"/>
    </w:pPr>
    <w:rPr>
      <w:rFonts w:cs="Arial"/>
      <w:b/>
      <w:sz w:val="22"/>
    </w:rPr>
  </w:style>
  <w:style w:type="paragraph" w:customStyle="1" w:styleId="WW-Corpodetexto3">
    <w:name w:val="WW-Corpo de texto 3"/>
    <w:basedOn w:val="Normal"/>
    <w:rsid w:val="00745CC8"/>
    <w:rPr>
      <w:rFonts w:cs="Arial"/>
      <w:sz w:val="22"/>
      <w:szCs w:val="22"/>
    </w:rPr>
  </w:style>
  <w:style w:type="paragraph" w:customStyle="1" w:styleId="WW-Corpodetexto31">
    <w:name w:val="WW-Corpo de texto 31"/>
    <w:basedOn w:val="Normal"/>
    <w:rsid w:val="00745CC8"/>
    <w:pPr>
      <w:widowControl w:val="0"/>
      <w:spacing w:line="240" w:lineRule="atLeast"/>
      <w:jc w:val="center"/>
    </w:pPr>
    <w:rPr>
      <w:sz w:val="22"/>
    </w:rPr>
  </w:style>
  <w:style w:type="paragraph" w:customStyle="1" w:styleId="WW-Corpodetexto2">
    <w:name w:val="WW-Corpo de texto 2"/>
    <w:basedOn w:val="Normal"/>
    <w:rsid w:val="00745CC8"/>
    <w:pPr>
      <w:spacing w:line="240" w:lineRule="atLeast"/>
    </w:pPr>
    <w:rPr>
      <w:rFonts w:cs="Arial"/>
      <w:sz w:val="28"/>
    </w:rPr>
  </w:style>
  <w:style w:type="paragraph" w:customStyle="1" w:styleId="WW-Recuodecorpodetexto2">
    <w:name w:val="WW-Recuo de corpo de texto 2"/>
    <w:basedOn w:val="Normal"/>
    <w:rsid w:val="00745CC8"/>
    <w:pPr>
      <w:ind w:left="1080"/>
    </w:pPr>
  </w:style>
  <w:style w:type="paragraph" w:customStyle="1" w:styleId="WW-Recuodecorpodetexto3">
    <w:name w:val="WW-Recuo de corpo de texto 3"/>
    <w:basedOn w:val="Normal"/>
    <w:rsid w:val="00745CC8"/>
    <w:pPr>
      <w:spacing w:line="240" w:lineRule="atLeast"/>
      <w:ind w:left="2694"/>
    </w:pPr>
    <w:rPr>
      <w:sz w:val="28"/>
    </w:rPr>
  </w:style>
  <w:style w:type="paragraph" w:customStyle="1" w:styleId="Recuodecorpodetexto21">
    <w:name w:val="Recuo de corpo de texto 21"/>
    <w:basedOn w:val="Normal"/>
    <w:rsid w:val="00745CC8"/>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745CC8"/>
    <w:rPr>
      <w:rFonts w:cs="Arial"/>
      <w:b/>
      <w:bCs/>
      <w:sz w:val="22"/>
    </w:rPr>
  </w:style>
  <w:style w:type="paragraph" w:customStyle="1" w:styleId="WW-NormalWeb">
    <w:name w:val="WW-Normal (Web)"/>
    <w:basedOn w:val="Normal"/>
    <w:rsid w:val="00745CC8"/>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745CC8"/>
    <w:pPr>
      <w:suppressLineNumbers/>
    </w:pPr>
  </w:style>
  <w:style w:type="paragraph" w:customStyle="1" w:styleId="WW-ContedodaTabela">
    <w:name w:val="WW-Conteúdo da Tabela"/>
    <w:basedOn w:val="Corpodetexto"/>
    <w:rsid w:val="00745CC8"/>
    <w:pPr>
      <w:suppressLineNumbers/>
    </w:pPr>
  </w:style>
  <w:style w:type="paragraph" w:customStyle="1" w:styleId="WW-ContedodaTabela1">
    <w:name w:val="WW-Conteúdo da Tabela1"/>
    <w:basedOn w:val="Corpodetexto"/>
    <w:rsid w:val="00745CC8"/>
    <w:pPr>
      <w:suppressLineNumbers/>
    </w:pPr>
  </w:style>
  <w:style w:type="paragraph" w:customStyle="1" w:styleId="WW-ContedodaTabela11">
    <w:name w:val="WW-Conteúdo da Tabela11"/>
    <w:basedOn w:val="Corpodetexto"/>
    <w:rsid w:val="00745CC8"/>
    <w:pPr>
      <w:suppressLineNumbers/>
    </w:pPr>
  </w:style>
  <w:style w:type="paragraph" w:customStyle="1" w:styleId="WW-ContedodaTabela111">
    <w:name w:val="WW-Conteúdo da Tabela111"/>
    <w:basedOn w:val="Corpodetexto"/>
    <w:rsid w:val="00745CC8"/>
    <w:pPr>
      <w:suppressLineNumbers/>
    </w:pPr>
  </w:style>
  <w:style w:type="paragraph" w:customStyle="1" w:styleId="WW-ContedodaTabela1111">
    <w:name w:val="WW-Conteúdo da Tabela1111"/>
    <w:basedOn w:val="Corpodetexto"/>
    <w:rsid w:val="00745CC8"/>
    <w:pPr>
      <w:suppressLineNumbers/>
    </w:pPr>
  </w:style>
  <w:style w:type="paragraph" w:customStyle="1" w:styleId="WW-ContedodaTabela11111">
    <w:name w:val="WW-Conteúdo da Tabela11111"/>
    <w:basedOn w:val="Corpodetexto"/>
    <w:rsid w:val="00745CC8"/>
    <w:pPr>
      <w:suppressLineNumbers/>
    </w:pPr>
  </w:style>
  <w:style w:type="paragraph" w:customStyle="1" w:styleId="WW-ContedodaTabela111111">
    <w:name w:val="WW-Conteúdo da Tabela111111"/>
    <w:basedOn w:val="Corpodetexto"/>
    <w:rsid w:val="00745CC8"/>
    <w:pPr>
      <w:suppressLineNumbers/>
    </w:pPr>
  </w:style>
  <w:style w:type="paragraph" w:customStyle="1" w:styleId="TtulodaTabela0">
    <w:name w:val="Título da Tabela"/>
    <w:basedOn w:val="ContedodaTabela0"/>
    <w:rsid w:val="00745CC8"/>
    <w:pPr>
      <w:jc w:val="center"/>
    </w:pPr>
    <w:rPr>
      <w:b/>
      <w:bCs/>
      <w:i/>
      <w:iCs/>
    </w:rPr>
  </w:style>
  <w:style w:type="paragraph" w:customStyle="1" w:styleId="WW-TtulodaTabela">
    <w:name w:val="WW-Título da Tabela"/>
    <w:basedOn w:val="WW-ContedodaTabela"/>
    <w:rsid w:val="00745CC8"/>
    <w:pPr>
      <w:jc w:val="center"/>
    </w:pPr>
    <w:rPr>
      <w:b/>
      <w:bCs/>
      <w:i/>
      <w:iCs/>
    </w:rPr>
  </w:style>
  <w:style w:type="paragraph" w:customStyle="1" w:styleId="WW-TtulodaTabela1">
    <w:name w:val="WW-Título da Tabela1"/>
    <w:basedOn w:val="WW-ContedodaTabela1"/>
    <w:rsid w:val="00745CC8"/>
    <w:pPr>
      <w:jc w:val="center"/>
    </w:pPr>
    <w:rPr>
      <w:b/>
      <w:bCs/>
      <w:i/>
      <w:iCs/>
    </w:rPr>
  </w:style>
  <w:style w:type="paragraph" w:customStyle="1" w:styleId="WW-TtulodaTabela11">
    <w:name w:val="WW-Título da Tabela11"/>
    <w:basedOn w:val="WW-ContedodaTabela11"/>
    <w:rsid w:val="00745CC8"/>
    <w:pPr>
      <w:jc w:val="center"/>
    </w:pPr>
    <w:rPr>
      <w:b/>
      <w:bCs/>
      <w:i/>
      <w:iCs/>
    </w:rPr>
  </w:style>
  <w:style w:type="paragraph" w:customStyle="1" w:styleId="WW-TtulodaTabela111">
    <w:name w:val="WW-Título da Tabela111"/>
    <w:basedOn w:val="WW-ContedodaTabela111"/>
    <w:rsid w:val="00745CC8"/>
    <w:pPr>
      <w:jc w:val="center"/>
    </w:pPr>
    <w:rPr>
      <w:b/>
      <w:bCs/>
      <w:i/>
      <w:iCs/>
    </w:rPr>
  </w:style>
  <w:style w:type="paragraph" w:customStyle="1" w:styleId="WW-TtulodaTabela1111">
    <w:name w:val="WW-Título da Tabela1111"/>
    <w:basedOn w:val="WW-ContedodaTabela1111"/>
    <w:rsid w:val="00745CC8"/>
    <w:pPr>
      <w:jc w:val="center"/>
    </w:pPr>
    <w:rPr>
      <w:b/>
      <w:bCs/>
      <w:i/>
      <w:iCs/>
    </w:rPr>
  </w:style>
  <w:style w:type="paragraph" w:customStyle="1" w:styleId="WW-TtulodaTabela11111">
    <w:name w:val="WW-Título da Tabela11111"/>
    <w:basedOn w:val="WW-ContedodaTabela11111"/>
    <w:rsid w:val="00745CC8"/>
    <w:pPr>
      <w:jc w:val="center"/>
    </w:pPr>
    <w:rPr>
      <w:b/>
      <w:bCs/>
      <w:i/>
      <w:iCs/>
    </w:rPr>
  </w:style>
  <w:style w:type="paragraph" w:customStyle="1" w:styleId="WW-TtulodaTabela111111">
    <w:name w:val="WW-Título da Tabela111111"/>
    <w:basedOn w:val="WW-ContedodaTabela111111"/>
    <w:rsid w:val="00745CC8"/>
    <w:pPr>
      <w:jc w:val="center"/>
    </w:pPr>
    <w:rPr>
      <w:b/>
      <w:bCs/>
      <w:i/>
      <w:iCs/>
    </w:rPr>
  </w:style>
  <w:style w:type="paragraph" w:customStyle="1" w:styleId="Contedodoquadro">
    <w:name w:val="Conteúdo do quadro"/>
    <w:basedOn w:val="Corpodetexto"/>
    <w:rsid w:val="00745CC8"/>
  </w:style>
  <w:style w:type="paragraph" w:customStyle="1" w:styleId="WW-Contedodoquadro">
    <w:name w:val="WW-Conteúdo do quadro"/>
    <w:basedOn w:val="Corpodetexto"/>
    <w:rsid w:val="00745CC8"/>
  </w:style>
  <w:style w:type="paragraph" w:customStyle="1" w:styleId="WW-Contedodoquadro1">
    <w:name w:val="WW-Conteúdo do quadro1"/>
    <w:basedOn w:val="Corpodetexto"/>
    <w:rsid w:val="00745CC8"/>
  </w:style>
  <w:style w:type="paragraph" w:customStyle="1" w:styleId="WW-Contedodoquadro11">
    <w:name w:val="WW-Conteúdo do quadro11"/>
    <w:basedOn w:val="Corpodetexto"/>
    <w:rsid w:val="00745CC8"/>
  </w:style>
  <w:style w:type="paragraph" w:customStyle="1" w:styleId="WW-Contedodoquadro111">
    <w:name w:val="WW-Conteúdo do quadro111"/>
    <w:basedOn w:val="Corpodetexto"/>
    <w:rsid w:val="00745CC8"/>
  </w:style>
  <w:style w:type="paragraph" w:customStyle="1" w:styleId="WW-Contedodoquadro1111">
    <w:name w:val="WW-Conteúdo do quadro1111"/>
    <w:basedOn w:val="Corpodetexto"/>
    <w:rsid w:val="00745CC8"/>
  </w:style>
  <w:style w:type="paragraph" w:customStyle="1" w:styleId="WW-Contedodoquadro11111">
    <w:name w:val="WW-Conteúdo do quadro11111"/>
    <w:basedOn w:val="Corpodetexto"/>
    <w:rsid w:val="00745CC8"/>
  </w:style>
  <w:style w:type="paragraph" w:customStyle="1" w:styleId="WW-Contedodoquadro111111">
    <w:name w:val="WW-Conteúdo do quadro111111"/>
    <w:basedOn w:val="Corpodetexto"/>
    <w:rsid w:val="00745CC8"/>
  </w:style>
  <w:style w:type="paragraph" w:customStyle="1" w:styleId="WW-Textoembloco">
    <w:name w:val="WW-Texto em bloco"/>
    <w:basedOn w:val="Normal"/>
    <w:rsid w:val="00745CC8"/>
    <w:pPr>
      <w:spacing w:before="120" w:after="120"/>
      <w:ind w:left="2268" w:right="51"/>
    </w:pPr>
    <w:rPr>
      <w:sz w:val="24"/>
    </w:rPr>
  </w:style>
  <w:style w:type="paragraph" w:styleId="Corpodetexto2">
    <w:name w:val="Body Text 2"/>
    <w:basedOn w:val="Normal"/>
    <w:semiHidden/>
    <w:rsid w:val="00745CC8"/>
    <w:rPr>
      <w:rFonts w:cs="Arial"/>
      <w:color w:val="000000"/>
      <w:sz w:val="22"/>
      <w:szCs w:val="22"/>
    </w:rPr>
  </w:style>
  <w:style w:type="paragraph" w:styleId="Corpodetexto3">
    <w:name w:val="Body Text 3"/>
    <w:basedOn w:val="Normal"/>
    <w:semiHidden/>
    <w:rsid w:val="00745CC8"/>
    <w:pPr>
      <w:tabs>
        <w:tab w:val="left" w:pos="-645"/>
      </w:tabs>
      <w:spacing w:before="120" w:after="120"/>
      <w:ind w:right="51"/>
    </w:pPr>
    <w:rPr>
      <w:sz w:val="22"/>
      <w:szCs w:val="24"/>
    </w:rPr>
  </w:style>
  <w:style w:type="paragraph" w:styleId="Recuodecorpodetexto2">
    <w:name w:val="Body Text Indent 2"/>
    <w:basedOn w:val="Normal"/>
    <w:semiHidden/>
    <w:rsid w:val="00745CC8"/>
    <w:pPr>
      <w:spacing w:before="120" w:after="120"/>
      <w:ind w:left="1418" w:hanging="1418"/>
    </w:pPr>
    <w:rPr>
      <w:rFonts w:cs="Arial"/>
      <w:iCs/>
      <w:sz w:val="24"/>
    </w:rPr>
  </w:style>
  <w:style w:type="paragraph" w:styleId="Recuodecorpodetexto3">
    <w:name w:val="Body Text Indent 3"/>
    <w:basedOn w:val="Normal"/>
    <w:semiHidden/>
    <w:rsid w:val="00745CC8"/>
    <w:pPr>
      <w:suppressAutoHyphens w:val="0"/>
      <w:ind w:left="1418"/>
    </w:pPr>
    <w:rPr>
      <w:rFonts w:cs="Arial"/>
      <w:color w:val="FF0000"/>
      <w:sz w:val="24"/>
    </w:rPr>
  </w:style>
  <w:style w:type="paragraph" w:styleId="Textoembloco">
    <w:name w:val="Block Text"/>
    <w:basedOn w:val="Normal"/>
    <w:semiHidden/>
    <w:rsid w:val="00745CC8"/>
    <w:pPr>
      <w:spacing w:before="120" w:after="240"/>
      <w:ind w:left="1418" w:right="51" w:hanging="1418"/>
    </w:pPr>
    <w:rPr>
      <w:sz w:val="24"/>
    </w:rPr>
  </w:style>
  <w:style w:type="paragraph" w:customStyle="1" w:styleId="BodyText21">
    <w:name w:val="Body Text 21"/>
    <w:basedOn w:val="Normal"/>
    <w:rsid w:val="00745CC8"/>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745CC8"/>
    <w:pPr>
      <w:widowControl w:val="0"/>
      <w:tabs>
        <w:tab w:val="left" w:pos="360"/>
      </w:tabs>
      <w:suppressAutoHyphens w:val="0"/>
      <w:spacing w:before="240"/>
    </w:pPr>
    <w:rPr>
      <w:sz w:val="22"/>
      <w:lang w:eastAsia="pt-BR"/>
    </w:rPr>
  </w:style>
  <w:style w:type="paragraph" w:customStyle="1" w:styleId="Estilo">
    <w:name w:val="Estilo"/>
    <w:rsid w:val="00745CC8"/>
    <w:pPr>
      <w:widowControl w:val="0"/>
      <w:autoSpaceDE w:val="0"/>
      <w:autoSpaceDN w:val="0"/>
      <w:adjustRightInd w:val="0"/>
    </w:pPr>
    <w:rPr>
      <w:rFonts w:ascii="Arial" w:hAnsi="Arial" w:cs="Arial"/>
      <w:szCs w:val="24"/>
    </w:rPr>
  </w:style>
  <w:style w:type="paragraph" w:customStyle="1" w:styleId="P30">
    <w:name w:val="P30"/>
    <w:basedOn w:val="Normal"/>
    <w:rsid w:val="00745CC8"/>
    <w:pPr>
      <w:suppressAutoHyphens w:val="0"/>
    </w:pPr>
    <w:rPr>
      <w:rFonts w:ascii="Times New Roman" w:hAnsi="Times New Roman"/>
      <w:b/>
      <w:snapToGrid w:val="0"/>
      <w:sz w:val="24"/>
      <w:lang w:eastAsia="pt-BR"/>
    </w:rPr>
  </w:style>
  <w:style w:type="paragraph" w:styleId="NormalWeb">
    <w:name w:val="Normal (Web)"/>
    <w:basedOn w:val="Normal"/>
    <w:semiHidden/>
    <w:rsid w:val="00745CC8"/>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745CC8"/>
    <w:rPr>
      <w:rFonts w:ascii="Tahoma" w:hAnsi="Tahoma" w:cs="Tahoma"/>
      <w:sz w:val="16"/>
      <w:szCs w:val="16"/>
    </w:rPr>
  </w:style>
  <w:style w:type="character" w:customStyle="1" w:styleId="TextodebaloChar">
    <w:name w:val="Texto de balão Char"/>
    <w:semiHidden/>
    <w:rsid w:val="00745CC8"/>
    <w:rPr>
      <w:rFonts w:ascii="Tahoma" w:hAnsi="Tahoma" w:cs="Tahoma"/>
      <w:sz w:val="16"/>
      <w:szCs w:val="16"/>
      <w:lang w:eastAsia="ar-SA"/>
    </w:rPr>
  </w:style>
  <w:style w:type="character" w:customStyle="1" w:styleId="CorpodetextoChar">
    <w:name w:val="Corpo de texto Char"/>
    <w:semiHidden/>
    <w:rsid w:val="00745CC8"/>
    <w:rPr>
      <w:rFonts w:ascii="Arial" w:hAnsi="Arial"/>
      <w:sz w:val="22"/>
      <w:lang w:eastAsia="ar-SA"/>
    </w:rPr>
  </w:style>
  <w:style w:type="character" w:customStyle="1" w:styleId="Recuodecorpodetexto3Char">
    <w:name w:val="Recuo de corpo de texto 3 Char"/>
    <w:semiHidden/>
    <w:rsid w:val="00745CC8"/>
    <w:rPr>
      <w:rFonts w:ascii="Arial" w:hAnsi="Arial" w:cs="Arial"/>
      <w:color w:val="FF0000"/>
      <w:sz w:val="24"/>
      <w:lang w:eastAsia="ar-SA"/>
    </w:rPr>
  </w:style>
  <w:style w:type="character" w:customStyle="1" w:styleId="Corpodetexto2Char">
    <w:name w:val="Corpo de texto 2 Char"/>
    <w:semiHidden/>
    <w:locked/>
    <w:rsid w:val="00745CC8"/>
    <w:rPr>
      <w:rFonts w:ascii="Arial" w:hAnsi="Arial" w:cs="Arial"/>
      <w:color w:val="000000"/>
      <w:sz w:val="22"/>
      <w:szCs w:val="22"/>
      <w:lang w:eastAsia="ar-SA"/>
    </w:rPr>
  </w:style>
  <w:style w:type="character" w:customStyle="1" w:styleId="CabealhoChar">
    <w:name w:val="Cabeçalho Char"/>
    <w:semiHidden/>
    <w:rsid w:val="00745CC8"/>
    <w:rPr>
      <w:rFonts w:ascii="Arial" w:hAnsi="Arial"/>
      <w:lang w:eastAsia="ar-SA"/>
    </w:rPr>
  </w:style>
  <w:style w:type="paragraph" w:customStyle="1" w:styleId="Recuodecorpodetexto210">
    <w:name w:val="Recuo de corpo de texto 21"/>
    <w:basedOn w:val="Normal"/>
    <w:rsid w:val="00745CC8"/>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745CC8"/>
    <w:rPr>
      <w:rFonts w:ascii="Arial" w:hAnsi="Arial" w:cs="Arial"/>
      <w:b/>
      <w:sz w:val="22"/>
      <w:lang w:eastAsia="ar-SA"/>
    </w:rPr>
  </w:style>
  <w:style w:type="paragraph" w:styleId="SemEspaamento">
    <w:name w:val="No Spacing"/>
    <w:qFormat/>
    <w:rsid w:val="00745CC8"/>
    <w:rPr>
      <w:rFonts w:ascii="Calibri" w:eastAsia="Calibri" w:hAnsi="Calibri"/>
      <w:sz w:val="22"/>
      <w:szCs w:val="22"/>
      <w:lang w:eastAsia="en-US"/>
    </w:rPr>
  </w:style>
  <w:style w:type="paragraph" w:styleId="Pr-formataoHTML">
    <w:name w:val="HTML Preformatted"/>
    <w:basedOn w:val="Normal"/>
    <w:semiHidden/>
    <w:unhideWhenUsed/>
    <w:rsid w:val="00745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745CC8"/>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 w:type="character" w:customStyle="1" w:styleId="MenoPendente1">
    <w:name w:val="Menção Pendente1"/>
    <w:basedOn w:val="Fontepargpadro"/>
    <w:uiPriority w:val="99"/>
    <w:semiHidden/>
    <w:unhideWhenUsed/>
    <w:rsid w:val="00EE5AC7"/>
    <w:rPr>
      <w:color w:val="605E5C"/>
      <w:shd w:val="clear" w:color="auto" w:fill="E1DFDD"/>
    </w:rPr>
  </w:style>
  <w:style w:type="table" w:styleId="Tabelacomgrade">
    <w:name w:val="Table Grid"/>
    <w:basedOn w:val="Tabelanormal"/>
    <w:uiPriority w:val="59"/>
    <w:rsid w:val="001B307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319050">
      <w:bodyDiv w:val="1"/>
      <w:marLeft w:val="0"/>
      <w:marRight w:val="0"/>
      <w:marTop w:val="0"/>
      <w:marBottom w:val="0"/>
      <w:divBdr>
        <w:top w:val="none" w:sz="0" w:space="0" w:color="auto"/>
        <w:left w:val="none" w:sz="0" w:space="0" w:color="auto"/>
        <w:bottom w:val="none" w:sz="0" w:space="0" w:color="auto"/>
        <w:right w:val="none" w:sz="0" w:space="0" w:color="auto"/>
      </w:divBdr>
    </w:div>
    <w:div w:id="39132738">
      <w:bodyDiv w:val="1"/>
      <w:marLeft w:val="0"/>
      <w:marRight w:val="0"/>
      <w:marTop w:val="0"/>
      <w:marBottom w:val="0"/>
      <w:divBdr>
        <w:top w:val="none" w:sz="0" w:space="0" w:color="auto"/>
        <w:left w:val="none" w:sz="0" w:space="0" w:color="auto"/>
        <w:bottom w:val="none" w:sz="0" w:space="0" w:color="auto"/>
        <w:right w:val="none" w:sz="0" w:space="0" w:color="auto"/>
      </w:divBdr>
    </w:div>
    <w:div w:id="201938653">
      <w:bodyDiv w:val="1"/>
      <w:marLeft w:val="0"/>
      <w:marRight w:val="0"/>
      <w:marTop w:val="0"/>
      <w:marBottom w:val="0"/>
      <w:divBdr>
        <w:top w:val="none" w:sz="0" w:space="0" w:color="auto"/>
        <w:left w:val="none" w:sz="0" w:space="0" w:color="auto"/>
        <w:bottom w:val="none" w:sz="0" w:space="0" w:color="auto"/>
        <w:right w:val="none" w:sz="0" w:space="0" w:color="auto"/>
      </w:divBdr>
    </w:div>
    <w:div w:id="225382773">
      <w:bodyDiv w:val="1"/>
      <w:marLeft w:val="0"/>
      <w:marRight w:val="0"/>
      <w:marTop w:val="0"/>
      <w:marBottom w:val="0"/>
      <w:divBdr>
        <w:top w:val="none" w:sz="0" w:space="0" w:color="auto"/>
        <w:left w:val="none" w:sz="0" w:space="0" w:color="auto"/>
        <w:bottom w:val="none" w:sz="0" w:space="0" w:color="auto"/>
        <w:right w:val="none" w:sz="0" w:space="0" w:color="auto"/>
      </w:divBdr>
    </w:div>
    <w:div w:id="321272225">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48796016">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618991926">
      <w:bodyDiv w:val="1"/>
      <w:marLeft w:val="0"/>
      <w:marRight w:val="0"/>
      <w:marTop w:val="0"/>
      <w:marBottom w:val="0"/>
      <w:divBdr>
        <w:top w:val="none" w:sz="0" w:space="0" w:color="auto"/>
        <w:left w:val="none" w:sz="0" w:space="0" w:color="auto"/>
        <w:bottom w:val="none" w:sz="0" w:space="0" w:color="auto"/>
        <w:right w:val="none" w:sz="0" w:space="0" w:color="auto"/>
      </w:divBdr>
    </w:div>
    <w:div w:id="889416639">
      <w:bodyDiv w:val="1"/>
      <w:marLeft w:val="0"/>
      <w:marRight w:val="0"/>
      <w:marTop w:val="0"/>
      <w:marBottom w:val="0"/>
      <w:divBdr>
        <w:top w:val="none" w:sz="0" w:space="0" w:color="auto"/>
        <w:left w:val="none" w:sz="0" w:space="0" w:color="auto"/>
        <w:bottom w:val="none" w:sz="0" w:space="0" w:color="auto"/>
        <w:right w:val="none" w:sz="0" w:space="0" w:color="auto"/>
      </w:divBdr>
    </w:div>
    <w:div w:id="922640487">
      <w:bodyDiv w:val="1"/>
      <w:marLeft w:val="0"/>
      <w:marRight w:val="0"/>
      <w:marTop w:val="0"/>
      <w:marBottom w:val="0"/>
      <w:divBdr>
        <w:top w:val="none" w:sz="0" w:space="0" w:color="auto"/>
        <w:left w:val="none" w:sz="0" w:space="0" w:color="auto"/>
        <w:bottom w:val="none" w:sz="0" w:space="0" w:color="auto"/>
        <w:right w:val="none" w:sz="0" w:space="0" w:color="auto"/>
      </w:divBdr>
    </w:div>
    <w:div w:id="970599879">
      <w:bodyDiv w:val="1"/>
      <w:marLeft w:val="0"/>
      <w:marRight w:val="0"/>
      <w:marTop w:val="0"/>
      <w:marBottom w:val="0"/>
      <w:divBdr>
        <w:top w:val="none" w:sz="0" w:space="0" w:color="auto"/>
        <w:left w:val="none" w:sz="0" w:space="0" w:color="auto"/>
        <w:bottom w:val="none" w:sz="0" w:space="0" w:color="auto"/>
        <w:right w:val="none" w:sz="0" w:space="0" w:color="auto"/>
      </w:divBdr>
    </w:div>
    <w:div w:id="1140728496">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69714075">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30388899">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94305062">
      <w:bodyDiv w:val="1"/>
      <w:marLeft w:val="0"/>
      <w:marRight w:val="0"/>
      <w:marTop w:val="0"/>
      <w:marBottom w:val="0"/>
      <w:divBdr>
        <w:top w:val="none" w:sz="0" w:space="0" w:color="auto"/>
        <w:left w:val="none" w:sz="0" w:space="0" w:color="auto"/>
        <w:bottom w:val="none" w:sz="0" w:space="0" w:color="auto"/>
        <w:right w:val="none" w:sz="0" w:space="0" w:color="auto"/>
      </w:divBdr>
    </w:div>
    <w:div w:id="1409186562">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499805009">
      <w:bodyDiv w:val="1"/>
      <w:marLeft w:val="0"/>
      <w:marRight w:val="0"/>
      <w:marTop w:val="0"/>
      <w:marBottom w:val="0"/>
      <w:divBdr>
        <w:top w:val="none" w:sz="0" w:space="0" w:color="auto"/>
        <w:left w:val="none" w:sz="0" w:space="0" w:color="auto"/>
        <w:bottom w:val="none" w:sz="0" w:space="0" w:color="auto"/>
        <w:right w:val="none" w:sz="0" w:space="0" w:color="auto"/>
      </w:divBdr>
    </w:div>
    <w:div w:id="1616908334">
      <w:bodyDiv w:val="1"/>
      <w:marLeft w:val="0"/>
      <w:marRight w:val="0"/>
      <w:marTop w:val="0"/>
      <w:marBottom w:val="0"/>
      <w:divBdr>
        <w:top w:val="none" w:sz="0" w:space="0" w:color="auto"/>
        <w:left w:val="none" w:sz="0" w:space="0" w:color="auto"/>
        <w:bottom w:val="none" w:sz="0" w:space="0" w:color="auto"/>
        <w:right w:val="none" w:sz="0" w:space="0" w:color="auto"/>
      </w:divBdr>
    </w:div>
    <w:div w:id="1681197849">
      <w:bodyDiv w:val="1"/>
      <w:marLeft w:val="0"/>
      <w:marRight w:val="0"/>
      <w:marTop w:val="0"/>
      <w:marBottom w:val="0"/>
      <w:divBdr>
        <w:top w:val="none" w:sz="0" w:space="0" w:color="auto"/>
        <w:left w:val="none" w:sz="0" w:space="0" w:color="auto"/>
        <w:bottom w:val="none" w:sz="0" w:space="0" w:color="auto"/>
        <w:right w:val="none" w:sz="0" w:space="0" w:color="auto"/>
      </w:divBdr>
    </w:div>
    <w:div w:id="1699236753">
      <w:bodyDiv w:val="1"/>
      <w:marLeft w:val="0"/>
      <w:marRight w:val="0"/>
      <w:marTop w:val="0"/>
      <w:marBottom w:val="0"/>
      <w:divBdr>
        <w:top w:val="none" w:sz="0" w:space="0" w:color="auto"/>
        <w:left w:val="none" w:sz="0" w:space="0" w:color="auto"/>
        <w:bottom w:val="none" w:sz="0" w:space="0" w:color="auto"/>
        <w:right w:val="none" w:sz="0" w:space="0" w:color="auto"/>
      </w:divBdr>
    </w:div>
    <w:div w:id="205288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mt@cesama.com.br"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38511E-18E4-447A-B5C4-39FF9C906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20</Pages>
  <Words>6180</Words>
  <Characters>33375</Characters>
  <Application>Microsoft Office Word</Application>
  <DocSecurity>0</DocSecurity>
  <Lines>278</Lines>
  <Paragraphs>78</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39477</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laragao</cp:lastModifiedBy>
  <cp:revision>14</cp:revision>
  <cp:lastPrinted>2020-09-14T17:15:00Z</cp:lastPrinted>
  <dcterms:created xsi:type="dcterms:W3CDTF">2020-10-28T22:02:00Z</dcterms:created>
  <dcterms:modified xsi:type="dcterms:W3CDTF">2021-03-01T17:41:00Z</dcterms:modified>
</cp:coreProperties>
</file>