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B41EF6" w:rsidRPr="00694C09" w:rsidRDefault="006B0522" w:rsidP="00694C09">
      <w:pPr>
        <w:spacing w:before="120" w:line="360" w:lineRule="auto"/>
        <w:ind w:firstLine="567"/>
        <w:rPr>
          <w:rFonts w:cs="Arial"/>
          <w:bCs/>
          <w:sz w:val="24"/>
          <w:szCs w:val="24"/>
        </w:rPr>
      </w:pPr>
      <w:r w:rsidRPr="00B13659">
        <w:rPr>
          <w:rFonts w:cs="Arial"/>
          <w:b/>
          <w:i/>
          <w:sz w:val="24"/>
          <w:szCs w:val="24"/>
        </w:rPr>
        <w:t xml:space="preserve">Implantação do Sistema de Registro de Preços, pelo prazo de 12 meses, para eventual </w:t>
      </w:r>
      <w:r w:rsidR="00225B69">
        <w:rPr>
          <w:rFonts w:cs="Arial"/>
          <w:b/>
          <w:i/>
          <w:sz w:val="24"/>
          <w:szCs w:val="24"/>
        </w:rPr>
        <w:t xml:space="preserve">aquisição </w:t>
      </w:r>
      <w:r w:rsidR="00225B69">
        <w:rPr>
          <w:b/>
          <w:i/>
          <w:sz w:val="24"/>
          <w:szCs w:val="24"/>
        </w:rPr>
        <w:t>de tubos de PVC ocre, JEI, coletores de esgoto NBR 7362 – diâmetro</w:t>
      </w:r>
      <w:r w:rsidR="00DB2AEB">
        <w:rPr>
          <w:b/>
          <w:i/>
          <w:sz w:val="24"/>
          <w:szCs w:val="24"/>
        </w:rPr>
        <w:t xml:space="preserve"> 400 mm</w:t>
      </w:r>
      <w:r w:rsidRPr="00B13659">
        <w:rPr>
          <w:rFonts w:cs="Arial"/>
          <w:b/>
          <w:i/>
          <w:sz w:val="24"/>
          <w:szCs w:val="24"/>
        </w:rPr>
        <w:t>, para uso da CESAMA</w:t>
      </w:r>
      <w:r w:rsidR="00657F2B">
        <w:rPr>
          <w:b/>
          <w:i/>
          <w:sz w:val="24"/>
          <w:szCs w:val="24"/>
        </w:rPr>
        <w:t>.</w:t>
      </w:r>
    </w:p>
    <w:p w:rsidR="00B41EF6" w:rsidRDefault="00B41EF6" w:rsidP="00F17515">
      <w:pPr>
        <w:numPr>
          <w:ilvl w:val="0"/>
          <w:numId w:val="3"/>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17515" w:rsidRPr="00D5664A" w:rsidRDefault="006B0522" w:rsidP="00430934">
      <w:pPr>
        <w:numPr>
          <w:ilvl w:val="1"/>
          <w:numId w:val="3"/>
        </w:numPr>
        <w:spacing w:before="120" w:line="360" w:lineRule="auto"/>
        <w:rPr>
          <w:rFonts w:cs="Arial"/>
          <w:sz w:val="24"/>
          <w:szCs w:val="24"/>
          <w:lang w:eastAsia="pt-BR"/>
        </w:rPr>
      </w:pPr>
      <w:r w:rsidRPr="00FB2E0A">
        <w:rPr>
          <w:rFonts w:cs="Arial"/>
          <w:sz w:val="24"/>
          <w:szCs w:val="24"/>
          <w:lang w:eastAsia="pt-BR"/>
        </w:rPr>
        <w:t xml:space="preserve">Aquisição </w:t>
      </w:r>
      <w:r>
        <w:rPr>
          <w:rFonts w:cs="Arial"/>
          <w:bCs/>
          <w:sz w:val="24"/>
          <w:szCs w:val="24"/>
        </w:rPr>
        <w:t>para r</w:t>
      </w:r>
      <w:r w:rsidRPr="00B13659">
        <w:rPr>
          <w:rFonts w:cs="Arial"/>
          <w:bCs/>
          <w:sz w:val="24"/>
          <w:szCs w:val="24"/>
        </w:rPr>
        <w:t>eposição gradual do estoque</w:t>
      </w:r>
      <w:r>
        <w:rPr>
          <w:rFonts w:cs="Arial"/>
          <w:bCs/>
          <w:sz w:val="24"/>
          <w:szCs w:val="24"/>
        </w:rPr>
        <w:t xml:space="preserve"> conforme demanda</w:t>
      </w:r>
      <w:r w:rsidR="00DB2AEB">
        <w:rPr>
          <w:rFonts w:cs="Arial"/>
          <w:bCs/>
          <w:sz w:val="24"/>
          <w:szCs w:val="24"/>
        </w:rPr>
        <w:t>, o material solicitado</w:t>
      </w:r>
      <w:r w:rsidR="008F45DB">
        <w:rPr>
          <w:rFonts w:cs="Arial"/>
          <w:bCs/>
          <w:sz w:val="24"/>
          <w:szCs w:val="24"/>
        </w:rPr>
        <w:t xml:space="preserve"> </w:t>
      </w:r>
      <w:r w:rsidR="00DB2AEB">
        <w:rPr>
          <w:rFonts w:cs="Arial"/>
          <w:bCs/>
          <w:sz w:val="24"/>
          <w:szCs w:val="24"/>
        </w:rPr>
        <w:t>é utilizado</w:t>
      </w:r>
      <w:r>
        <w:rPr>
          <w:rFonts w:cs="Arial"/>
          <w:bCs/>
          <w:sz w:val="24"/>
          <w:szCs w:val="24"/>
        </w:rPr>
        <w:t xml:space="preserve"> pelas regionais em manutençõese também pela GEOB em substituições e extensões de novas redes de </w:t>
      </w:r>
      <w:r w:rsidR="00225B69">
        <w:rPr>
          <w:rFonts w:cs="Arial"/>
          <w:bCs/>
          <w:sz w:val="24"/>
          <w:szCs w:val="24"/>
        </w:rPr>
        <w:t>esgoto</w:t>
      </w:r>
      <w:r w:rsidR="003F5AE4">
        <w:rPr>
          <w:rFonts w:cs="Arial"/>
          <w:sz w:val="24"/>
          <w:szCs w:val="24"/>
          <w:lang w:eastAsia="pt-BR"/>
        </w:rPr>
        <w:t>.</w:t>
      </w:r>
    </w:p>
    <w:p w:rsidR="00622421" w:rsidRDefault="00AA55DC" w:rsidP="00430934">
      <w:pPr>
        <w:numPr>
          <w:ilvl w:val="1"/>
          <w:numId w:val="3"/>
        </w:numPr>
        <w:spacing w:before="120" w:line="360" w:lineRule="auto"/>
        <w:rPr>
          <w:rFonts w:cs="Arial"/>
          <w:bCs/>
          <w:sz w:val="24"/>
          <w:szCs w:val="24"/>
        </w:rPr>
      </w:pPr>
      <w:r w:rsidRPr="00FB2E0A">
        <w:rPr>
          <w:rFonts w:cs="Arial"/>
          <w:bCs/>
          <w:sz w:val="24"/>
          <w:szCs w:val="24"/>
        </w:rPr>
        <w:t>Os quantitativos totais expressos no Item 05 deste Termo de Referência são estimativos</w:t>
      </w:r>
      <w:r>
        <w:rPr>
          <w:rFonts w:cs="Arial"/>
          <w:bCs/>
          <w:sz w:val="24"/>
          <w:szCs w:val="24"/>
        </w:rPr>
        <w:t xml:space="preserve">, baseiam-se no consumo dos 12 últimos meses </w:t>
      </w:r>
      <w:r w:rsidRPr="00FB2E0A">
        <w:rPr>
          <w:rFonts w:cs="Arial"/>
          <w:bCs/>
          <w:sz w:val="24"/>
          <w:szCs w:val="24"/>
        </w:rPr>
        <w:t>e representam previsões para as compras</w:t>
      </w:r>
      <w:r>
        <w:rPr>
          <w:rFonts w:cs="Arial"/>
          <w:bCs/>
          <w:sz w:val="24"/>
          <w:szCs w:val="24"/>
        </w:rPr>
        <w:t xml:space="preserve"> futuras</w:t>
      </w:r>
      <w:r w:rsidRPr="00FB2E0A">
        <w:rPr>
          <w:rFonts w:cs="Arial"/>
          <w:bCs/>
          <w:sz w:val="24"/>
          <w:szCs w:val="24"/>
        </w:rPr>
        <w:t xml:space="preserve"> durante o prazo de </w:t>
      </w:r>
      <w:r>
        <w:rPr>
          <w:rFonts w:cs="Arial"/>
          <w:bCs/>
          <w:sz w:val="24"/>
          <w:szCs w:val="24"/>
        </w:rPr>
        <w:t>vigência da ata (12 meses)</w:t>
      </w:r>
      <w:r w:rsidR="00F17515" w:rsidRPr="00FB2E0A">
        <w:rPr>
          <w:rFonts w:cs="Arial"/>
          <w:bCs/>
          <w:sz w:val="24"/>
          <w:szCs w:val="24"/>
        </w:rPr>
        <w:t>.</w:t>
      </w:r>
    </w:p>
    <w:p w:rsidR="00430934" w:rsidRDefault="00AA55DC" w:rsidP="00430934">
      <w:pPr>
        <w:numPr>
          <w:ilvl w:val="1"/>
          <w:numId w:val="3"/>
        </w:numPr>
        <w:spacing w:before="120" w:line="360" w:lineRule="auto"/>
        <w:rPr>
          <w:rFonts w:cs="Arial"/>
          <w:bCs/>
          <w:sz w:val="24"/>
          <w:szCs w:val="24"/>
        </w:rPr>
      </w:pPr>
      <w:r w:rsidRPr="006613E7">
        <w:rPr>
          <w:rFonts w:cs="Arial"/>
          <w:bCs/>
          <w:sz w:val="24"/>
          <w:szCs w:val="24"/>
        </w:rPr>
        <w:t>O Sistema de Registro de Preços justifica-se, pois além da natureza do bem – mat</w:t>
      </w:r>
      <w:r w:rsidR="00436860">
        <w:rPr>
          <w:rFonts w:cs="Arial"/>
          <w:bCs/>
          <w:sz w:val="24"/>
          <w:szCs w:val="24"/>
        </w:rPr>
        <w:t>erial de consumo –, de ser meramente utilizado</w:t>
      </w:r>
      <w:r w:rsidRPr="006613E7">
        <w:rPr>
          <w:rFonts w:cs="Arial"/>
          <w:bCs/>
          <w:sz w:val="24"/>
          <w:szCs w:val="24"/>
        </w:rPr>
        <w:t xml:space="preserve">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112 e art. 113,</w:t>
      </w:r>
      <w:r>
        <w:rPr>
          <w:rFonts w:cs="Arial"/>
          <w:bCs/>
          <w:sz w:val="24"/>
          <w:szCs w:val="24"/>
        </w:rPr>
        <w:t xml:space="preserve"> inciso II do RILC</w:t>
      </w:r>
      <w:r w:rsidR="008F148D">
        <w:rPr>
          <w:rFonts w:cs="Arial"/>
          <w:bCs/>
          <w:sz w:val="24"/>
          <w:szCs w:val="24"/>
        </w:rPr>
        <w:t xml:space="preserve">.  </w:t>
      </w:r>
    </w:p>
    <w:p w:rsidR="00AA55DC" w:rsidRPr="008F45DB" w:rsidRDefault="00AA55DC" w:rsidP="00AA55DC">
      <w:pPr>
        <w:numPr>
          <w:ilvl w:val="1"/>
          <w:numId w:val="3"/>
        </w:numPr>
        <w:spacing w:before="120" w:line="360" w:lineRule="auto"/>
        <w:rPr>
          <w:rFonts w:cs="Arial"/>
          <w:bCs/>
          <w:sz w:val="24"/>
          <w:szCs w:val="24"/>
        </w:rPr>
      </w:pPr>
      <w:r w:rsidRPr="008F45DB">
        <w:rPr>
          <w:rFonts w:cs="Arial"/>
          <w:bCs/>
          <w:sz w:val="24"/>
          <w:szCs w:val="24"/>
        </w:rPr>
        <w:t xml:space="preserve">Esta contratação refere-se à aquisição de objeto de natureza comum, cujo padrão de desempenho e qualidade é objetivamente definido por meio de especificações reconhecidas e usuais do mercado, enquadrando-se no art. 32, inciso IV da Lei Federal </w:t>
      </w:r>
      <w:proofErr w:type="gramStart"/>
      <w:r w:rsidRPr="008F45DB">
        <w:rPr>
          <w:rFonts w:cs="Arial"/>
          <w:bCs/>
          <w:sz w:val="24"/>
          <w:szCs w:val="24"/>
        </w:rPr>
        <w:t>nº.</w:t>
      </w:r>
      <w:proofErr w:type="gramEnd"/>
      <w:r w:rsidRPr="008F45DB">
        <w:rPr>
          <w:rFonts w:cs="Arial"/>
          <w:bCs/>
          <w:sz w:val="24"/>
          <w:szCs w:val="24"/>
        </w:rPr>
        <w:t>13.303/16 e art. 1º, parágrafo único da Lei Federal nº. 10.520/02, a saber, a modalidade pregão</w:t>
      </w:r>
    </w:p>
    <w:p w:rsidR="00F17515" w:rsidRPr="00AA55DC" w:rsidRDefault="00AA55DC" w:rsidP="00562E2B">
      <w:pPr>
        <w:numPr>
          <w:ilvl w:val="1"/>
          <w:numId w:val="3"/>
        </w:numPr>
        <w:spacing w:before="120" w:line="360" w:lineRule="auto"/>
        <w:rPr>
          <w:rFonts w:cs="Arial"/>
          <w:bCs/>
          <w:sz w:val="24"/>
          <w:szCs w:val="24"/>
        </w:rPr>
      </w:pPr>
      <w:r w:rsidRPr="00AA55DC">
        <w:rPr>
          <w:rFonts w:cs="Arial"/>
          <w:sz w:val="24"/>
          <w:szCs w:val="24"/>
          <w:lang w:eastAsia="pt-BR"/>
        </w:rPr>
        <w:lastRenderedPageBreak/>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467B6C" w:rsidRPr="00467B6C" w:rsidRDefault="00467B6C" w:rsidP="00F17515">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AA55DC" w:rsidRPr="001A0639" w:rsidRDefault="00467B6C" w:rsidP="00467B6C">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p>
    <w:p w:rsidR="00C02064" w:rsidRPr="00B207EF" w:rsidRDefault="00F17515" w:rsidP="00C02064">
      <w:pPr>
        <w:numPr>
          <w:ilvl w:val="0"/>
          <w:numId w:val="3"/>
        </w:numPr>
        <w:spacing w:before="120" w:line="360" w:lineRule="auto"/>
        <w:ind w:left="284" w:hanging="284"/>
        <w:rPr>
          <w:sz w:val="24"/>
          <w:szCs w:val="24"/>
        </w:rPr>
      </w:pPr>
      <w:r w:rsidRPr="00B207EF">
        <w:rPr>
          <w:rFonts w:cs="Arial"/>
          <w:b/>
          <w:bCs/>
          <w:sz w:val="24"/>
          <w:szCs w:val="24"/>
        </w:rPr>
        <w:t>ESPECIFICAÇÃO DO OBJETO</w:t>
      </w:r>
    </w:p>
    <w:p w:rsidR="00C02064" w:rsidRDefault="00C02064" w:rsidP="00C02064">
      <w:pPr>
        <w:spacing w:before="120" w:line="360" w:lineRule="auto"/>
        <w:rPr>
          <w:b/>
          <w:sz w:val="24"/>
          <w:szCs w:val="24"/>
        </w:rPr>
      </w:pPr>
      <w:r>
        <w:rPr>
          <w:b/>
          <w:sz w:val="24"/>
          <w:szCs w:val="24"/>
        </w:rPr>
        <w:t xml:space="preserve">ITEM </w:t>
      </w:r>
      <w:r w:rsidR="006A0875">
        <w:rPr>
          <w:b/>
          <w:sz w:val="24"/>
          <w:szCs w:val="24"/>
        </w:rPr>
        <w:t>01</w:t>
      </w:r>
      <w:r>
        <w:rPr>
          <w:b/>
          <w:sz w:val="24"/>
          <w:szCs w:val="24"/>
        </w:rPr>
        <w:t xml:space="preserve"> – </w:t>
      </w:r>
      <w:r w:rsidR="00225B69" w:rsidRPr="00225B69">
        <w:rPr>
          <w:b/>
          <w:sz w:val="24"/>
          <w:szCs w:val="24"/>
        </w:rPr>
        <w:t xml:space="preserve">TUBO PVC OCRE JE COLETOR SANITARIO DN </w:t>
      </w:r>
      <w:r w:rsidR="00DB2AEB">
        <w:rPr>
          <w:b/>
          <w:sz w:val="24"/>
          <w:szCs w:val="24"/>
        </w:rPr>
        <w:t>400</w:t>
      </w:r>
      <w:r w:rsidR="00225B69" w:rsidRPr="00225B69">
        <w:rPr>
          <w:b/>
          <w:sz w:val="24"/>
          <w:szCs w:val="24"/>
        </w:rPr>
        <w:t>MM</w:t>
      </w:r>
    </w:p>
    <w:p w:rsidR="00467673" w:rsidRPr="00C02064" w:rsidRDefault="00C02064" w:rsidP="006B0522">
      <w:pPr>
        <w:spacing w:before="120" w:line="276" w:lineRule="auto"/>
        <w:rPr>
          <w:sz w:val="24"/>
          <w:szCs w:val="24"/>
        </w:rPr>
      </w:pPr>
      <w:r w:rsidRPr="00BF5220">
        <w:rPr>
          <w:b/>
          <w:sz w:val="24"/>
          <w:szCs w:val="24"/>
        </w:rPr>
        <w:t>Descrição:</w:t>
      </w:r>
      <w:r w:rsidR="00225B69" w:rsidRPr="00225B69">
        <w:rPr>
          <w:sz w:val="24"/>
          <w:szCs w:val="24"/>
        </w:rPr>
        <w:t>FABRICADO DE ACORDO COM A NBR 7362-1 E NBR 7362-2 TUBO DE PVC, EXTRUDADO, DE COR OCRE, COM PONTA E BOLSA DE JUNTA ELASTICA, PARA COLETORES DE ESGOTO</w:t>
      </w:r>
      <w:r w:rsidR="00225B69">
        <w:rPr>
          <w:sz w:val="24"/>
          <w:szCs w:val="24"/>
        </w:rPr>
        <w:t>. PARA CADA TUBO, DEVERA SER FO</w:t>
      </w:r>
      <w:r w:rsidR="00225B69" w:rsidRPr="00225B69">
        <w:rPr>
          <w:sz w:val="24"/>
          <w:szCs w:val="24"/>
        </w:rPr>
        <w:t>RNECIDO UM ANEL DE BORRACHA N</w:t>
      </w:r>
      <w:r w:rsidR="00225B69">
        <w:rPr>
          <w:sz w:val="24"/>
          <w:szCs w:val="24"/>
        </w:rPr>
        <w:t>ITRILICA OU NEOPRENE CORRESPOND</w:t>
      </w:r>
      <w:r w:rsidR="00225B69" w:rsidRPr="00225B69">
        <w:rPr>
          <w:sz w:val="24"/>
          <w:szCs w:val="24"/>
        </w:rPr>
        <w:t>ENTE, OU JEI OU JERI. NBR ATUALIZADA</w:t>
      </w:r>
    </w:p>
    <w:p w:rsidR="00C02064" w:rsidRDefault="00C02064" w:rsidP="00C02064">
      <w:pPr>
        <w:spacing w:before="120" w:line="360" w:lineRule="auto"/>
        <w:rPr>
          <w:sz w:val="24"/>
          <w:szCs w:val="24"/>
        </w:rPr>
      </w:pPr>
      <w:r w:rsidRPr="00BF5220">
        <w:rPr>
          <w:b/>
          <w:sz w:val="24"/>
          <w:szCs w:val="24"/>
        </w:rPr>
        <w:t>Quantidade:</w:t>
      </w:r>
      <w:r w:rsidR="00DB2AEB">
        <w:rPr>
          <w:sz w:val="24"/>
          <w:szCs w:val="24"/>
        </w:rPr>
        <w:t>330</w:t>
      </w:r>
    </w:p>
    <w:p w:rsidR="006A0875" w:rsidRDefault="00C02064" w:rsidP="006A0875">
      <w:pPr>
        <w:spacing w:before="120" w:line="360" w:lineRule="auto"/>
        <w:rPr>
          <w:sz w:val="24"/>
          <w:szCs w:val="24"/>
        </w:rPr>
      </w:pPr>
      <w:r w:rsidRPr="00622421">
        <w:rPr>
          <w:b/>
          <w:sz w:val="24"/>
          <w:szCs w:val="24"/>
        </w:rPr>
        <w:t>Unidade:</w:t>
      </w:r>
      <w:r w:rsidR="00225B69">
        <w:rPr>
          <w:sz w:val="24"/>
          <w:szCs w:val="24"/>
        </w:rPr>
        <w:t>Metro</w:t>
      </w:r>
    </w:p>
    <w:p w:rsidR="00AA55DC" w:rsidRPr="00694C09" w:rsidRDefault="00AA55DC" w:rsidP="00AA55D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 xml:space="preserve">VALORES </w:t>
      </w:r>
      <w:r>
        <w:rPr>
          <w:b/>
          <w:bCs/>
          <w:sz w:val="24"/>
          <w:szCs w:val="24"/>
        </w:rPr>
        <w:t>MÁXIMOS ACEITÁVEIS</w:t>
      </w:r>
    </w:p>
    <w:p w:rsidR="00716501" w:rsidRDefault="0075745C" w:rsidP="0075745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p w:rsidR="00562E2B" w:rsidRDefault="00562E2B" w:rsidP="0075745C">
      <w:pPr>
        <w:spacing w:before="120" w:line="360" w:lineRule="auto"/>
        <w:ind w:firstLine="567"/>
        <w:rPr>
          <w:sz w:val="24"/>
          <w:szCs w:val="24"/>
        </w:rPr>
      </w:pPr>
    </w:p>
    <w:tbl>
      <w:tblPr>
        <w:tblW w:w="9136" w:type="dxa"/>
        <w:tblCellMar>
          <w:left w:w="70" w:type="dxa"/>
          <w:right w:w="70" w:type="dxa"/>
        </w:tblCellMar>
        <w:tblLook w:val="04A0"/>
      </w:tblPr>
      <w:tblGrid>
        <w:gridCol w:w="900"/>
        <w:gridCol w:w="1659"/>
        <w:gridCol w:w="3410"/>
        <w:gridCol w:w="734"/>
        <w:gridCol w:w="1178"/>
        <w:gridCol w:w="1255"/>
      </w:tblGrid>
      <w:tr w:rsidR="00225B69" w:rsidRPr="00225B69" w:rsidTr="00225B69">
        <w:trPr>
          <w:trHeight w:val="799"/>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ITEM</w:t>
            </w:r>
          </w:p>
        </w:tc>
        <w:tc>
          <w:tcPr>
            <w:tcW w:w="1659" w:type="dxa"/>
            <w:tcBorders>
              <w:top w:val="single" w:sz="4" w:space="0" w:color="auto"/>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CÓDIGO</w:t>
            </w:r>
          </w:p>
        </w:tc>
        <w:tc>
          <w:tcPr>
            <w:tcW w:w="3410" w:type="dxa"/>
            <w:tcBorders>
              <w:top w:val="single" w:sz="4" w:space="0" w:color="auto"/>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Descrição do material</w:t>
            </w:r>
          </w:p>
        </w:tc>
        <w:tc>
          <w:tcPr>
            <w:tcW w:w="734" w:type="dxa"/>
            <w:tcBorders>
              <w:top w:val="single" w:sz="4" w:space="0" w:color="auto"/>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Quant.</w:t>
            </w:r>
          </w:p>
        </w:tc>
        <w:tc>
          <w:tcPr>
            <w:tcW w:w="1178" w:type="dxa"/>
            <w:tcBorders>
              <w:top w:val="single" w:sz="4" w:space="0" w:color="auto"/>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Média Unitária</w:t>
            </w:r>
          </w:p>
        </w:tc>
        <w:tc>
          <w:tcPr>
            <w:tcW w:w="1255" w:type="dxa"/>
            <w:tcBorders>
              <w:top w:val="single" w:sz="4" w:space="0" w:color="auto"/>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Média Total</w:t>
            </w:r>
          </w:p>
        </w:tc>
      </w:tr>
      <w:tr w:rsidR="00225B69" w:rsidRPr="00225B69" w:rsidTr="00225B69">
        <w:trPr>
          <w:trHeight w:val="799"/>
        </w:trPr>
        <w:tc>
          <w:tcPr>
            <w:tcW w:w="900" w:type="dxa"/>
            <w:tcBorders>
              <w:top w:val="nil"/>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center"/>
              <w:rPr>
                <w:rFonts w:cs="Arial"/>
                <w:b/>
                <w:bCs/>
                <w:sz w:val="16"/>
                <w:szCs w:val="16"/>
                <w:lang w:eastAsia="pt-BR"/>
              </w:rPr>
            </w:pPr>
            <w:r w:rsidRPr="00225B69">
              <w:rPr>
                <w:rFonts w:cs="Arial"/>
                <w:b/>
                <w:bCs/>
                <w:sz w:val="16"/>
                <w:szCs w:val="16"/>
                <w:lang w:eastAsia="pt-BR"/>
              </w:rPr>
              <w:t>1</w:t>
            </w:r>
          </w:p>
        </w:tc>
        <w:tc>
          <w:tcPr>
            <w:tcW w:w="1659" w:type="dxa"/>
            <w:tcBorders>
              <w:top w:val="nil"/>
              <w:left w:val="nil"/>
              <w:bottom w:val="single" w:sz="4" w:space="0" w:color="auto"/>
              <w:right w:val="single" w:sz="4" w:space="0" w:color="auto"/>
            </w:tcBorders>
            <w:shd w:val="clear" w:color="auto" w:fill="auto"/>
            <w:noWrap/>
            <w:vAlign w:val="center"/>
            <w:hideMark/>
          </w:tcPr>
          <w:p w:rsidR="00225B69" w:rsidRPr="00225B69" w:rsidRDefault="00DB2AEB" w:rsidP="00225B69">
            <w:pPr>
              <w:suppressAutoHyphens w:val="0"/>
              <w:jc w:val="center"/>
              <w:rPr>
                <w:rFonts w:cs="Arial"/>
                <w:sz w:val="16"/>
                <w:szCs w:val="16"/>
                <w:lang w:eastAsia="pt-BR"/>
              </w:rPr>
            </w:pPr>
            <w:r>
              <w:rPr>
                <w:rFonts w:cs="Arial"/>
                <w:sz w:val="16"/>
                <w:szCs w:val="16"/>
                <w:lang w:eastAsia="pt-BR"/>
              </w:rPr>
              <w:t>011.073.0005-3</w:t>
            </w:r>
          </w:p>
        </w:tc>
        <w:tc>
          <w:tcPr>
            <w:tcW w:w="3410"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left"/>
              <w:rPr>
                <w:rFonts w:cs="Arial"/>
                <w:sz w:val="16"/>
                <w:szCs w:val="16"/>
                <w:lang w:eastAsia="pt-BR"/>
              </w:rPr>
            </w:pPr>
            <w:r w:rsidRPr="00225B69">
              <w:rPr>
                <w:rFonts w:cs="Arial"/>
                <w:sz w:val="16"/>
                <w:szCs w:val="16"/>
                <w:lang w:eastAsia="pt-BR"/>
              </w:rPr>
              <w:t>TUBO PV</w:t>
            </w:r>
            <w:r w:rsidR="00DB2AEB">
              <w:rPr>
                <w:rFonts w:cs="Arial"/>
                <w:sz w:val="16"/>
                <w:szCs w:val="16"/>
                <w:lang w:eastAsia="pt-BR"/>
              </w:rPr>
              <w:t>C OCRE JE COLETOR SANITARIO DN 4</w:t>
            </w:r>
            <w:r w:rsidRPr="00225B69">
              <w:rPr>
                <w:rFonts w:cs="Arial"/>
                <w:sz w:val="16"/>
                <w:szCs w:val="16"/>
                <w:lang w:eastAsia="pt-BR"/>
              </w:rPr>
              <w:t>00MM</w:t>
            </w:r>
          </w:p>
        </w:tc>
        <w:tc>
          <w:tcPr>
            <w:tcW w:w="734" w:type="dxa"/>
            <w:tcBorders>
              <w:top w:val="nil"/>
              <w:left w:val="nil"/>
              <w:bottom w:val="single" w:sz="4" w:space="0" w:color="auto"/>
              <w:right w:val="single" w:sz="4" w:space="0" w:color="auto"/>
            </w:tcBorders>
            <w:shd w:val="clear" w:color="auto" w:fill="auto"/>
            <w:noWrap/>
            <w:vAlign w:val="center"/>
            <w:hideMark/>
          </w:tcPr>
          <w:p w:rsidR="00225B69" w:rsidRPr="00225B69" w:rsidRDefault="00DB2AEB" w:rsidP="00225B69">
            <w:pPr>
              <w:suppressAutoHyphens w:val="0"/>
              <w:jc w:val="center"/>
              <w:rPr>
                <w:rFonts w:cs="Arial"/>
                <w:sz w:val="16"/>
                <w:szCs w:val="16"/>
                <w:lang w:eastAsia="pt-BR"/>
              </w:rPr>
            </w:pPr>
            <w:r>
              <w:rPr>
                <w:rFonts w:cs="Arial"/>
                <w:sz w:val="16"/>
                <w:szCs w:val="16"/>
                <w:lang w:eastAsia="pt-BR"/>
              </w:rPr>
              <w:t>330</w:t>
            </w:r>
          </w:p>
        </w:tc>
        <w:tc>
          <w:tcPr>
            <w:tcW w:w="1178"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DB2AEB">
            <w:pPr>
              <w:suppressAutoHyphens w:val="0"/>
              <w:jc w:val="center"/>
              <w:rPr>
                <w:rFonts w:cs="Arial"/>
                <w:b/>
                <w:bCs/>
                <w:sz w:val="16"/>
                <w:szCs w:val="16"/>
                <w:lang w:eastAsia="pt-BR"/>
              </w:rPr>
            </w:pPr>
            <w:r w:rsidRPr="00225B69">
              <w:rPr>
                <w:rFonts w:cs="Arial"/>
                <w:b/>
                <w:bCs/>
                <w:sz w:val="16"/>
                <w:szCs w:val="16"/>
                <w:lang w:eastAsia="pt-BR"/>
              </w:rPr>
              <w:t xml:space="preserve">R$ </w:t>
            </w:r>
            <w:r w:rsidR="00DB2AEB">
              <w:rPr>
                <w:rFonts w:cs="Arial"/>
                <w:b/>
                <w:bCs/>
                <w:sz w:val="16"/>
                <w:szCs w:val="16"/>
                <w:lang w:eastAsia="pt-BR"/>
              </w:rPr>
              <w:t>466,67</w:t>
            </w:r>
          </w:p>
        </w:tc>
        <w:tc>
          <w:tcPr>
            <w:tcW w:w="1255" w:type="dxa"/>
            <w:tcBorders>
              <w:top w:val="nil"/>
              <w:left w:val="nil"/>
              <w:bottom w:val="single" w:sz="4" w:space="0" w:color="auto"/>
              <w:right w:val="single" w:sz="4" w:space="0" w:color="auto"/>
            </w:tcBorders>
            <w:shd w:val="clear" w:color="auto" w:fill="auto"/>
            <w:noWrap/>
            <w:vAlign w:val="center"/>
            <w:hideMark/>
          </w:tcPr>
          <w:p w:rsidR="00225B69" w:rsidRPr="00225B69" w:rsidRDefault="00225B69" w:rsidP="00DB2AEB">
            <w:pPr>
              <w:suppressAutoHyphens w:val="0"/>
              <w:jc w:val="center"/>
              <w:rPr>
                <w:rFonts w:cs="Arial"/>
                <w:b/>
                <w:bCs/>
                <w:sz w:val="16"/>
                <w:szCs w:val="16"/>
                <w:lang w:eastAsia="pt-BR"/>
              </w:rPr>
            </w:pPr>
            <w:r w:rsidRPr="00225B69">
              <w:rPr>
                <w:rFonts w:cs="Arial"/>
                <w:b/>
                <w:bCs/>
                <w:sz w:val="16"/>
                <w:szCs w:val="16"/>
                <w:lang w:eastAsia="pt-BR"/>
              </w:rPr>
              <w:t xml:space="preserve">R$ </w:t>
            </w:r>
            <w:r w:rsidR="00DB2AEB">
              <w:rPr>
                <w:rFonts w:cs="Arial"/>
                <w:b/>
                <w:bCs/>
                <w:sz w:val="16"/>
                <w:szCs w:val="16"/>
                <w:lang w:eastAsia="pt-BR"/>
              </w:rPr>
              <w:t>154.001,10</w:t>
            </w:r>
          </w:p>
        </w:tc>
      </w:tr>
      <w:tr w:rsidR="00225B69" w:rsidRPr="00225B69" w:rsidTr="00225B69">
        <w:trPr>
          <w:gridAfter w:val="4"/>
          <w:wAfter w:w="6577" w:type="dxa"/>
          <w:trHeight w:val="799"/>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225B69">
            <w:pPr>
              <w:suppressAutoHyphens w:val="0"/>
              <w:jc w:val="right"/>
              <w:rPr>
                <w:rFonts w:ascii="Comic Sans MS" w:hAnsi="Comic Sans MS" w:cs="Arial"/>
                <w:b/>
                <w:bCs/>
                <w:sz w:val="16"/>
                <w:szCs w:val="16"/>
                <w:lang w:eastAsia="pt-BR"/>
              </w:rPr>
            </w:pPr>
            <w:bookmarkStart w:id="0" w:name="RANGE!A7:F7"/>
            <w:r w:rsidRPr="00225B69">
              <w:rPr>
                <w:rFonts w:ascii="Comic Sans MS" w:hAnsi="Comic Sans MS" w:cs="Arial"/>
                <w:b/>
                <w:bCs/>
                <w:sz w:val="16"/>
                <w:szCs w:val="16"/>
                <w:lang w:eastAsia="pt-BR"/>
              </w:rPr>
              <w:t>TOTAL</w:t>
            </w:r>
            <w:bookmarkEnd w:id="0"/>
          </w:p>
        </w:tc>
        <w:tc>
          <w:tcPr>
            <w:tcW w:w="16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25B69" w:rsidRPr="00225B69" w:rsidRDefault="00225B69" w:rsidP="00DB2AEB">
            <w:pPr>
              <w:suppressAutoHyphens w:val="0"/>
              <w:jc w:val="center"/>
              <w:rPr>
                <w:rFonts w:ascii="Comic Sans MS" w:hAnsi="Comic Sans MS" w:cs="Arial"/>
                <w:b/>
                <w:bCs/>
                <w:color w:val="FF0000"/>
                <w:sz w:val="16"/>
                <w:szCs w:val="16"/>
                <w:lang w:eastAsia="pt-BR"/>
              </w:rPr>
            </w:pPr>
            <w:r w:rsidRPr="00225B69">
              <w:rPr>
                <w:rFonts w:ascii="Comic Sans MS" w:hAnsi="Comic Sans MS" w:cs="Arial"/>
                <w:b/>
                <w:bCs/>
                <w:color w:val="FF0000"/>
                <w:sz w:val="16"/>
                <w:szCs w:val="16"/>
                <w:lang w:eastAsia="pt-BR"/>
              </w:rPr>
              <w:t>R$ 1</w:t>
            </w:r>
            <w:r w:rsidR="00DB2AEB">
              <w:rPr>
                <w:rFonts w:ascii="Comic Sans MS" w:hAnsi="Comic Sans MS" w:cs="Arial"/>
                <w:b/>
                <w:bCs/>
                <w:color w:val="FF0000"/>
                <w:sz w:val="16"/>
                <w:szCs w:val="16"/>
                <w:lang w:eastAsia="pt-BR"/>
              </w:rPr>
              <w:t>54.001,10</w:t>
            </w:r>
          </w:p>
        </w:tc>
      </w:tr>
    </w:tbl>
    <w:p w:rsidR="00562E2B" w:rsidRDefault="00562E2B" w:rsidP="0075745C">
      <w:pPr>
        <w:spacing w:before="120" w:line="360" w:lineRule="auto"/>
        <w:ind w:firstLine="567"/>
        <w:rPr>
          <w:sz w:val="22"/>
          <w:szCs w:val="22"/>
        </w:rPr>
      </w:pPr>
    </w:p>
    <w:p w:rsidR="00305E5E" w:rsidRPr="00EC73BF" w:rsidRDefault="00DB2AEB" w:rsidP="0075745C">
      <w:pPr>
        <w:spacing w:before="120" w:line="360" w:lineRule="auto"/>
        <w:ind w:firstLine="567"/>
        <w:rPr>
          <w:b/>
          <w:color w:val="FF0000"/>
          <w:sz w:val="24"/>
          <w:szCs w:val="24"/>
          <w:highlight w:val="yellow"/>
        </w:rPr>
      </w:pPr>
      <w:r w:rsidRPr="00DB2AEB">
        <w:rPr>
          <w:sz w:val="22"/>
          <w:szCs w:val="22"/>
        </w:rPr>
        <w:t>*</w:t>
      </w:r>
      <w:proofErr w:type="spellStart"/>
      <w:r w:rsidRPr="00DB2AEB">
        <w:rPr>
          <w:sz w:val="22"/>
          <w:szCs w:val="22"/>
        </w:rPr>
        <w:t>Obs</w:t>
      </w:r>
      <w:proofErr w:type="spellEnd"/>
      <w:r w:rsidRPr="00DB2AEB">
        <w:rPr>
          <w:sz w:val="22"/>
          <w:szCs w:val="22"/>
        </w:rPr>
        <w:t>: Pesquisa direta com fornecedores conforme artigo 17 do RILC. Para a requisição de compra nº 81908 o preço de referência foi obtido através da mediana entre os valores considerados válidos (houve a desconsideração da proposta de maior valor). Devido o grande diâmetro do tubo, não tivemos êxito em pesquisa de outras fontes como ferramenta eletrônica (no Banco de Preços encontramos o tubo corrugado que diverge quanto a norma e especificação) ou sítios eletrônicos. A utilização de último custo ou contrato anterior, mesmo que com valor atualizado pelos índices usuais, não reflete a realidade do mercado de acordo com os atuais preços de materiais em PVC e recente solicitação de reequilíbrio econômico financeiro do item em questão.</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de </w:t>
      </w:r>
      <w:r w:rsidR="00FF2716">
        <w:rPr>
          <w:rFonts w:cs="Arial"/>
          <w:b/>
          <w:sz w:val="24"/>
          <w:szCs w:val="24"/>
        </w:rPr>
        <w:t>30</w:t>
      </w:r>
      <w:r w:rsidR="008F45DB">
        <w:rPr>
          <w:rFonts w:cs="Arial"/>
          <w:b/>
          <w:sz w:val="24"/>
          <w:szCs w:val="24"/>
        </w:rPr>
        <w:t xml:space="preserve"> </w:t>
      </w:r>
      <w:r w:rsidRPr="00C5590D">
        <w:rPr>
          <w:rFonts w:cs="Arial"/>
          <w:b/>
          <w:sz w:val="24"/>
          <w:szCs w:val="24"/>
        </w:rPr>
        <w:t>dias</w:t>
      </w:r>
      <w:r w:rsidRPr="00AE69C3">
        <w:rPr>
          <w:rFonts w:cs="Arial"/>
          <w:sz w:val="24"/>
          <w:szCs w:val="24"/>
        </w:rPr>
        <w:t xml:space="preserve"> contados a partir do recebimento da solicitação, feita através da Ordem de Compra</w:t>
      </w:r>
      <w:r w:rsidRPr="00AE69C3">
        <w:rPr>
          <w:rFonts w:cs="Arial"/>
          <w:bCs/>
          <w:sz w:val="24"/>
          <w:szCs w:val="24"/>
        </w:rPr>
        <w:t>.</w:t>
      </w:r>
    </w:p>
    <w:p w:rsidR="00B41EF6" w:rsidRPr="00984747" w:rsidRDefault="00B41EF6" w:rsidP="00436287">
      <w:pPr>
        <w:numPr>
          <w:ilvl w:val="1"/>
          <w:numId w:val="3"/>
        </w:numPr>
        <w:spacing w:before="120" w:line="360" w:lineRule="auto"/>
        <w:ind w:left="0" w:firstLine="0"/>
        <w:rPr>
          <w:rFonts w:cs="Arial"/>
          <w:bCs/>
          <w:sz w:val="24"/>
          <w:szCs w:val="24"/>
        </w:rPr>
      </w:pPr>
      <w:r w:rsidRPr="00984747">
        <w:rPr>
          <w:rFonts w:cs="Arial"/>
          <w:bCs/>
          <w:sz w:val="24"/>
          <w:szCs w:val="24"/>
        </w:rPr>
        <w:t xml:space="preserve">Os </w:t>
      </w:r>
      <w:r w:rsidR="00E8402E" w:rsidRPr="00984747">
        <w:rPr>
          <w:rFonts w:cs="Arial"/>
          <w:bCs/>
          <w:sz w:val="24"/>
          <w:szCs w:val="24"/>
        </w:rPr>
        <w:t>materiais</w:t>
      </w:r>
      <w:r w:rsidRPr="00984747">
        <w:rPr>
          <w:rFonts w:cs="Arial"/>
          <w:bCs/>
          <w:sz w:val="24"/>
          <w:szCs w:val="24"/>
        </w:rPr>
        <w:t xml:space="preserve"> deverão ser entregues no </w:t>
      </w:r>
      <w:r w:rsidR="00AE69C3" w:rsidRPr="00984747">
        <w:rPr>
          <w:rFonts w:cs="Arial"/>
          <w:b/>
          <w:sz w:val="24"/>
          <w:szCs w:val="24"/>
        </w:rPr>
        <w:t>Departamento de Compras e Estoque</w:t>
      </w:r>
      <w:r w:rsidR="00AE69C3" w:rsidRPr="00984747">
        <w:rPr>
          <w:rFonts w:cs="Arial"/>
          <w:sz w:val="24"/>
          <w:szCs w:val="24"/>
        </w:rPr>
        <w:t>, à Rua Santa Terezinha, nº 505, Bairro Santa Terezinha, Juiz de Fora / MG, CEP 36.045-490,</w:t>
      </w:r>
      <w:r w:rsidRPr="00984747">
        <w:rPr>
          <w:rFonts w:cs="Arial"/>
          <w:sz w:val="24"/>
          <w:szCs w:val="24"/>
        </w:rPr>
        <w:t xml:space="preserve"> em dias úteis, das </w:t>
      </w:r>
      <w:r w:rsidR="0005421D" w:rsidRPr="00984747">
        <w:rPr>
          <w:rFonts w:cs="Arial"/>
          <w:bCs/>
          <w:sz w:val="24"/>
          <w:szCs w:val="24"/>
        </w:rPr>
        <w:t>08:00h às 11:30h e de 14</w:t>
      </w:r>
      <w:r w:rsidRPr="00984747">
        <w:rPr>
          <w:rFonts w:cs="Arial"/>
          <w:bCs/>
          <w:sz w:val="24"/>
          <w:szCs w:val="24"/>
        </w:rPr>
        <w:t>:00h as 1</w:t>
      </w:r>
      <w:r w:rsidR="0005421D" w:rsidRPr="00984747">
        <w:rPr>
          <w:rFonts w:cs="Arial"/>
          <w:bCs/>
          <w:sz w:val="24"/>
          <w:szCs w:val="24"/>
        </w:rPr>
        <w:t>7</w:t>
      </w:r>
      <w:r w:rsidRPr="00984747">
        <w:rPr>
          <w:rFonts w:cs="Arial"/>
          <w:bCs/>
          <w:sz w:val="24"/>
          <w:szCs w:val="24"/>
        </w:rPr>
        <w:t>:00h</w:t>
      </w:r>
      <w:r w:rsidRPr="00984747">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F46167">
        <w:rPr>
          <w:rFonts w:cs="Arial"/>
          <w:sz w:val="24"/>
          <w:szCs w:val="24"/>
        </w:rPr>
        <w:t>a Secretaria de Trabalho, do Ministério da Economia</w:t>
      </w:r>
      <w:r w:rsidRPr="00AE69C3">
        <w:rPr>
          <w:rFonts w:cs="Arial"/>
          <w:sz w:val="24"/>
          <w:szCs w:val="24"/>
        </w:rPr>
        <w:t>) será de responsabilidade exclusiva da detentora da Ata de Registro de Preços.</w:t>
      </w:r>
    </w:p>
    <w:p w:rsidR="00E56101" w:rsidRPr="00984747" w:rsidRDefault="00E56101" w:rsidP="0003298F">
      <w:pPr>
        <w:numPr>
          <w:ilvl w:val="2"/>
          <w:numId w:val="3"/>
        </w:numPr>
        <w:spacing w:before="120" w:line="360" w:lineRule="auto"/>
        <w:ind w:left="0" w:firstLine="0"/>
        <w:rPr>
          <w:rFonts w:cs="Arial"/>
          <w:sz w:val="24"/>
          <w:szCs w:val="24"/>
        </w:rPr>
      </w:pPr>
      <w:r w:rsidRPr="00984747">
        <w:rPr>
          <w:rFonts w:cs="Arial"/>
          <w:bCs/>
          <w:sz w:val="24"/>
          <w:szCs w:val="24"/>
        </w:rPr>
        <w:lastRenderedPageBreak/>
        <w:t>O veículo utilizado para entrega</w:t>
      </w:r>
      <w:r w:rsidR="006F3EF9" w:rsidRPr="00984747">
        <w:rPr>
          <w:rFonts w:cs="Arial"/>
          <w:bCs/>
          <w:sz w:val="24"/>
          <w:szCs w:val="24"/>
        </w:rPr>
        <w:t xml:space="preserve"> dos materiais</w:t>
      </w:r>
      <w:r w:rsidRPr="00984747">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w:t>
      </w:r>
      <w:r w:rsidR="00B41EF6" w:rsidRPr="008F45DB">
        <w:rPr>
          <w:rFonts w:cs="Arial"/>
          <w:color w:val="FF0000"/>
          <w:sz w:val="24"/>
          <w:szCs w:val="24"/>
        </w:rPr>
        <w:t xml:space="preserve">item </w:t>
      </w:r>
      <w:r w:rsidR="008F45DB" w:rsidRPr="008F45DB">
        <w:rPr>
          <w:rFonts w:cs="Arial"/>
          <w:color w:val="FF0000"/>
          <w:sz w:val="24"/>
          <w:szCs w:val="24"/>
        </w:rPr>
        <w:t>6</w:t>
      </w:r>
      <w:r w:rsidR="00B41EF6" w:rsidRPr="008F45DB">
        <w:rPr>
          <w:rFonts w:cs="Arial"/>
          <w:color w:val="FF0000"/>
          <w:sz w:val="24"/>
          <w:szCs w:val="24"/>
        </w:rPr>
        <w:t>.2.</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w:t>
      </w:r>
      <w:r w:rsidRPr="008F45DB">
        <w:rPr>
          <w:rFonts w:cs="Arial"/>
          <w:color w:val="FF0000"/>
          <w:sz w:val="24"/>
          <w:szCs w:val="24"/>
        </w:rPr>
        <w:t xml:space="preserve">item </w:t>
      </w:r>
      <w:r w:rsidR="008F45DB" w:rsidRPr="008F45DB">
        <w:rPr>
          <w:rFonts w:cs="Arial"/>
          <w:color w:val="FF0000"/>
          <w:sz w:val="24"/>
          <w:szCs w:val="24"/>
        </w:rPr>
        <w:t>6</w:t>
      </w:r>
      <w:r w:rsidRPr="008F45DB">
        <w:rPr>
          <w:rFonts w:cs="Arial"/>
          <w:color w:val="FF0000"/>
          <w:sz w:val="24"/>
          <w:szCs w:val="24"/>
        </w:rPr>
        <w:t>.5</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t>DA VALIDADE DO REGISTRO DE PREÇOS</w:t>
      </w:r>
    </w:p>
    <w:p w:rsidR="00D13D92" w:rsidRDefault="00F46167"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Pr="00984747">
        <w:rPr>
          <w:rFonts w:cs="Arial"/>
          <w:sz w:val="24"/>
          <w:szCs w:val="24"/>
        </w:rPr>
        <w:t>12 (doze) meses</w:t>
      </w:r>
      <w:r w:rsidRPr="00AE69C3">
        <w:rPr>
          <w:rFonts w:cs="Arial"/>
          <w:sz w:val="24"/>
          <w:szCs w:val="24"/>
        </w:rPr>
        <w:t xml:space="preserve"> a contar da data da assinatura</w:t>
      </w:r>
      <w:r w:rsidR="00D13D92" w:rsidRPr="00AE69C3">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lastRenderedPageBreak/>
        <w:t>A CESAMA efetuará os pagamentos</w:t>
      </w:r>
      <w:r w:rsidR="008F45DB">
        <w:rPr>
          <w:rFonts w:cs="Arial"/>
          <w:sz w:val="24"/>
          <w:szCs w:val="24"/>
        </w:rPr>
        <w:t xml:space="preserve"> </w:t>
      </w:r>
      <w:r w:rsidRPr="00984747">
        <w:rPr>
          <w:iCs/>
          <w:sz w:val="24"/>
          <w:szCs w:val="24"/>
        </w:rPr>
        <w:t xml:space="preserve">30 </w:t>
      </w:r>
      <w:r w:rsidRPr="00984747">
        <w:rPr>
          <w:sz w:val="24"/>
          <w:szCs w:val="24"/>
        </w:rPr>
        <w:t>(trinta) dias</w:t>
      </w:r>
      <w:r w:rsidR="008F45DB">
        <w:rPr>
          <w:sz w:val="24"/>
          <w:szCs w:val="24"/>
        </w:rPr>
        <w:t xml:space="preserve"> </w:t>
      </w:r>
      <w:r w:rsidRPr="000F688B">
        <w:rPr>
          <w:sz w:val="24"/>
          <w:szCs w:val="24"/>
        </w:rPr>
        <w:t>após a entrega dos materiais juntamente com a apresentação e aceitação da Nota Fiscal / Fatura pelo departamento competente.</w:t>
      </w:r>
    </w:p>
    <w:p w:rsidR="00294655" w:rsidRPr="005F7193" w:rsidRDefault="00294655" w:rsidP="00294655">
      <w:pPr>
        <w:pStyle w:val="Corpodetexto"/>
        <w:numPr>
          <w:ilvl w:val="2"/>
          <w:numId w:val="3"/>
        </w:numPr>
        <w:tabs>
          <w:tab w:val="left" w:pos="851"/>
        </w:tabs>
        <w:spacing w:before="120" w:line="360" w:lineRule="auto"/>
        <w:ind w:left="0" w:firstLine="0"/>
        <w:rPr>
          <w:sz w:val="24"/>
          <w:szCs w:val="24"/>
        </w:rPr>
      </w:pPr>
      <w:r w:rsidRPr="005F7193">
        <w:rPr>
          <w:rFonts w:cs="Arial"/>
          <w:sz w:val="24"/>
          <w:szCs w:val="24"/>
        </w:rPr>
        <w:t xml:space="preserve">Caso o vencimento ocorra no sábado, domingo, feriado ou ponto facultativo para a Cesama, o pagamento será realizado no primeiro dia subseqüente. </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436287">
        <w:rPr>
          <w:rFonts w:cs="Arial"/>
          <w:bCs/>
          <w:sz w:val="24"/>
          <w:szCs w:val="24"/>
        </w:rPr>
        <w:t>empresa fornecedora</w:t>
      </w:r>
      <w:r w:rsidRPr="00183B57">
        <w:rPr>
          <w:sz w:val="24"/>
          <w:szCs w:val="24"/>
        </w:rPr>
        <w:t>.</w:t>
      </w:r>
    </w:p>
    <w:p w:rsidR="000F688B" w:rsidRPr="000610B8"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0610B8" w:rsidRPr="005F7193" w:rsidRDefault="000610B8" w:rsidP="000610B8">
      <w:pPr>
        <w:pStyle w:val="Corpodetexto"/>
        <w:numPr>
          <w:ilvl w:val="3"/>
          <w:numId w:val="3"/>
        </w:numPr>
        <w:tabs>
          <w:tab w:val="left" w:pos="993"/>
        </w:tabs>
        <w:spacing w:before="120" w:line="360" w:lineRule="auto"/>
        <w:ind w:left="0" w:firstLine="0"/>
        <w:rPr>
          <w:sz w:val="24"/>
          <w:szCs w:val="24"/>
        </w:rPr>
      </w:pPr>
      <w:r w:rsidRPr="005F7193">
        <w:rPr>
          <w:rFonts w:cs="Arial"/>
          <w:sz w:val="24"/>
          <w:szCs w:val="24"/>
        </w:rPr>
        <w:t>O pagamento só poderá ser realizado em nome do fornecedor e os boletos não poderão, em hipótese nenhuma, ser pagos em nome de outro beneficiário.</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lastRenderedPageBreak/>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w:t>
      </w:r>
      <w:r w:rsidR="00BA4BB0">
        <w:rPr>
          <w:sz w:val="24"/>
          <w:szCs w:val="24"/>
        </w:rPr>
        <w:t>, no todo ou</w:t>
      </w:r>
      <w:r w:rsidRPr="000F688B">
        <w:rPr>
          <w:rFonts w:cs="Arial"/>
          <w:sz w:val="24"/>
          <w:szCs w:val="24"/>
        </w:rPr>
        <w:t xml:space="preserve"> em parte, os créditos de qualquer natureza, decorrentes ou oriundos da Ordem de Compra.</w:t>
      </w:r>
    </w:p>
    <w:p w:rsidR="000F688B" w:rsidRPr="000610B8"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antecipação de pagamento só poderá ocorrer caso o </w:t>
      </w:r>
      <w:r w:rsidRPr="00984747">
        <w:rPr>
          <w:color w:val="auto"/>
          <w:sz w:val="24"/>
          <w:szCs w:val="24"/>
        </w:rPr>
        <w:t>produto / material</w:t>
      </w:r>
      <w:r w:rsidRPr="005F7193">
        <w:rPr>
          <w:sz w:val="24"/>
          <w:szCs w:val="24"/>
        </w:rPr>
        <w:t xml:space="preserve"> tenha sido entregue. </w:t>
      </w:r>
    </w:p>
    <w:p w:rsidR="000610B8" w:rsidRPr="005F7193" w:rsidRDefault="000610B8" w:rsidP="000610B8">
      <w:pPr>
        <w:pStyle w:val="Corpodetexto2"/>
        <w:numPr>
          <w:ilvl w:val="1"/>
          <w:numId w:val="3"/>
        </w:numPr>
        <w:tabs>
          <w:tab w:val="left" w:pos="-3402"/>
        </w:tabs>
        <w:spacing w:before="120" w:line="360" w:lineRule="auto"/>
        <w:ind w:left="0" w:firstLine="0"/>
        <w:rPr>
          <w:color w:val="auto"/>
          <w:sz w:val="24"/>
          <w:szCs w:val="24"/>
        </w:rPr>
      </w:pPr>
      <w:r w:rsidRPr="005F7193">
        <w:rPr>
          <w:sz w:val="24"/>
          <w:szCs w:val="24"/>
        </w:rPr>
        <w:t xml:space="preserve">A Cesama poderá realizar o pagamento antes do prazo definido no </w:t>
      </w:r>
      <w:r w:rsidRPr="008F45DB">
        <w:rPr>
          <w:color w:val="FF0000"/>
          <w:sz w:val="24"/>
          <w:szCs w:val="24"/>
        </w:rPr>
        <w:t xml:space="preserve">item </w:t>
      </w:r>
      <w:r w:rsidR="008F45DB" w:rsidRPr="008F45DB">
        <w:rPr>
          <w:color w:val="FF0000"/>
          <w:sz w:val="24"/>
          <w:szCs w:val="24"/>
        </w:rPr>
        <w:t>8</w:t>
      </w:r>
      <w:r w:rsidRPr="008F45DB">
        <w:rPr>
          <w:color w:val="FF0000"/>
          <w:sz w:val="24"/>
          <w:szCs w:val="24"/>
        </w:rPr>
        <w:t>.1</w:t>
      </w:r>
      <w:r w:rsidRPr="005F7193">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837057" w:rsidRPr="005F7193">
        <w:rPr>
          <w:sz w:val="24"/>
          <w:szCs w:val="24"/>
        </w:rPr>
        <w:t>Índice</w:t>
      </w:r>
      <w:r w:rsidRPr="005F7193">
        <w:rPr>
          <w:sz w:val="24"/>
          <w:szCs w:val="24"/>
        </w:rPr>
        <w:t xml:space="preserve"> Nacional de Preços ao Consumidor – INPC acrescido de 1% (um por cento) “</w:t>
      </w:r>
      <w:r w:rsidRPr="005F7193">
        <w:rPr>
          <w:i/>
          <w:sz w:val="24"/>
          <w:szCs w:val="24"/>
        </w:rPr>
        <w:t>pro rata</w:t>
      </w:r>
      <w:r w:rsidRPr="005F7193">
        <w:rPr>
          <w:sz w:val="24"/>
          <w:szCs w:val="24"/>
        </w:rPr>
        <w:t>”.</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Dirimir qualquer dúvida e prestar esclarecimentos acerca da execução da Ata, durante toda a sua vigência, a pedido da CESAMA.</w:t>
      </w:r>
    </w:p>
    <w:p w:rsidR="00305E5E" w:rsidRDefault="00E6605C" w:rsidP="00A00FB7">
      <w:pPr>
        <w:numPr>
          <w:ilvl w:val="1"/>
          <w:numId w:val="3"/>
        </w:numPr>
        <w:autoSpaceDE w:val="0"/>
        <w:autoSpaceDN w:val="0"/>
        <w:adjustRightInd w:val="0"/>
        <w:spacing w:before="120" w:line="360" w:lineRule="auto"/>
        <w:ind w:left="0" w:firstLine="0"/>
        <w:rPr>
          <w:rFonts w:cs="Arial"/>
          <w:sz w:val="24"/>
          <w:szCs w:val="24"/>
        </w:rPr>
      </w:pPr>
      <w:r w:rsidRPr="00A00FB7">
        <w:rPr>
          <w:rFonts w:cs="Arial"/>
          <w:sz w:val="24"/>
          <w:szCs w:val="24"/>
        </w:rPr>
        <w:t xml:space="preserve">Retirar os materiais em desacordo com o edital, conforme </w:t>
      </w:r>
      <w:r w:rsidRPr="008F45DB">
        <w:rPr>
          <w:rFonts w:cs="Arial"/>
          <w:color w:val="FF0000"/>
          <w:sz w:val="24"/>
          <w:szCs w:val="24"/>
        </w:rPr>
        <w:t>ite</w:t>
      </w:r>
      <w:r w:rsidR="008F45DB" w:rsidRPr="008F45DB">
        <w:rPr>
          <w:rFonts w:cs="Arial"/>
          <w:color w:val="FF0000"/>
          <w:sz w:val="24"/>
          <w:szCs w:val="24"/>
        </w:rPr>
        <w:t>m</w:t>
      </w:r>
      <w:r w:rsidRPr="008F45DB">
        <w:rPr>
          <w:rFonts w:cs="Arial"/>
          <w:color w:val="FF0000"/>
          <w:sz w:val="24"/>
          <w:szCs w:val="24"/>
        </w:rPr>
        <w:t xml:space="preserve"> </w:t>
      </w:r>
      <w:r w:rsidR="008F45DB" w:rsidRPr="008F45DB">
        <w:rPr>
          <w:rFonts w:cs="Arial"/>
          <w:color w:val="FF0000"/>
          <w:sz w:val="24"/>
          <w:szCs w:val="24"/>
        </w:rPr>
        <w:t>6</w:t>
      </w:r>
      <w:r w:rsidRPr="008F45DB">
        <w:rPr>
          <w:rFonts w:cs="Arial"/>
          <w:color w:val="FF0000"/>
          <w:sz w:val="24"/>
          <w:szCs w:val="24"/>
        </w:rPr>
        <w:t>.5</w:t>
      </w:r>
      <w:r w:rsidRPr="00A00FB7">
        <w:rPr>
          <w:rFonts w:cs="Arial"/>
          <w:sz w:val="24"/>
          <w:szCs w:val="24"/>
        </w:rPr>
        <w:t>. Os produtos que não forem retirados receberão, a critério da CESAMA, destinação adequada a sua natureza, vedadas reivindicações por parte do fornecedor</w:t>
      </w:r>
      <w:r w:rsidR="00B41EF6" w:rsidRPr="00A00FB7">
        <w:rPr>
          <w:rFonts w:cs="Arial"/>
          <w:sz w:val="24"/>
          <w:szCs w:val="24"/>
        </w:rPr>
        <w:t>.</w:t>
      </w:r>
    </w:p>
    <w:p w:rsidR="00F46167" w:rsidRPr="00A00FB7" w:rsidRDefault="00F46167" w:rsidP="00A00FB7">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A licitante vencedora deverá estar quite com a CESAMA, quando sediada ou domiciliada no município de Juiz de Fora/MG.</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sua(s)Ordem(ns)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984747">
        <w:rPr>
          <w:rFonts w:cs="Arial"/>
          <w:sz w:val="24"/>
          <w:szCs w:val="24"/>
        </w:rPr>
        <w:t xml:space="preserve">Departamento de </w:t>
      </w:r>
      <w:r w:rsidR="00EB3C86" w:rsidRPr="00984747">
        <w:rPr>
          <w:rFonts w:cs="Arial"/>
          <w:sz w:val="24"/>
          <w:szCs w:val="24"/>
        </w:rPr>
        <w:t>Compras</w:t>
      </w:r>
      <w:r w:rsidRPr="00984747">
        <w:rPr>
          <w:rFonts w:cs="Arial"/>
          <w:sz w:val="24"/>
          <w:szCs w:val="24"/>
        </w:rPr>
        <w:t xml:space="preserve"> e Estoque</w:t>
      </w:r>
      <w:r w:rsidRPr="008A1758">
        <w:rPr>
          <w:rFonts w:cs="Arial"/>
          <w:sz w:val="24"/>
          <w:szCs w:val="24"/>
        </w:rPr>
        <w:t>.</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984747" w:rsidRDefault="00767532" w:rsidP="00767532">
      <w:pPr>
        <w:suppressAutoHyphens w:val="0"/>
        <w:autoSpaceDE w:val="0"/>
        <w:autoSpaceDN w:val="0"/>
        <w:adjustRightInd w:val="0"/>
        <w:spacing w:before="120" w:line="360" w:lineRule="auto"/>
        <w:ind w:firstLine="567"/>
        <w:rPr>
          <w:rFonts w:cs="Arial"/>
          <w:sz w:val="24"/>
          <w:szCs w:val="24"/>
        </w:rPr>
      </w:pPr>
      <w:r w:rsidRPr="00984747">
        <w:rPr>
          <w:rFonts w:eastAsia="Arial Unicode MS" w:cs="Arial"/>
          <w:sz w:val="24"/>
          <w:szCs w:val="24"/>
        </w:rPr>
        <w:t xml:space="preserve">Esta licitação é do tipo MENOR PREÇO sob o critério de julgamento pelo </w:t>
      </w:r>
      <w:r w:rsidRPr="00984747">
        <w:rPr>
          <w:rFonts w:eastAsia="Arial Unicode MS" w:cs="Arial"/>
          <w:sz w:val="24"/>
          <w:szCs w:val="24"/>
          <w:u w:val="single"/>
        </w:rPr>
        <w:t xml:space="preserve">MENOR </w:t>
      </w:r>
      <w:r w:rsidR="00F46167">
        <w:rPr>
          <w:rFonts w:eastAsia="Arial Unicode MS" w:cs="Arial"/>
          <w:sz w:val="24"/>
          <w:szCs w:val="24"/>
          <w:u w:val="single"/>
        </w:rPr>
        <w:t>PREÇO</w:t>
      </w:r>
      <w:r w:rsidR="008F45DB">
        <w:rPr>
          <w:rFonts w:eastAsia="Arial Unicode MS" w:cs="Arial"/>
          <w:sz w:val="24"/>
          <w:szCs w:val="24"/>
          <w:u w:val="single"/>
        </w:rPr>
        <w:t xml:space="preserve"> </w:t>
      </w:r>
      <w:r w:rsidR="00D914ED" w:rsidRPr="00984747">
        <w:rPr>
          <w:rFonts w:eastAsia="Arial Unicode MS" w:cs="Arial"/>
          <w:sz w:val="24"/>
          <w:szCs w:val="24"/>
          <w:u w:val="single"/>
        </w:rPr>
        <w:t xml:space="preserve">UNITÁRIO REGISTRADO </w:t>
      </w:r>
      <w:r w:rsidRPr="00984747">
        <w:rPr>
          <w:rFonts w:eastAsia="Arial Unicode MS" w:cs="Arial"/>
          <w:sz w:val="24"/>
          <w:szCs w:val="24"/>
          <w:u w:val="single"/>
        </w:rPr>
        <w:t>POR ITEM,</w:t>
      </w:r>
      <w:r w:rsidR="008F45DB">
        <w:rPr>
          <w:rFonts w:eastAsia="Arial Unicode MS" w:cs="Arial"/>
          <w:sz w:val="24"/>
          <w:szCs w:val="24"/>
          <w:u w:val="single"/>
        </w:rPr>
        <w:t xml:space="preserve"> </w:t>
      </w:r>
      <w:r w:rsidRPr="00984747">
        <w:rPr>
          <w:rFonts w:cs="Arial"/>
          <w:sz w:val="24"/>
          <w:szCs w:val="24"/>
        </w:rPr>
        <w:t>desde que observadas às especificações e demais condições estabelecidas no Edital e seus anexos</w:t>
      </w:r>
      <w:r w:rsidR="005155D4" w:rsidRPr="00984747">
        <w:rPr>
          <w:rFonts w:cs="Arial"/>
          <w:sz w:val="24"/>
          <w:szCs w:val="24"/>
        </w:rPr>
        <w:t>.</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t>PENALIDADES</w:t>
      </w:r>
    </w:p>
    <w:p w:rsidR="00BC3358" w:rsidRPr="00BC3358" w:rsidRDefault="00C742A7" w:rsidP="00BC3358">
      <w:pPr>
        <w:spacing w:before="120" w:line="360" w:lineRule="auto"/>
        <w:ind w:firstLine="567"/>
        <w:rPr>
          <w:rFonts w:eastAsia="Arial Unicode MS" w:cs="Arial"/>
          <w:sz w:val="24"/>
          <w:szCs w:val="24"/>
        </w:rPr>
      </w:pPr>
      <w:r w:rsidRPr="00351A13">
        <w:rPr>
          <w:rFonts w:cs="Arial"/>
          <w:bCs/>
          <w:sz w:val="24"/>
          <w:szCs w:val="24"/>
        </w:rPr>
        <w:lastRenderedPageBreak/>
        <w:t xml:space="preserve">O descumprimento de quaisquer cláusulas estabelecidas neste Termo de Referência sujeitará à aplicação </w:t>
      </w:r>
      <w:r w:rsidR="00F46167">
        <w:rPr>
          <w:rFonts w:cs="Arial"/>
          <w:bCs/>
          <w:sz w:val="24"/>
          <w:szCs w:val="24"/>
        </w:rPr>
        <w:t>das sanções previstas no edital, conforme minuta padrão e informações das áreas pertinentes.</w:t>
      </w: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984747" w:rsidRPr="00984747" w:rsidRDefault="00984747"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A87F62" w:rsidP="00A87F62">
      <w:pPr>
        <w:autoSpaceDE w:val="0"/>
        <w:autoSpaceDN w:val="0"/>
        <w:adjustRightInd w:val="0"/>
        <w:spacing w:before="480" w:line="360" w:lineRule="auto"/>
        <w:rPr>
          <w:rFonts w:cs="Arial"/>
          <w:b/>
          <w:sz w:val="24"/>
          <w:szCs w:val="24"/>
        </w:rPr>
      </w:pPr>
      <w:r>
        <w:rPr>
          <w:rFonts w:cs="Arial"/>
          <w:b/>
          <w:sz w:val="24"/>
          <w:szCs w:val="24"/>
        </w:rPr>
        <w:t xml:space="preserve">13. </w:t>
      </w:r>
      <w:r w:rsidR="00A739B4">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BC3358">
      <w:pPr>
        <w:numPr>
          <w:ilvl w:val="1"/>
          <w:numId w:val="6"/>
        </w:numPr>
        <w:spacing w:before="120" w:line="360" w:lineRule="auto"/>
        <w:ind w:left="1" w:firstLine="0"/>
        <w:rPr>
          <w:rFonts w:cs="Arial"/>
          <w:bCs/>
          <w:sz w:val="24"/>
          <w:szCs w:val="24"/>
        </w:rPr>
      </w:pPr>
      <w:r w:rsidRPr="00653118">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xml:space="preserve">, ou da omissão em executá-lo, </w:t>
      </w:r>
      <w:r w:rsidRPr="002660A3">
        <w:rPr>
          <w:rFonts w:cs="Arial"/>
          <w:bCs/>
          <w:sz w:val="24"/>
          <w:szCs w:val="24"/>
        </w:rPr>
        <w:lastRenderedPageBreak/>
        <w:t>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A54B34" w:rsidRPr="00462488" w:rsidRDefault="00E6181E" w:rsidP="00562E2B">
      <w:pPr>
        <w:numPr>
          <w:ilvl w:val="1"/>
          <w:numId w:val="6"/>
        </w:numPr>
        <w:spacing w:before="120" w:line="360" w:lineRule="auto"/>
        <w:ind w:left="0" w:firstLine="0"/>
        <w:rPr>
          <w:rFonts w:cs="Arial"/>
          <w:b/>
          <w:bCs/>
          <w:sz w:val="24"/>
          <w:szCs w:val="24"/>
        </w:rPr>
      </w:pPr>
      <w:r w:rsidRPr="00462488">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84747" w:rsidRDefault="00E6181E" w:rsidP="00E618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A35785" w:rsidRDefault="00A35785" w:rsidP="00E6181E">
      <w:pPr>
        <w:spacing w:before="120"/>
        <w:ind w:left="2268"/>
        <w:rPr>
          <w:rFonts w:cs="Arial"/>
          <w:bCs/>
        </w:rPr>
      </w:pPr>
    </w:p>
    <w:p w:rsidR="00A54B34" w:rsidRPr="00E6181E" w:rsidRDefault="00A54B34" w:rsidP="00E6181E">
      <w:pPr>
        <w:spacing w:before="120"/>
        <w:ind w:left="2268"/>
        <w:rPr>
          <w:rFonts w:cs="Arial"/>
          <w:bCs/>
        </w:rPr>
      </w:pPr>
    </w:p>
    <w:p w:rsidR="00854BF8" w:rsidRDefault="00854BF8" w:rsidP="00984747">
      <w:pPr>
        <w:jc w:val="center"/>
        <w:rPr>
          <w:rFonts w:cs="Arial"/>
          <w:b/>
          <w:bCs/>
          <w:sz w:val="24"/>
          <w:szCs w:val="24"/>
        </w:rPr>
      </w:pPr>
    </w:p>
    <w:p w:rsidR="00E211BD" w:rsidRDefault="00E211BD" w:rsidP="00E211BD">
      <w:pPr>
        <w:rPr>
          <w:rFonts w:ascii="Times New Roman" w:hAnsi="Times New Roman"/>
        </w:rPr>
      </w:pPr>
      <w:bookmarkStart w:id="1" w:name="_Hlk54609315"/>
      <w:r>
        <w:t xml:space="preserve">        ________________________</w:t>
      </w:r>
      <w:bookmarkStart w:id="2" w:name="_Hlk54606152"/>
      <w:r>
        <w:tab/>
      </w:r>
      <w:r>
        <w:tab/>
      </w:r>
      <w:r>
        <w:tab/>
      </w:r>
      <w:r>
        <w:tab/>
        <w:t xml:space="preserve">               ______________________</w:t>
      </w:r>
      <w:bookmarkEnd w:id="2"/>
    </w:p>
    <w:p w:rsidR="00E211BD" w:rsidRDefault="00E211BD" w:rsidP="00E211BD">
      <w:pPr>
        <w:ind w:firstLine="708"/>
        <w:rPr>
          <w:sz w:val="18"/>
          <w:szCs w:val="18"/>
        </w:rPr>
      </w:pPr>
      <w:r>
        <w:rPr>
          <w:sz w:val="18"/>
          <w:szCs w:val="18"/>
        </w:rPr>
        <w:t>Fabiana Vicente de Mesquita</w:t>
      </w:r>
      <w:r>
        <w:rPr>
          <w:sz w:val="18"/>
          <w:szCs w:val="18"/>
        </w:rPr>
        <w:tab/>
      </w:r>
      <w:r>
        <w:rPr>
          <w:sz w:val="18"/>
          <w:szCs w:val="18"/>
        </w:rPr>
        <w:tab/>
      </w:r>
      <w:r>
        <w:rPr>
          <w:sz w:val="18"/>
          <w:szCs w:val="18"/>
        </w:rPr>
        <w:tab/>
      </w:r>
      <w:r>
        <w:rPr>
          <w:sz w:val="18"/>
          <w:szCs w:val="18"/>
        </w:rPr>
        <w:tab/>
      </w:r>
      <w:r>
        <w:rPr>
          <w:sz w:val="18"/>
          <w:szCs w:val="18"/>
        </w:rPr>
        <w:tab/>
        <w:t xml:space="preserve">        Robson Dutra Ferreira</w:t>
      </w:r>
    </w:p>
    <w:p w:rsidR="00E211BD" w:rsidRDefault="00E211BD" w:rsidP="00E211BD">
      <w:pPr>
        <w:jc w:val="center"/>
        <w:rPr>
          <w:sz w:val="24"/>
          <w:szCs w:val="24"/>
        </w:rPr>
      </w:pPr>
      <w:r>
        <w:t>DECE</w:t>
      </w:r>
      <w:r>
        <w:tab/>
      </w:r>
      <w:r>
        <w:tab/>
      </w:r>
      <w:r>
        <w:tab/>
      </w:r>
      <w:r>
        <w:tab/>
      </w:r>
      <w:r>
        <w:tab/>
      </w:r>
      <w:r>
        <w:tab/>
      </w:r>
      <w:r>
        <w:tab/>
      </w:r>
      <w:r>
        <w:tab/>
        <w:t xml:space="preserve">        GEFC</w:t>
      </w:r>
    </w:p>
    <w:p w:rsidR="00E211BD" w:rsidRDefault="00E211BD" w:rsidP="00E211BD">
      <w:pPr>
        <w:jc w:val="center"/>
      </w:pPr>
    </w:p>
    <w:p w:rsidR="00E211BD" w:rsidRDefault="00E211BD" w:rsidP="00E211BD">
      <w:pPr>
        <w:jc w:val="center"/>
      </w:pPr>
    </w:p>
    <w:p w:rsidR="00E211BD" w:rsidRDefault="00E211BD" w:rsidP="00E211BD">
      <w:pPr>
        <w:jc w:val="center"/>
      </w:pPr>
      <w:r>
        <w:t>Aprovado por:</w:t>
      </w:r>
    </w:p>
    <w:p w:rsidR="00E211BD" w:rsidRDefault="00E211BD" w:rsidP="00E211BD">
      <w:pPr>
        <w:jc w:val="center"/>
      </w:pPr>
    </w:p>
    <w:p w:rsidR="00E211BD" w:rsidRDefault="00E211BD" w:rsidP="00E211BD">
      <w:pPr>
        <w:jc w:val="center"/>
      </w:pPr>
    </w:p>
    <w:p w:rsidR="00E211BD" w:rsidRDefault="00E211BD" w:rsidP="00E211BD">
      <w:pPr>
        <w:jc w:val="center"/>
      </w:pPr>
    </w:p>
    <w:p w:rsidR="00E211BD" w:rsidRDefault="00E211BD" w:rsidP="00E211BD">
      <w:pPr>
        <w:jc w:val="center"/>
      </w:pPr>
      <w:r>
        <w:t>______________________</w:t>
      </w:r>
    </w:p>
    <w:p w:rsidR="00E211BD" w:rsidRDefault="00E211BD" w:rsidP="00E211BD">
      <w:pPr>
        <w:jc w:val="center"/>
        <w:rPr>
          <w:sz w:val="18"/>
          <w:szCs w:val="18"/>
        </w:rPr>
      </w:pPr>
      <w:r>
        <w:rPr>
          <w:sz w:val="18"/>
          <w:szCs w:val="18"/>
        </w:rPr>
        <w:t>Rafaela Medina Cury</w:t>
      </w:r>
    </w:p>
    <w:p w:rsidR="00E211BD" w:rsidRDefault="00E211BD" w:rsidP="00E211BD">
      <w:pPr>
        <w:spacing w:line="360" w:lineRule="auto"/>
        <w:jc w:val="center"/>
        <w:rPr>
          <w:sz w:val="24"/>
          <w:szCs w:val="24"/>
        </w:rPr>
      </w:pPr>
      <w:r>
        <w:t>DRFA</w:t>
      </w:r>
      <w:bookmarkEnd w:id="1"/>
    </w:p>
    <w:p w:rsidR="00854BF8" w:rsidRDefault="00854BF8" w:rsidP="00E211BD">
      <w:pPr>
        <w:spacing w:line="360" w:lineRule="auto"/>
        <w:rPr>
          <w:rFonts w:cs="Arial"/>
          <w:b/>
          <w:bCs/>
          <w:sz w:val="24"/>
          <w:szCs w:val="24"/>
        </w:rPr>
      </w:pPr>
    </w:p>
    <w:sectPr w:rsidR="00854BF8"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E2B" w:rsidRDefault="00562E2B">
      <w:r>
        <w:separator/>
      </w:r>
    </w:p>
  </w:endnote>
  <w:endnote w:type="continuationSeparator" w:id="1">
    <w:p w:rsidR="00562E2B" w:rsidRDefault="00562E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2B" w:rsidRDefault="00562E2B" w:rsidP="00A6748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562E2B" w:rsidRPr="00020390" w:rsidRDefault="00562E2B"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562E2B" w:rsidRPr="00DC08CD" w:rsidRDefault="00562E2B"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562E2B" w:rsidRPr="00DC08CD" w:rsidRDefault="00562E2B" w:rsidP="00A67488">
    <w:pPr>
      <w:pStyle w:val="Rodap"/>
      <w:tabs>
        <w:tab w:val="right" w:pos="8505"/>
      </w:tabs>
      <w:ind w:right="-1"/>
      <w:jc w:val="center"/>
      <w:rPr>
        <w:rFonts w:cs="Arial"/>
        <w:sz w:val="16"/>
        <w:szCs w:val="16"/>
      </w:rPr>
    </w:pPr>
    <w:r>
      <w:rPr>
        <w:rFonts w:cs="Arial"/>
        <w:noProof/>
        <w:sz w:val="16"/>
        <w:szCs w:val="16"/>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-441960</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E2B" w:rsidRDefault="00562E2B">
      <w:r>
        <w:separator/>
      </w:r>
    </w:p>
  </w:footnote>
  <w:footnote w:type="continuationSeparator" w:id="1">
    <w:p w:rsidR="00562E2B" w:rsidRDefault="0056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2B" w:rsidRDefault="00787C62">
    <w:pPr>
      <w:pStyle w:val="Cabealho"/>
      <w:framePr w:wrap="around" w:vAnchor="text" w:hAnchor="margin" w:xAlign="right" w:y="1"/>
      <w:rPr>
        <w:rStyle w:val="Nmerodepgina"/>
      </w:rPr>
    </w:pPr>
    <w:r>
      <w:rPr>
        <w:rStyle w:val="Nmerodepgina"/>
      </w:rPr>
      <w:fldChar w:fldCharType="begin"/>
    </w:r>
    <w:r w:rsidR="00562E2B">
      <w:rPr>
        <w:rStyle w:val="Nmerodepgina"/>
      </w:rPr>
      <w:instrText xml:space="preserve">PAGE  </w:instrText>
    </w:r>
    <w:r>
      <w:rPr>
        <w:rStyle w:val="Nmerodepgina"/>
      </w:rPr>
      <w:fldChar w:fldCharType="end"/>
    </w:r>
  </w:p>
  <w:p w:rsidR="00562E2B" w:rsidRDefault="00562E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E2B" w:rsidRDefault="00562E2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ABF3237"/>
    <w:multiLevelType w:val="hybridMultilevel"/>
    <w:tmpl w:val="59B4D124"/>
    <w:lvl w:ilvl="0" w:tplc="04160001">
      <w:numFmt w:val="bullet"/>
      <w:lvlText w:val=""/>
      <w:lvlJc w:val="left"/>
      <w:pPr>
        <w:ind w:left="720" w:hanging="360"/>
      </w:pPr>
      <w:rPr>
        <w:rFonts w:ascii="Symbol" w:eastAsia="Times New Roman" w:hAnsi="Symbol" w:cs="Times New Roman" w:hint="default"/>
        <w:sz w:val="20"/>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1"/>
  </w:num>
  <w:num w:numId="6">
    <w:abstractNumId w:val="6"/>
  </w:num>
  <w:num w:numId="7">
    <w:abstractNumId w:val="8"/>
  </w:num>
  <w:num w:numId="8">
    <w:abstractNumId w:val="1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561"/>
    <w:rsid w:val="00012D24"/>
    <w:rsid w:val="00014909"/>
    <w:rsid w:val="00020938"/>
    <w:rsid w:val="000216F2"/>
    <w:rsid w:val="00022214"/>
    <w:rsid w:val="00022C3D"/>
    <w:rsid w:val="0002715C"/>
    <w:rsid w:val="0003298F"/>
    <w:rsid w:val="00035B0E"/>
    <w:rsid w:val="00041984"/>
    <w:rsid w:val="00042A34"/>
    <w:rsid w:val="000462A6"/>
    <w:rsid w:val="000505F0"/>
    <w:rsid w:val="0005421D"/>
    <w:rsid w:val="0005425E"/>
    <w:rsid w:val="00060182"/>
    <w:rsid w:val="00060579"/>
    <w:rsid w:val="000606A4"/>
    <w:rsid w:val="000610B8"/>
    <w:rsid w:val="000644C6"/>
    <w:rsid w:val="00064E3E"/>
    <w:rsid w:val="000713D6"/>
    <w:rsid w:val="0007148B"/>
    <w:rsid w:val="00075ADF"/>
    <w:rsid w:val="00075C10"/>
    <w:rsid w:val="00077BF3"/>
    <w:rsid w:val="00082CBD"/>
    <w:rsid w:val="000876B7"/>
    <w:rsid w:val="00091C6B"/>
    <w:rsid w:val="00091F5A"/>
    <w:rsid w:val="000920F4"/>
    <w:rsid w:val="000928EA"/>
    <w:rsid w:val="000A392B"/>
    <w:rsid w:val="000A4283"/>
    <w:rsid w:val="000A7FB7"/>
    <w:rsid w:val="000B3AC8"/>
    <w:rsid w:val="000C092A"/>
    <w:rsid w:val="000C18E4"/>
    <w:rsid w:val="000D114B"/>
    <w:rsid w:val="000E0228"/>
    <w:rsid w:val="000E2D3D"/>
    <w:rsid w:val="000E332E"/>
    <w:rsid w:val="000E3BAC"/>
    <w:rsid w:val="000E6267"/>
    <w:rsid w:val="000F357E"/>
    <w:rsid w:val="000F688B"/>
    <w:rsid w:val="00104E00"/>
    <w:rsid w:val="00110743"/>
    <w:rsid w:val="00117A92"/>
    <w:rsid w:val="00123D84"/>
    <w:rsid w:val="00126BFA"/>
    <w:rsid w:val="00127585"/>
    <w:rsid w:val="00130DCE"/>
    <w:rsid w:val="00132963"/>
    <w:rsid w:val="00133944"/>
    <w:rsid w:val="001352C5"/>
    <w:rsid w:val="00140911"/>
    <w:rsid w:val="00141562"/>
    <w:rsid w:val="00142A08"/>
    <w:rsid w:val="00146CEB"/>
    <w:rsid w:val="00147D17"/>
    <w:rsid w:val="00151CE1"/>
    <w:rsid w:val="001536C6"/>
    <w:rsid w:val="00155C17"/>
    <w:rsid w:val="00170E92"/>
    <w:rsid w:val="001712BA"/>
    <w:rsid w:val="00172E09"/>
    <w:rsid w:val="001736E5"/>
    <w:rsid w:val="00183292"/>
    <w:rsid w:val="00183713"/>
    <w:rsid w:val="00183760"/>
    <w:rsid w:val="00183B57"/>
    <w:rsid w:val="00186539"/>
    <w:rsid w:val="00194B7D"/>
    <w:rsid w:val="00194CFE"/>
    <w:rsid w:val="00194D39"/>
    <w:rsid w:val="001954C7"/>
    <w:rsid w:val="001A0639"/>
    <w:rsid w:val="001B200D"/>
    <w:rsid w:val="001B2477"/>
    <w:rsid w:val="001C5197"/>
    <w:rsid w:val="001C730C"/>
    <w:rsid w:val="001C74E8"/>
    <w:rsid w:val="001D4A49"/>
    <w:rsid w:val="001E163F"/>
    <w:rsid w:val="001E307E"/>
    <w:rsid w:val="001F02ED"/>
    <w:rsid w:val="001F1627"/>
    <w:rsid w:val="00201358"/>
    <w:rsid w:val="00205837"/>
    <w:rsid w:val="002067F8"/>
    <w:rsid w:val="00225035"/>
    <w:rsid w:val="00225B69"/>
    <w:rsid w:val="00227B90"/>
    <w:rsid w:val="00234D3B"/>
    <w:rsid w:val="002370B4"/>
    <w:rsid w:val="002444E9"/>
    <w:rsid w:val="0025409B"/>
    <w:rsid w:val="002561DE"/>
    <w:rsid w:val="00256C1F"/>
    <w:rsid w:val="00261551"/>
    <w:rsid w:val="00264930"/>
    <w:rsid w:val="0027399E"/>
    <w:rsid w:val="00275D6F"/>
    <w:rsid w:val="00281CEB"/>
    <w:rsid w:val="002858EB"/>
    <w:rsid w:val="0028737F"/>
    <w:rsid w:val="00294655"/>
    <w:rsid w:val="00294A70"/>
    <w:rsid w:val="002A0A54"/>
    <w:rsid w:val="002A12DB"/>
    <w:rsid w:val="002C180B"/>
    <w:rsid w:val="002C1893"/>
    <w:rsid w:val="002C6AB8"/>
    <w:rsid w:val="002C751F"/>
    <w:rsid w:val="002D2C74"/>
    <w:rsid w:val="002E30DC"/>
    <w:rsid w:val="002E391D"/>
    <w:rsid w:val="002E39C0"/>
    <w:rsid w:val="002E4CD8"/>
    <w:rsid w:val="002E7DC9"/>
    <w:rsid w:val="002F1424"/>
    <w:rsid w:val="00305E5E"/>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3E64"/>
    <w:rsid w:val="00354870"/>
    <w:rsid w:val="0036062F"/>
    <w:rsid w:val="003614F6"/>
    <w:rsid w:val="003647CA"/>
    <w:rsid w:val="00365D37"/>
    <w:rsid w:val="0036619E"/>
    <w:rsid w:val="00367D22"/>
    <w:rsid w:val="00372414"/>
    <w:rsid w:val="00373FA4"/>
    <w:rsid w:val="0037730C"/>
    <w:rsid w:val="00383AB0"/>
    <w:rsid w:val="0039291B"/>
    <w:rsid w:val="003A1DDB"/>
    <w:rsid w:val="003B22C8"/>
    <w:rsid w:val="003B30E3"/>
    <w:rsid w:val="003B5E7A"/>
    <w:rsid w:val="003B6B69"/>
    <w:rsid w:val="003B6DED"/>
    <w:rsid w:val="003B6FCF"/>
    <w:rsid w:val="003C7D88"/>
    <w:rsid w:val="003D4324"/>
    <w:rsid w:val="003D5B65"/>
    <w:rsid w:val="003D60FC"/>
    <w:rsid w:val="003F2132"/>
    <w:rsid w:val="003F2224"/>
    <w:rsid w:val="003F28E5"/>
    <w:rsid w:val="003F4904"/>
    <w:rsid w:val="003F5AE4"/>
    <w:rsid w:val="00401C77"/>
    <w:rsid w:val="00403869"/>
    <w:rsid w:val="00404EF9"/>
    <w:rsid w:val="004054CE"/>
    <w:rsid w:val="004070D1"/>
    <w:rsid w:val="00413D78"/>
    <w:rsid w:val="004143D0"/>
    <w:rsid w:val="00414773"/>
    <w:rsid w:val="0042214D"/>
    <w:rsid w:val="004224B4"/>
    <w:rsid w:val="00430077"/>
    <w:rsid w:val="00430934"/>
    <w:rsid w:val="00432517"/>
    <w:rsid w:val="004351D3"/>
    <w:rsid w:val="00436287"/>
    <w:rsid w:val="00436860"/>
    <w:rsid w:val="004422C8"/>
    <w:rsid w:val="00442500"/>
    <w:rsid w:val="00445EE5"/>
    <w:rsid w:val="00453682"/>
    <w:rsid w:val="004556A9"/>
    <w:rsid w:val="0045681F"/>
    <w:rsid w:val="00460C81"/>
    <w:rsid w:val="00461FC4"/>
    <w:rsid w:val="00462452"/>
    <w:rsid w:val="00462488"/>
    <w:rsid w:val="004669E8"/>
    <w:rsid w:val="00467673"/>
    <w:rsid w:val="00467B6C"/>
    <w:rsid w:val="0047045A"/>
    <w:rsid w:val="00473974"/>
    <w:rsid w:val="00476D23"/>
    <w:rsid w:val="0048010D"/>
    <w:rsid w:val="004907DA"/>
    <w:rsid w:val="00491C2E"/>
    <w:rsid w:val="004946F8"/>
    <w:rsid w:val="004A765C"/>
    <w:rsid w:val="004A7E10"/>
    <w:rsid w:val="004B2044"/>
    <w:rsid w:val="004B4E07"/>
    <w:rsid w:val="004B605B"/>
    <w:rsid w:val="004B670C"/>
    <w:rsid w:val="004C0428"/>
    <w:rsid w:val="004C529A"/>
    <w:rsid w:val="004C57A1"/>
    <w:rsid w:val="004D31EC"/>
    <w:rsid w:val="004D3691"/>
    <w:rsid w:val="004E0486"/>
    <w:rsid w:val="004E3195"/>
    <w:rsid w:val="004E5E45"/>
    <w:rsid w:val="004F0024"/>
    <w:rsid w:val="004F54F5"/>
    <w:rsid w:val="00503883"/>
    <w:rsid w:val="00503E3F"/>
    <w:rsid w:val="00511483"/>
    <w:rsid w:val="005155D4"/>
    <w:rsid w:val="00516811"/>
    <w:rsid w:val="0051754C"/>
    <w:rsid w:val="005208BA"/>
    <w:rsid w:val="00522C22"/>
    <w:rsid w:val="00522D3E"/>
    <w:rsid w:val="00522D85"/>
    <w:rsid w:val="00523A12"/>
    <w:rsid w:val="005267C0"/>
    <w:rsid w:val="005340D7"/>
    <w:rsid w:val="00535368"/>
    <w:rsid w:val="00541789"/>
    <w:rsid w:val="00542353"/>
    <w:rsid w:val="0054331E"/>
    <w:rsid w:val="00562E2B"/>
    <w:rsid w:val="00562E8E"/>
    <w:rsid w:val="005631B8"/>
    <w:rsid w:val="00563DC4"/>
    <w:rsid w:val="005671B1"/>
    <w:rsid w:val="005728C9"/>
    <w:rsid w:val="0057444B"/>
    <w:rsid w:val="005804CF"/>
    <w:rsid w:val="00581250"/>
    <w:rsid w:val="00582A9A"/>
    <w:rsid w:val="00585FE4"/>
    <w:rsid w:val="005943BC"/>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5F7193"/>
    <w:rsid w:val="00600E45"/>
    <w:rsid w:val="00605435"/>
    <w:rsid w:val="00606192"/>
    <w:rsid w:val="00606F88"/>
    <w:rsid w:val="006117F6"/>
    <w:rsid w:val="00613F38"/>
    <w:rsid w:val="006144EB"/>
    <w:rsid w:val="00614B03"/>
    <w:rsid w:val="006217DC"/>
    <w:rsid w:val="00622421"/>
    <w:rsid w:val="00624DCA"/>
    <w:rsid w:val="006425B3"/>
    <w:rsid w:val="0064759A"/>
    <w:rsid w:val="00650D44"/>
    <w:rsid w:val="00650E8D"/>
    <w:rsid w:val="00653118"/>
    <w:rsid w:val="00657F2B"/>
    <w:rsid w:val="00662F05"/>
    <w:rsid w:val="0066632B"/>
    <w:rsid w:val="006709A6"/>
    <w:rsid w:val="00670D36"/>
    <w:rsid w:val="00670D7F"/>
    <w:rsid w:val="00675C17"/>
    <w:rsid w:val="00677552"/>
    <w:rsid w:val="0068187B"/>
    <w:rsid w:val="00684679"/>
    <w:rsid w:val="006846E6"/>
    <w:rsid w:val="00686065"/>
    <w:rsid w:val="00686863"/>
    <w:rsid w:val="006871BB"/>
    <w:rsid w:val="00694451"/>
    <w:rsid w:val="00694C09"/>
    <w:rsid w:val="0069799A"/>
    <w:rsid w:val="006A0875"/>
    <w:rsid w:val="006A3FEE"/>
    <w:rsid w:val="006B0522"/>
    <w:rsid w:val="006C15AC"/>
    <w:rsid w:val="006C739D"/>
    <w:rsid w:val="006D1588"/>
    <w:rsid w:val="006E05C8"/>
    <w:rsid w:val="006E2067"/>
    <w:rsid w:val="006E3B2E"/>
    <w:rsid w:val="006E3E43"/>
    <w:rsid w:val="006E54DA"/>
    <w:rsid w:val="006E5E72"/>
    <w:rsid w:val="006F3EF9"/>
    <w:rsid w:val="006F5102"/>
    <w:rsid w:val="00702A0C"/>
    <w:rsid w:val="00703006"/>
    <w:rsid w:val="00716501"/>
    <w:rsid w:val="00720C22"/>
    <w:rsid w:val="00721323"/>
    <w:rsid w:val="007232BC"/>
    <w:rsid w:val="00730621"/>
    <w:rsid w:val="00734693"/>
    <w:rsid w:val="007350D9"/>
    <w:rsid w:val="00737F91"/>
    <w:rsid w:val="007531C5"/>
    <w:rsid w:val="00756995"/>
    <w:rsid w:val="0075745C"/>
    <w:rsid w:val="007604C9"/>
    <w:rsid w:val="0076249E"/>
    <w:rsid w:val="007652F2"/>
    <w:rsid w:val="00767532"/>
    <w:rsid w:val="00770B74"/>
    <w:rsid w:val="00770EB4"/>
    <w:rsid w:val="00775E07"/>
    <w:rsid w:val="00776163"/>
    <w:rsid w:val="00781B9E"/>
    <w:rsid w:val="00787C62"/>
    <w:rsid w:val="007917DC"/>
    <w:rsid w:val="00795CF2"/>
    <w:rsid w:val="007A09B4"/>
    <w:rsid w:val="007A2ABD"/>
    <w:rsid w:val="007A49C0"/>
    <w:rsid w:val="007C37F6"/>
    <w:rsid w:val="007C3CE0"/>
    <w:rsid w:val="007D050F"/>
    <w:rsid w:val="007D2C13"/>
    <w:rsid w:val="007D3FF3"/>
    <w:rsid w:val="007D5FD5"/>
    <w:rsid w:val="007D6AF7"/>
    <w:rsid w:val="007E4C53"/>
    <w:rsid w:val="007F0CED"/>
    <w:rsid w:val="007F3667"/>
    <w:rsid w:val="007F55C2"/>
    <w:rsid w:val="007F6D09"/>
    <w:rsid w:val="007F75B3"/>
    <w:rsid w:val="00804F10"/>
    <w:rsid w:val="00805779"/>
    <w:rsid w:val="008079A8"/>
    <w:rsid w:val="00811CCD"/>
    <w:rsid w:val="008122F6"/>
    <w:rsid w:val="00812F34"/>
    <w:rsid w:val="00813B26"/>
    <w:rsid w:val="00817F3F"/>
    <w:rsid w:val="0082207F"/>
    <w:rsid w:val="00837057"/>
    <w:rsid w:val="008421DA"/>
    <w:rsid w:val="0084731C"/>
    <w:rsid w:val="008502BB"/>
    <w:rsid w:val="00854BF8"/>
    <w:rsid w:val="00856066"/>
    <w:rsid w:val="008619F9"/>
    <w:rsid w:val="00864348"/>
    <w:rsid w:val="008805F6"/>
    <w:rsid w:val="008937A7"/>
    <w:rsid w:val="008971F6"/>
    <w:rsid w:val="008A1758"/>
    <w:rsid w:val="008A6BC7"/>
    <w:rsid w:val="008B206F"/>
    <w:rsid w:val="008B7337"/>
    <w:rsid w:val="008C6FC5"/>
    <w:rsid w:val="008D1CD5"/>
    <w:rsid w:val="008E0907"/>
    <w:rsid w:val="008E1393"/>
    <w:rsid w:val="008E64F6"/>
    <w:rsid w:val="008F148D"/>
    <w:rsid w:val="008F2DC5"/>
    <w:rsid w:val="008F45DB"/>
    <w:rsid w:val="008F4AEA"/>
    <w:rsid w:val="009013A9"/>
    <w:rsid w:val="00910204"/>
    <w:rsid w:val="00910431"/>
    <w:rsid w:val="00911BA2"/>
    <w:rsid w:val="00914E67"/>
    <w:rsid w:val="00924129"/>
    <w:rsid w:val="009261E5"/>
    <w:rsid w:val="00930521"/>
    <w:rsid w:val="009316A8"/>
    <w:rsid w:val="00947643"/>
    <w:rsid w:val="00952830"/>
    <w:rsid w:val="009548AA"/>
    <w:rsid w:val="00957199"/>
    <w:rsid w:val="00960095"/>
    <w:rsid w:val="0096405D"/>
    <w:rsid w:val="00967005"/>
    <w:rsid w:val="00976383"/>
    <w:rsid w:val="00984747"/>
    <w:rsid w:val="00985279"/>
    <w:rsid w:val="00986A7D"/>
    <w:rsid w:val="00992130"/>
    <w:rsid w:val="00992C6A"/>
    <w:rsid w:val="00993A4A"/>
    <w:rsid w:val="0099401B"/>
    <w:rsid w:val="00996618"/>
    <w:rsid w:val="009A625D"/>
    <w:rsid w:val="009B25A0"/>
    <w:rsid w:val="009B289B"/>
    <w:rsid w:val="009B3E3F"/>
    <w:rsid w:val="009B43A4"/>
    <w:rsid w:val="009C000B"/>
    <w:rsid w:val="009C091E"/>
    <w:rsid w:val="009C106B"/>
    <w:rsid w:val="009C1659"/>
    <w:rsid w:val="009C16A2"/>
    <w:rsid w:val="009C1B5B"/>
    <w:rsid w:val="009C2B4B"/>
    <w:rsid w:val="009C3417"/>
    <w:rsid w:val="009C4167"/>
    <w:rsid w:val="009D33D7"/>
    <w:rsid w:val="009D64F7"/>
    <w:rsid w:val="009E0513"/>
    <w:rsid w:val="009E1D63"/>
    <w:rsid w:val="009F1DAD"/>
    <w:rsid w:val="009F69DB"/>
    <w:rsid w:val="00A00FB7"/>
    <w:rsid w:val="00A022B9"/>
    <w:rsid w:val="00A02511"/>
    <w:rsid w:val="00A07D00"/>
    <w:rsid w:val="00A14353"/>
    <w:rsid w:val="00A14B6F"/>
    <w:rsid w:val="00A1513F"/>
    <w:rsid w:val="00A23A20"/>
    <w:rsid w:val="00A3325C"/>
    <w:rsid w:val="00A35785"/>
    <w:rsid w:val="00A359CD"/>
    <w:rsid w:val="00A42B16"/>
    <w:rsid w:val="00A47B8D"/>
    <w:rsid w:val="00A47ECC"/>
    <w:rsid w:val="00A51CD9"/>
    <w:rsid w:val="00A54B34"/>
    <w:rsid w:val="00A55A08"/>
    <w:rsid w:val="00A57FE9"/>
    <w:rsid w:val="00A600BD"/>
    <w:rsid w:val="00A65FE6"/>
    <w:rsid w:val="00A66060"/>
    <w:rsid w:val="00A67488"/>
    <w:rsid w:val="00A6752F"/>
    <w:rsid w:val="00A7009C"/>
    <w:rsid w:val="00A739B4"/>
    <w:rsid w:val="00A76197"/>
    <w:rsid w:val="00A76B0B"/>
    <w:rsid w:val="00A77A69"/>
    <w:rsid w:val="00A82644"/>
    <w:rsid w:val="00A84D87"/>
    <w:rsid w:val="00A8520C"/>
    <w:rsid w:val="00A87F62"/>
    <w:rsid w:val="00AA3068"/>
    <w:rsid w:val="00AA3382"/>
    <w:rsid w:val="00AA55DC"/>
    <w:rsid w:val="00AA79CA"/>
    <w:rsid w:val="00AB53D3"/>
    <w:rsid w:val="00AC23E0"/>
    <w:rsid w:val="00AC54E3"/>
    <w:rsid w:val="00AC60B2"/>
    <w:rsid w:val="00AC62E9"/>
    <w:rsid w:val="00AE08DD"/>
    <w:rsid w:val="00AE27A5"/>
    <w:rsid w:val="00AE69C3"/>
    <w:rsid w:val="00AF316B"/>
    <w:rsid w:val="00AF3C00"/>
    <w:rsid w:val="00B00234"/>
    <w:rsid w:val="00B00B30"/>
    <w:rsid w:val="00B02F86"/>
    <w:rsid w:val="00B11A8A"/>
    <w:rsid w:val="00B17240"/>
    <w:rsid w:val="00B17B8C"/>
    <w:rsid w:val="00B207EF"/>
    <w:rsid w:val="00B2557F"/>
    <w:rsid w:val="00B400C0"/>
    <w:rsid w:val="00B41EF6"/>
    <w:rsid w:val="00B4274C"/>
    <w:rsid w:val="00B43F4C"/>
    <w:rsid w:val="00B509FD"/>
    <w:rsid w:val="00B516AD"/>
    <w:rsid w:val="00B52770"/>
    <w:rsid w:val="00B637F7"/>
    <w:rsid w:val="00B63B65"/>
    <w:rsid w:val="00B65D05"/>
    <w:rsid w:val="00B7542F"/>
    <w:rsid w:val="00B760F0"/>
    <w:rsid w:val="00B86D5E"/>
    <w:rsid w:val="00B90143"/>
    <w:rsid w:val="00B903C4"/>
    <w:rsid w:val="00B9099B"/>
    <w:rsid w:val="00B922BA"/>
    <w:rsid w:val="00B925C3"/>
    <w:rsid w:val="00B9443B"/>
    <w:rsid w:val="00B94EAE"/>
    <w:rsid w:val="00B95123"/>
    <w:rsid w:val="00B9793C"/>
    <w:rsid w:val="00B97B92"/>
    <w:rsid w:val="00BA11A5"/>
    <w:rsid w:val="00BA3987"/>
    <w:rsid w:val="00BA4BB0"/>
    <w:rsid w:val="00BB6D81"/>
    <w:rsid w:val="00BB7BCA"/>
    <w:rsid w:val="00BC03DC"/>
    <w:rsid w:val="00BC07B9"/>
    <w:rsid w:val="00BC1DA5"/>
    <w:rsid w:val="00BC2506"/>
    <w:rsid w:val="00BC3358"/>
    <w:rsid w:val="00BC4832"/>
    <w:rsid w:val="00BC56BC"/>
    <w:rsid w:val="00BC7E84"/>
    <w:rsid w:val="00BD2954"/>
    <w:rsid w:val="00BD6783"/>
    <w:rsid w:val="00BD74C9"/>
    <w:rsid w:val="00BE0F91"/>
    <w:rsid w:val="00BE1B0F"/>
    <w:rsid w:val="00BE7BDB"/>
    <w:rsid w:val="00BF0C38"/>
    <w:rsid w:val="00BF2908"/>
    <w:rsid w:val="00BF5220"/>
    <w:rsid w:val="00BF6785"/>
    <w:rsid w:val="00BF6AA1"/>
    <w:rsid w:val="00C00373"/>
    <w:rsid w:val="00C0144C"/>
    <w:rsid w:val="00C02064"/>
    <w:rsid w:val="00C11732"/>
    <w:rsid w:val="00C2720C"/>
    <w:rsid w:val="00C32467"/>
    <w:rsid w:val="00C41A06"/>
    <w:rsid w:val="00C4517C"/>
    <w:rsid w:val="00C54650"/>
    <w:rsid w:val="00C5590D"/>
    <w:rsid w:val="00C64146"/>
    <w:rsid w:val="00C64FD7"/>
    <w:rsid w:val="00C67200"/>
    <w:rsid w:val="00C70B17"/>
    <w:rsid w:val="00C7354C"/>
    <w:rsid w:val="00C742A7"/>
    <w:rsid w:val="00C907FF"/>
    <w:rsid w:val="00C925F9"/>
    <w:rsid w:val="00C94FB7"/>
    <w:rsid w:val="00CA214C"/>
    <w:rsid w:val="00CA3336"/>
    <w:rsid w:val="00CA69F2"/>
    <w:rsid w:val="00CB14D3"/>
    <w:rsid w:val="00CB1A91"/>
    <w:rsid w:val="00CB583E"/>
    <w:rsid w:val="00CB5B64"/>
    <w:rsid w:val="00CB7F44"/>
    <w:rsid w:val="00CC0275"/>
    <w:rsid w:val="00CC0BF0"/>
    <w:rsid w:val="00CC3EC6"/>
    <w:rsid w:val="00CD3EC3"/>
    <w:rsid w:val="00CD3FCF"/>
    <w:rsid w:val="00CD455D"/>
    <w:rsid w:val="00CE1A43"/>
    <w:rsid w:val="00CE7244"/>
    <w:rsid w:val="00CE7FA8"/>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7F1E"/>
    <w:rsid w:val="00D5111B"/>
    <w:rsid w:val="00D5566A"/>
    <w:rsid w:val="00D5664A"/>
    <w:rsid w:val="00D6250C"/>
    <w:rsid w:val="00D71E31"/>
    <w:rsid w:val="00D72D4E"/>
    <w:rsid w:val="00D747EF"/>
    <w:rsid w:val="00D75F1A"/>
    <w:rsid w:val="00D8166E"/>
    <w:rsid w:val="00D8491C"/>
    <w:rsid w:val="00D84A56"/>
    <w:rsid w:val="00D871CE"/>
    <w:rsid w:val="00D914ED"/>
    <w:rsid w:val="00D93E1A"/>
    <w:rsid w:val="00D95387"/>
    <w:rsid w:val="00D9776D"/>
    <w:rsid w:val="00DA17BE"/>
    <w:rsid w:val="00DA2951"/>
    <w:rsid w:val="00DA2F03"/>
    <w:rsid w:val="00DB0C5A"/>
    <w:rsid w:val="00DB122C"/>
    <w:rsid w:val="00DB2A2F"/>
    <w:rsid w:val="00DB2ADB"/>
    <w:rsid w:val="00DB2AEB"/>
    <w:rsid w:val="00DB3948"/>
    <w:rsid w:val="00DB59B6"/>
    <w:rsid w:val="00DC2B6F"/>
    <w:rsid w:val="00DD4885"/>
    <w:rsid w:val="00DE135D"/>
    <w:rsid w:val="00DE14FC"/>
    <w:rsid w:val="00DE2FDD"/>
    <w:rsid w:val="00DF180E"/>
    <w:rsid w:val="00E014D4"/>
    <w:rsid w:val="00E1451A"/>
    <w:rsid w:val="00E15872"/>
    <w:rsid w:val="00E16733"/>
    <w:rsid w:val="00E211BD"/>
    <w:rsid w:val="00E253FB"/>
    <w:rsid w:val="00E30478"/>
    <w:rsid w:val="00E339C0"/>
    <w:rsid w:val="00E40C37"/>
    <w:rsid w:val="00E426A7"/>
    <w:rsid w:val="00E43FA8"/>
    <w:rsid w:val="00E447A1"/>
    <w:rsid w:val="00E451D2"/>
    <w:rsid w:val="00E45AEB"/>
    <w:rsid w:val="00E51092"/>
    <w:rsid w:val="00E51BC4"/>
    <w:rsid w:val="00E5221A"/>
    <w:rsid w:val="00E56101"/>
    <w:rsid w:val="00E56CC3"/>
    <w:rsid w:val="00E56E0A"/>
    <w:rsid w:val="00E57D04"/>
    <w:rsid w:val="00E6181E"/>
    <w:rsid w:val="00E62382"/>
    <w:rsid w:val="00E6605C"/>
    <w:rsid w:val="00E66DEC"/>
    <w:rsid w:val="00E70719"/>
    <w:rsid w:val="00E7360A"/>
    <w:rsid w:val="00E76AD9"/>
    <w:rsid w:val="00E77FF0"/>
    <w:rsid w:val="00E809AB"/>
    <w:rsid w:val="00E81132"/>
    <w:rsid w:val="00E823AF"/>
    <w:rsid w:val="00E8402E"/>
    <w:rsid w:val="00E92E2D"/>
    <w:rsid w:val="00EA0E75"/>
    <w:rsid w:val="00EA70A6"/>
    <w:rsid w:val="00EB03A1"/>
    <w:rsid w:val="00EB118B"/>
    <w:rsid w:val="00EB3C86"/>
    <w:rsid w:val="00EC167E"/>
    <w:rsid w:val="00EC1D83"/>
    <w:rsid w:val="00EC32DD"/>
    <w:rsid w:val="00EC3BE7"/>
    <w:rsid w:val="00EC5950"/>
    <w:rsid w:val="00EC59BD"/>
    <w:rsid w:val="00EC62D6"/>
    <w:rsid w:val="00ED0509"/>
    <w:rsid w:val="00ED07A7"/>
    <w:rsid w:val="00EE2116"/>
    <w:rsid w:val="00F05DC6"/>
    <w:rsid w:val="00F126BF"/>
    <w:rsid w:val="00F13B25"/>
    <w:rsid w:val="00F16881"/>
    <w:rsid w:val="00F17262"/>
    <w:rsid w:val="00F17515"/>
    <w:rsid w:val="00F20D96"/>
    <w:rsid w:val="00F2113E"/>
    <w:rsid w:val="00F23E50"/>
    <w:rsid w:val="00F30E1C"/>
    <w:rsid w:val="00F33D9D"/>
    <w:rsid w:val="00F34C0F"/>
    <w:rsid w:val="00F36A4C"/>
    <w:rsid w:val="00F46167"/>
    <w:rsid w:val="00F55CCB"/>
    <w:rsid w:val="00F560CE"/>
    <w:rsid w:val="00F6545F"/>
    <w:rsid w:val="00F704EC"/>
    <w:rsid w:val="00F71E9A"/>
    <w:rsid w:val="00F73A02"/>
    <w:rsid w:val="00F83CBC"/>
    <w:rsid w:val="00F85003"/>
    <w:rsid w:val="00F974D3"/>
    <w:rsid w:val="00F97613"/>
    <w:rsid w:val="00FA0C6B"/>
    <w:rsid w:val="00FA287F"/>
    <w:rsid w:val="00FA766E"/>
    <w:rsid w:val="00FB2E0A"/>
    <w:rsid w:val="00FB626C"/>
    <w:rsid w:val="00FB7880"/>
    <w:rsid w:val="00FC08CE"/>
    <w:rsid w:val="00FC17C9"/>
    <w:rsid w:val="00FC1B99"/>
    <w:rsid w:val="00FC3FBC"/>
    <w:rsid w:val="00FD6AF0"/>
    <w:rsid w:val="00FE2A15"/>
    <w:rsid w:val="00FE477E"/>
    <w:rsid w:val="00FE5AD2"/>
    <w:rsid w:val="00FF0744"/>
    <w:rsid w:val="00FF0C67"/>
    <w:rsid w:val="00FF0F8F"/>
    <w:rsid w:val="00FF2716"/>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7B92"/>
    <w:pPr>
      <w:suppressAutoHyphens/>
      <w:jc w:val="both"/>
    </w:pPr>
    <w:rPr>
      <w:rFonts w:ascii="Arial" w:hAnsi="Arial"/>
      <w:lang w:eastAsia="ar-SA"/>
    </w:rPr>
  </w:style>
  <w:style w:type="paragraph" w:styleId="Ttulo1">
    <w:name w:val="heading 1"/>
    <w:basedOn w:val="Normal"/>
    <w:next w:val="Normal"/>
    <w:qFormat/>
    <w:rsid w:val="00B97B92"/>
    <w:pPr>
      <w:keepNext/>
      <w:tabs>
        <w:tab w:val="num" w:pos="0"/>
      </w:tabs>
      <w:outlineLvl w:val="0"/>
    </w:pPr>
    <w:rPr>
      <w:b/>
    </w:rPr>
  </w:style>
  <w:style w:type="paragraph" w:styleId="Ttulo2">
    <w:name w:val="heading 2"/>
    <w:basedOn w:val="Normal"/>
    <w:next w:val="Normal"/>
    <w:qFormat/>
    <w:rsid w:val="00B97B92"/>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97B92"/>
    <w:pPr>
      <w:keepNext/>
      <w:tabs>
        <w:tab w:val="num" w:pos="0"/>
      </w:tabs>
      <w:ind w:right="-93"/>
      <w:jc w:val="center"/>
      <w:outlineLvl w:val="2"/>
    </w:pPr>
    <w:rPr>
      <w:b/>
      <w:sz w:val="22"/>
    </w:rPr>
  </w:style>
  <w:style w:type="paragraph" w:styleId="Ttulo4">
    <w:name w:val="heading 4"/>
    <w:basedOn w:val="Normal"/>
    <w:next w:val="Normal"/>
    <w:qFormat/>
    <w:rsid w:val="00B97B92"/>
    <w:pPr>
      <w:keepNext/>
      <w:tabs>
        <w:tab w:val="num" w:pos="0"/>
      </w:tabs>
      <w:outlineLvl w:val="3"/>
    </w:pPr>
    <w:rPr>
      <w:rFonts w:cs="Arial"/>
      <w:b/>
      <w:sz w:val="22"/>
    </w:rPr>
  </w:style>
  <w:style w:type="paragraph" w:styleId="Ttulo5">
    <w:name w:val="heading 5"/>
    <w:basedOn w:val="Normal"/>
    <w:next w:val="Normal"/>
    <w:qFormat/>
    <w:rsid w:val="00B97B92"/>
    <w:pPr>
      <w:keepNext/>
      <w:tabs>
        <w:tab w:val="num" w:pos="0"/>
      </w:tabs>
      <w:ind w:left="1440"/>
      <w:outlineLvl w:val="4"/>
    </w:pPr>
    <w:rPr>
      <w:rFonts w:cs="Arial"/>
      <w:b/>
      <w:sz w:val="22"/>
    </w:rPr>
  </w:style>
  <w:style w:type="paragraph" w:styleId="Ttulo6">
    <w:name w:val="heading 6"/>
    <w:basedOn w:val="Normal"/>
    <w:next w:val="Normal"/>
    <w:qFormat/>
    <w:rsid w:val="00B97B92"/>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97B92"/>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97B92"/>
    <w:pPr>
      <w:keepNext/>
      <w:tabs>
        <w:tab w:val="num" w:pos="0"/>
      </w:tabs>
      <w:spacing w:before="120"/>
      <w:ind w:left="23"/>
      <w:jc w:val="center"/>
      <w:outlineLvl w:val="7"/>
    </w:pPr>
    <w:rPr>
      <w:rFonts w:cs="Arial"/>
      <w:sz w:val="24"/>
    </w:rPr>
  </w:style>
  <w:style w:type="paragraph" w:styleId="Ttulo9">
    <w:name w:val="heading 9"/>
    <w:basedOn w:val="Normal"/>
    <w:next w:val="Normal"/>
    <w:qFormat/>
    <w:rsid w:val="00B97B92"/>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97B92"/>
    <w:rPr>
      <w:rFonts w:ascii="Symbol" w:hAnsi="Symbol"/>
    </w:rPr>
  </w:style>
  <w:style w:type="character" w:customStyle="1" w:styleId="Absatz-Standardschriftart">
    <w:name w:val="Absatz-Standardschriftart"/>
    <w:rsid w:val="00B97B92"/>
  </w:style>
  <w:style w:type="character" w:customStyle="1" w:styleId="WW-Absatz-Standardschriftart">
    <w:name w:val="WW-Absatz-Standardschriftart"/>
    <w:rsid w:val="00B97B92"/>
  </w:style>
  <w:style w:type="character" w:customStyle="1" w:styleId="WW8Num1z0">
    <w:name w:val="WW8Num1z0"/>
    <w:rsid w:val="00B97B92"/>
    <w:rPr>
      <w:rFonts w:ascii="Symbol" w:hAnsi="Symbol"/>
    </w:rPr>
  </w:style>
  <w:style w:type="character" w:customStyle="1" w:styleId="WW-Absatz-Standardschriftart1">
    <w:name w:val="WW-Absatz-Standardschriftart1"/>
    <w:rsid w:val="00B97B92"/>
  </w:style>
  <w:style w:type="character" w:customStyle="1" w:styleId="WW-WW8Num1z0">
    <w:name w:val="WW-WW8Num1z0"/>
    <w:rsid w:val="00B97B92"/>
    <w:rPr>
      <w:rFonts w:ascii="Symbol" w:hAnsi="Symbol"/>
    </w:rPr>
  </w:style>
  <w:style w:type="character" w:customStyle="1" w:styleId="WW-Absatz-Standardschriftart11">
    <w:name w:val="WW-Absatz-Standardschriftart11"/>
    <w:rsid w:val="00B97B92"/>
  </w:style>
  <w:style w:type="character" w:customStyle="1" w:styleId="WW-WW8Num1z01">
    <w:name w:val="WW-WW8Num1z01"/>
    <w:rsid w:val="00B97B92"/>
    <w:rPr>
      <w:rFonts w:ascii="Symbol" w:hAnsi="Symbol"/>
    </w:rPr>
  </w:style>
  <w:style w:type="character" w:customStyle="1" w:styleId="WW-Absatz-Standardschriftart111">
    <w:name w:val="WW-Absatz-Standardschriftart111"/>
    <w:rsid w:val="00B97B92"/>
  </w:style>
  <w:style w:type="character" w:customStyle="1" w:styleId="WW-WW8Num1z011">
    <w:name w:val="WW-WW8Num1z011"/>
    <w:rsid w:val="00B97B92"/>
    <w:rPr>
      <w:rFonts w:ascii="Symbol" w:hAnsi="Symbol"/>
    </w:rPr>
  </w:style>
  <w:style w:type="character" w:customStyle="1" w:styleId="WW-Absatz-Standardschriftart1111">
    <w:name w:val="WW-Absatz-Standardschriftart1111"/>
    <w:rsid w:val="00B97B92"/>
  </w:style>
  <w:style w:type="character" w:customStyle="1" w:styleId="WW-WW8Num1z0111">
    <w:name w:val="WW-WW8Num1z0111"/>
    <w:rsid w:val="00B97B92"/>
    <w:rPr>
      <w:rFonts w:ascii="Symbol" w:hAnsi="Symbol"/>
    </w:rPr>
  </w:style>
  <w:style w:type="character" w:customStyle="1" w:styleId="WW-Absatz-Standardschriftart11111">
    <w:name w:val="WW-Absatz-Standardschriftart11111"/>
    <w:rsid w:val="00B97B92"/>
  </w:style>
  <w:style w:type="character" w:customStyle="1" w:styleId="WW-WW8Num1z01111">
    <w:name w:val="WW-WW8Num1z01111"/>
    <w:rsid w:val="00B97B92"/>
    <w:rPr>
      <w:rFonts w:ascii="Symbol" w:hAnsi="Symbol"/>
    </w:rPr>
  </w:style>
  <w:style w:type="character" w:customStyle="1" w:styleId="WW-Absatz-Standardschriftart111111">
    <w:name w:val="WW-Absatz-Standardschriftart111111"/>
    <w:rsid w:val="00B97B92"/>
  </w:style>
  <w:style w:type="character" w:customStyle="1" w:styleId="WW-WW8Num1z011111">
    <w:name w:val="WW-WW8Num1z011111"/>
    <w:rsid w:val="00B97B92"/>
    <w:rPr>
      <w:rFonts w:ascii="Symbol" w:hAnsi="Symbol"/>
    </w:rPr>
  </w:style>
  <w:style w:type="character" w:customStyle="1" w:styleId="WW-Absatz-Standardschriftart1111111">
    <w:name w:val="WW-Absatz-Standardschriftart1111111"/>
    <w:rsid w:val="00B97B92"/>
  </w:style>
  <w:style w:type="character" w:customStyle="1" w:styleId="WW8Num13z0">
    <w:name w:val="WW8Num13z0"/>
    <w:rsid w:val="00B97B92"/>
    <w:rPr>
      <w:b w:val="0"/>
    </w:rPr>
  </w:style>
  <w:style w:type="character" w:customStyle="1" w:styleId="WW8Num14z0">
    <w:name w:val="WW8Num14z0"/>
    <w:rsid w:val="00B97B92"/>
    <w:rPr>
      <w:rFonts w:ascii="Times New Roman" w:hAnsi="Times New Roman"/>
    </w:rPr>
  </w:style>
  <w:style w:type="character" w:customStyle="1" w:styleId="WW8Num15z0">
    <w:name w:val="WW8Num15z0"/>
    <w:rsid w:val="00B97B92"/>
    <w:rPr>
      <w:rFonts w:ascii="Symbol" w:eastAsia="Times New Roman" w:hAnsi="Symbol" w:cs="Arial"/>
    </w:rPr>
  </w:style>
  <w:style w:type="character" w:customStyle="1" w:styleId="WW8Num15z1">
    <w:name w:val="WW8Num15z1"/>
    <w:rsid w:val="00B97B92"/>
    <w:rPr>
      <w:rFonts w:ascii="Courier New" w:hAnsi="Courier New" w:cs="Courier New"/>
    </w:rPr>
  </w:style>
  <w:style w:type="character" w:customStyle="1" w:styleId="WW8Num15z2">
    <w:name w:val="WW8Num15z2"/>
    <w:rsid w:val="00B97B92"/>
    <w:rPr>
      <w:rFonts w:ascii="Wingdings" w:hAnsi="Wingdings"/>
    </w:rPr>
  </w:style>
  <w:style w:type="character" w:customStyle="1" w:styleId="WW8Num15z3">
    <w:name w:val="WW8Num15z3"/>
    <w:rsid w:val="00B97B92"/>
    <w:rPr>
      <w:rFonts w:ascii="Symbol" w:hAnsi="Symbol"/>
    </w:rPr>
  </w:style>
  <w:style w:type="character" w:customStyle="1" w:styleId="WW8Num17z0">
    <w:name w:val="WW8Num17z0"/>
    <w:rsid w:val="00B97B92"/>
    <w:rPr>
      <w:rFonts w:ascii="Times New Roman" w:eastAsia="Times New Roman" w:hAnsi="Times New Roman" w:cs="Times New Roman"/>
    </w:rPr>
  </w:style>
  <w:style w:type="character" w:customStyle="1" w:styleId="WW8Num17z1">
    <w:name w:val="WW8Num17z1"/>
    <w:rsid w:val="00B97B92"/>
    <w:rPr>
      <w:rFonts w:ascii="Courier New" w:hAnsi="Courier New"/>
    </w:rPr>
  </w:style>
  <w:style w:type="character" w:customStyle="1" w:styleId="WW8Num17z2">
    <w:name w:val="WW8Num17z2"/>
    <w:rsid w:val="00B97B92"/>
    <w:rPr>
      <w:rFonts w:ascii="Wingdings" w:hAnsi="Wingdings"/>
    </w:rPr>
  </w:style>
  <w:style w:type="character" w:customStyle="1" w:styleId="WW8Num17z3">
    <w:name w:val="WW8Num17z3"/>
    <w:rsid w:val="00B97B92"/>
    <w:rPr>
      <w:rFonts w:ascii="Symbol" w:hAnsi="Symbol"/>
    </w:rPr>
  </w:style>
  <w:style w:type="character" w:customStyle="1" w:styleId="WW8Num18z0">
    <w:name w:val="WW8Num18z0"/>
    <w:rsid w:val="00B97B92"/>
    <w:rPr>
      <w:rFonts w:ascii="Symbol" w:hAnsi="Symbol"/>
    </w:rPr>
  </w:style>
  <w:style w:type="character" w:customStyle="1" w:styleId="WW8Num19z1">
    <w:name w:val="WW8Num19z1"/>
    <w:rsid w:val="00B97B92"/>
    <w:rPr>
      <w:rFonts w:ascii="Times New Roman" w:eastAsia="Times New Roman" w:hAnsi="Times New Roman" w:cs="Times New Roman"/>
    </w:rPr>
  </w:style>
  <w:style w:type="character" w:customStyle="1" w:styleId="WW8Num20z0">
    <w:name w:val="WW8Num20z0"/>
    <w:rsid w:val="00B97B92"/>
    <w:rPr>
      <w:b w:val="0"/>
    </w:rPr>
  </w:style>
  <w:style w:type="character" w:customStyle="1" w:styleId="WW8Num22z0">
    <w:name w:val="WW8Num22z0"/>
    <w:rsid w:val="00B97B92"/>
    <w:rPr>
      <w:rFonts w:ascii="Symbol" w:hAnsi="Symbol"/>
    </w:rPr>
  </w:style>
  <w:style w:type="character" w:customStyle="1" w:styleId="WW8Num28z0">
    <w:name w:val="WW8Num28z0"/>
    <w:rsid w:val="00B97B92"/>
    <w:rPr>
      <w:b w:val="0"/>
    </w:rPr>
  </w:style>
  <w:style w:type="character" w:customStyle="1" w:styleId="WW8Num29z0">
    <w:name w:val="WW8Num29z0"/>
    <w:rsid w:val="00B97B92"/>
    <w:rPr>
      <w:rFonts w:ascii="Symbol" w:hAnsi="Symbol"/>
      <w:color w:val="auto"/>
      <w:sz w:val="28"/>
    </w:rPr>
  </w:style>
  <w:style w:type="character" w:customStyle="1" w:styleId="WW8Num30z0">
    <w:name w:val="WW8Num30z0"/>
    <w:rsid w:val="00B97B92"/>
    <w:rPr>
      <w:b w:val="0"/>
    </w:rPr>
  </w:style>
  <w:style w:type="character" w:customStyle="1" w:styleId="WW8NumSt13z0">
    <w:name w:val="WW8NumSt13z0"/>
    <w:rsid w:val="00B97B92"/>
    <w:rPr>
      <w:rFonts w:ascii="Symbol" w:hAnsi="Symbol"/>
    </w:rPr>
  </w:style>
  <w:style w:type="character" w:customStyle="1" w:styleId="WW-Fontepargpadro">
    <w:name w:val="WW-Fonte parág. padrão"/>
    <w:rsid w:val="00B97B92"/>
  </w:style>
  <w:style w:type="character" w:customStyle="1" w:styleId="WW-Absatz-Standardschriftart11111111">
    <w:name w:val="WW-Absatz-Standardschriftart11111111"/>
    <w:rsid w:val="00B97B92"/>
  </w:style>
  <w:style w:type="character" w:customStyle="1" w:styleId="WW-Fontepargpadro1">
    <w:name w:val="WW-Fonte parág. padrão1"/>
    <w:rsid w:val="00B97B92"/>
  </w:style>
  <w:style w:type="character" w:customStyle="1" w:styleId="WW-Fontepargpadro11">
    <w:name w:val="WW-Fonte parág. padrão11"/>
    <w:rsid w:val="00B97B92"/>
  </w:style>
  <w:style w:type="character" w:styleId="Hyperlink">
    <w:name w:val="Hyperlink"/>
    <w:semiHidden/>
    <w:rsid w:val="00B97B92"/>
    <w:rPr>
      <w:color w:val="0000FF"/>
      <w:u w:val="single"/>
    </w:rPr>
  </w:style>
  <w:style w:type="character" w:customStyle="1" w:styleId="WW8Num4z1">
    <w:name w:val="WW8Num4z1"/>
    <w:rsid w:val="00B97B92"/>
    <w:rPr>
      <w:b w:val="0"/>
      <w:color w:val="000000"/>
    </w:rPr>
  </w:style>
  <w:style w:type="character" w:customStyle="1" w:styleId="WW8Num7z0">
    <w:name w:val="WW8Num7z0"/>
    <w:rsid w:val="00B97B92"/>
    <w:rPr>
      <w:rFonts w:ascii="Symbol" w:hAnsi="Symbol"/>
    </w:rPr>
  </w:style>
  <w:style w:type="character" w:customStyle="1" w:styleId="WW8Num7z1">
    <w:name w:val="WW8Num7z1"/>
    <w:rsid w:val="00B97B92"/>
    <w:rPr>
      <w:rFonts w:ascii="Courier New" w:hAnsi="Courier New"/>
    </w:rPr>
  </w:style>
  <w:style w:type="character" w:customStyle="1" w:styleId="WW8Num7z2">
    <w:name w:val="WW8Num7z2"/>
    <w:rsid w:val="00B97B92"/>
    <w:rPr>
      <w:rFonts w:ascii="Wingdings" w:hAnsi="Wingdings"/>
    </w:rPr>
  </w:style>
  <w:style w:type="character" w:customStyle="1" w:styleId="WW8Num8z0">
    <w:name w:val="WW8Num8z0"/>
    <w:rsid w:val="00B97B92"/>
    <w:rPr>
      <w:rFonts w:ascii="Symbol" w:hAnsi="Symbol"/>
    </w:rPr>
  </w:style>
  <w:style w:type="character" w:customStyle="1" w:styleId="WW8Num8z1">
    <w:name w:val="WW8Num8z1"/>
    <w:rsid w:val="00B97B92"/>
    <w:rPr>
      <w:rFonts w:ascii="Courier New" w:hAnsi="Courier New"/>
    </w:rPr>
  </w:style>
  <w:style w:type="character" w:customStyle="1" w:styleId="WW8Num8z2">
    <w:name w:val="WW8Num8z2"/>
    <w:rsid w:val="00B97B92"/>
    <w:rPr>
      <w:rFonts w:ascii="Wingdings" w:hAnsi="Wingdings"/>
    </w:rPr>
  </w:style>
  <w:style w:type="character" w:styleId="Nmerodepgina">
    <w:name w:val="page number"/>
    <w:basedOn w:val="WW-Fontepargpadro"/>
    <w:semiHidden/>
    <w:rsid w:val="00B97B92"/>
  </w:style>
  <w:style w:type="character" w:customStyle="1" w:styleId="SmbolosdeNumerao">
    <w:name w:val="Símbolos de Numeração"/>
    <w:rsid w:val="00B97B92"/>
  </w:style>
  <w:style w:type="character" w:customStyle="1" w:styleId="WW-SmbolosdeNumerao">
    <w:name w:val="WW-Símbolos de Numeração"/>
    <w:rsid w:val="00B97B92"/>
  </w:style>
  <w:style w:type="character" w:customStyle="1" w:styleId="WW-SmbolosdeNumerao1">
    <w:name w:val="WW-Símbolos de Numeração1"/>
    <w:rsid w:val="00B97B92"/>
  </w:style>
  <w:style w:type="character" w:customStyle="1" w:styleId="WW-SmbolosdeNumerao11">
    <w:name w:val="WW-Símbolos de Numeração11"/>
    <w:rsid w:val="00B97B92"/>
  </w:style>
  <w:style w:type="character" w:customStyle="1" w:styleId="WW-SmbolosdeNumerao111">
    <w:name w:val="WW-Símbolos de Numeração111"/>
    <w:rsid w:val="00B97B92"/>
  </w:style>
  <w:style w:type="character" w:customStyle="1" w:styleId="WW-SmbolosdeNumerao1111">
    <w:name w:val="WW-Símbolos de Numeração1111"/>
    <w:rsid w:val="00B97B92"/>
  </w:style>
  <w:style w:type="character" w:customStyle="1" w:styleId="WW-SmbolosdeNumerao11111">
    <w:name w:val="WW-Símbolos de Numeração11111"/>
    <w:rsid w:val="00B97B92"/>
  </w:style>
  <w:style w:type="character" w:customStyle="1" w:styleId="Smbolosdenumerao0">
    <w:name w:val="Símbolos de numeração"/>
    <w:rsid w:val="00B97B92"/>
  </w:style>
  <w:style w:type="character" w:customStyle="1" w:styleId="Marcadores">
    <w:name w:val="Marcadores"/>
    <w:rsid w:val="00B97B92"/>
    <w:rPr>
      <w:rFonts w:ascii="StarSymbol" w:eastAsia="StarSymbol" w:hAnsi="StarSymbol" w:cs="StarSymbol"/>
      <w:sz w:val="18"/>
      <w:szCs w:val="18"/>
    </w:rPr>
  </w:style>
  <w:style w:type="paragraph" w:customStyle="1" w:styleId="Captulo">
    <w:name w:val="Capítulo"/>
    <w:basedOn w:val="Normal"/>
    <w:next w:val="Corpodetexto"/>
    <w:rsid w:val="00B97B92"/>
    <w:pPr>
      <w:keepNext/>
      <w:spacing w:before="240" w:after="120"/>
    </w:pPr>
    <w:rPr>
      <w:rFonts w:eastAsia="Tahoma" w:cs="Tahoma"/>
      <w:sz w:val="28"/>
      <w:szCs w:val="28"/>
    </w:rPr>
  </w:style>
  <w:style w:type="paragraph" w:styleId="Corpodetexto">
    <w:name w:val="Body Text"/>
    <w:basedOn w:val="Normal"/>
    <w:semiHidden/>
    <w:rsid w:val="00B97B92"/>
    <w:rPr>
      <w:sz w:val="22"/>
    </w:rPr>
  </w:style>
  <w:style w:type="paragraph" w:styleId="Lista">
    <w:name w:val="List"/>
    <w:basedOn w:val="Corpodetexto"/>
    <w:semiHidden/>
    <w:rsid w:val="00B97B92"/>
    <w:rPr>
      <w:rFonts w:cs="Tahoma"/>
    </w:rPr>
  </w:style>
  <w:style w:type="paragraph" w:styleId="Legenda">
    <w:name w:val="caption"/>
    <w:basedOn w:val="Normal"/>
    <w:qFormat/>
    <w:rsid w:val="00B97B92"/>
    <w:pPr>
      <w:suppressLineNumbers/>
      <w:spacing w:before="120" w:after="120"/>
    </w:pPr>
    <w:rPr>
      <w:rFonts w:cs="Tahoma"/>
      <w:i/>
      <w:iCs/>
    </w:rPr>
  </w:style>
  <w:style w:type="paragraph" w:customStyle="1" w:styleId="ndice">
    <w:name w:val="Índice"/>
    <w:basedOn w:val="Normal"/>
    <w:rsid w:val="00B97B92"/>
    <w:pPr>
      <w:suppressLineNumbers/>
    </w:pPr>
    <w:rPr>
      <w:rFonts w:cs="Tahoma"/>
    </w:rPr>
  </w:style>
  <w:style w:type="paragraph" w:customStyle="1" w:styleId="TtuloPrincipal">
    <w:name w:val="Título Principal"/>
    <w:basedOn w:val="Normal"/>
    <w:next w:val="Corpodetexto"/>
    <w:rsid w:val="00B97B92"/>
    <w:pPr>
      <w:keepNext/>
      <w:spacing w:before="240" w:after="120"/>
    </w:pPr>
    <w:rPr>
      <w:rFonts w:eastAsia="Lucida Sans Unicode" w:cs="Tahoma"/>
      <w:sz w:val="28"/>
      <w:szCs w:val="28"/>
    </w:rPr>
  </w:style>
  <w:style w:type="paragraph" w:customStyle="1" w:styleId="WW-Legenda">
    <w:name w:val="WW-Legenda"/>
    <w:basedOn w:val="Normal"/>
    <w:rsid w:val="00B97B92"/>
    <w:pPr>
      <w:suppressLineNumbers/>
      <w:spacing w:before="120" w:after="120"/>
    </w:pPr>
    <w:rPr>
      <w:rFonts w:cs="Tahoma"/>
      <w:i/>
      <w:iCs/>
    </w:rPr>
  </w:style>
  <w:style w:type="paragraph" w:customStyle="1" w:styleId="WW-ndice">
    <w:name w:val="WW-Índice"/>
    <w:basedOn w:val="Normal"/>
    <w:rsid w:val="00B97B92"/>
    <w:pPr>
      <w:suppressLineNumbers/>
    </w:pPr>
    <w:rPr>
      <w:rFonts w:cs="Tahoma"/>
    </w:rPr>
  </w:style>
  <w:style w:type="paragraph" w:customStyle="1" w:styleId="WW-TtuloPrincipal">
    <w:name w:val="WW-Título Principal"/>
    <w:basedOn w:val="Normal"/>
    <w:next w:val="Corpodetexto"/>
    <w:rsid w:val="00B97B92"/>
    <w:pPr>
      <w:keepNext/>
      <w:spacing w:before="240" w:after="120"/>
    </w:pPr>
    <w:rPr>
      <w:rFonts w:eastAsia="Lucida Sans Unicode" w:cs="Tahoma"/>
      <w:sz w:val="28"/>
      <w:szCs w:val="28"/>
    </w:rPr>
  </w:style>
  <w:style w:type="paragraph" w:customStyle="1" w:styleId="WW-Legenda1">
    <w:name w:val="WW-Legenda1"/>
    <w:basedOn w:val="Normal"/>
    <w:rsid w:val="00B97B92"/>
    <w:pPr>
      <w:suppressLineNumbers/>
      <w:spacing w:before="120" w:after="120"/>
    </w:pPr>
    <w:rPr>
      <w:rFonts w:cs="Tahoma"/>
      <w:i/>
      <w:iCs/>
    </w:rPr>
  </w:style>
  <w:style w:type="paragraph" w:customStyle="1" w:styleId="WW-ndice1">
    <w:name w:val="WW-Índice1"/>
    <w:basedOn w:val="Normal"/>
    <w:rsid w:val="00B97B92"/>
    <w:pPr>
      <w:suppressLineNumbers/>
    </w:pPr>
    <w:rPr>
      <w:rFonts w:cs="Tahoma"/>
    </w:rPr>
  </w:style>
  <w:style w:type="paragraph" w:customStyle="1" w:styleId="WW-TtuloPrincipal1">
    <w:name w:val="WW-Título Principal1"/>
    <w:basedOn w:val="Normal"/>
    <w:next w:val="Corpodetexto"/>
    <w:rsid w:val="00B97B92"/>
    <w:pPr>
      <w:keepNext/>
      <w:spacing w:before="240" w:after="120"/>
    </w:pPr>
    <w:rPr>
      <w:rFonts w:eastAsia="Lucida Sans Unicode" w:cs="Tahoma"/>
      <w:sz w:val="28"/>
      <w:szCs w:val="28"/>
    </w:rPr>
  </w:style>
  <w:style w:type="paragraph" w:customStyle="1" w:styleId="WW-Legenda11">
    <w:name w:val="WW-Legenda11"/>
    <w:basedOn w:val="Normal"/>
    <w:rsid w:val="00B97B92"/>
    <w:pPr>
      <w:suppressLineNumbers/>
      <w:spacing w:before="120" w:after="120"/>
    </w:pPr>
    <w:rPr>
      <w:rFonts w:cs="Tahoma"/>
      <w:i/>
      <w:iCs/>
    </w:rPr>
  </w:style>
  <w:style w:type="paragraph" w:customStyle="1" w:styleId="WW-ndice11">
    <w:name w:val="WW-Índice11"/>
    <w:basedOn w:val="Normal"/>
    <w:rsid w:val="00B97B92"/>
    <w:pPr>
      <w:suppressLineNumbers/>
    </w:pPr>
    <w:rPr>
      <w:rFonts w:cs="Tahoma"/>
    </w:rPr>
  </w:style>
  <w:style w:type="paragraph" w:customStyle="1" w:styleId="WW-TtuloPrincipal11">
    <w:name w:val="WW-Título Principal11"/>
    <w:basedOn w:val="Normal"/>
    <w:next w:val="Corpodetexto"/>
    <w:rsid w:val="00B97B92"/>
    <w:pPr>
      <w:keepNext/>
      <w:spacing w:before="240" w:after="120"/>
    </w:pPr>
    <w:rPr>
      <w:rFonts w:eastAsia="Lucida Sans Unicode" w:cs="Tahoma"/>
      <w:sz w:val="28"/>
      <w:szCs w:val="28"/>
    </w:rPr>
  </w:style>
  <w:style w:type="paragraph" w:customStyle="1" w:styleId="WW-Legenda111">
    <w:name w:val="WW-Legenda111"/>
    <w:basedOn w:val="Normal"/>
    <w:rsid w:val="00B97B92"/>
    <w:pPr>
      <w:suppressLineNumbers/>
      <w:spacing w:before="120" w:after="120"/>
    </w:pPr>
    <w:rPr>
      <w:rFonts w:cs="Tahoma"/>
      <w:i/>
      <w:iCs/>
    </w:rPr>
  </w:style>
  <w:style w:type="paragraph" w:customStyle="1" w:styleId="WW-ndice111">
    <w:name w:val="WW-Índice111"/>
    <w:basedOn w:val="Normal"/>
    <w:rsid w:val="00B97B92"/>
    <w:pPr>
      <w:suppressLineNumbers/>
    </w:pPr>
    <w:rPr>
      <w:rFonts w:cs="Tahoma"/>
    </w:rPr>
  </w:style>
  <w:style w:type="paragraph" w:customStyle="1" w:styleId="WW-TtuloPrincipal111">
    <w:name w:val="WW-Título Principal111"/>
    <w:basedOn w:val="Normal"/>
    <w:next w:val="Corpodetexto"/>
    <w:rsid w:val="00B97B92"/>
    <w:pPr>
      <w:keepNext/>
      <w:spacing w:before="240" w:after="120"/>
    </w:pPr>
    <w:rPr>
      <w:rFonts w:eastAsia="Lucida Sans Unicode" w:cs="Tahoma"/>
      <w:sz w:val="28"/>
      <w:szCs w:val="28"/>
    </w:rPr>
  </w:style>
  <w:style w:type="paragraph" w:customStyle="1" w:styleId="WW-Legenda1111">
    <w:name w:val="WW-Legenda1111"/>
    <w:basedOn w:val="Normal"/>
    <w:rsid w:val="00B97B92"/>
    <w:pPr>
      <w:suppressLineNumbers/>
      <w:spacing w:before="120" w:after="120"/>
    </w:pPr>
    <w:rPr>
      <w:rFonts w:cs="Tahoma"/>
      <w:i/>
      <w:iCs/>
    </w:rPr>
  </w:style>
  <w:style w:type="paragraph" w:customStyle="1" w:styleId="WW-ndice1111">
    <w:name w:val="WW-Índice1111"/>
    <w:basedOn w:val="Normal"/>
    <w:rsid w:val="00B97B92"/>
    <w:pPr>
      <w:suppressLineNumbers/>
    </w:pPr>
    <w:rPr>
      <w:rFonts w:cs="Tahoma"/>
    </w:rPr>
  </w:style>
  <w:style w:type="paragraph" w:customStyle="1" w:styleId="WW-TtuloPrincipal1111">
    <w:name w:val="WW-Título Principal1111"/>
    <w:basedOn w:val="Normal"/>
    <w:next w:val="Corpodetexto"/>
    <w:rsid w:val="00B97B92"/>
    <w:pPr>
      <w:keepNext/>
      <w:spacing w:before="240" w:after="120"/>
    </w:pPr>
    <w:rPr>
      <w:rFonts w:eastAsia="Lucida Sans Unicode" w:cs="Tahoma"/>
      <w:sz w:val="28"/>
      <w:szCs w:val="28"/>
    </w:rPr>
  </w:style>
  <w:style w:type="paragraph" w:customStyle="1" w:styleId="WW-Legenda11111">
    <w:name w:val="WW-Legenda11111"/>
    <w:basedOn w:val="Normal"/>
    <w:rsid w:val="00B97B92"/>
    <w:pPr>
      <w:suppressLineNumbers/>
      <w:spacing w:before="120" w:after="120"/>
    </w:pPr>
    <w:rPr>
      <w:rFonts w:cs="Tahoma"/>
      <w:i/>
      <w:iCs/>
    </w:rPr>
  </w:style>
  <w:style w:type="paragraph" w:customStyle="1" w:styleId="WW-ndice11111">
    <w:name w:val="WW-Índice11111"/>
    <w:basedOn w:val="Normal"/>
    <w:rsid w:val="00B97B92"/>
    <w:pPr>
      <w:suppressLineNumbers/>
    </w:pPr>
    <w:rPr>
      <w:rFonts w:cs="Tahoma"/>
    </w:rPr>
  </w:style>
  <w:style w:type="paragraph" w:customStyle="1" w:styleId="WW-TtuloPrincipal11111">
    <w:name w:val="WW-Título Principal11111"/>
    <w:basedOn w:val="Normal"/>
    <w:next w:val="Corpodetexto"/>
    <w:rsid w:val="00B97B92"/>
    <w:pPr>
      <w:keepNext/>
      <w:spacing w:before="240" w:after="120"/>
    </w:pPr>
    <w:rPr>
      <w:rFonts w:eastAsia="Lucida Sans Unicode" w:cs="Tahoma"/>
      <w:sz w:val="28"/>
      <w:szCs w:val="28"/>
    </w:rPr>
  </w:style>
  <w:style w:type="paragraph" w:customStyle="1" w:styleId="WW-Legenda111111">
    <w:name w:val="WW-Legenda111111"/>
    <w:basedOn w:val="Normal"/>
    <w:rsid w:val="00B97B92"/>
    <w:pPr>
      <w:suppressLineNumbers/>
      <w:spacing w:before="120" w:after="120"/>
    </w:pPr>
    <w:rPr>
      <w:rFonts w:cs="Tahoma"/>
      <w:i/>
      <w:iCs/>
    </w:rPr>
  </w:style>
  <w:style w:type="paragraph" w:customStyle="1" w:styleId="WW-ndice111111">
    <w:name w:val="WW-Índice111111"/>
    <w:basedOn w:val="Normal"/>
    <w:rsid w:val="00B97B92"/>
    <w:pPr>
      <w:suppressLineNumbers/>
    </w:pPr>
    <w:rPr>
      <w:rFonts w:cs="Tahoma"/>
    </w:rPr>
  </w:style>
  <w:style w:type="paragraph" w:customStyle="1" w:styleId="WW-TtuloPrincipal111111">
    <w:name w:val="WW-Título Principal111111"/>
    <w:basedOn w:val="Normal"/>
    <w:next w:val="Corpodetexto"/>
    <w:rsid w:val="00B97B92"/>
    <w:pPr>
      <w:keepNext/>
      <w:spacing w:before="240" w:after="120"/>
    </w:pPr>
    <w:rPr>
      <w:rFonts w:eastAsia="Lucida Sans Unicode" w:cs="Tahoma"/>
      <w:sz w:val="28"/>
      <w:szCs w:val="28"/>
    </w:rPr>
  </w:style>
  <w:style w:type="paragraph" w:styleId="Cabealho">
    <w:name w:val="header"/>
    <w:basedOn w:val="Normal"/>
    <w:semiHidden/>
    <w:rsid w:val="00B97B92"/>
    <w:pPr>
      <w:tabs>
        <w:tab w:val="center" w:pos="4419"/>
        <w:tab w:val="right" w:pos="8838"/>
      </w:tabs>
    </w:pPr>
  </w:style>
  <w:style w:type="paragraph" w:styleId="Rodap">
    <w:name w:val="footer"/>
    <w:basedOn w:val="Normal"/>
    <w:link w:val="RodapChar"/>
    <w:uiPriority w:val="99"/>
    <w:rsid w:val="00B97B92"/>
    <w:pPr>
      <w:tabs>
        <w:tab w:val="center" w:pos="4419"/>
        <w:tab w:val="right" w:pos="8838"/>
      </w:tabs>
    </w:pPr>
  </w:style>
  <w:style w:type="paragraph" w:customStyle="1" w:styleId="WW-Legenda1111111">
    <w:name w:val="WW-Legenda1111111"/>
    <w:basedOn w:val="Normal"/>
    <w:rsid w:val="00B97B92"/>
    <w:pPr>
      <w:suppressLineNumbers/>
      <w:spacing w:before="120" w:after="120"/>
    </w:pPr>
    <w:rPr>
      <w:i/>
    </w:rPr>
  </w:style>
  <w:style w:type="paragraph" w:customStyle="1" w:styleId="Tabela">
    <w:name w:val="Tabela"/>
    <w:basedOn w:val="Legenda"/>
    <w:rsid w:val="00B97B92"/>
  </w:style>
  <w:style w:type="paragraph" w:customStyle="1" w:styleId="WW-Tabela">
    <w:name w:val="WW-Tabela"/>
    <w:basedOn w:val="WW-Legenda"/>
    <w:rsid w:val="00B97B92"/>
  </w:style>
  <w:style w:type="paragraph" w:customStyle="1" w:styleId="WW-Tabela1">
    <w:name w:val="WW-Tabela1"/>
    <w:basedOn w:val="WW-Legenda1"/>
    <w:rsid w:val="00B97B92"/>
  </w:style>
  <w:style w:type="paragraph" w:customStyle="1" w:styleId="WW-Tabela11">
    <w:name w:val="WW-Tabela11"/>
    <w:basedOn w:val="WW-Legenda11"/>
    <w:rsid w:val="00B97B92"/>
  </w:style>
  <w:style w:type="paragraph" w:customStyle="1" w:styleId="WW-Tabela111">
    <w:name w:val="WW-Tabela111"/>
    <w:basedOn w:val="WW-Legenda111"/>
    <w:rsid w:val="00B97B92"/>
  </w:style>
  <w:style w:type="paragraph" w:customStyle="1" w:styleId="WW-Tabela1111">
    <w:name w:val="WW-Tabela1111"/>
    <w:basedOn w:val="WW-Legenda1111"/>
    <w:rsid w:val="00B97B92"/>
  </w:style>
  <w:style w:type="paragraph" w:customStyle="1" w:styleId="WW-Tabela11111">
    <w:name w:val="WW-Tabela11111"/>
    <w:basedOn w:val="WW-Legenda11111"/>
    <w:rsid w:val="00B97B92"/>
  </w:style>
  <w:style w:type="paragraph" w:customStyle="1" w:styleId="WW-Tabela111111">
    <w:name w:val="WW-Tabela111111"/>
    <w:basedOn w:val="WW-Legenda111111"/>
    <w:rsid w:val="00B97B92"/>
  </w:style>
  <w:style w:type="paragraph" w:customStyle="1" w:styleId="WW-Tabela1111111">
    <w:name w:val="WW-Tabela1111111"/>
    <w:basedOn w:val="Normal"/>
    <w:rsid w:val="00B97B92"/>
  </w:style>
  <w:style w:type="paragraph" w:customStyle="1" w:styleId="WW-Corpodetexto21">
    <w:name w:val="WW-Corpo de texto 21"/>
    <w:basedOn w:val="Normal"/>
    <w:rsid w:val="00B97B92"/>
    <w:pPr>
      <w:widowControl w:val="0"/>
      <w:jc w:val="center"/>
    </w:pPr>
    <w:rPr>
      <w:b/>
      <w:sz w:val="24"/>
    </w:rPr>
  </w:style>
  <w:style w:type="paragraph" w:customStyle="1" w:styleId="Contedodetabela">
    <w:name w:val="Conteúdo de tabela"/>
    <w:basedOn w:val="Corpodetexto"/>
    <w:rsid w:val="00B97B92"/>
  </w:style>
  <w:style w:type="paragraph" w:customStyle="1" w:styleId="WW-Corpodetexto22">
    <w:name w:val="WW-Corpo de texto 22"/>
    <w:basedOn w:val="Normal"/>
    <w:rsid w:val="00B97B92"/>
    <w:pPr>
      <w:widowControl w:val="0"/>
      <w:tabs>
        <w:tab w:val="left" w:pos="2410"/>
      </w:tabs>
    </w:pPr>
    <w:rPr>
      <w:sz w:val="24"/>
    </w:rPr>
  </w:style>
  <w:style w:type="paragraph" w:customStyle="1" w:styleId="WW-Recuodecorpodetexto31">
    <w:name w:val="WW-Recuo de corpo de texto 31"/>
    <w:basedOn w:val="Normal"/>
    <w:rsid w:val="00B97B92"/>
    <w:pPr>
      <w:widowControl w:val="0"/>
      <w:spacing w:line="240" w:lineRule="atLeast"/>
      <w:ind w:left="357" w:hanging="283"/>
    </w:pPr>
    <w:rPr>
      <w:sz w:val="24"/>
    </w:rPr>
  </w:style>
  <w:style w:type="paragraph" w:customStyle="1" w:styleId="Contedodatabela">
    <w:name w:val="Conteúdo da tabela"/>
    <w:basedOn w:val="Corpodetexto"/>
    <w:rsid w:val="00B97B92"/>
    <w:pPr>
      <w:suppressLineNumbers/>
    </w:pPr>
  </w:style>
  <w:style w:type="paragraph" w:customStyle="1" w:styleId="Ttulodatabela">
    <w:name w:val="Título da tabela"/>
    <w:basedOn w:val="Contedodatabela"/>
    <w:rsid w:val="00B97B92"/>
    <w:pPr>
      <w:jc w:val="center"/>
    </w:pPr>
    <w:rPr>
      <w:b/>
      <w:i/>
    </w:rPr>
  </w:style>
  <w:style w:type="paragraph" w:styleId="Recuodecorpodetexto">
    <w:name w:val="Body Text Indent"/>
    <w:basedOn w:val="Normal"/>
    <w:semiHidden/>
    <w:rsid w:val="00B97B92"/>
    <w:pPr>
      <w:widowControl w:val="0"/>
      <w:ind w:firstLine="709"/>
    </w:pPr>
    <w:rPr>
      <w:rFonts w:ascii="Times New Roman" w:hAnsi="Times New Roman"/>
      <w:sz w:val="28"/>
      <w:lang w:val="pt-PT"/>
    </w:rPr>
  </w:style>
  <w:style w:type="paragraph" w:customStyle="1" w:styleId="Normal1">
    <w:name w:val="Normal1"/>
    <w:rsid w:val="00B97B92"/>
    <w:pPr>
      <w:suppressAutoHyphens/>
      <w:jc w:val="both"/>
    </w:pPr>
    <w:rPr>
      <w:lang w:eastAsia="ar-SA"/>
    </w:rPr>
  </w:style>
  <w:style w:type="paragraph" w:styleId="Ttulo">
    <w:name w:val="Title"/>
    <w:basedOn w:val="Normal"/>
    <w:next w:val="Subttulo"/>
    <w:qFormat/>
    <w:rsid w:val="00B97B92"/>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97B92"/>
    <w:pPr>
      <w:widowControl w:val="0"/>
      <w:jc w:val="center"/>
    </w:pPr>
    <w:rPr>
      <w:rFonts w:cs="Arial"/>
      <w:b/>
      <w:sz w:val="22"/>
    </w:rPr>
  </w:style>
  <w:style w:type="paragraph" w:customStyle="1" w:styleId="WW-Corpodetexto3">
    <w:name w:val="WW-Corpo de texto 3"/>
    <w:basedOn w:val="Normal"/>
    <w:rsid w:val="00B97B92"/>
    <w:rPr>
      <w:rFonts w:cs="Arial"/>
      <w:sz w:val="22"/>
      <w:szCs w:val="22"/>
    </w:rPr>
  </w:style>
  <w:style w:type="paragraph" w:customStyle="1" w:styleId="WW-Corpodetexto31">
    <w:name w:val="WW-Corpo de texto 31"/>
    <w:basedOn w:val="Normal"/>
    <w:rsid w:val="00B97B92"/>
    <w:pPr>
      <w:widowControl w:val="0"/>
      <w:spacing w:line="240" w:lineRule="atLeast"/>
      <w:jc w:val="center"/>
    </w:pPr>
    <w:rPr>
      <w:sz w:val="22"/>
    </w:rPr>
  </w:style>
  <w:style w:type="paragraph" w:customStyle="1" w:styleId="WW-Corpodetexto2">
    <w:name w:val="WW-Corpo de texto 2"/>
    <w:basedOn w:val="Normal"/>
    <w:rsid w:val="00B97B92"/>
    <w:pPr>
      <w:spacing w:line="240" w:lineRule="atLeast"/>
    </w:pPr>
    <w:rPr>
      <w:rFonts w:cs="Arial"/>
      <w:sz w:val="28"/>
    </w:rPr>
  </w:style>
  <w:style w:type="paragraph" w:customStyle="1" w:styleId="WW-Recuodecorpodetexto2">
    <w:name w:val="WW-Recuo de corpo de texto 2"/>
    <w:basedOn w:val="Normal"/>
    <w:rsid w:val="00B97B92"/>
    <w:pPr>
      <w:ind w:left="1080"/>
    </w:pPr>
  </w:style>
  <w:style w:type="paragraph" w:customStyle="1" w:styleId="WW-Recuodecorpodetexto3">
    <w:name w:val="WW-Recuo de corpo de texto 3"/>
    <w:basedOn w:val="Normal"/>
    <w:rsid w:val="00B97B92"/>
    <w:pPr>
      <w:spacing w:line="240" w:lineRule="atLeast"/>
      <w:ind w:left="2694"/>
    </w:pPr>
    <w:rPr>
      <w:sz w:val="28"/>
    </w:rPr>
  </w:style>
  <w:style w:type="paragraph" w:customStyle="1" w:styleId="Recuodecorpodetexto21">
    <w:name w:val="Recuo de corpo de texto 21"/>
    <w:basedOn w:val="Normal"/>
    <w:rsid w:val="00B97B92"/>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97B92"/>
    <w:rPr>
      <w:rFonts w:cs="Arial"/>
      <w:b/>
      <w:bCs/>
      <w:sz w:val="22"/>
    </w:rPr>
  </w:style>
  <w:style w:type="paragraph" w:customStyle="1" w:styleId="WW-NormalWeb">
    <w:name w:val="WW-Normal (Web)"/>
    <w:basedOn w:val="Normal"/>
    <w:rsid w:val="00B97B92"/>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97B92"/>
    <w:pPr>
      <w:suppressLineNumbers/>
    </w:pPr>
  </w:style>
  <w:style w:type="paragraph" w:customStyle="1" w:styleId="WW-ContedodaTabela">
    <w:name w:val="WW-Conteúdo da Tabela"/>
    <w:basedOn w:val="Corpodetexto"/>
    <w:rsid w:val="00B97B92"/>
    <w:pPr>
      <w:suppressLineNumbers/>
    </w:pPr>
  </w:style>
  <w:style w:type="paragraph" w:customStyle="1" w:styleId="WW-ContedodaTabela1">
    <w:name w:val="WW-Conteúdo da Tabela1"/>
    <w:basedOn w:val="Corpodetexto"/>
    <w:rsid w:val="00B97B92"/>
    <w:pPr>
      <w:suppressLineNumbers/>
    </w:pPr>
  </w:style>
  <w:style w:type="paragraph" w:customStyle="1" w:styleId="WW-ContedodaTabela11">
    <w:name w:val="WW-Conteúdo da Tabela11"/>
    <w:basedOn w:val="Corpodetexto"/>
    <w:rsid w:val="00B97B92"/>
    <w:pPr>
      <w:suppressLineNumbers/>
    </w:pPr>
  </w:style>
  <w:style w:type="paragraph" w:customStyle="1" w:styleId="WW-ContedodaTabela111">
    <w:name w:val="WW-Conteúdo da Tabela111"/>
    <w:basedOn w:val="Corpodetexto"/>
    <w:rsid w:val="00B97B92"/>
    <w:pPr>
      <w:suppressLineNumbers/>
    </w:pPr>
  </w:style>
  <w:style w:type="paragraph" w:customStyle="1" w:styleId="WW-ContedodaTabela1111">
    <w:name w:val="WW-Conteúdo da Tabela1111"/>
    <w:basedOn w:val="Corpodetexto"/>
    <w:rsid w:val="00B97B92"/>
    <w:pPr>
      <w:suppressLineNumbers/>
    </w:pPr>
  </w:style>
  <w:style w:type="paragraph" w:customStyle="1" w:styleId="WW-ContedodaTabela11111">
    <w:name w:val="WW-Conteúdo da Tabela11111"/>
    <w:basedOn w:val="Corpodetexto"/>
    <w:rsid w:val="00B97B92"/>
    <w:pPr>
      <w:suppressLineNumbers/>
    </w:pPr>
  </w:style>
  <w:style w:type="paragraph" w:customStyle="1" w:styleId="WW-ContedodaTabela111111">
    <w:name w:val="WW-Conteúdo da Tabela111111"/>
    <w:basedOn w:val="Corpodetexto"/>
    <w:rsid w:val="00B97B92"/>
    <w:pPr>
      <w:suppressLineNumbers/>
    </w:pPr>
  </w:style>
  <w:style w:type="paragraph" w:customStyle="1" w:styleId="TtulodaTabela0">
    <w:name w:val="Título da Tabela"/>
    <w:basedOn w:val="ContedodaTabela0"/>
    <w:rsid w:val="00B97B92"/>
    <w:pPr>
      <w:jc w:val="center"/>
    </w:pPr>
    <w:rPr>
      <w:b/>
      <w:bCs/>
      <w:i/>
      <w:iCs/>
    </w:rPr>
  </w:style>
  <w:style w:type="paragraph" w:customStyle="1" w:styleId="WW-TtulodaTabela">
    <w:name w:val="WW-Título da Tabela"/>
    <w:basedOn w:val="WW-ContedodaTabela"/>
    <w:rsid w:val="00B97B92"/>
    <w:pPr>
      <w:jc w:val="center"/>
    </w:pPr>
    <w:rPr>
      <w:b/>
      <w:bCs/>
      <w:i/>
      <w:iCs/>
    </w:rPr>
  </w:style>
  <w:style w:type="paragraph" w:customStyle="1" w:styleId="WW-TtulodaTabela1">
    <w:name w:val="WW-Título da Tabela1"/>
    <w:basedOn w:val="WW-ContedodaTabela1"/>
    <w:rsid w:val="00B97B92"/>
    <w:pPr>
      <w:jc w:val="center"/>
    </w:pPr>
    <w:rPr>
      <w:b/>
      <w:bCs/>
      <w:i/>
      <w:iCs/>
    </w:rPr>
  </w:style>
  <w:style w:type="paragraph" w:customStyle="1" w:styleId="WW-TtulodaTabela11">
    <w:name w:val="WW-Título da Tabela11"/>
    <w:basedOn w:val="WW-ContedodaTabela11"/>
    <w:rsid w:val="00B97B92"/>
    <w:pPr>
      <w:jc w:val="center"/>
    </w:pPr>
    <w:rPr>
      <w:b/>
      <w:bCs/>
      <w:i/>
      <w:iCs/>
    </w:rPr>
  </w:style>
  <w:style w:type="paragraph" w:customStyle="1" w:styleId="WW-TtulodaTabela111">
    <w:name w:val="WW-Título da Tabela111"/>
    <w:basedOn w:val="WW-ContedodaTabela111"/>
    <w:rsid w:val="00B97B92"/>
    <w:pPr>
      <w:jc w:val="center"/>
    </w:pPr>
    <w:rPr>
      <w:b/>
      <w:bCs/>
      <w:i/>
      <w:iCs/>
    </w:rPr>
  </w:style>
  <w:style w:type="paragraph" w:customStyle="1" w:styleId="WW-TtulodaTabela1111">
    <w:name w:val="WW-Título da Tabela1111"/>
    <w:basedOn w:val="WW-ContedodaTabela1111"/>
    <w:rsid w:val="00B97B92"/>
    <w:pPr>
      <w:jc w:val="center"/>
    </w:pPr>
    <w:rPr>
      <w:b/>
      <w:bCs/>
      <w:i/>
      <w:iCs/>
    </w:rPr>
  </w:style>
  <w:style w:type="paragraph" w:customStyle="1" w:styleId="WW-TtulodaTabela11111">
    <w:name w:val="WW-Título da Tabela11111"/>
    <w:basedOn w:val="WW-ContedodaTabela11111"/>
    <w:rsid w:val="00B97B92"/>
    <w:pPr>
      <w:jc w:val="center"/>
    </w:pPr>
    <w:rPr>
      <w:b/>
      <w:bCs/>
      <w:i/>
      <w:iCs/>
    </w:rPr>
  </w:style>
  <w:style w:type="paragraph" w:customStyle="1" w:styleId="WW-TtulodaTabela111111">
    <w:name w:val="WW-Título da Tabela111111"/>
    <w:basedOn w:val="WW-ContedodaTabela111111"/>
    <w:rsid w:val="00B97B92"/>
    <w:pPr>
      <w:jc w:val="center"/>
    </w:pPr>
    <w:rPr>
      <w:b/>
      <w:bCs/>
      <w:i/>
      <w:iCs/>
    </w:rPr>
  </w:style>
  <w:style w:type="paragraph" w:customStyle="1" w:styleId="Contedodoquadro">
    <w:name w:val="Conteúdo do quadro"/>
    <w:basedOn w:val="Corpodetexto"/>
    <w:rsid w:val="00B97B92"/>
  </w:style>
  <w:style w:type="paragraph" w:customStyle="1" w:styleId="WW-Contedodoquadro">
    <w:name w:val="WW-Conteúdo do quadro"/>
    <w:basedOn w:val="Corpodetexto"/>
    <w:rsid w:val="00B97B92"/>
  </w:style>
  <w:style w:type="paragraph" w:customStyle="1" w:styleId="WW-Contedodoquadro1">
    <w:name w:val="WW-Conteúdo do quadro1"/>
    <w:basedOn w:val="Corpodetexto"/>
    <w:rsid w:val="00B97B92"/>
  </w:style>
  <w:style w:type="paragraph" w:customStyle="1" w:styleId="WW-Contedodoquadro11">
    <w:name w:val="WW-Conteúdo do quadro11"/>
    <w:basedOn w:val="Corpodetexto"/>
    <w:rsid w:val="00B97B92"/>
  </w:style>
  <w:style w:type="paragraph" w:customStyle="1" w:styleId="WW-Contedodoquadro111">
    <w:name w:val="WW-Conteúdo do quadro111"/>
    <w:basedOn w:val="Corpodetexto"/>
    <w:rsid w:val="00B97B92"/>
  </w:style>
  <w:style w:type="paragraph" w:customStyle="1" w:styleId="WW-Contedodoquadro1111">
    <w:name w:val="WW-Conteúdo do quadro1111"/>
    <w:basedOn w:val="Corpodetexto"/>
    <w:rsid w:val="00B97B92"/>
  </w:style>
  <w:style w:type="paragraph" w:customStyle="1" w:styleId="WW-Contedodoquadro11111">
    <w:name w:val="WW-Conteúdo do quadro11111"/>
    <w:basedOn w:val="Corpodetexto"/>
    <w:rsid w:val="00B97B92"/>
  </w:style>
  <w:style w:type="paragraph" w:customStyle="1" w:styleId="WW-Contedodoquadro111111">
    <w:name w:val="WW-Conteúdo do quadro111111"/>
    <w:basedOn w:val="Corpodetexto"/>
    <w:rsid w:val="00B97B92"/>
  </w:style>
  <w:style w:type="paragraph" w:customStyle="1" w:styleId="WW-Textoembloco">
    <w:name w:val="WW-Texto em bloco"/>
    <w:basedOn w:val="Normal"/>
    <w:rsid w:val="00B97B92"/>
    <w:pPr>
      <w:spacing w:before="120" w:after="120"/>
      <w:ind w:left="2268" w:right="51"/>
    </w:pPr>
    <w:rPr>
      <w:sz w:val="24"/>
    </w:rPr>
  </w:style>
  <w:style w:type="paragraph" w:styleId="Corpodetexto2">
    <w:name w:val="Body Text 2"/>
    <w:basedOn w:val="Normal"/>
    <w:semiHidden/>
    <w:rsid w:val="00B97B92"/>
    <w:rPr>
      <w:rFonts w:cs="Arial"/>
      <w:color w:val="000000"/>
      <w:sz w:val="22"/>
      <w:szCs w:val="22"/>
    </w:rPr>
  </w:style>
  <w:style w:type="paragraph" w:styleId="Corpodetexto3">
    <w:name w:val="Body Text 3"/>
    <w:basedOn w:val="Normal"/>
    <w:semiHidden/>
    <w:rsid w:val="00B97B92"/>
    <w:pPr>
      <w:tabs>
        <w:tab w:val="left" w:pos="-645"/>
      </w:tabs>
      <w:spacing w:before="120" w:after="120"/>
      <w:ind w:right="51"/>
    </w:pPr>
    <w:rPr>
      <w:sz w:val="22"/>
      <w:szCs w:val="24"/>
    </w:rPr>
  </w:style>
  <w:style w:type="paragraph" w:styleId="Recuodecorpodetexto2">
    <w:name w:val="Body Text Indent 2"/>
    <w:basedOn w:val="Normal"/>
    <w:semiHidden/>
    <w:rsid w:val="00B97B92"/>
    <w:pPr>
      <w:spacing w:before="120" w:after="120"/>
      <w:ind w:left="1418" w:hanging="1418"/>
    </w:pPr>
    <w:rPr>
      <w:rFonts w:cs="Arial"/>
      <w:iCs/>
      <w:sz w:val="24"/>
    </w:rPr>
  </w:style>
  <w:style w:type="paragraph" w:styleId="Recuodecorpodetexto3">
    <w:name w:val="Body Text Indent 3"/>
    <w:basedOn w:val="Normal"/>
    <w:semiHidden/>
    <w:rsid w:val="00B97B92"/>
    <w:pPr>
      <w:suppressAutoHyphens w:val="0"/>
      <w:ind w:left="1418"/>
    </w:pPr>
    <w:rPr>
      <w:rFonts w:cs="Arial"/>
      <w:color w:val="FF0000"/>
      <w:sz w:val="24"/>
    </w:rPr>
  </w:style>
  <w:style w:type="paragraph" w:styleId="Textoembloco">
    <w:name w:val="Block Text"/>
    <w:basedOn w:val="Normal"/>
    <w:semiHidden/>
    <w:rsid w:val="00B97B92"/>
    <w:pPr>
      <w:spacing w:before="120" w:after="240"/>
      <w:ind w:left="1418" w:right="51" w:hanging="1418"/>
    </w:pPr>
    <w:rPr>
      <w:sz w:val="24"/>
    </w:rPr>
  </w:style>
  <w:style w:type="paragraph" w:customStyle="1" w:styleId="BodyText21">
    <w:name w:val="Body Text 21"/>
    <w:basedOn w:val="Normal"/>
    <w:rsid w:val="00B97B92"/>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97B92"/>
    <w:pPr>
      <w:widowControl w:val="0"/>
      <w:tabs>
        <w:tab w:val="left" w:pos="360"/>
      </w:tabs>
      <w:suppressAutoHyphens w:val="0"/>
      <w:spacing w:before="240"/>
    </w:pPr>
    <w:rPr>
      <w:sz w:val="22"/>
      <w:lang w:eastAsia="pt-BR"/>
    </w:rPr>
  </w:style>
  <w:style w:type="paragraph" w:customStyle="1" w:styleId="Estilo">
    <w:name w:val="Estilo"/>
    <w:rsid w:val="00B97B92"/>
    <w:pPr>
      <w:widowControl w:val="0"/>
      <w:autoSpaceDE w:val="0"/>
      <w:autoSpaceDN w:val="0"/>
      <w:adjustRightInd w:val="0"/>
    </w:pPr>
    <w:rPr>
      <w:rFonts w:ascii="Arial" w:hAnsi="Arial" w:cs="Arial"/>
      <w:szCs w:val="24"/>
    </w:rPr>
  </w:style>
  <w:style w:type="paragraph" w:customStyle="1" w:styleId="P30">
    <w:name w:val="P30"/>
    <w:basedOn w:val="Normal"/>
    <w:rsid w:val="00B97B92"/>
    <w:pPr>
      <w:suppressAutoHyphens w:val="0"/>
    </w:pPr>
    <w:rPr>
      <w:rFonts w:ascii="Times New Roman" w:hAnsi="Times New Roman"/>
      <w:b/>
      <w:snapToGrid w:val="0"/>
      <w:sz w:val="24"/>
      <w:lang w:eastAsia="pt-BR"/>
    </w:rPr>
  </w:style>
  <w:style w:type="paragraph" w:styleId="NormalWeb">
    <w:name w:val="Normal (Web)"/>
    <w:basedOn w:val="Normal"/>
    <w:semiHidden/>
    <w:rsid w:val="00B97B92"/>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97B92"/>
    <w:rPr>
      <w:rFonts w:ascii="Tahoma" w:hAnsi="Tahoma" w:cs="Tahoma"/>
      <w:sz w:val="16"/>
      <w:szCs w:val="16"/>
    </w:rPr>
  </w:style>
  <w:style w:type="character" w:customStyle="1" w:styleId="TextodebaloChar">
    <w:name w:val="Texto de balão Char"/>
    <w:semiHidden/>
    <w:rsid w:val="00B97B92"/>
    <w:rPr>
      <w:rFonts w:ascii="Tahoma" w:hAnsi="Tahoma" w:cs="Tahoma"/>
      <w:sz w:val="16"/>
      <w:szCs w:val="16"/>
      <w:lang w:eastAsia="ar-SA"/>
    </w:rPr>
  </w:style>
  <w:style w:type="character" w:customStyle="1" w:styleId="CorpodetextoChar">
    <w:name w:val="Corpo de texto Char"/>
    <w:semiHidden/>
    <w:rsid w:val="00B97B92"/>
    <w:rPr>
      <w:rFonts w:ascii="Arial" w:hAnsi="Arial"/>
      <w:sz w:val="22"/>
      <w:lang w:eastAsia="ar-SA"/>
    </w:rPr>
  </w:style>
  <w:style w:type="character" w:customStyle="1" w:styleId="Recuodecorpodetexto3Char">
    <w:name w:val="Recuo de corpo de texto 3 Char"/>
    <w:semiHidden/>
    <w:rsid w:val="00B97B92"/>
    <w:rPr>
      <w:rFonts w:ascii="Arial" w:hAnsi="Arial" w:cs="Arial"/>
      <w:color w:val="FF0000"/>
      <w:sz w:val="24"/>
      <w:lang w:eastAsia="ar-SA"/>
    </w:rPr>
  </w:style>
  <w:style w:type="character" w:customStyle="1" w:styleId="Corpodetexto2Char">
    <w:name w:val="Corpo de texto 2 Char"/>
    <w:semiHidden/>
    <w:locked/>
    <w:rsid w:val="00B97B92"/>
    <w:rPr>
      <w:rFonts w:ascii="Arial" w:hAnsi="Arial" w:cs="Arial"/>
      <w:color w:val="000000"/>
      <w:sz w:val="22"/>
      <w:szCs w:val="22"/>
      <w:lang w:eastAsia="ar-SA"/>
    </w:rPr>
  </w:style>
  <w:style w:type="character" w:customStyle="1" w:styleId="CabealhoChar">
    <w:name w:val="Cabeçalho Char"/>
    <w:semiHidden/>
    <w:rsid w:val="00B97B92"/>
    <w:rPr>
      <w:rFonts w:ascii="Arial" w:hAnsi="Arial"/>
      <w:lang w:eastAsia="ar-SA"/>
    </w:rPr>
  </w:style>
  <w:style w:type="paragraph" w:customStyle="1" w:styleId="Recuodecorpodetexto210">
    <w:name w:val="Recuo de corpo de texto 21"/>
    <w:basedOn w:val="Normal"/>
    <w:rsid w:val="00B97B92"/>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97B92"/>
    <w:rPr>
      <w:rFonts w:ascii="Arial" w:hAnsi="Arial" w:cs="Arial"/>
      <w:b/>
      <w:sz w:val="22"/>
      <w:lang w:eastAsia="ar-SA"/>
    </w:rPr>
  </w:style>
  <w:style w:type="paragraph" w:styleId="SemEspaamento">
    <w:name w:val="No Spacing"/>
    <w:qFormat/>
    <w:rsid w:val="00B97B92"/>
    <w:rPr>
      <w:rFonts w:ascii="Calibri" w:eastAsia="Calibri" w:hAnsi="Calibri"/>
      <w:sz w:val="22"/>
      <w:szCs w:val="22"/>
      <w:lang w:eastAsia="en-US"/>
    </w:rPr>
  </w:style>
  <w:style w:type="paragraph" w:styleId="Pr-formataoHTML">
    <w:name w:val="HTML Preformatted"/>
    <w:basedOn w:val="Normal"/>
    <w:semiHidden/>
    <w:unhideWhenUsed/>
    <w:rsid w:val="00B97B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97B92"/>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124473365">
      <w:bodyDiv w:val="1"/>
      <w:marLeft w:val="0"/>
      <w:marRight w:val="0"/>
      <w:marTop w:val="0"/>
      <w:marBottom w:val="0"/>
      <w:divBdr>
        <w:top w:val="none" w:sz="0" w:space="0" w:color="auto"/>
        <w:left w:val="none" w:sz="0" w:space="0" w:color="auto"/>
        <w:bottom w:val="none" w:sz="0" w:space="0" w:color="auto"/>
        <w:right w:val="none" w:sz="0" w:space="0" w:color="auto"/>
      </w:divBdr>
    </w:div>
    <w:div w:id="158085461">
      <w:bodyDiv w:val="1"/>
      <w:marLeft w:val="0"/>
      <w:marRight w:val="0"/>
      <w:marTop w:val="0"/>
      <w:marBottom w:val="0"/>
      <w:divBdr>
        <w:top w:val="none" w:sz="0" w:space="0" w:color="auto"/>
        <w:left w:val="none" w:sz="0" w:space="0" w:color="auto"/>
        <w:bottom w:val="none" w:sz="0" w:space="0" w:color="auto"/>
        <w:right w:val="none" w:sz="0" w:space="0" w:color="auto"/>
      </w:divBdr>
    </w:div>
    <w:div w:id="181479788">
      <w:bodyDiv w:val="1"/>
      <w:marLeft w:val="0"/>
      <w:marRight w:val="0"/>
      <w:marTop w:val="0"/>
      <w:marBottom w:val="0"/>
      <w:divBdr>
        <w:top w:val="none" w:sz="0" w:space="0" w:color="auto"/>
        <w:left w:val="none" w:sz="0" w:space="0" w:color="auto"/>
        <w:bottom w:val="none" w:sz="0" w:space="0" w:color="auto"/>
        <w:right w:val="none" w:sz="0" w:space="0" w:color="auto"/>
      </w:divBdr>
    </w:div>
    <w:div w:id="258221118">
      <w:bodyDiv w:val="1"/>
      <w:marLeft w:val="0"/>
      <w:marRight w:val="0"/>
      <w:marTop w:val="0"/>
      <w:marBottom w:val="0"/>
      <w:divBdr>
        <w:top w:val="none" w:sz="0" w:space="0" w:color="auto"/>
        <w:left w:val="none" w:sz="0" w:space="0" w:color="auto"/>
        <w:bottom w:val="none" w:sz="0" w:space="0" w:color="auto"/>
        <w:right w:val="none" w:sz="0" w:space="0" w:color="auto"/>
      </w:divBdr>
    </w:div>
    <w:div w:id="285308595">
      <w:bodyDiv w:val="1"/>
      <w:marLeft w:val="0"/>
      <w:marRight w:val="0"/>
      <w:marTop w:val="0"/>
      <w:marBottom w:val="0"/>
      <w:divBdr>
        <w:top w:val="none" w:sz="0" w:space="0" w:color="auto"/>
        <w:left w:val="none" w:sz="0" w:space="0" w:color="auto"/>
        <w:bottom w:val="none" w:sz="0" w:space="0" w:color="auto"/>
        <w:right w:val="none" w:sz="0" w:space="0" w:color="auto"/>
      </w:divBdr>
    </w:div>
    <w:div w:id="331109261">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43752560">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50049478">
      <w:bodyDiv w:val="1"/>
      <w:marLeft w:val="0"/>
      <w:marRight w:val="0"/>
      <w:marTop w:val="0"/>
      <w:marBottom w:val="0"/>
      <w:divBdr>
        <w:top w:val="none" w:sz="0" w:space="0" w:color="auto"/>
        <w:left w:val="none" w:sz="0" w:space="0" w:color="auto"/>
        <w:bottom w:val="none" w:sz="0" w:space="0" w:color="auto"/>
        <w:right w:val="none" w:sz="0" w:space="0" w:color="auto"/>
      </w:divBdr>
    </w:div>
    <w:div w:id="598680596">
      <w:bodyDiv w:val="1"/>
      <w:marLeft w:val="0"/>
      <w:marRight w:val="0"/>
      <w:marTop w:val="0"/>
      <w:marBottom w:val="0"/>
      <w:divBdr>
        <w:top w:val="none" w:sz="0" w:space="0" w:color="auto"/>
        <w:left w:val="none" w:sz="0" w:space="0" w:color="auto"/>
        <w:bottom w:val="none" w:sz="0" w:space="0" w:color="auto"/>
        <w:right w:val="none" w:sz="0" w:space="0" w:color="auto"/>
      </w:divBdr>
    </w:div>
    <w:div w:id="620065228">
      <w:bodyDiv w:val="1"/>
      <w:marLeft w:val="0"/>
      <w:marRight w:val="0"/>
      <w:marTop w:val="0"/>
      <w:marBottom w:val="0"/>
      <w:divBdr>
        <w:top w:val="none" w:sz="0" w:space="0" w:color="auto"/>
        <w:left w:val="none" w:sz="0" w:space="0" w:color="auto"/>
        <w:bottom w:val="none" w:sz="0" w:space="0" w:color="auto"/>
        <w:right w:val="none" w:sz="0" w:space="0" w:color="auto"/>
      </w:divBdr>
    </w:div>
    <w:div w:id="854995769">
      <w:bodyDiv w:val="1"/>
      <w:marLeft w:val="0"/>
      <w:marRight w:val="0"/>
      <w:marTop w:val="0"/>
      <w:marBottom w:val="0"/>
      <w:divBdr>
        <w:top w:val="none" w:sz="0" w:space="0" w:color="auto"/>
        <w:left w:val="none" w:sz="0" w:space="0" w:color="auto"/>
        <w:bottom w:val="none" w:sz="0" w:space="0" w:color="auto"/>
        <w:right w:val="none" w:sz="0" w:space="0" w:color="auto"/>
      </w:divBdr>
    </w:div>
    <w:div w:id="922566957">
      <w:bodyDiv w:val="1"/>
      <w:marLeft w:val="0"/>
      <w:marRight w:val="0"/>
      <w:marTop w:val="0"/>
      <w:marBottom w:val="0"/>
      <w:divBdr>
        <w:top w:val="none" w:sz="0" w:space="0" w:color="auto"/>
        <w:left w:val="none" w:sz="0" w:space="0" w:color="auto"/>
        <w:bottom w:val="none" w:sz="0" w:space="0" w:color="auto"/>
        <w:right w:val="none" w:sz="0" w:space="0" w:color="auto"/>
      </w:divBdr>
    </w:div>
    <w:div w:id="970599879">
      <w:bodyDiv w:val="1"/>
      <w:marLeft w:val="0"/>
      <w:marRight w:val="0"/>
      <w:marTop w:val="0"/>
      <w:marBottom w:val="0"/>
      <w:divBdr>
        <w:top w:val="none" w:sz="0" w:space="0" w:color="auto"/>
        <w:left w:val="none" w:sz="0" w:space="0" w:color="auto"/>
        <w:bottom w:val="none" w:sz="0" w:space="0" w:color="auto"/>
        <w:right w:val="none" w:sz="0" w:space="0" w:color="auto"/>
      </w:divBdr>
    </w:div>
    <w:div w:id="1049186164">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69714075">
      <w:bodyDiv w:val="1"/>
      <w:marLeft w:val="0"/>
      <w:marRight w:val="0"/>
      <w:marTop w:val="0"/>
      <w:marBottom w:val="0"/>
      <w:divBdr>
        <w:top w:val="none" w:sz="0" w:space="0" w:color="auto"/>
        <w:left w:val="none" w:sz="0" w:space="0" w:color="auto"/>
        <w:bottom w:val="none" w:sz="0" w:space="0" w:color="auto"/>
        <w:right w:val="none" w:sz="0" w:space="0" w:color="auto"/>
      </w:divBdr>
    </w:div>
    <w:div w:id="1188249518">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60603318">
      <w:bodyDiv w:val="1"/>
      <w:marLeft w:val="0"/>
      <w:marRight w:val="0"/>
      <w:marTop w:val="0"/>
      <w:marBottom w:val="0"/>
      <w:divBdr>
        <w:top w:val="none" w:sz="0" w:space="0" w:color="auto"/>
        <w:left w:val="none" w:sz="0" w:space="0" w:color="auto"/>
        <w:bottom w:val="none" w:sz="0" w:space="0" w:color="auto"/>
        <w:right w:val="none" w:sz="0" w:space="0" w:color="auto"/>
      </w:divBdr>
    </w:div>
    <w:div w:id="1263805084">
      <w:bodyDiv w:val="1"/>
      <w:marLeft w:val="0"/>
      <w:marRight w:val="0"/>
      <w:marTop w:val="0"/>
      <w:marBottom w:val="0"/>
      <w:divBdr>
        <w:top w:val="none" w:sz="0" w:space="0" w:color="auto"/>
        <w:left w:val="none" w:sz="0" w:space="0" w:color="auto"/>
        <w:bottom w:val="none" w:sz="0" w:space="0" w:color="auto"/>
        <w:right w:val="none" w:sz="0" w:space="0" w:color="auto"/>
      </w:divBdr>
    </w:div>
    <w:div w:id="131113434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8510127">
      <w:bodyDiv w:val="1"/>
      <w:marLeft w:val="0"/>
      <w:marRight w:val="0"/>
      <w:marTop w:val="0"/>
      <w:marBottom w:val="0"/>
      <w:divBdr>
        <w:top w:val="none" w:sz="0" w:space="0" w:color="auto"/>
        <w:left w:val="none" w:sz="0" w:space="0" w:color="auto"/>
        <w:bottom w:val="none" w:sz="0" w:space="0" w:color="auto"/>
        <w:right w:val="none" w:sz="0" w:space="0" w:color="auto"/>
      </w:divBdr>
    </w:div>
    <w:div w:id="1396196293">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88547216">
      <w:bodyDiv w:val="1"/>
      <w:marLeft w:val="0"/>
      <w:marRight w:val="0"/>
      <w:marTop w:val="0"/>
      <w:marBottom w:val="0"/>
      <w:divBdr>
        <w:top w:val="none" w:sz="0" w:space="0" w:color="auto"/>
        <w:left w:val="none" w:sz="0" w:space="0" w:color="auto"/>
        <w:bottom w:val="none" w:sz="0" w:space="0" w:color="auto"/>
        <w:right w:val="none" w:sz="0" w:space="0" w:color="auto"/>
      </w:divBdr>
    </w:div>
    <w:div w:id="1689868103">
      <w:bodyDiv w:val="1"/>
      <w:marLeft w:val="0"/>
      <w:marRight w:val="0"/>
      <w:marTop w:val="0"/>
      <w:marBottom w:val="0"/>
      <w:divBdr>
        <w:top w:val="none" w:sz="0" w:space="0" w:color="auto"/>
        <w:left w:val="none" w:sz="0" w:space="0" w:color="auto"/>
        <w:bottom w:val="none" w:sz="0" w:space="0" w:color="auto"/>
        <w:right w:val="none" w:sz="0" w:space="0" w:color="auto"/>
      </w:divBdr>
    </w:div>
    <w:div w:id="1698769076">
      <w:bodyDiv w:val="1"/>
      <w:marLeft w:val="0"/>
      <w:marRight w:val="0"/>
      <w:marTop w:val="0"/>
      <w:marBottom w:val="0"/>
      <w:divBdr>
        <w:top w:val="none" w:sz="0" w:space="0" w:color="auto"/>
        <w:left w:val="none" w:sz="0" w:space="0" w:color="auto"/>
        <w:bottom w:val="none" w:sz="0" w:space="0" w:color="auto"/>
        <w:right w:val="none" w:sz="0" w:space="0" w:color="auto"/>
      </w:divBdr>
    </w:div>
    <w:div w:id="1893152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FC17BC-FBEE-4FC2-AC1A-115249EF0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2417</Words>
  <Characters>13052</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15439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3</cp:revision>
  <cp:lastPrinted>2019-12-13T19:35:00Z</cp:lastPrinted>
  <dcterms:created xsi:type="dcterms:W3CDTF">2021-02-08T18:52:00Z</dcterms:created>
  <dcterms:modified xsi:type="dcterms:W3CDTF">2021-02-10T16:54:00Z</dcterms:modified>
</cp:coreProperties>
</file>