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shd w:val="clear" w:color="auto" w:fill="D9D9D9"/>
        <w:tblLook w:val="04A0" w:firstRow="1" w:lastRow="0" w:firstColumn="1" w:lastColumn="0" w:noHBand="0" w:noVBand="1"/>
      </w:tblPr>
      <w:tblGrid>
        <w:gridCol w:w="9212"/>
      </w:tblGrid>
      <w:tr w:rsidR="00321CA5" w:rsidRPr="00321CA5" w14:paraId="20B71D52" w14:textId="77777777">
        <w:tc>
          <w:tcPr>
            <w:tcW w:w="9212" w:type="dxa"/>
            <w:shd w:val="clear" w:color="auto" w:fill="D9D9D9"/>
          </w:tcPr>
          <w:p w14:paraId="1FA1E411" w14:textId="77777777" w:rsidR="00B41EF6" w:rsidRPr="00321CA5" w:rsidRDefault="00B41EF6">
            <w:pPr>
              <w:pStyle w:val="Ttulo3"/>
              <w:tabs>
                <w:tab w:val="left" w:pos="0"/>
              </w:tabs>
              <w:ind w:right="0"/>
              <w:rPr>
                <w:rFonts w:cs="Arial"/>
                <w:b w:val="0"/>
                <w:bCs/>
                <w:sz w:val="28"/>
                <w:szCs w:val="28"/>
              </w:rPr>
            </w:pPr>
            <w:r w:rsidRPr="00321CA5">
              <w:rPr>
                <w:rFonts w:cs="Arial"/>
                <w:b w:val="0"/>
                <w:bCs/>
                <w:sz w:val="28"/>
                <w:szCs w:val="28"/>
              </w:rPr>
              <w:t>TERMO DE REFERÊNCIA</w:t>
            </w:r>
          </w:p>
        </w:tc>
      </w:tr>
    </w:tbl>
    <w:p w14:paraId="2BEC8EA9" w14:textId="77777777" w:rsidR="00B41EF6" w:rsidRPr="00321CA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321CA5">
        <w:rPr>
          <w:rFonts w:ascii="Arial" w:hAnsi="Arial" w:cs="Arial"/>
          <w:b/>
          <w:sz w:val="24"/>
          <w:szCs w:val="24"/>
        </w:rPr>
        <w:t>OBJETO</w:t>
      </w:r>
    </w:p>
    <w:p w14:paraId="2D29A1E4" w14:textId="56829D36" w:rsidR="00B41EF6" w:rsidRPr="00321CA5" w:rsidRDefault="006B0522" w:rsidP="00694C09">
      <w:pPr>
        <w:spacing w:before="120" w:line="360" w:lineRule="auto"/>
        <w:ind w:firstLine="567"/>
        <w:rPr>
          <w:rFonts w:cs="Arial"/>
          <w:bCs/>
          <w:sz w:val="24"/>
          <w:szCs w:val="24"/>
        </w:rPr>
      </w:pPr>
      <w:r w:rsidRPr="00321CA5">
        <w:rPr>
          <w:rFonts w:cs="Arial"/>
          <w:b/>
          <w:i/>
          <w:sz w:val="24"/>
          <w:szCs w:val="24"/>
        </w:rPr>
        <w:t>Implantação do Sistema de Registro de Preços, pelo prazo de 12</w:t>
      </w:r>
      <w:r w:rsidR="004B10C1" w:rsidRPr="00321CA5">
        <w:rPr>
          <w:rFonts w:cs="Arial"/>
          <w:b/>
          <w:i/>
          <w:sz w:val="24"/>
          <w:szCs w:val="24"/>
        </w:rPr>
        <w:t xml:space="preserve"> (doze)</w:t>
      </w:r>
      <w:r w:rsidRPr="00321CA5">
        <w:rPr>
          <w:rFonts w:cs="Arial"/>
          <w:b/>
          <w:i/>
          <w:sz w:val="24"/>
          <w:szCs w:val="24"/>
        </w:rPr>
        <w:t xml:space="preserve"> meses, para eventual </w:t>
      </w:r>
      <w:r w:rsidR="00225B69" w:rsidRPr="00321CA5">
        <w:rPr>
          <w:rFonts w:cs="Arial"/>
          <w:b/>
          <w:i/>
          <w:sz w:val="24"/>
          <w:szCs w:val="24"/>
        </w:rPr>
        <w:t xml:space="preserve">aquisição </w:t>
      </w:r>
      <w:r w:rsidR="00225B69" w:rsidRPr="00321CA5">
        <w:rPr>
          <w:b/>
          <w:i/>
          <w:sz w:val="24"/>
          <w:szCs w:val="24"/>
        </w:rPr>
        <w:t>de tubos de PVC ocre, JEI, coletores de esgoto NBR 7362 – diâmetro</w:t>
      </w:r>
      <w:r w:rsidR="00EE0C5B" w:rsidRPr="00321CA5">
        <w:rPr>
          <w:b/>
          <w:i/>
          <w:sz w:val="24"/>
          <w:szCs w:val="24"/>
        </w:rPr>
        <w:t>s</w:t>
      </w:r>
      <w:r w:rsidR="00910037" w:rsidRPr="00321CA5">
        <w:rPr>
          <w:b/>
          <w:i/>
          <w:sz w:val="24"/>
          <w:szCs w:val="24"/>
        </w:rPr>
        <w:t xml:space="preserve"> </w:t>
      </w:r>
      <w:r w:rsidR="00EE0C5B" w:rsidRPr="00321CA5">
        <w:rPr>
          <w:b/>
          <w:i/>
          <w:sz w:val="24"/>
          <w:szCs w:val="24"/>
        </w:rPr>
        <w:t>100, 150 e 200</w:t>
      </w:r>
      <w:r w:rsidR="00DB2AEB" w:rsidRPr="00321CA5">
        <w:rPr>
          <w:b/>
          <w:i/>
          <w:sz w:val="24"/>
          <w:szCs w:val="24"/>
        </w:rPr>
        <w:t xml:space="preserve"> mm</w:t>
      </w:r>
      <w:r w:rsidRPr="00321CA5">
        <w:rPr>
          <w:rFonts w:cs="Arial"/>
          <w:b/>
          <w:i/>
          <w:sz w:val="24"/>
          <w:szCs w:val="24"/>
        </w:rPr>
        <w:t>, para uso da CESAMA</w:t>
      </w:r>
      <w:r w:rsidR="00657F2B" w:rsidRPr="00321CA5">
        <w:rPr>
          <w:b/>
          <w:i/>
          <w:sz w:val="24"/>
          <w:szCs w:val="24"/>
        </w:rPr>
        <w:t>.</w:t>
      </w:r>
    </w:p>
    <w:p w14:paraId="31348005" w14:textId="77777777" w:rsidR="00B41EF6" w:rsidRPr="00321CA5" w:rsidRDefault="00B41EF6" w:rsidP="00F17515">
      <w:pPr>
        <w:numPr>
          <w:ilvl w:val="0"/>
          <w:numId w:val="3"/>
        </w:numPr>
        <w:spacing w:before="480" w:line="360" w:lineRule="auto"/>
        <w:ind w:left="284" w:hanging="284"/>
        <w:rPr>
          <w:rFonts w:cs="Arial"/>
          <w:b/>
          <w:bCs/>
          <w:sz w:val="24"/>
          <w:szCs w:val="24"/>
        </w:rPr>
      </w:pPr>
      <w:r w:rsidRPr="00321CA5">
        <w:rPr>
          <w:rFonts w:cs="Arial"/>
          <w:b/>
          <w:bCs/>
          <w:sz w:val="24"/>
          <w:szCs w:val="24"/>
        </w:rPr>
        <w:t>JUSTIFICATIVA</w:t>
      </w:r>
      <w:r w:rsidR="00597954" w:rsidRPr="00321CA5">
        <w:rPr>
          <w:rFonts w:cs="Arial"/>
          <w:b/>
          <w:bCs/>
          <w:sz w:val="24"/>
          <w:szCs w:val="24"/>
        </w:rPr>
        <w:t>S</w:t>
      </w:r>
    </w:p>
    <w:p w14:paraId="462011A3" w14:textId="77777777" w:rsidR="00F17515" w:rsidRPr="00321CA5" w:rsidRDefault="006B0522" w:rsidP="00430934">
      <w:pPr>
        <w:numPr>
          <w:ilvl w:val="1"/>
          <w:numId w:val="3"/>
        </w:numPr>
        <w:spacing w:before="120" w:line="360" w:lineRule="auto"/>
        <w:rPr>
          <w:rFonts w:cs="Arial"/>
          <w:sz w:val="24"/>
          <w:szCs w:val="24"/>
          <w:lang w:eastAsia="pt-BR"/>
        </w:rPr>
      </w:pPr>
      <w:r w:rsidRPr="00321CA5">
        <w:rPr>
          <w:rFonts w:cs="Arial"/>
          <w:sz w:val="24"/>
          <w:szCs w:val="24"/>
          <w:lang w:eastAsia="pt-BR"/>
        </w:rPr>
        <w:t xml:space="preserve">Aquisição </w:t>
      </w:r>
      <w:r w:rsidRPr="00321CA5">
        <w:rPr>
          <w:rFonts w:cs="Arial"/>
          <w:bCs/>
          <w:sz w:val="24"/>
          <w:szCs w:val="24"/>
        </w:rPr>
        <w:t>para reposição gradual do estoque conforme demanda</w:t>
      </w:r>
      <w:r w:rsidR="00DB2AEB" w:rsidRPr="00321CA5">
        <w:rPr>
          <w:rFonts w:cs="Arial"/>
          <w:bCs/>
          <w:sz w:val="24"/>
          <w:szCs w:val="24"/>
        </w:rPr>
        <w:t>, o</w:t>
      </w:r>
      <w:r w:rsidR="00EE0C5B" w:rsidRPr="00321CA5">
        <w:rPr>
          <w:rFonts w:cs="Arial"/>
          <w:bCs/>
          <w:sz w:val="24"/>
          <w:szCs w:val="24"/>
        </w:rPr>
        <w:t>s</w:t>
      </w:r>
      <w:r w:rsidR="00AB7878" w:rsidRPr="00321CA5">
        <w:rPr>
          <w:rFonts w:cs="Arial"/>
          <w:bCs/>
          <w:sz w:val="24"/>
          <w:szCs w:val="24"/>
        </w:rPr>
        <w:t xml:space="preserve"> </w:t>
      </w:r>
      <w:r w:rsidR="00EE0C5B" w:rsidRPr="00321CA5">
        <w:rPr>
          <w:rFonts w:cs="Arial"/>
          <w:bCs/>
          <w:sz w:val="24"/>
          <w:szCs w:val="24"/>
        </w:rPr>
        <w:t xml:space="preserve">tubos coletores de esgoto </w:t>
      </w:r>
      <w:r w:rsidR="00DB2AEB" w:rsidRPr="00321CA5">
        <w:rPr>
          <w:rFonts w:cs="Arial"/>
          <w:bCs/>
          <w:sz w:val="24"/>
          <w:szCs w:val="24"/>
        </w:rPr>
        <w:t>solicitado</w:t>
      </w:r>
      <w:r w:rsidR="00EE0C5B" w:rsidRPr="00321CA5">
        <w:rPr>
          <w:rFonts w:cs="Arial"/>
          <w:bCs/>
          <w:sz w:val="24"/>
          <w:szCs w:val="24"/>
        </w:rPr>
        <w:t xml:space="preserve">s são </w:t>
      </w:r>
      <w:r w:rsidR="00DB2AEB" w:rsidRPr="00321CA5">
        <w:rPr>
          <w:rFonts w:cs="Arial"/>
          <w:bCs/>
          <w:sz w:val="24"/>
          <w:szCs w:val="24"/>
        </w:rPr>
        <w:t>utilizado</w:t>
      </w:r>
      <w:r w:rsidR="00EE0C5B" w:rsidRPr="00321CA5">
        <w:rPr>
          <w:rFonts w:cs="Arial"/>
          <w:bCs/>
          <w:sz w:val="24"/>
          <w:szCs w:val="24"/>
        </w:rPr>
        <w:t>s</w:t>
      </w:r>
      <w:r w:rsidR="00AB7878" w:rsidRPr="00321CA5">
        <w:rPr>
          <w:rFonts w:cs="Arial"/>
          <w:bCs/>
          <w:sz w:val="24"/>
          <w:szCs w:val="24"/>
        </w:rPr>
        <w:t xml:space="preserve"> </w:t>
      </w:r>
      <w:r w:rsidR="00EE0C5B" w:rsidRPr="00321CA5">
        <w:rPr>
          <w:rFonts w:cs="Arial"/>
          <w:bCs/>
          <w:sz w:val="24"/>
          <w:szCs w:val="24"/>
        </w:rPr>
        <w:t>pelos departamentos regionais</w:t>
      </w:r>
      <w:r w:rsidRPr="00321CA5">
        <w:rPr>
          <w:rFonts w:cs="Arial"/>
          <w:bCs/>
          <w:sz w:val="24"/>
          <w:szCs w:val="24"/>
        </w:rPr>
        <w:t xml:space="preserve"> em manutençõese também pela GEOB em substituições e extensões de novas redes de </w:t>
      </w:r>
      <w:r w:rsidR="00225B69" w:rsidRPr="00321CA5">
        <w:rPr>
          <w:rFonts w:cs="Arial"/>
          <w:bCs/>
          <w:sz w:val="24"/>
          <w:szCs w:val="24"/>
        </w:rPr>
        <w:t>esgoto</w:t>
      </w:r>
      <w:r w:rsidR="003F5AE4" w:rsidRPr="00321CA5">
        <w:rPr>
          <w:rFonts w:cs="Arial"/>
          <w:sz w:val="24"/>
          <w:szCs w:val="24"/>
          <w:lang w:eastAsia="pt-BR"/>
        </w:rPr>
        <w:t>.</w:t>
      </w:r>
    </w:p>
    <w:p w14:paraId="5751818A" w14:textId="77777777" w:rsidR="00622421" w:rsidRPr="00321CA5" w:rsidRDefault="00AA55DC" w:rsidP="00430934">
      <w:pPr>
        <w:numPr>
          <w:ilvl w:val="1"/>
          <w:numId w:val="3"/>
        </w:numPr>
        <w:spacing w:before="120" w:line="360" w:lineRule="auto"/>
        <w:rPr>
          <w:rFonts w:cs="Arial"/>
          <w:bCs/>
          <w:sz w:val="24"/>
          <w:szCs w:val="24"/>
        </w:rPr>
      </w:pPr>
      <w:r w:rsidRPr="00321CA5">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F17515" w:rsidRPr="00321CA5">
        <w:rPr>
          <w:rFonts w:cs="Arial"/>
          <w:bCs/>
          <w:sz w:val="24"/>
          <w:szCs w:val="24"/>
        </w:rPr>
        <w:t>.</w:t>
      </w:r>
    </w:p>
    <w:p w14:paraId="6CE3777A" w14:textId="77777777" w:rsidR="00430934" w:rsidRPr="00321CA5" w:rsidRDefault="00AA55DC" w:rsidP="00430934">
      <w:pPr>
        <w:numPr>
          <w:ilvl w:val="1"/>
          <w:numId w:val="3"/>
        </w:numPr>
        <w:spacing w:before="120" w:line="360" w:lineRule="auto"/>
        <w:rPr>
          <w:rFonts w:cs="Arial"/>
          <w:bCs/>
          <w:sz w:val="24"/>
          <w:szCs w:val="24"/>
        </w:rPr>
      </w:pPr>
      <w:r w:rsidRPr="00321CA5">
        <w:rPr>
          <w:rFonts w:cs="Arial"/>
          <w:bCs/>
          <w:sz w:val="24"/>
          <w:szCs w:val="24"/>
        </w:rPr>
        <w:t>O Sistema de Registro de Preços justifica-se, pois além da natureza do bem – mat</w:t>
      </w:r>
      <w:r w:rsidR="00436860" w:rsidRPr="00321CA5">
        <w:rPr>
          <w:rFonts w:cs="Arial"/>
          <w:bCs/>
          <w:sz w:val="24"/>
          <w:szCs w:val="24"/>
        </w:rPr>
        <w:t>erial de consumo –, de ser meramente utilizado</w:t>
      </w:r>
      <w:r w:rsidRPr="00321CA5">
        <w:rPr>
          <w:rFonts w:cs="Arial"/>
          <w:bCs/>
          <w:sz w:val="24"/>
          <w:szCs w:val="24"/>
        </w:rPr>
        <w:t xml:space="preserve">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w:t>
      </w:r>
      <w:r w:rsidR="008F148D" w:rsidRPr="00321CA5">
        <w:rPr>
          <w:rFonts w:cs="Arial"/>
          <w:bCs/>
          <w:sz w:val="24"/>
          <w:szCs w:val="24"/>
        </w:rPr>
        <w:t xml:space="preserve">.  </w:t>
      </w:r>
    </w:p>
    <w:p w14:paraId="6D6B762F" w14:textId="77777777" w:rsidR="00AA55DC" w:rsidRPr="00321CA5" w:rsidRDefault="00AA55DC" w:rsidP="00FA1137">
      <w:pPr>
        <w:numPr>
          <w:ilvl w:val="1"/>
          <w:numId w:val="3"/>
        </w:numPr>
        <w:spacing w:before="120" w:line="360" w:lineRule="auto"/>
        <w:ind w:left="1080"/>
        <w:rPr>
          <w:rFonts w:cs="Arial"/>
          <w:bCs/>
          <w:sz w:val="24"/>
          <w:szCs w:val="24"/>
        </w:rPr>
      </w:pPr>
      <w:r w:rsidRPr="00321CA5">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w:t>
      </w:r>
      <w:r w:rsidRPr="00321CA5">
        <w:rPr>
          <w:rFonts w:cs="Arial"/>
          <w:bCs/>
          <w:sz w:val="24"/>
          <w:szCs w:val="24"/>
        </w:rPr>
        <w:lastRenderedPageBreak/>
        <w:t>art.32, inciso IV da Lei Federal nº.13.303/16 e art. 1º, parágrafo único da Lei Federal nº. 10.520/02, a saber, a modalidade pregão</w:t>
      </w:r>
      <w:r w:rsidR="009D6661" w:rsidRPr="00321CA5">
        <w:rPr>
          <w:rFonts w:cs="Arial"/>
          <w:bCs/>
          <w:sz w:val="24"/>
          <w:szCs w:val="24"/>
        </w:rPr>
        <w:t>.</w:t>
      </w:r>
    </w:p>
    <w:p w14:paraId="4EA1D472" w14:textId="77777777" w:rsidR="00F17515" w:rsidRPr="00321CA5" w:rsidRDefault="00AA55DC" w:rsidP="00562E2B">
      <w:pPr>
        <w:numPr>
          <w:ilvl w:val="1"/>
          <w:numId w:val="3"/>
        </w:numPr>
        <w:spacing w:before="120" w:line="360" w:lineRule="auto"/>
        <w:rPr>
          <w:rFonts w:cs="Arial"/>
          <w:bCs/>
          <w:sz w:val="24"/>
          <w:szCs w:val="24"/>
        </w:rPr>
      </w:pPr>
      <w:r w:rsidRPr="00321CA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315FFE7E" w14:textId="77777777" w:rsidR="00467B6C" w:rsidRPr="00321CA5" w:rsidRDefault="00467B6C" w:rsidP="00F17515">
      <w:pPr>
        <w:numPr>
          <w:ilvl w:val="0"/>
          <w:numId w:val="3"/>
        </w:numPr>
        <w:suppressAutoHyphens w:val="0"/>
        <w:spacing w:before="480" w:line="360" w:lineRule="auto"/>
        <w:ind w:left="284" w:hanging="284"/>
        <w:rPr>
          <w:rFonts w:cs="Arial"/>
          <w:b/>
          <w:bCs/>
          <w:sz w:val="24"/>
          <w:szCs w:val="24"/>
        </w:rPr>
      </w:pPr>
      <w:r w:rsidRPr="00321CA5">
        <w:rPr>
          <w:rFonts w:cs="Arial"/>
          <w:b/>
          <w:bCs/>
          <w:sz w:val="24"/>
          <w:szCs w:val="24"/>
        </w:rPr>
        <w:t>RECURSOS FINANCEIROS</w:t>
      </w:r>
    </w:p>
    <w:p w14:paraId="4AB302E3" w14:textId="77777777" w:rsidR="00AA55DC" w:rsidRPr="00321CA5" w:rsidRDefault="00467B6C" w:rsidP="00467B6C">
      <w:pPr>
        <w:suppressAutoHyphens w:val="0"/>
        <w:spacing w:before="120" w:line="360" w:lineRule="auto"/>
        <w:ind w:firstLine="567"/>
        <w:rPr>
          <w:sz w:val="24"/>
          <w:szCs w:val="24"/>
        </w:rPr>
      </w:pPr>
      <w:r w:rsidRPr="00321CA5">
        <w:rPr>
          <w:sz w:val="24"/>
          <w:szCs w:val="24"/>
        </w:rPr>
        <w:t>Os recursos financeiros necessários aos pagamentos do objeto desta licitação são oriundos da CESAMA.</w:t>
      </w:r>
    </w:p>
    <w:p w14:paraId="50829382" w14:textId="77777777" w:rsidR="00C02064" w:rsidRPr="00321CA5" w:rsidRDefault="00F17515" w:rsidP="00C02064">
      <w:pPr>
        <w:numPr>
          <w:ilvl w:val="0"/>
          <w:numId w:val="3"/>
        </w:numPr>
        <w:spacing w:before="120" w:line="360" w:lineRule="auto"/>
        <w:ind w:left="284" w:hanging="284"/>
        <w:rPr>
          <w:sz w:val="24"/>
          <w:szCs w:val="24"/>
        </w:rPr>
      </w:pPr>
      <w:r w:rsidRPr="00321CA5">
        <w:rPr>
          <w:rFonts w:cs="Arial"/>
          <w:b/>
          <w:bCs/>
          <w:sz w:val="24"/>
          <w:szCs w:val="24"/>
        </w:rPr>
        <w:t>ESPECIFICAÇÃO DO OBJETO</w:t>
      </w:r>
    </w:p>
    <w:p w14:paraId="3C61C249" w14:textId="77777777" w:rsidR="00C02064" w:rsidRPr="00321CA5" w:rsidRDefault="00C02064" w:rsidP="00C02064">
      <w:pPr>
        <w:spacing w:before="120" w:line="360" w:lineRule="auto"/>
        <w:rPr>
          <w:b/>
          <w:sz w:val="24"/>
          <w:szCs w:val="24"/>
        </w:rPr>
      </w:pPr>
      <w:r w:rsidRPr="00321CA5">
        <w:rPr>
          <w:b/>
          <w:sz w:val="24"/>
          <w:szCs w:val="24"/>
        </w:rPr>
        <w:t xml:space="preserve">ITEM </w:t>
      </w:r>
      <w:r w:rsidR="006A0875" w:rsidRPr="00321CA5">
        <w:rPr>
          <w:b/>
          <w:sz w:val="24"/>
          <w:szCs w:val="24"/>
        </w:rPr>
        <w:t>01</w:t>
      </w:r>
      <w:r w:rsidRPr="00321CA5">
        <w:rPr>
          <w:b/>
          <w:sz w:val="24"/>
          <w:szCs w:val="24"/>
        </w:rPr>
        <w:t xml:space="preserve"> – </w:t>
      </w:r>
      <w:r w:rsidR="00225B69" w:rsidRPr="00321CA5">
        <w:rPr>
          <w:b/>
          <w:sz w:val="24"/>
          <w:szCs w:val="24"/>
        </w:rPr>
        <w:t xml:space="preserve">TUBO PVC OCRE JE COLETOR SANITARIO DN </w:t>
      </w:r>
      <w:r w:rsidR="00EE0C5B" w:rsidRPr="00321CA5">
        <w:rPr>
          <w:b/>
          <w:sz w:val="24"/>
          <w:szCs w:val="24"/>
        </w:rPr>
        <w:t>1</w:t>
      </w:r>
      <w:r w:rsidR="00DB2AEB" w:rsidRPr="00321CA5">
        <w:rPr>
          <w:b/>
          <w:sz w:val="24"/>
          <w:szCs w:val="24"/>
        </w:rPr>
        <w:t>00</w:t>
      </w:r>
      <w:r w:rsidR="00225B69" w:rsidRPr="00321CA5">
        <w:rPr>
          <w:b/>
          <w:sz w:val="24"/>
          <w:szCs w:val="24"/>
        </w:rPr>
        <w:t>MM</w:t>
      </w:r>
    </w:p>
    <w:p w14:paraId="0D673F1E" w14:textId="77777777" w:rsidR="00467673" w:rsidRPr="00321CA5" w:rsidRDefault="00C02064" w:rsidP="006B0522">
      <w:pPr>
        <w:spacing w:before="120" w:line="276" w:lineRule="auto"/>
        <w:rPr>
          <w:sz w:val="24"/>
          <w:szCs w:val="24"/>
        </w:rPr>
      </w:pPr>
      <w:r w:rsidRPr="00321CA5">
        <w:rPr>
          <w:b/>
          <w:sz w:val="24"/>
          <w:szCs w:val="24"/>
        </w:rPr>
        <w:t>Descrição:</w:t>
      </w:r>
      <w:r w:rsidR="00225B69" w:rsidRPr="00321CA5">
        <w:rPr>
          <w:sz w:val="24"/>
          <w:szCs w:val="24"/>
        </w:rPr>
        <w:t>FABRICADO DE ACORDO COM A NBR 7362-1 E NBR 7362-2 TUBO DE PVC, EXTRUDADO, DE COR OCRE, COM PONTA E BOLSA DE JUNTA ELASTICA, PARA COLETORES DE ESGOTO. PARA CADA TUBO, DEVERA SER FORNECIDO UM ANEL DE BORRACHA NITRILICA OU NEOPRENE CORRESPONDENTE, OU JEI OU JERI. NBR ATUALIZADA</w:t>
      </w:r>
    </w:p>
    <w:p w14:paraId="4CED1825" w14:textId="77777777" w:rsidR="00C02064" w:rsidRPr="00321CA5" w:rsidRDefault="00C02064" w:rsidP="00C02064">
      <w:pPr>
        <w:spacing w:before="120" w:line="360" w:lineRule="auto"/>
        <w:rPr>
          <w:sz w:val="24"/>
          <w:szCs w:val="24"/>
        </w:rPr>
      </w:pPr>
      <w:r w:rsidRPr="00321CA5">
        <w:rPr>
          <w:b/>
          <w:sz w:val="24"/>
          <w:szCs w:val="24"/>
        </w:rPr>
        <w:t>Quantidade:</w:t>
      </w:r>
      <w:r w:rsidR="00EE0C5B" w:rsidRPr="00321CA5">
        <w:rPr>
          <w:sz w:val="24"/>
          <w:szCs w:val="24"/>
        </w:rPr>
        <w:t>10.380</w:t>
      </w:r>
    </w:p>
    <w:p w14:paraId="3EC430C3" w14:textId="77777777" w:rsidR="006A0875" w:rsidRPr="00321CA5" w:rsidRDefault="00C02064" w:rsidP="006A0875">
      <w:pPr>
        <w:spacing w:before="120" w:line="360" w:lineRule="auto"/>
        <w:rPr>
          <w:sz w:val="24"/>
          <w:szCs w:val="24"/>
        </w:rPr>
      </w:pPr>
      <w:r w:rsidRPr="00321CA5">
        <w:rPr>
          <w:b/>
          <w:sz w:val="24"/>
          <w:szCs w:val="24"/>
        </w:rPr>
        <w:t>Unidade:</w:t>
      </w:r>
      <w:r w:rsidR="00225B69" w:rsidRPr="00321CA5">
        <w:rPr>
          <w:sz w:val="24"/>
          <w:szCs w:val="24"/>
        </w:rPr>
        <w:t>Metro</w:t>
      </w:r>
    </w:p>
    <w:p w14:paraId="078F8335" w14:textId="77777777" w:rsidR="00EE0C5B" w:rsidRPr="00321CA5" w:rsidRDefault="00EE0C5B" w:rsidP="00EE0C5B">
      <w:pPr>
        <w:spacing w:before="120" w:line="360" w:lineRule="auto"/>
        <w:rPr>
          <w:b/>
          <w:sz w:val="24"/>
          <w:szCs w:val="24"/>
        </w:rPr>
      </w:pPr>
      <w:r w:rsidRPr="00321CA5">
        <w:rPr>
          <w:b/>
          <w:sz w:val="24"/>
          <w:szCs w:val="24"/>
        </w:rPr>
        <w:t>ITEM 02 – TUBO PVC OCRE JE COLETOR SANITARIO DN 150MM</w:t>
      </w:r>
    </w:p>
    <w:p w14:paraId="27A93DFB" w14:textId="77777777" w:rsidR="00EE0C5B" w:rsidRPr="00321CA5" w:rsidRDefault="00EE0C5B" w:rsidP="00EE0C5B">
      <w:pPr>
        <w:spacing w:before="120" w:line="276" w:lineRule="auto"/>
        <w:rPr>
          <w:sz w:val="24"/>
          <w:szCs w:val="24"/>
        </w:rPr>
      </w:pPr>
      <w:r w:rsidRPr="00321CA5">
        <w:rPr>
          <w:b/>
          <w:sz w:val="24"/>
          <w:szCs w:val="24"/>
        </w:rPr>
        <w:t>Descrição:</w:t>
      </w:r>
      <w:r w:rsidRPr="00321CA5">
        <w:rPr>
          <w:sz w:val="24"/>
          <w:szCs w:val="24"/>
        </w:rPr>
        <w:t>FABRICADO DE ACORDO COM A NBR 7362-1 E NBR 7362-2 TUBO DE PVC, EXTRUDADO, DE COR OCRE, COM PONTA E BOLSA DE JUNTA ELASTICA, PARA COLETORES DE ESGOTO. PARA CADA TUBO, DEVERA SER FORNECIDO UM ANEL DE BORRACHA NITRILICA OU NEOPRENE CORRESPONDENTE, OU JEI OU JERI. NBR ATUALIZADA</w:t>
      </w:r>
    </w:p>
    <w:p w14:paraId="22BB82BA" w14:textId="77777777" w:rsidR="00EE0C5B" w:rsidRPr="00321CA5" w:rsidRDefault="00EE0C5B" w:rsidP="00EE0C5B">
      <w:pPr>
        <w:spacing w:before="120" w:line="360" w:lineRule="auto"/>
        <w:rPr>
          <w:sz w:val="24"/>
          <w:szCs w:val="24"/>
        </w:rPr>
      </w:pPr>
      <w:r w:rsidRPr="00321CA5">
        <w:rPr>
          <w:b/>
          <w:sz w:val="24"/>
          <w:szCs w:val="24"/>
        </w:rPr>
        <w:t>Quantidade:</w:t>
      </w:r>
      <w:r w:rsidRPr="00321CA5">
        <w:rPr>
          <w:sz w:val="24"/>
          <w:szCs w:val="24"/>
        </w:rPr>
        <w:t xml:space="preserve"> 11.118</w:t>
      </w:r>
    </w:p>
    <w:p w14:paraId="0E92EA6C" w14:textId="77777777" w:rsidR="00EE0C5B" w:rsidRPr="00321CA5" w:rsidRDefault="00EE0C5B" w:rsidP="00EE0C5B">
      <w:pPr>
        <w:spacing w:before="120" w:line="360" w:lineRule="auto"/>
        <w:rPr>
          <w:sz w:val="24"/>
          <w:szCs w:val="24"/>
        </w:rPr>
      </w:pPr>
      <w:r w:rsidRPr="00321CA5">
        <w:rPr>
          <w:b/>
          <w:sz w:val="24"/>
          <w:szCs w:val="24"/>
        </w:rPr>
        <w:t>Unidade:</w:t>
      </w:r>
      <w:r w:rsidRPr="00321CA5">
        <w:rPr>
          <w:sz w:val="24"/>
          <w:szCs w:val="24"/>
        </w:rPr>
        <w:t xml:space="preserve"> Metro</w:t>
      </w:r>
    </w:p>
    <w:p w14:paraId="3537E456" w14:textId="77777777" w:rsidR="00EE0C5B" w:rsidRPr="00321CA5" w:rsidRDefault="00EE0C5B" w:rsidP="00EE0C5B">
      <w:pPr>
        <w:spacing w:before="120" w:line="360" w:lineRule="auto"/>
        <w:rPr>
          <w:b/>
          <w:sz w:val="24"/>
          <w:szCs w:val="24"/>
        </w:rPr>
      </w:pPr>
      <w:r w:rsidRPr="00321CA5">
        <w:rPr>
          <w:b/>
          <w:sz w:val="24"/>
          <w:szCs w:val="24"/>
        </w:rPr>
        <w:lastRenderedPageBreak/>
        <w:t>ITEM 03 – TUBO PVC OCRE JE COLETOR SANITARIO DN 200MM</w:t>
      </w:r>
    </w:p>
    <w:p w14:paraId="3C3F8C70" w14:textId="77777777" w:rsidR="00EE0C5B" w:rsidRPr="00321CA5" w:rsidRDefault="00EE0C5B" w:rsidP="00EE0C5B">
      <w:pPr>
        <w:spacing w:before="120" w:line="276" w:lineRule="auto"/>
        <w:rPr>
          <w:sz w:val="24"/>
          <w:szCs w:val="24"/>
        </w:rPr>
      </w:pPr>
      <w:r w:rsidRPr="00321CA5">
        <w:rPr>
          <w:b/>
          <w:sz w:val="24"/>
          <w:szCs w:val="24"/>
        </w:rPr>
        <w:t>Descrição:</w:t>
      </w:r>
      <w:r w:rsidRPr="00321CA5">
        <w:rPr>
          <w:sz w:val="24"/>
          <w:szCs w:val="24"/>
        </w:rPr>
        <w:t>FABRICADO DE ACORDO COM A NBR 7362-1 E NBR 7362-2 TUBO DE PVC, EXTRUDADO, DE COR OCRE, COM PONTA E BOLSA DE JUNTA ELASTICA, PARA COLETORES DE ESGOTO. PARA CADA TUBO, DEVERA SER FORNECIDO UM ANEL DE BORRACHA NITRILICA OU NEOPRENE CORRESPONDENTE, OU JEI OU JERI. NBR ATUALIZADA</w:t>
      </w:r>
    </w:p>
    <w:p w14:paraId="6CFB6C51" w14:textId="77777777" w:rsidR="00EE0C5B" w:rsidRPr="00321CA5" w:rsidRDefault="00EE0C5B" w:rsidP="00EE0C5B">
      <w:pPr>
        <w:spacing w:before="120" w:line="360" w:lineRule="auto"/>
        <w:rPr>
          <w:sz w:val="24"/>
          <w:szCs w:val="24"/>
        </w:rPr>
      </w:pPr>
      <w:r w:rsidRPr="00321CA5">
        <w:rPr>
          <w:b/>
          <w:sz w:val="24"/>
          <w:szCs w:val="24"/>
        </w:rPr>
        <w:t>Quantidade:</w:t>
      </w:r>
      <w:r w:rsidRPr="00321CA5">
        <w:rPr>
          <w:sz w:val="24"/>
          <w:szCs w:val="24"/>
        </w:rPr>
        <w:t xml:space="preserve"> 8.268</w:t>
      </w:r>
    </w:p>
    <w:p w14:paraId="04775225" w14:textId="77777777" w:rsidR="00EE0C5B" w:rsidRPr="00321CA5" w:rsidRDefault="00EE0C5B" w:rsidP="006A0875">
      <w:pPr>
        <w:spacing w:before="120" w:line="360" w:lineRule="auto"/>
        <w:rPr>
          <w:sz w:val="24"/>
          <w:szCs w:val="24"/>
        </w:rPr>
      </w:pPr>
      <w:r w:rsidRPr="00321CA5">
        <w:rPr>
          <w:b/>
          <w:sz w:val="24"/>
          <w:szCs w:val="24"/>
        </w:rPr>
        <w:t>Unidade:</w:t>
      </w:r>
      <w:r w:rsidRPr="00321CA5">
        <w:rPr>
          <w:sz w:val="24"/>
          <w:szCs w:val="24"/>
        </w:rPr>
        <w:t xml:space="preserve"> Metro</w:t>
      </w:r>
    </w:p>
    <w:p w14:paraId="70970C83" w14:textId="77777777" w:rsidR="00AA55DC" w:rsidRPr="00321CA5" w:rsidRDefault="00AA55DC" w:rsidP="00AA55DC">
      <w:pPr>
        <w:numPr>
          <w:ilvl w:val="0"/>
          <w:numId w:val="3"/>
        </w:numPr>
        <w:suppressAutoHyphens w:val="0"/>
        <w:autoSpaceDE w:val="0"/>
        <w:autoSpaceDN w:val="0"/>
        <w:adjustRightInd w:val="0"/>
        <w:spacing w:before="480" w:line="360" w:lineRule="auto"/>
        <w:ind w:left="284" w:hanging="284"/>
        <w:rPr>
          <w:b/>
          <w:bCs/>
          <w:sz w:val="24"/>
          <w:szCs w:val="24"/>
        </w:rPr>
      </w:pPr>
      <w:r w:rsidRPr="00321CA5">
        <w:rPr>
          <w:b/>
          <w:bCs/>
          <w:sz w:val="24"/>
          <w:szCs w:val="24"/>
        </w:rPr>
        <w:t>VALORES MÁXIMOS ACEITÁVEIS</w:t>
      </w:r>
    </w:p>
    <w:p w14:paraId="6DC7EAD5" w14:textId="77777777" w:rsidR="00716501" w:rsidRPr="00321CA5" w:rsidRDefault="0075745C" w:rsidP="0075745C">
      <w:pPr>
        <w:spacing w:before="120" w:line="360" w:lineRule="auto"/>
        <w:ind w:firstLine="567"/>
        <w:rPr>
          <w:sz w:val="24"/>
          <w:szCs w:val="24"/>
        </w:rPr>
      </w:pPr>
      <w:r w:rsidRPr="00321CA5">
        <w:rPr>
          <w:sz w:val="24"/>
          <w:szCs w:val="24"/>
        </w:rPr>
        <w:t>Os valores para a aquisição foram apurados através de pesquisa de mercado, conforme informações constantes no processo licitatório.</w:t>
      </w:r>
    </w:p>
    <w:p w14:paraId="2988E74A" w14:textId="77777777" w:rsidR="00562E2B" w:rsidRPr="00321CA5" w:rsidRDefault="00562E2B" w:rsidP="0075745C">
      <w:pPr>
        <w:spacing w:before="120" w:line="360" w:lineRule="auto"/>
        <w:ind w:firstLine="567"/>
        <w:rPr>
          <w:sz w:val="24"/>
          <w:szCs w:val="24"/>
        </w:rPr>
      </w:pPr>
    </w:p>
    <w:tbl>
      <w:tblPr>
        <w:tblW w:w="9183" w:type="dxa"/>
        <w:tblCellMar>
          <w:left w:w="70" w:type="dxa"/>
          <w:right w:w="70" w:type="dxa"/>
        </w:tblCellMar>
        <w:tblLook w:val="04A0" w:firstRow="1" w:lastRow="0" w:firstColumn="1" w:lastColumn="0" w:noHBand="0" w:noVBand="1"/>
      </w:tblPr>
      <w:tblGrid>
        <w:gridCol w:w="559"/>
        <w:gridCol w:w="1279"/>
        <w:gridCol w:w="3263"/>
        <w:gridCol w:w="1157"/>
        <w:gridCol w:w="612"/>
        <w:gridCol w:w="1156"/>
        <w:gridCol w:w="1157"/>
      </w:tblGrid>
      <w:tr w:rsidR="00321CA5" w:rsidRPr="00321CA5" w14:paraId="744876CC" w14:textId="77777777" w:rsidTr="00EE0C5B">
        <w:trPr>
          <w:trHeight w:val="675"/>
        </w:trPr>
        <w:tc>
          <w:tcPr>
            <w:tcW w:w="559"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41DC9BE" w14:textId="77777777" w:rsidR="00EE0C5B" w:rsidRPr="00321CA5" w:rsidRDefault="00EE0C5B" w:rsidP="00EE0C5B">
            <w:pPr>
              <w:suppressAutoHyphens w:val="0"/>
              <w:jc w:val="center"/>
              <w:rPr>
                <w:rFonts w:ascii="Calibri" w:hAnsi="Calibri"/>
                <w:b/>
                <w:bCs/>
                <w:sz w:val="16"/>
                <w:szCs w:val="16"/>
                <w:lang w:eastAsia="pt-BR"/>
              </w:rPr>
            </w:pPr>
            <w:r w:rsidRPr="00321CA5">
              <w:rPr>
                <w:rFonts w:ascii="Calibri" w:hAnsi="Calibri"/>
                <w:b/>
                <w:bCs/>
                <w:sz w:val="16"/>
                <w:szCs w:val="16"/>
                <w:lang w:eastAsia="pt-BR"/>
              </w:rPr>
              <w:t>ITEM</w:t>
            </w:r>
          </w:p>
        </w:tc>
        <w:tc>
          <w:tcPr>
            <w:tcW w:w="1279" w:type="dxa"/>
            <w:tcBorders>
              <w:top w:val="single" w:sz="4" w:space="0" w:color="auto"/>
              <w:left w:val="nil"/>
              <w:bottom w:val="single" w:sz="4" w:space="0" w:color="auto"/>
              <w:right w:val="single" w:sz="4" w:space="0" w:color="auto"/>
            </w:tcBorders>
            <w:shd w:val="clear" w:color="000000" w:fill="DAEEF3"/>
            <w:noWrap/>
            <w:vAlign w:val="center"/>
            <w:hideMark/>
          </w:tcPr>
          <w:p w14:paraId="05D138EC" w14:textId="77777777" w:rsidR="00EE0C5B" w:rsidRPr="00321CA5" w:rsidRDefault="00EE0C5B" w:rsidP="00EE0C5B">
            <w:pPr>
              <w:suppressAutoHyphens w:val="0"/>
              <w:jc w:val="center"/>
              <w:rPr>
                <w:rFonts w:ascii="Calibri" w:hAnsi="Calibri"/>
                <w:b/>
                <w:bCs/>
                <w:sz w:val="16"/>
                <w:szCs w:val="16"/>
                <w:lang w:eastAsia="pt-BR"/>
              </w:rPr>
            </w:pPr>
            <w:r w:rsidRPr="00321CA5">
              <w:rPr>
                <w:rFonts w:ascii="Calibri" w:hAnsi="Calibri"/>
                <w:b/>
                <w:bCs/>
                <w:sz w:val="16"/>
                <w:szCs w:val="16"/>
                <w:lang w:eastAsia="pt-BR"/>
              </w:rPr>
              <w:t>Código</w:t>
            </w:r>
          </w:p>
        </w:tc>
        <w:tc>
          <w:tcPr>
            <w:tcW w:w="3263" w:type="dxa"/>
            <w:tcBorders>
              <w:top w:val="single" w:sz="4" w:space="0" w:color="auto"/>
              <w:left w:val="nil"/>
              <w:bottom w:val="single" w:sz="4" w:space="0" w:color="auto"/>
              <w:right w:val="single" w:sz="4" w:space="0" w:color="auto"/>
            </w:tcBorders>
            <w:shd w:val="clear" w:color="000000" w:fill="DAEEF3"/>
            <w:noWrap/>
            <w:vAlign w:val="center"/>
            <w:hideMark/>
          </w:tcPr>
          <w:p w14:paraId="4681605E" w14:textId="77777777" w:rsidR="00EE0C5B" w:rsidRPr="00321CA5" w:rsidRDefault="00EE0C5B" w:rsidP="00EE0C5B">
            <w:pPr>
              <w:suppressAutoHyphens w:val="0"/>
              <w:jc w:val="left"/>
              <w:rPr>
                <w:rFonts w:ascii="Calibri" w:hAnsi="Calibri"/>
                <w:b/>
                <w:bCs/>
                <w:sz w:val="16"/>
                <w:szCs w:val="16"/>
                <w:lang w:eastAsia="pt-BR"/>
              </w:rPr>
            </w:pPr>
            <w:r w:rsidRPr="00321CA5">
              <w:rPr>
                <w:rFonts w:ascii="Calibri" w:hAnsi="Calibri"/>
                <w:b/>
                <w:bCs/>
                <w:sz w:val="16"/>
                <w:szCs w:val="16"/>
                <w:lang w:eastAsia="pt-BR"/>
              </w:rPr>
              <w:t>Descrição do material</w:t>
            </w:r>
          </w:p>
        </w:tc>
        <w:tc>
          <w:tcPr>
            <w:tcW w:w="1157" w:type="dxa"/>
            <w:tcBorders>
              <w:top w:val="single" w:sz="4" w:space="0" w:color="auto"/>
              <w:left w:val="nil"/>
              <w:bottom w:val="single" w:sz="4" w:space="0" w:color="auto"/>
              <w:right w:val="single" w:sz="4" w:space="0" w:color="auto"/>
            </w:tcBorders>
            <w:shd w:val="clear" w:color="000000" w:fill="DAEEF3"/>
            <w:noWrap/>
            <w:vAlign w:val="center"/>
            <w:hideMark/>
          </w:tcPr>
          <w:p w14:paraId="6C5ADD8C" w14:textId="77777777" w:rsidR="00EE0C5B" w:rsidRPr="00321CA5" w:rsidRDefault="00EE0C5B" w:rsidP="00EE0C5B">
            <w:pPr>
              <w:suppressAutoHyphens w:val="0"/>
              <w:jc w:val="center"/>
              <w:rPr>
                <w:rFonts w:ascii="Calibri" w:hAnsi="Calibri"/>
                <w:b/>
                <w:bCs/>
                <w:sz w:val="16"/>
                <w:szCs w:val="16"/>
                <w:lang w:eastAsia="pt-BR"/>
              </w:rPr>
            </w:pPr>
            <w:r w:rsidRPr="00321CA5">
              <w:rPr>
                <w:rFonts w:ascii="Calibri" w:hAnsi="Calibri"/>
                <w:b/>
                <w:bCs/>
                <w:sz w:val="16"/>
                <w:szCs w:val="16"/>
                <w:lang w:eastAsia="pt-BR"/>
              </w:rPr>
              <w:t>UND</w:t>
            </w:r>
          </w:p>
        </w:tc>
        <w:tc>
          <w:tcPr>
            <w:tcW w:w="612" w:type="dxa"/>
            <w:tcBorders>
              <w:top w:val="single" w:sz="4" w:space="0" w:color="auto"/>
              <w:left w:val="nil"/>
              <w:bottom w:val="single" w:sz="4" w:space="0" w:color="auto"/>
              <w:right w:val="single" w:sz="4" w:space="0" w:color="auto"/>
            </w:tcBorders>
            <w:shd w:val="clear" w:color="000000" w:fill="DAEEF3"/>
            <w:noWrap/>
            <w:vAlign w:val="center"/>
            <w:hideMark/>
          </w:tcPr>
          <w:p w14:paraId="74F2372C" w14:textId="77777777" w:rsidR="00EE0C5B" w:rsidRPr="00321CA5" w:rsidRDefault="00EE0C5B" w:rsidP="00EE0C5B">
            <w:pPr>
              <w:suppressAutoHyphens w:val="0"/>
              <w:jc w:val="center"/>
              <w:rPr>
                <w:rFonts w:ascii="Calibri" w:hAnsi="Calibri"/>
                <w:b/>
                <w:bCs/>
                <w:sz w:val="16"/>
                <w:szCs w:val="16"/>
                <w:lang w:eastAsia="pt-BR"/>
              </w:rPr>
            </w:pPr>
            <w:r w:rsidRPr="00321CA5">
              <w:rPr>
                <w:rFonts w:ascii="Calibri" w:hAnsi="Calibri"/>
                <w:b/>
                <w:bCs/>
                <w:sz w:val="16"/>
                <w:szCs w:val="16"/>
                <w:lang w:eastAsia="pt-BR"/>
              </w:rPr>
              <w:t>Quant.</w:t>
            </w:r>
          </w:p>
        </w:tc>
        <w:tc>
          <w:tcPr>
            <w:tcW w:w="1156" w:type="dxa"/>
            <w:tcBorders>
              <w:top w:val="single" w:sz="4" w:space="0" w:color="auto"/>
              <w:left w:val="nil"/>
              <w:bottom w:val="single" w:sz="4" w:space="0" w:color="auto"/>
              <w:right w:val="single" w:sz="4" w:space="0" w:color="auto"/>
            </w:tcBorders>
            <w:shd w:val="clear" w:color="000000" w:fill="DAEEF3"/>
            <w:noWrap/>
            <w:vAlign w:val="center"/>
            <w:hideMark/>
          </w:tcPr>
          <w:p w14:paraId="0B3B81CF" w14:textId="77777777" w:rsidR="00EE0C5B" w:rsidRPr="00321CA5" w:rsidRDefault="00EE0C5B" w:rsidP="00EE0C5B">
            <w:pPr>
              <w:suppressAutoHyphens w:val="0"/>
              <w:jc w:val="center"/>
              <w:rPr>
                <w:rFonts w:ascii="Calibri" w:hAnsi="Calibri"/>
                <w:b/>
                <w:bCs/>
                <w:sz w:val="16"/>
                <w:szCs w:val="16"/>
                <w:lang w:eastAsia="pt-BR"/>
              </w:rPr>
            </w:pPr>
            <w:r w:rsidRPr="00321CA5">
              <w:rPr>
                <w:rFonts w:ascii="Calibri" w:hAnsi="Calibri"/>
                <w:b/>
                <w:bCs/>
                <w:sz w:val="16"/>
                <w:szCs w:val="16"/>
                <w:lang w:eastAsia="pt-BR"/>
              </w:rPr>
              <w:t>Média Unitária</w:t>
            </w:r>
          </w:p>
        </w:tc>
        <w:tc>
          <w:tcPr>
            <w:tcW w:w="1157" w:type="dxa"/>
            <w:tcBorders>
              <w:top w:val="single" w:sz="4" w:space="0" w:color="auto"/>
              <w:left w:val="nil"/>
              <w:bottom w:val="single" w:sz="4" w:space="0" w:color="auto"/>
              <w:right w:val="single" w:sz="4" w:space="0" w:color="auto"/>
            </w:tcBorders>
            <w:shd w:val="clear" w:color="000000" w:fill="DAEEF3"/>
            <w:noWrap/>
            <w:vAlign w:val="center"/>
            <w:hideMark/>
          </w:tcPr>
          <w:p w14:paraId="04EF8831" w14:textId="77777777" w:rsidR="00EE0C5B" w:rsidRPr="00321CA5" w:rsidRDefault="00EE0C5B" w:rsidP="00EE0C5B">
            <w:pPr>
              <w:suppressAutoHyphens w:val="0"/>
              <w:jc w:val="center"/>
              <w:rPr>
                <w:rFonts w:ascii="Calibri" w:hAnsi="Calibri"/>
                <w:b/>
                <w:bCs/>
                <w:sz w:val="16"/>
                <w:szCs w:val="16"/>
                <w:lang w:eastAsia="pt-BR"/>
              </w:rPr>
            </w:pPr>
            <w:r w:rsidRPr="00321CA5">
              <w:rPr>
                <w:rFonts w:ascii="Calibri" w:hAnsi="Calibri"/>
                <w:b/>
                <w:bCs/>
                <w:sz w:val="16"/>
                <w:szCs w:val="16"/>
                <w:lang w:eastAsia="pt-BR"/>
              </w:rPr>
              <w:t>Média Total</w:t>
            </w:r>
          </w:p>
        </w:tc>
      </w:tr>
      <w:tr w:rsidR="00321CA5" w:rsidRPr="00321CA5" w14:paraId="51B11CBA" w14:textId="77777777" w:rsidTr="00EE0C5B">
        <w:trPr>
          <w:trHeight w:val="67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B025664"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1</w:t>
            </w:r>
          </w:p>
        </w:tc>
        <w:tc>
          <w:tcPr>
            <w:tcW w:w="1279" w:type="dxa"/>
            <w:tcBorders>
              <w:top w:val="nil"/>
              <w:left w:val="nil"/>
              <w:bottom w:val="single" w:sz="4" w:space="0" w:color="auto"/>
              <w:right w:val="single" w:sz="4" w:space="0" w:color="auto"/>
            </w:tcBorders>
            <w:shd w:val="clear" w:color="auto" w:fill="auto"/>
            <w:noWrap/>
            <w:vAlign w:val="center"/>
            <w:hideMark/>
          </w:tcPr>
          <w:p w14:paraId="43B8EB8E"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 xml:space="preserve">011.073.0001-0 </w:t>
            </w:r>
          </w:p>
        </w:tc>
        <w:tc>
          <w:tcPr>
            <w:tcW w:w="3263" w:type="dxa"/>
            <w:tcBorders>
              <w:top w:val="nil"/>
              <w:left w:val="nil"/>
              <w:bottom w:val="single" w:sz="4" w:space="0" w:color="auto"/>
              <w:right w:val="single" w:sz="4" w:space="0" w:color="auto"/>
            </w:tcBorders>
            <w:shd w:val="clear" w:color="auto" w:fill="auto"/>
            <w:noWrap/>
            <w:vAlign w:val="center"/>
            <w:hideMark/>
          </w:tcPr>
          <w:p w14:paraId="28318D64"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 xml:space="preserve"> TUBO PVC OCRE JE COLETOR SANITARIO DN 100MM</w:t>
            </w:r>
          </w:p>
        </w:tc>
        <w:tc>
          <w:tcPr>
            <w:tcW w:w="1157" w:type="dxa"/>
            <w:tcBorders>
              <w:top w:val="nil"/>
              <w:left w:val="nil"/>
              <w:bottom w:val="single" w:sz="4" w:space="0" w:color="auto"/>
              <w:right w:val="single" w:sz="4" w:space="0" w:color="auto"/>
            </w:tcBorders>
            <w:shd w:val="clear" w:color="auto" w:fill="auto"/>
            <w:noWrap/>
            <w:vAlign w:val="center"/>
            <w:hideMark/>
          </w:tcPr>
          <w:p w14:paraId="1009F0E6"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METRO</w:t>
            </w:r>
          </w:p>
        </w:tc>
        <w:tc>
          <w:tcPr>
            <w:tcW w:w="612" w:type="dxa"/>
            <w:tcBorders>
              <w:top w:val="nil"/>
              <w:left w:val="nil"/>
              <w:bottom w:val="single" w:sz="4" w:space="0" w:color="auto"/>
              <w:right w:val="single" w:sz="4" w:space="0" w:color="auto"/>
            </w:tcBorders>
            <w:shd w:val="clear" w:color="auto" w:fill="auto"/>
            <w:noWrap/>
            <w:vAlign w:val="center"/>
            <w:hideMark/>
          </w:tcPr>
          <w:p w14:paraId="686B6A8A"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10380</w:t>
            </w:r>
          </w:p>
        </w:tc>
        <w:tc>
          <w:tcPr>
            <w:tcW w:w="1156" w:type="dxa"/>
            <w:tcBorders>
              <w:top w:val="nil"/>
              <w:left w:val="nil"/>
              <w:bottom w:val="single" w:sz="4" w:space="0" w:color="auto"/>
              <w:right w:val="single" w:sz="4" w:space="0" w:color="auto"/>
            </w:tcBorders>
            <w:shd w:val="clear" w:color="auto" w:fill="auto"/>
            <w:noWrap/>
            <w:vAlign w:val="center"/>
            <w:hideMark/>
          </w:tcPr>
          <w:p w14:paraId="7BE318CE"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R$22,78</w:t>
            </w:r>
          </w:p>
        </w:tc>
        <w:tc>
          <w:tcPr>
            <w:tcW w:w="1157" w:type="dxa"/>
            <w:tcBorders>
              <w:top w:val="nil"/>
              <w:left w:val="nil"/>
              <w:bottom w:val="single" w:sz="4" w:space="0" w:color="auto"/>
              <w:right w:val="single" w:sz="4" w:space="0" w:color="auto"/>
            </w:tcBorders>
            <w:shd w:val="clear" w:color="auto" w:fill="auto"/>
            <w:noWrap/>
            <w:vAlign w:val="center"/>
            <w:hideMark/>
          </w:tcPr>
          <w:p w14:paraId="523B8D86"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R$236.456,40</w:t>
            </w:r>
          </w:p>
        </w:tc>
      </w:tr>
      <w:tr w:rsidR="00321CA5" w:rsidRPr="00321CA5" w14:paraId="6BCB740D" w14:textId="77777777" w:rsidTr="00EE0C5B">
        <w:trPr>
          <w:trHeight w:val="67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12A7FD9D"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2</w:t>
            </w:r>
          </w:p>
        </w:tc>
        <w:tc>
          <w:tcPr>
            <w:tcW w:w="1279" w:type="dxa"/>
            <w:tcBorders>
              <w:top w:val="nil"/>
              <w:left w:val="nil"/>
              <w:bottom w:val="single" w:sz="4" w:space="0" w:color="auto"/>
              <w:right w:val="single" w:sz="4" w:space="0" w:color="auto"/>
            </w:tcBorders>
            <w:shd w:val="clear" w:color="auto" w:fill="auto"/>
            <w:noWrap/>
            <w:vAlign w:val="center"/>
            <w:hideMark/>
          </w:tcPr>
          <w:p w14:paraId="51B9350B"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011.073.0002-9</w:t>
            </w:r>
          </w:p>
        </w:tc>
        <w:tc>
          <w:tcPr>
            <w:tcW w:w="3263" w:type="dxa"/>
            <w:tcBorders>
              <w:top w:val="nil"/>
              <w:left w:val="nil"/>
              <w:bottom w:val="single" w:sz="4" w:space="0" w:color="auto"/>
              <w:right w:val="single" w:sz="4" w:space="0" w:color="auto"/>
            </w:tcBorders>
            <w:shd w:val="clear" w:color="auto" w:fill="auto"/>
            <w:noWrap/>
            <w:vAlign w:val="center"/>
            <w:hideMark/>
          </w:tcPr>
          <w:p w14:paraId="4934CC00"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 xml:space="preserve">  TUBO PVC OCRE JE COLETOR SANITARIO DN 150MM</w:t>
            </w:r>
          </w:p>
        </w:tc>
        <w:tc>
          <w:tcPr>
            <w:tcW w:w="1157" w:type="dxa"/>
            <w:tcBorders>
              <w:top w:val="nil"/>
              <w:left w:val="nil"/>
              <w:bottom w:val="single" w:sz="4" w:space="0" w:color="auto"/>
              <w:right w:val="single" w:sz="4" w:space="0" w:color="auto"/>
            </w:tcBorders>
            <w:shd w:val="clear" w:color="auto" w:fill="auto"/>
            <w:noWrap/>
            <w:vAlign w:val="center"/>
            <w:hideMark/>
          </w:tcPr>
          <w:p w14:paraId="0982F026"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METRO</w:t>
            </w:r>
          </w:p>
        </w:tc>
        <w:tc>
          <w:tcPr>
            <w:tcW w:w="612" w:type="dxa"/>
            <w:tcBorders>
              <w:top w:val="nil"/>
              <w:left w:val="nil"/>
              <w:bottom w:val="single" w:sz="4" w:space="0" w:color="auto"/>
              <w:right w:val="single" w:sz="4" w:space="0" w:color="auto"/>
            </w:tcBorders>
            <w:shd w:val="clear" w:color="auto" w:fill="auto"/>
            <w:noWrap/>
            <w:vAlign w:val="center"/>
            <w:hideMark/>
          </w:tcPr>
          <w:p w14:paraId="7F43949A"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11118</w:t>
            </w:r>
          </w:p>
        </w:tc>
        <w:tc>
          <w:tcPr>
            <w:tcW w:w="1156" w:type="dxa"/>
            <w:tcBorders>
              <w:top w:val="nil"/>
              <w:left w:val="nil"/>
              <w:bottom w:val="single" w:sz="4" w:space="0" w:color="auto"/>
              <w:right w:val="single" w:sz="4" w:space="0" w:color="auto"/>
            </w:tcBorders>
            <w:shd w:val="clear" w:color="auto" w:fill="auto"/>
            <w:noWrap/>
            <w:vAlign w:val="center"/>
            <w:hideMark/>
          </w:tcPr>
          <w:p w14:paraId="5EA8DDFE"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R$46,42</w:t>
            </w:r>
          </w:p>
        </w:tc>
        <w:tc>
          <w:tcPr>
            <w:tcW w:w="1157" w:type="dxa"/>
            <w:tcBorders>
              <w:top w:val="nil"/>
              <w:left w:val="nil"/>
              <w:bottom w:val="single" w:sz="4" w:space="0" w:color="auto"/>
              <w:right w:val="single" w:sz="4" w:space="0" w:color="auto"/>
            </w:tcBorders>
            <w:shd w:val="clear" w:color="auto" w:fill="auto"/>
            <w:noWrap/>
            <w:vAlign w:val="center"/>
            <w:hideMark/>
          </w:tcPr>
          <w:p w14:paraId="0F593178"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R$516.097,56</w:t>
            </w:r>
          </w:p>
        </w:tc>
      </w:tr>
      <w:tr w:rsidR="00321CA5" w:rsidRPr="00321CA5" w14:paraId="4E9BF283" w14:textId="77777777" w:rsidTr="00EE0C5B">
        <w:trPr>
          <w:trHeight w:val="675"/>
        </w:trPr>
        <w:tc>
          <w:tcPr>
            <w:tcW w:w="559" w:type="dxa"/>
            <w:tcBorders>
              <w:top w:val="nil"/>
              <w:left w:val="single" w:sz="4" w:space="0" w:color="auto"/>
              <w:bottom w:val="single" w:sz="4" w:space="0" w:color="auto"/>
              <w:right w:val="single" w:sz="4" w:space="0" w:color="auto"/>
            </w:tcBorders>
            <w:shd w:val="clear" w:color="000000" w:fill="FFFFFF"/>
            <w:noWrap/>
            <w:vAlign w:val="center"/>
            <w:hideMark/>
          </w:tcPr>
          <w:p w14:paraId="772FFE0C"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3</w:t>
            </w:r>
          </w:p>
        </w:tc>
        <w:tc>
          <w:tcPr>
            <w:tcW w:w="1279" w:type="dxa"/>
            <w:tcBorders>
              <w:top w:val="nil"/>
              <w:left w:val="nil"/>
              <w:bottom w:val="single" w:sz="4" w:space="0" w:color="auto"/>
              <w:right w:val="single" w:sz="4" w:space="0" w:color="auto"/>
            </w:tcBorders>
            <w:shd w:val="clear" w:color="auto" w:fill="auto"/>
            <w:vAlign w:val="center"/>
            <w:hideMark/>
          </w:tcPr>
          <w:p w14:paraId="0731FEC9" w14:textId="77777777" w:rsidR="00EE0C5B" w:rsidRPr="00321CA5" w:rsidRDefault="00EE0C5B" w:rsidP="00EE0C5B">
            <w:pPr>
              <w:suppressAutoHyphens w:val="0"/>
              <w:jc w:val="center"/>
              <w:rPr>
                <w:rFonts w:cs="Arial"/>
                <w:sz w:val="16"/>
                <w:szCs w:val="16"/>
                <w:lang w:eastAsia="pt-BR"/>
              </w:rPr>
            </w:pPr>
            <w:r w:rsidRPr="00321CA5">
              <w:rPr>
                <w:rFonts w:cs="Arial"/>
                <w:sz w:val="16"/>
                <w:szCs w:val="16"/>
                <w:lang w:eastAsia="pt-BR"/>
              </w:rPr>
              <w:t>011.073.0003-7</w:t>
            </w:r>
          </w:p>
        </w:tc>
        <w:tc>
          <w:tcPr>
            <w:tcW w:w="3263" w:type="dxa"/>
            <w:tcBorders>
              <w:top w:val="nil"/>
              <w:left w:val="nil"/>
              <w:bottom w:val="single" w:sz="4" w:space="0" w:color="auto"/>
              <w:right w:val="single" w:sz="4" w:space="0" w:color="auto"/>
            </w:tcBorders>
            <w:shd w:val="clear" w:color="auto" w:fill="auto"/>
            <w:vAlign w:val="center"/>
            <w:hideMark/>
          </w:tcPr>
          <w:p w14:paraId="24081234" w14:textId="77777777" w:rsidR="00EE0C5B" w:rsidRPr="00321CA5" w:rsidRDefault="00EE0C5B" w:rsidP="00EE0C5B">
            <w:pPr>
              <w:suppressAutoHyphens w:val="0"/>
              <w:jc w:val="center"/>
              <w:rPr>
                <w:rFonts w:cs="Arial"/>
                <w:sz w:val="16"/>
                <w:szCs w:val="16"/>
                <w:lang w:eastAsia="pt-BR"/>
              </w:rPr>
            </w:pPr>
            <w:r w:rsidRPr="00321CA5">
              <w:rPr>
                <w:rFonts w:cs="Arial"/>
                <w:sz w:val="16"/>
                <w:szCs w:val="16"/>
                <w:lang w:eastAsia="pt-BR"/>
              </w:rPr>
              <w:t>TUBO PVC OCRE JE COLETOR SANITARIO DN 200MM</w:t>
            </w:r>
          </w:p>
        </w:tc>
        <w:tc>
          <w:tcPr>
            <w:tcW w:w="1157" w:type="dxa"/>
            <w:tcBorders>
              <w:top w:val="nil"/>
              <w:left w:val="nil"/>
              <w:bottom w:val="single" w:sz="4" w:space="0" w:color="auto"/>
              <w:right w:val="single" w:sz="4" w:space="0" w:color="auto"/>
            </w:tcBorders>
            <w:shd w:val="clear" w:color="auto" w:fill="auto"/>
            <w:noWrap/>
            <w:vAlign w:val="center"/>
            <w:hideMark/>
          </w:tcPr>
          <w:p w14:paraId="64AF1CAC"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METRO</w:t>
            </w:r>
          </w:p>
        </w:tc>
        <w:tc>
          <w:tcPr>
            <w:tcW w:w="612" w:type="dxa"/>
            <w:tcBorders>
              <w:top w:val="nil"/>
              <w:left w:val="nil"/>
              <w:bottom w:val="single" w:sz="4" w:space="0" w:color="auto"/>
              <w:right w:val="single" w:sz="4" w:space="0" w:color="auto"/>
            </w:tcBorders>
            <w:shd w:val="clear" w:color="000000" w:fill="FFFFFF"/>
            <w:noWrap/>
            <w:vAlign w:val="center"/>
            <w:hideMark/>
          </w:tcPr>
          <w:p w14:paraId="2CEBCCC6"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8268</w:t>
            </w:r>
          </w:p>
        </w:tc>
        <w:tc>
          <w:tcPr>
            <w:tcW w:w="1156" w:type="dxa"/>
            <w:tcBorders>
              <w:top w:val="nil"/>
              <w:left w:val="nil"/>
              <w:bottom w:val="single" w:sz="4" w:space="0" w:color="auto"/>
              <w:right w:val="single" w:sz="4" w:space="0" w:color="auto"/>
            </w:tcBorders>
            <w:shd w:val="clear" w:color="auto" w:fill="auto"/>
            <w:noWrap/>
            <w:vAlign w:val="center"/>
            <w:hideMark/>
          </w:tcPr>
          <w:p w14:paraId="6D1B9D0C"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R$75,18</w:t>
            </w:r>
          </w:p>
        </w:tc>
        <w:tc>
          <w:tcPr>
            <w:tcW w:w="1157" w:type="dxa"/>
            <w:tcBorders>
              <w:top w:val="nil"/>
              <w:left w:val="nil"/>
              <w:bottom w:val="single" w:sz="4" w:space="0" w:color="auto"/>
              <w:right w:val="single" w:sz="4" w:space="0" w:color="auto"/>
            </w:tcBorders>
            <w:shd w:val="clear" w:color="auto" w:fill="auto"/>
            <w:noWrap/>
            <w:vAlign w:val="center"/>
            <w:hideMark/>
          </w:tcPr>
          <w:p w14:paraId="5764BC62"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R$621.588,24</w:t>
            </w:r>
          </w:p>
        </w:tc>
      </w:tr>
      <w:tr w:rsidR="00EE0C5B" w:rsidRPr="00321CA5" w14:paraId="132AF252" w14:textId="77777777" w:rsidTr="00EE0C5B">
        <w:trPr>
          <w:gridAfter w:val="3"/>
          <w:wAfter w:w="2925" w:type="dxa"/>
          <w:trHeight w:val="495"/>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4FB36F8B" w14:textId="77777777" w:rsidR="00EE0C5B" w:rsidRPr="00321CA5" w:rsidRDefault="00EE0C5B" w:rsidP="00EE0C5B">
            <w:pPr>
              <w:suppressAutoHyphens w:val="0"/>
              <w:jc w:val="left"/>
              <w:rPr>
                <w:rFonts w:ascii="Calibri" w:hAnsi="Calibri"/>
                <w:sz w:val="16"/>
                <w:szCs w:val="16"/>
                <w:lang w:eastAsia="pt-BR"/>
              </w:rPr>
            </w:pPr>
            <w:r w:rsidRPr="00321CA5">
              <w:rPr>
                <w:rFonts w:ascii="Calibri" w:hAnsi="Calibri"/>
                <w:sz w:val="16"/>
                <w:szCs w:val="16"/>
                <w:lang w:eastAsia="pt-BR"/>
              </w:rPr>
              <w:t> </w:t>
            </w:r>
          </w:p>
        </w:tc>
        <w:tc>
          <w:tcPr>
            <w:tcW w:w="1279" w:type="dxa"/>
            <w:tcBorders>
              <w:top w:val="nil"/>
              <w:left w:val="nil"/>
              <w:bottom w:val="single" w:sz="4" w:space="0" w:color="auto"/>
              <w:right w:val="single" w:sz="4" w:space="0" w:color="auto"/>
            </w:tcBorders>
            <w:shd w:val="clear" w:color="auto" w:fill="auto"/>
            <w:noWrap/>
            <w:vAlign w:val="center"/>
            <w:hideMark/>
          </w:tcPr>
          <w:p w14:paraId="31CB0D2D" w14:textId="77777777" w:rsidR="00EE0C5B" w:rsidRPr="00321CA5" w:rsidRDefault="00EE0C5B" w:rsidP="00EE0C5B">
            <w:pPr>
              <w:suppressAutoHyphens w:val="0"/>
              <w:jc w:val="left"/>
              <w:rPr>
                <w:rFonts w:ascii="Calibri" w:hAnsi="Calibri"/>
                <w:sz w:val="16"/>
                <w:szCs w:val="16"/>
                <w:lang w:eastAsia="pt-BR"/>
              </w:rPr>
            </w:pPr>
            <w:r w:rsidRPr="00321CA5">
              <w:rPr>
                <w:rFonts w:ascii="Calibri" w:hAnsi="Calibri"/>
                <w:sz w:val="16"/>
                <w:szCs w:val="16"/>
                <w:lang w:eastAsia="pt-BR"/>
              </w:rPr>
              <w:t> </w:t>
            </w:r>
          </w:p>
        </w:tc>
        <w:tc>
          <w:tcPr>
            <w:tcW w:w="3263" w:type="dxa"/>
            <w:tcBorders>
              <w:top w:val="single" w:sz="4" w:space="0" w:color="auto"/>
              <w:left w:val="nil"/>
              <w:bottom w:val="single" w:sz="4" w:space="0" w:color="auto"/>
              <w:right w:val="single" w:sz="4" w:space="0" w:color="auto"/>
            </w:tcBorders>
            <w:shd w:val="clear" w:color="auto" w:fill="auto"/>
            <w:noWrap/>
            <w:vAlign w:val="center"/>
            <w:hideMark/>
          </w:tcPr>
          <w:p w14:paraId="55C53D7B" w14:textId="77777777" w:rsidR="00EE0C5B" w:rsidRPr="00321CA5" w:rsidRDefault="00EE0C5B" w:rsidP="00EE0C5B">
            <w:pPr>
              <w:suppressAutoHyphens w:val="0"/>
              <w:jc w:val="right"/>
              <w:rPr>
                <w:rFonts w:ascii="Calibri" w:hAnsi="Calibri"/>
                <w:b/>
                <w:bCs/>
                <w:sz w:val="16"/>
                <w:szCs w:val="16"/>
                <w:lang w:eastAsia="pt-BR"/>
              </w:rPr>
            </w:pPr>
            <w:r w:rsidRPr="00321CA5">
              <w:rPr>
                <w:rFonts w:ascii="Calibri" w:hAnsi="Calibri"/>
                <w:b/>
                <w:bCs/>
                <w:sz w:val="16"/>
                <w:szCs w:val="16"/>
                <w:lang w:eastAsia="pt-BR"/>
              </w:rPr>
              <w:t>TOTAL</w:t>
            </w:r>
          </w:p>
        </w:tc>
        <w:tc>
          <w:tcPr>
            <w:tcW w:w="1157" w:type="dxa"/>
            <w:tcBorders>
              <w:top w:val="nil"/>
              <w:left w:val="nil"/>
              <w:bottom w:val="single" w:sz="4" w:space="0" w:color="auto"/>
              <w:right w:val="single" w:sz="4" w:space="0" w:color="auto"/>
            </w:tcBorders>
            <w:shd w:val="clear" w:color="auto" w:fill="auto"/>
            <w:noWrap/>
            <w:vAlign w:val="center"/>
            <w:hideMark/>
          </w:tcPr>
          <w:p w14:paraId="0AD47220" w14:textId="77777777" w:rsidR="00EE0C5B" w:rsidRPr="00321CA5" w:rsidRDefault="00EE0C5B" w:rsidP="00EE0C5B">
            <w:pPr>
              <w:suppressAutoHyphens w:val="0"/>
              <w:jc w:val="center"/>
              <w:rPr>
                <w:rFonts w:ascii="Calibri" w:hAnsi="Calibri"/>
                <w:sz w:val="16"/>
                <w:szCs w:val="16"/>
                <w:lang w:eastAsia="pt-BR"/>
              </w:rPr>
            </w:pPr>
            <w:r w:rsidRPr="00321CA5">
              <w:rPr>
                <w:rFonts w:ascii="Calibri" w:hAnsi="Calibri"/>
                <w:sz w:val="16"/>
                <w:szCs w:val="16"/>
                <w:lang w:eastAsia="pt-BR"/>
              </w:rPr>
              <w:t>R$ 1.374.142,20</w:t>
            </w:r>
          </w:p>
        </w:tc>
      </w:tr>
    </w:tbl>
    <w:p w14:paraId="719EEC35" w14:textId="77777777" w:rsidR="00562E2B" w:rsidRPr="00321CA5" w:rsidRDefault="00562E2B" w:rsidP="0075745C">
      <w:pPr>
        <w:spacing w:before="120" w:line="360" w:lineRule="auto"/>
        <w:ind w:firstLine="567"/>
        <w:rPr>
          <w:sz w:val="22"/>
          <w:szCs w:val="22"/>
        </w:rPr>
      </w:pPr>
    </w:p>
    <w:p w14:paraId="78D8A4D6" w14:textId="77777777" w:rsidR="00305E5E" w:rsidRPr="00321CA5" w:rsidRDefault="00DB2AEB" w:rsidP="0075745C">
      <w:pPr>
        <w:spacing w:before="120" w:line="360" w:lineRule="auto"/>
        <w:ind w:firstLine="567"/>
        <w:rPr>
          <w:sz w:val="22"/>
          <w:szCs w:val="22"/>
        </w:rPr>
      </w:pPr>
      <w:r w:rsidRPr="00321CA5">
        <w:rPr>
          <w:sz w:val="22"/>
          <w:szCs w:val="22"/>
        </w:rPr>
        <w:t>*</w:t>
      </w:r>
      <w:proofErr w:type="spellStart"/>
      <w:r w:rsidRPr="00321CA5">
        <w:rPr>
          <w:sz w:val="22"/>
          <w:szCs w:val="22"/>
        </w:rPr>
        <w:t>Obs</w:t>
      </w:r>
      <w:proofErr w:type="spellEnd"/>
      <w:r w:rsidRPr="00321CA5">
        <w:rPr>
          <w:sz w:val="22"/>
          <w:szCs w:val="22"/>
        </w:rPr>
        <w:t xml:space="preserve">: </w:t>
      </w:r>
      <w:r w:rsidR="00EE0C5B" w:rsidRPr="00321CA5">
        <w:rPr>
          <w:sz w:val="22"/>
          <w:szCs w:val="22"/>
        </w:rPr>
        <w:t>Pesquisa feita direta com fornecedores, contratos anteriores, Banco de preços e sítios eletrônicos conforme artigo 17 do RILC. Para a requisição de compra nº 90821 o preço de referência foi obtido através da média entre os valores considerados válidos. Após a análise do orçamentista houve a desconsideração do valor elevado e abaixo do praticado no mercado visando a economicidade e visto que não foram apresentados menos de três preços.</w:t>
      </w:r>
    </w:p>
    <w:p w14:paraId="7538B85B" w14:textId="77777777" w:rsidR="00B41EF6" w:rsidRPr="00321CA5" w:rsidRDefault="00B41EF6" w:rsidP="00924129">
      <w:pPr>
        <w:numPr>
          <w:ilvl w:val="0"/>
          <w:numId w:val="3"/>
        </w:numPr>
        <w:spacing w:before="480" w:line="360" w:lineRule="auto"/>
        <w:ind w:left="284" w:hanging="284"/>
        <w:rPr>
          <w:rFonts w:cs="Arial"/>
          <w:b/>
          <w:bCs/>
          <w:sz w:val="24"/>
          <w:szCs w:val="24"/>
          <w:u w:val="single"/>
        </w:rPr>
      </w:pPr>
      <w:r w:rsidRPr="00321CA5">
        <w:rPr>
          <w:rFonts w:cs="Arial"/>
          <w:b/>
          <w:bCs/>
          <w:sz w:val="24"/>
          <w:szCs w:val="24"/>
        </w:rPr>
        <w:t>ENTREGA E CONDIÇÕES DE FORNECIMENTO</w:t>
      </w:r>
    </w:p>
    <w:p w14:paraId="1C056E27" w14:textId="77777777" w:rsidR="00B41EF6" w:rsidRPr="00321CA5" w:rsidRDefault="00B41EF6" w:rsidP="00436287">
      <w:pPr>
        <w:numPr>
          <w:ilvl w:val="1"/>
          <w:numId w:val="3"/>
        </w:numPr>
        <w:spacing w:before="120" w:line="360" w:lineRule="auto"/>
        <w:ind w:left="0" w:firstLine="0"/>
        <w:rPr>
          <w:rFonts w:cs="Arial"/>
          <w:bCs/>
          <w:sz w:val="24"/>
          <w:szCs w:val="24"/>
        </w:rPr>
      </w:pPr>
      <w:r w:rsidRPr="00321CA5">
        <w:rPr>
          <w:rFonts w:cs="Arial"/>
          <w:sz w:val="24"/>
          <w:szCs w:val="24"/>
        </w:rPr>
        <w:lastRenderedPageBreak/>
        <w:t xml:space="preserve">A entrega será realizada de acordo com as necessidades da CESAMA, no prazo máximo de </w:t>
      </w:r>
      <w:r w:rsidR="00FF2716" w:rsidRPr="00321CA5">
        <w:rPr>
          <w:rFonts w:cs="Arial"/>
          <w:b/>
          <w:sz w:val="24"/>
          <w:szCs w:val="24"/>
        </w:rPr>
        <w:t>30</w:t>
      </w:r>
      <w:r w:rsidR="00840B5A" w:rsidRPr="00321CA5">
        <w:rPr>
          <w:rFonts w:cs="Arial"/>
          <w:b/>
          <w:sz w:val="24"/>
          <w:szCs w:val="24"/>
        </w:rPr>
        <w:t xml:space="preserve"> (trinta)</w:t>
      </w:r>
      <w:r w:rsidR="00AB7878" w:rsidRPr="00321CA5">
        <w:rPr>
          <w:rFonts w:cs="Arial"/>
          <w:b/>
          <w:sz w:val="24"/>
          <w:szCs w:val="24"/>
        </w:rPr>
        <w:t xml:space="preserve"> </w:t>
      </w:r>
      <w:r w:rsidRPr="00321CA5">
        <w:rPr>
          <w:rFonts w:cs="Arial"/>
          <w:b/>
          <w:sz w:val="24"/>
          <w:szCs w:val="24"/>
        </w:rPr>
        <w:t>dias</w:t>
      </w:r>
      <w:r w:rsidRPr="00321CA5">
        <w:rPr>
          <w:rFonts w:cs="Arial"/>
          <w:sz w:val="24"/>
          <w:szCs w:val="24"/>
        </w:rPr>
        <w:t xml:space="preserve"> contados a partir do recebimento da solicitação, feita através da Ordem de Compra</w:t>
      </w:r>
      <w:r w:rsidRPr="00321CA5">
        <w:rPr>
          <w:rFonts w:cs="Arial"/>
          <w:bCs/>
          <w:sz w:val="24"/>
          <w:szCs w:val="24"/>
        </w:rPr>
        <w:t>.</w:t>
      </w:r>
    </w:p>
    <w:p w14:paraId="175F81A6" w14:textId="77777777" w:rsidR="00B41EF6" w:rsidRPr="00321CA5" w:rsidRDefault="00B41EF6" w:rsidP="00436287">
      <w:pPr>
        <w:numPr>
          <w:ilvl w:val="1"/>
          <w:numId w:val="3"/>
        </w:numPr>
        <w:spacing w:before="120" w:line="360" w:lineRule="auto"/>
        <w:ind w:left="0" w:firstLine="0"/>
        <w:rPr>
          <w:rFonts w:cs="Arial"/>
          <w:bCs/>
          <w:sz w:val="24"/>
          <w:szCs w:val="24"/>
        </w:rPr>
      </w:pPr>
      <w:r w:rsidRPr="00321CA5">
        <w:rPr>
          <w:rFonts w:cs="Arial"/>
          <w:bCs/>
          <w:sz w:val="24"/>
          <w:szCs w:val="24"/>
        </w:rPr>
        <w:t xml:space="preserve">Os </w:t>
      </w:r>
      <w:r w:rsidR="00E8402E" w:rsidRPr="00321CA5">
        <w:rPr>
          <w:rFonts w:cs="Arial"/>
          <w:bCs/>
          <w:sz w:val="24"/>
          <w:szCs w:val="24"/>
        </w:rPr>
        <w:t>materiais</w:t>
      </w:r>
      <w:r w:rsidRPr="00321CA5">
        <w:rPr>
          <w:rFonts w:cs="Arial"/>
          <w:bCs/>
          <w:sz w:val="24"/>
          <w:szCs w:val="24"/>
        </w:rPr>
        <w:t xml:space="preserve"> deverão ser entregues no </w:t>
      </w:r>
      <w:r w:rsidR="00AE69C3" w:rsidRPr="00321CA5">
        <w:rPr>
          <w:rFonts w:cs="Arial"/>
          <w:b/>
          <w:sz w:val="24"/>
          <w:szCs w:val="24"/>
        </w:rPr>
        <w:t>Departamento de Compras e Estoque</w:t>
      </w:r>
      <w:r w:rsidR="00AE69C3" w:rsidRPr="00321CA5">
        <w:rPr>
          <w:rFonts w:cs="Arial"/>
          <w:sz w:val="24"/>
          <w:szCs w:val="24"/>
        </w:rPr>
        <w:t>, à Rua Santa Terezinha, nº 505, Bairro Santa Terezinha, Juiz de Fora / MG, CEP 36.045-490,</w:t>
      </w:r>
      <w:r w:rsidRPr="00321CA5">
        <w:rPr>
          <w:rFonts w:cs="Arial"/>
          <w:sz w:val="24"/>
          <w:szCs w:val="24"/>
        </w:rPr>
        <w:t xml:space="preserve"> em dias úteis, das </w:t>
      </w:r>
      <w:r w:rsidR="0005421D" w:rsidRPr="00321CA5">
        <w:rPr>
          <w:rFonts w:cs="Arial"/>
          <w:bCs/>
          <w:sz w:val="24"/>
          <w:szCs w:val="24"/>
        </w:rPr>
        <w:t xml:space="preserve">08:00h às 11:30h e </w:t>
      </w:r>
      <w:proofErr w:type="gramStart"/>
      <w:r w:rsidR="0005421D" w:rsidRPr="00321CA5">
        <w:rPr>
          <w:rFonts w:cs="Arial"/>
          <w:bCs/>
          <w:sz w:val="24"/>
          <w:szCs w:val="24"/>
        </w:rPr>
        <w:t>de 14</w:t>
      </w:r>
      <w:r w:rsidRPr="00321CA5">
        <w:rPr>
          <w:rFonts w:cs="Arial"/>
          <w:bCs/>
          <w:sz w:val="24"/>
          <w:szCs w:val="24"/>
        </w:rPr>
        <w:t>:00h as</w:t>
      </w:r>
      <w:proofErr w:type="gramEnd"/>
      <w:r w:rsidRPr="00321CA5">
        <w:rPr>
          <w:rFonts w:cs="Arial"/>
          <w:bCs/>
          <w:sz w:val="24"/>
          <w:szCs w:val="24"/>
        </w:rPr>
        <w:t xml:space="preserve"> 1</w:t>
      </w:r>
      <w:r w:rsidR="0005421D" w:rsidRPr="00321CA5">
        <w:rPr>
          <w:rFonts w:cs="Arial"/>
          <w:bCs/>
          <w:sz w:val="24"/>
          <w:szCs w:val="24"/>
        </w:rPr>
        <w:t>7</w:t>
      </w:r>
      <w:r w:rsidRPr="00321CA5">
        <w:rPr>
          <w:rFonts w:cs="Arial"/>
          <w:bCs/>
          <w:sz w:val="24"/>
          <w:szCs w:val="24"/>
        </w:rPr>
        <w:t>:00h</w:t>
      </w:r>
      <w:r w:rsidRPr="00321CA5">
        <w:rPr>
          <w:rFonts w:cs="Arial"/>
          <w:sz w:val="24"/>
          <w:szCs w:val="24"/>
        </w:rPr>
        <w:t>.</w:t>
      </w:r>
    </w:p>
    <w:p w14:paraId="45FD689D" w14:textId="77777777" w:rsidR="00B41EF6" w:rsidRPr="00321CA5" w:rsidRDefault="00B41EF6" w:rsidP="00436287">
      <w:pPr>
        <w:numPr>
          <w:ilvl w:val="1"/>
          <w:numId w:val="3"/>
        </w:numPr>
        <w:autoSpaceDE w:val="0"/>
        <w:autoSpaceDN w:val="0"/>
        <w:adjustRightInd w:val="0"/>
        <w:spacing w:before="120" w:line="360" w:lineRule="auto"/>
        <w:ind w:left="0" w:firstLine="0"/>
        <w:rPr>
          <w:rFonts w:cs="Arial"/>
          <w:sz w:val="24"/>
          <w:szCs w:val="24"/>
        </w:rPr>
      </w:pPr>
      <w:r w:rsidRPr="00321CA5">
        <w:rPr>
          <w:rFonts w:cs="Arial"/>
          <w:sz w:val="24"/>
          <w:szCs w:val="24"/>
        </w:rPr>
        <w:t xml:space="preserve">Os </w:t>
      </w:r>
      <w:r w:rsidR="00E8402E" w:rsidRPr="00321CA5">
        <w:rPr>
          <w:rFonts w:cs="Arial"/>
          <w:sz w:val="24"/>
          <w:szCs w:val="24"/>
        </w:rPr>
        <w:t>materiais</w:t>
      </w:r>
      <w:r w:rsidRPr="00321CA5">
        <w:rPr>
          <w:rFonts w:cs="Arial"/>
          <w:sz w:val="24"/>
          <w:szCs w:val="24"/>
        </w:rPr>
        <w:t xml:space="preserve"> deverão ser entregues devidamente embalados, lacrados, acondicionados e transportados com segurança e sob a responsabilidade da </w:t>
      </w:r>
      <w:r w:rsidR="004E5E45" w:rsidRPr="00321CA5">
        <w:rPr>
          <w:rFonts w:cs="Arial"/>
          <w:sz w:val="24"/>
          <w:szCs w:val="24"/>
        </w:rPr>
        <w:t>fornecedora</w:t>
      </w:r>
      <w:r w:rsidRPr="00321CA5">
        <w:rPr>
          <w:rFonts w:cs="Arial"/>
          <w:sz w:val="24"/>
          <w:szCs w:val="24"/>
        </w:rPr>
        <w:t xml:space="preserve">. A CESAMA recusará os </w:t>
      </w:r>
      <w:r w:rsidR="00E8402E" w:rsidRPr="00321CA5">
        <w:rPr>
          <w:rFonts w:cs="Arial"/>
          <w:sz w:val="24"/>
          <w:szCs w:val="24"/>
        </w:rPr>
        <w:t>materiais</w:t>
      </w:r>
      <w:r w:rsidRPr="00321CA5">
        <w:rPr>
          <w:rFonts w:cs="Arial"/>
          <w:sz w:val="24"/>
          <w:szCs w:val="24"/>
        </w:rPr>
        <w:t xml:space="preserve"> que forem entregues em desconformidade com esta previsão.</w:t>
      </w:r>
    </w:p>
    <w:p w14:paraId="25A3286D" w14:textId="77777777" w:rsidR="00B41EF6" w:rsidRPr="00321CA5" w:rsidRDefault="00B41EF6" w:rsidP="00436287">
      <w:pPr>
        <w:numPr>
          <w:ilvl w:val="2"/>
          <w:numId w:val="3"/>
        </w:numPr>
        <w:spacing w:before="120" w:line="360" w:lineRule="auto"/>
        <w:ind w:left="0" w:firstLine="0"/>
        <w:rPr>
          <w:rFonts w:cs="Arial"/>
          <w:sz w:val="24"/>
          <w:szCs w:val="24"/>
        </w:rPr>
      </w:pPr>
      <w:r w:rsidRPr="00321CA5">
        <w:rPr>
          <w:rFonts w:cs="Arial"/>
          <w:sz w:val="24"/>
          <w:szCs w:val="24"/>
        </w:rPr>
        <w:t xml:space="preserve">Durante os serviços de transporte e descarga a </w:t>
      </w:r>
      <w:r w:rsidR="004E5E45" w:rsidRPr="00321CA5">
        <w:rPr>
          <w:rFonts w:cs="Arial"/>
          <w:sz w:val="24"/>
          <w:szCs w:val="24"/>
        </w:rPr>
        <w:t>fornecedora</w:t>
      </w:r>
      <w:r w:rsidRPr="00321CA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46167" w:rsidRPr="00321CA5">
        <w:rPr>
          <w:rFonts w:cs="Arial"/>
          <w:sz w:val="24"/>
          <w:szCs w:val="24"/>
        </w:rPr>
        <w:t>a Secretaria de Trabalho, do Ministério da Economia</w:t>
      </w:r>
      <w:r w:rsidRPr="00321CA5">
        <w:rPr>
          <w:rFonts w:cs="Arial"/>
          <w:sz w:val="24"/>
          <w:szCs w:val="24"/>
        </w:rPr>
        <w:t>) será de responsabilidade exclusiva da detentora da Ata de Registro de Preços.</w:t>
      </w:r>
    </w:p>
    <w:p w14:paraId="7F52ABD2" w14:textId="77777777" w:rsidR="00E56101" w:rsidRPr="00321CA5" w:rsidRDefault="00E56101" w:rsidP="0003298F">
      <w:pPr>
        <w:numPr>
          <w:ilvl w:val="2"/>
          <w:numId w:val="3"/>
        </w:numPr>
        <w:spacing w:before="120" w:line="360" w:lineRule="auto"/>
        <w:ind w:left="0" w:firstLine="0"/>
        <w:rPr>
          <w:rFonts w:cs="Arial"/>
          <w:sz w:val="24"/>
          <w:szCs w:val="24"/>
        </w:rPr>
      </w:pPr>
      <w:r w:rsidRPr="00321CA5">
        <w:rPr>
          <w:rFonts w:cs="Arial"/>
          <w:bCs/>
          <w:sz w:val="24"/>
          <w:szCs w:val="24"/>
        </w:rPr>
        <w:t>O veículo utilizado para entrega</w:t>
      </w:r>
      <w:r w:rsidR="006F3EF9" w:rsidRPr="00321CA5">
        <w:rPr>
          <w:rFonts w:cs="Arial"/>
          <w:bCs/>
          <w:sz w:val="24"/>
          <w:szCs w:val="24"/>
        </w:rPr>
        <w:t xml:space="preserve"> dos materiais</w:t>
      </w:r>
      <w:r w:rsidRPr="00321CA5">
        <w:rPr>
          <w:rFonts w:cs="Arial"/>
          <w:bCs/>
          <w:sz w:val="24"/>
          <w:szCs w:val="24"/>
        </w:rPr>
        <w:t xml:space="preserve"> no Departamento de Compras e Estoque deverá ter no máximo 14 metros de comprimento, de pára-choque a pára-choque, e altura máxima de 4 metros. </w:t>
      </w:r>
    </w:p>
    <w:p w14:paraId="21968968" w14:textId="77777777" w:rsidR="00D13D92" w:rsidRPr="00321CA5" w:rsidRDefault="00D13D92" w:rsidP="00436287">
      <w:pPr>
        <w:numPr>
          <w:ilvl w:val="1"/>
          <w:numId w:val="3"/>
        </w:numPr>
        <w:spacing w:before="120" w:line="360" w:lineRule="auto"/>
        <w:ind w:left="0" w:firstLine="0"/>
        <w:rPr>
          <w:rFonts w:cs="Arial"/>
          <w:sz w:val="24"/>
          <w:szCs w:val="24"/>
        </w:rPr>
      </w:pPr>
      <w:r w:rsidRPr="00321CA5">
        <w:rPr>
          <w:rFonts w:cs="Arial"/>
          <w:sz w:val="24"/>
          <w:szCs w:val="24"/>
        </w:rPr>
        <w:t>A CESAMA irá designar um empregado para acompanhar o recebimento dos materiais.</w:t>
      </w:r>
    </w:p>
    <w:p w14:paraId="272226D6" w14:textId="4FC8EC42" w:rsidR="00B41EF6" w:rsidRPr="00321CA5" w:rsidRDefault="00D13D92" w:rsidP="00436287">
      <w:pPr>
        <w:numPr>
          <w:ilvl w:val="2"/>
          <w:numId w:val="3"/>
        </w:numPr>
        <w:autoSpaceDE w:val="0"/>
        <w:autoSpaceDN w:val="0"/>
        <w:adjustRightInd w:val="0"/>
        <w:spacing w:before="120" w:line="360" w:lineRule="auto"/>
        <w:ind w:left="0" w:firstLine="0"/>
        <w:rPr>
          <w:rFonts w:cs="Arial"/>
          <w:sz w:val="24"/>
          <w:szCs w:val="24"/>
        </w:rPr>
      </w:pPr>
      <w:r w:rsidRPr="00321CA5">
        <w:rPr>
          <w:rFonts w:cs="Arial"/>
          <w:sz w:val="24"/>
          <w:szCs w:val="24"/>
        </w:rPr>
        <w:t>O empregado designado</w:t>
      </w:r>
      <w:r w:rsidR="00B41EF6" w:rsidRPr="00321CA5">
        <w:rPr>
          <w:rFonts w:cs="Arial"/>
          <w:sz w:val="24"/>
          <w:szCs w:val="24"/>
        </w:rPr>
        <w:t xml:space="preserve"> assinará termo ratificando o recebimento provisório, podendo recusar os </w:t>
      </w:r>
      <w:r w:rsidR="00E8402E" w:rsidRPr="00321CA5">
        <w:rPr>
          <w:rFonts w:cs="Arial"/>
          <w:sz w:val="24"/>
          <w:szCs w:val="24"/>
        </w:rPr>
        <w:t>materiais</w:t>
      </w:r>
      <w:r w:rsidR="00B41EF6" w:rsidRPr="00321CA5">
        <w:rPr>
          <w:rFonts w:cs="Arial"/>
          <w:sz w:val="24"/>
          <w:szCs w:val="24"/>
        </w:rPr>
        <w:t xml:space="preserve"> que estiverem em desacordo com a exigência </w:t>
      </w:r>
      <w:proofErr w:type="spellStart"/>
      <w:r w:rsidR="00B41EF6" w:rsidRPr="00321CA5">
        <w:rPr>
          <w:rFonts w:cs="Arial"/>
          <w:sz w:val="24"/>
          <w:szCs w:val="24"/>
        </w:rPr>
        <w:t>editalícia</w:t>
      </w:r>
      <w:proofErr w:type="spellEnd"/>
      <w:r w:rsidR="00B41EF6" w:rsidRPr="00321CA5">
        <w:rPr>
          <w:rFonts w:cs="Arial"/>
          <w:sz w:val="24"/>
          <w:szCs w:val="24"/>
        </w:rPr>
        <w:t xml:space="preserve"> no prazo máximo de 10 (dez) dias úteis a contar de sua entrega no local informado no item </w:t>
      </w:r>
      <w:r w:rsidR="002A6E27" w:rsidRPr="00321CA5">
        <w:rPr>
          <w:rFonts w:cs="Arial"/>
          <w:sz w:val="24"/>
          <w:szCs w:val="24"/>
        </w:rPr>
        <w:t>6</w:t>
      </w:r>
      <w:r w:rsidR="00B41EF6" w:rsidRPr="00321CA5">
        <w:rPr>
          <w:rFonts w:cs="Arial"/>
          <w:sz w:val="24"/>
          <w:szCs w:val="24"/>
        </w:rPr>
        <w:t>.2.</w:t>
      </w:r>
    </w:p>
    <w:p w14:paraId="6438A13A" w14:textId="77777777" w:rsidR="00B41EF6" w:rsidRPr="00321CA5" w:rsidRDefault="00B41EF6" w:rsidP="00436287">
      <w:pPr>
        <w:numPr>
          <w:ilvl w:val="1"/>
          <w:numId w:val="3"/>
        </w:numPr>
        <w:autoSpaceDE w:val="0"/>
        <w:autoSpaceDN w:val="0"/>
        <w:adjustRightInd w:val="0"/>
        <w:spacing w:before="120" w:line="360" w:lineRule="auto"/>
        <w:ind w:left="0" w:firstLine="0"/>
        <w:rPr>
          <w:rFonts w:cs="Arial"/>
          <w:sz w:val="24"/>
          <w:szCs w:val="24"/>
        </w:rPr>
      </w:pPr>
      <w:r w:rsidRPr="00321CA5">
        <w:rPr>
          <w:rFonts w:cs="Arial"/>
          <w:sz w:val="24"/>
          <w:szCs w:val="24"/>
        </w:rPr>
        <w:lastRenderedPageBreak/>
        <w:t xml:space="preserve">Os </w:t>
      </w:r>
      <w:r w:rsidR="00E8402E" w:rsidRPr="00321CA5">
        <w:rPr>
          <w:rFonts w:cs="Arial"/>
          <w:sz w:val="24"/>
          <w:szCs w:val="24"/>
        </w:rPr>
        <w:t>materiais</w:t>
      </w:r>
      <w:r w:rsidRPr="00321CA5">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14:paraId="6B8E24D4" w14:textId="3756BCD7" w:rsidR="00B41EF6" w:rsidRPr="00321CA5" w:rsidRDefault="00436287" w:rsidP="00436287">
      <w:pPr>
        <w:numPr>
          <w:ilvl w:val="2"/>
          <w:numId w:val="3"/>
        </w:numPr>
        <w:autoSpaceDE w:val="0"/>
        <w:autoSpaceDN w:val="0"/>
        <w:adjustRightInd w:val="0"/>
        <w:spacing w:before="120" w:line="360" w:lineRule="auto"/>
        <w:ind w:left="0" w:firstLine="0"/>
        <w:rPr>
          <w:rFonts w:cs="Arial"/>
          <w:sz w:val="24"/>
          <w:szCs w:val="24"/>
        </w:rPr>
      </w:pPr>
      <w:r w:rsidRPr="00321CA5">
        <w:rPr>
          <w:rFonts w:cs="Arial"/>
          <w:sz w:val="24"/>
          <w:szCs w:val="24"/>
        </w:rPr>
        <w:t xml:space="preserve">A substituição de que trata o item </w:t>
      </w:r>
      <w:r w:rsidR="002A6E27" w:rsidRPr="00321CA5">
        <w:rPr>
          <w:rFonts w:cs="Arial"/>
          <w:sz w:val="24"/>
          <w:szCs w:val="24"/>
        </w:rPr>
        <w:t>6.</w:t>
      </w:r>
      <w:r w:rsidRPr="00321CA5">
        <w:rPr>
          <w:rFonts w:cs="Arial"/>
          <w:sz w:val="24"/>
          <w:szCs w:val="24"/>
        </w:rPr>
        <w:t>5 deverá ser feita no prazo máximo de 05 (cinco) dias corridos, a contar da data do recolhimento dos materiais na CESAMA, sujeitando-se a fornecedora, na inobservância, às penalidades previstas no Edital</w:t>
      </w:r>
      <w:r w:rsidR="00B41EF6" w:rsidRPr="00321CA5">
        <w:rPr>
          <w:rFonts w:cs="Arial"/>
          <w:sz w:val="24"/>
          <w:szCs w:val="24"/>
        </w:rPr>
        <w:t>.</w:t>
      </w:r>
    </w:p>
    <w:p w14:paraId="4727D565" w14:textId="77777777" w:rsidR="00D13D92" w:rsidRPr="00321CA5" w:rsidRDefault="00D13D92" w:rsidP="00436287">
      <w:pPr>
        <w:numPr>
          <w:ilvl w:val="2"/>
          <w:numId w:val="3"/>
        </w:numPr>
        <w:autoSpaceDE w:val="0"/>
        <w:autoSpaceDN w:val="0"/>
        <w:adjustRightInd w:val="0"/>
        <w:spacing w:before="120" w:line="360" w:lineRule="auto"/>
        <w:ind w:left="0" w:firstLine="0"/>
        <w:rPr>
          <w:rFonts w:cs="Arial"/>
          <w:sz w:val="24"/>
          <w:szCs w:val="24"/>
        </w:rPr>
      </w:pPr>
      <w:r w:rsidRPr="00321CA5">
        <w:rPr>
          <w:rFonts w:cs="Arial"/>
          <w:sz w:val="24"/>
          <w:szCs w:val="24"/>
        </w:rPr>
        <w:t>A recusa total ou parcial dos materiais entregues, por motivos justificados no recebimento, não será razão para prorrogação do prazo da entrega, previamente consignado na Ordem de Compra.</w:t>
      </w:r>
    </w:p>
    <w:p w14:paraId="5E32719C" w14:textId="77777777" w:rsidR="00B41EF6" w:rsidRPr="00321CA5" w:rsidRDefault="00B41EF6" w:rsidP="00436287">
      <w:pPr>
        <w:numPr>
          <w:ilvl w:val="1"/>
          <w:numId w:val="3"/>
        </w:numPr>
        <w:spacing w:before="120" w:line="360" w:lineRule="auto"/>
        <w:ind w:left="0" w:firstLine="0"/>
        <w:rPr>
          <w:rFonts w:cs="Arial"/>
          <w:sz w:val="24"/>
          <w:szCs w:val="24"/>
        </w:rPr>
      </w:pPr>
      <w:r w:rsidRPr="00321CA5">
        <w:rPr>
          <w:rFonts w:cs="Arial"/>
          <w:sz w:val="24"/>
          <w:szCs w:val="24"/>
        </w:rPr>
        <w:t xml:space="preserve">Verificando-se, novamente, a desconformidade do </w:t>
      </w:r>
      <w:r w:rsidR="00E8402E" w:rsidRPr="00321CA5">
        <w:rPr>
          <w:rFonts w:cs="Arial"/>
          <w:sz w:val="24"/>
          <w:szCs w:val="24"/>
        </w:rPr>
        <w:t>material</w:t>
      </w:r>
      <w:r w:rsidRPr="00321CA5">
        <w:rPr>
          <w:rFonts w:cs="Arial"/>
          <w:sz w:val="24"/>
          <w:szCs w:val="24"/>
        </w:rPr>
        <w:t xml:space="preserve"> entregue com o exigido em edital, ficará demonstrada a incapacidade da empresa fornecedora, sujeitando-se, a mesma, as penalidades previstas neste Edital.</w:t>
      </w:r>
    </w:p>
    <w:p w14:paraId="503D596B" w14:textId="77777777" w:rsidR="00D13D92" w:rsidRPr="00321CA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321CA5">
        <w:rPr>
          <w:rFonts w:cs="Arial"/>
          <w:b/>
          <w:bCs/>
          <w:sz w:val="24"/>
          <w:szCs w:val="24"/>
        </w:rPr>
        <w:t>DA VALIDADE DO REGISTRO DE PREÇOS</w:t>
      </w:r>
    </w:p>
    <w:p w14:paraId="5C9C3F5A" w14:textId="77777777" w:rsidR="00D13D92" w:rsidRPr="00321CA5" w:rsidRDefault="00F46167" w:rsidP="00436287">
      <w:pPr>
        <w:numPr>
          <w:ilvl w:val="1"/>
          <w:numId w:val="3"/>
        </w:numPr>
        <w:spacing w:before="120" w:line="360" w:lineRule="auto"/>
        <w:ind w:left="0" w:firstLine="0"/>
        <w:rPr>
          <w:rFonts w:cs="Arial"/>
          <w:sz w:val="24"/>
          <w:szCs w:val="24"/>
        </w:rPr>
      </w:pPr>
      <w:r w:rsidRPr="00321CA5">
        <w:rPr>
          <w:rFonts w:cs="Arial"/>
          <w:sz w:val="24"/>
          <w:szCs w:val="24"/>
        </w:rPr>
        <w:t>O prazo de vigência da Ata de Registro de Preços é de 12 (doze) meses a contar da data da assinatura</w:t>
      </w:r>
      <w:r w:rsidR="00D13D92" w:rsidRPr="00321CA5">
        <w:rPr>
          <w:rFonts w:cs="Arial"/>
          <w:sz w:val="24"/>
          <w:szCs w:val="24"/>
        </w:rPr>
        <w:t>.</w:t>
      </w:r>
    </w:p>
    <w:p w14:paraId="71374598" w14:textId="77777777" w:rsidR="00D13D92" w:rsidRPr="00321CA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321CA5">
        <w:rPr>
          <w:rFonts w:cs="Arial"/>
          <w:b/>
          <w:bCs/>
          <w:sz w:val="24"/>
          <w:szCs w:val="24"/>
        </w:rPr>
        <w:t>DO PAGAMENTO</w:t>
      </w:r>
    </w:p>
    <w:p w14:paraId="7075D99E" w14:textId="77777777" w:rsidR="000F688B" w:rsidRPr="00321CA5" w:rsidRDefault="000F688B" w:rsidP="00436287">
      <w:pPr>
        <w:pStyle w:val="Corpodetexto"/>
        <w:numPr>
          <w:ilvl w:val="1"/>
          <w:numId w:val="3"/>
        </w:numPr>
        <w:spacing w:before="120" w:line="360" w:lineRule="auto"/>
        <w:ind w:left="0" w:firstLine="0"/>
        <w:rPr>
          <w:sz w:val="24"/>
          <w:szCs w:val="24"/>
        </w:rPr>
      </w:pPr>
      <w:r w:rsidRPr="00321CA5">
        <w:rPr>
          <w:rFonts w:cs="Arial"/>
          <w:sz w:val="24"/>
          <w:szCs w:val="24"/>
        </w:rPr>
        <w:t>A CESAMA efetuará os pagamentos</w:t>
      </w:r>
      <w:r w:rsidR="00022A7A" w:rsidRPr="00321CA5">
        <w:rPr>
          <w:rFonts w:cs="Arial"/>
          <w:sz w:val="24"/>
          <w:szCs w:val="24"/>
        </w:rPr>
        <w:t xml:space="preserve"> </w:t>
      </w:r>
      <w:r w:rsidRPr="00321CA5">
        <w:rPr>
          <w:iCs/>
          <w:sz w:val="24"/>
          <w:szCs w:val="24"/>
        </w:rPr>
        <w:t xml:space="preserve">30 </w:t>
      </w:r>
      <w:r w:rsidRPr="00321CA5">
        <w:rPr>
          <w:sz w:val="24"/>
          <w:szCs w:val="24"/>
        </w:rPr>
        <w:t>(trinta) dias</w:t>
      </w:r>
      <w:r w:rsidR="00022A7A" w:rsidRPr="00321CA5">
        <w:rPr>
          <w:sz w:val="24"/>
          <w:szCs w:val="24"/>
        </w:rPr>
        <w:t xml:space="preserve"> </w:t>
      </w:r>
      <w:r w:rsidRPr="00321CA5">
        <w:rPr>
          <w:sz w:val="24"/>
          <w:szCs w:val="24"/>
        </w:rPr>
        <w:t>após a entrega dos materiais juntamente com a apresentação e aceitação da Nota Fiscal / Fatura pelo departamento competente.</w:t>
      </w:r>
    </w:p>
    <w:p w14:paraId="742A76E9" w14:textId="77777777" w:rsidR="00294655" w:rsidRPr="00321CA5" w:rsidRDefault="00294655" w:rsidP="00294655">
      <w:pPr>
        <w:pStyle w:val="Corpodetexto"/>
        <w:numPr>
          <w:ilvl w:val="2"/>
          <w:numId w:val="3"/>
        </w:numPr>
        <w:tabs>
          <w:tab w:val="left" w:pos="851"/>
        </w:tabs>
        <w:spacing w:before="120" w:line="360" w:lineRule="auto"/>
        <w:ind w:left="0" w:firstLine="0"/>
        <w:rPr>
          <w:sz w:val="24"/>
          <w:szCs w:val="24"/>
        </w:rPr>
      </w:pPr>
      <w:r w:rsidRPr="00321CA5">
        <w:rPr>
          <w:rFonts w:cs="Arial"/>
          <w:sz w:val="24"/>
          <w:szCs w:val="24"/>
        </w:rPr>
        <w:t xml:space="preserve">Caso o vencimento ocorra no sábado, domingo, feriado ou ponto facultativo para a Cesama, o pagamento será realizado no primeiro dia subseqüente. </w:t>
      </w:r>
    </w:p>
    <w:p w14:paraId="1C20B3DF" w14:textId="77777777" w:rsidR="000F688B" w:rsidRPr="00321CA5" w:rsidRDefault="00183B57" w:rsidP="008122F6">
      <w:pPr>
        <w:pStyle w:val="Corpodetexto"/>
        <w:numPr>
          <w:ilvl w:val="1"/>
          <w:numId w:val="3"/>
        </w:numPr>
        <w:spacing w:before="120" w:line="360" w:lineRule="auto"/>
        <w:ind w:left="0" w:firstLine="0"/>
        <w:rPr>
          <w:sz w:val="24"/>
          <w:szCs w:val="24"/>
        </w:rPr>
      </w:pPr>
      <w:r w:rsidRPr="00321CA5">
        <w:rPr>
          <w:rFonts w:cs="Arial"/>
          <w:sz w:val="24"/>
          <w:szCs w:val="24"/>
        </w:rPr>
        <w:t xml:space="preserve">O pagamento será efetuado através de depósito em conta bancária ou via </w:t>
      </w:r>
      <w:r w:rsidRPr="00321CA5">
        <w:rPr>
          <w:rFonts w:cs="Arial"/>
          <w:b/>
          <w:bCs/>
          <w:sz w:val="24"/>
          <w:szCs w:val="24"/>
        </w:rPr>
        <w:t>TED</w:t>
      </w:r>
      <w:r w:rsidRPr="00321CA5">
        <w:rPr>
          <w:rFonts w:cs="Arial"/>
          <w:sz w:val="24"/>
          <w:szCs w:val="24"/>
        </w:rPr>
        <w:t xml:space="preserve"> (transferência eletrônica disponível), cujas tarifas extras correrão por conta da </w:t>
      </w:r>
      <w:r w:rsidR="00436287" w:rsidRPr="00321CA5">
        <w:rPr>
          <w:rFonts w:cs="Arial"/>
          <w:bCs/>
          <w:sz w:val="24"/>
          <w:szCs w:val="24"/>
        </w:rPr>
        <w:t>empresa fornecedora</w:t>
      </w:r>
      <w:r w:rsidRPr="00321CA5">
        <w:rPr>
          <w:sz w:val="24"/>
          <w:szCs w:val="24"/>
        </w:rPr>
        <w:t>.</w:t>
      </w:r>
    </w:p>
    <w:p w14:paraId="2DA122CB" w14:textId="77777777" w:rsidR="000F688B" w:rsidRPr="00321CA5" w:rsidRDefault="000F688B" w:rsidP="00436287">
      <w:pPr>
        <w:pStyle w:val="Corpodetexto"/>
        <w:numPr>
          <w:ilvl w:val="2"/>
          <w:numId w:val="3"/>
        </w:numPr>
        <w:spacing w:before="120" w:line="360" w:lineRule="auto"/>
        <w:ind w:left="0" w:firstLine="0"/>
        <w:rPr>
          <w:sz w:val="24"/>
          <w:szCs w:val="24"/>
        </w:rPr>
      </w:pPr>
      <w:r w:rsidRPr="00321CA5">
        <w:rPr>
          <w:rFonts w:cs="Arial"/>
          <w:sz w:val="24"/>
          <w:szCs w:val="24"/>
        </w:rPr>
        <w:lastRenderedPageBreak/>
        <w:t xml:space="preserve">A Nota Fiscal Eletrônica – NF-e – deverá ser enviada para o e-mail </w:t>
      </w:r>
      <w:hyperlink r:id="rId8" w:history="1">
        <w:r w:rsidRPr="00321CA5">
          <w:rPr>
            <w:rStyle w:val="Hyperlink"/>
            <w:rFonts w:cs="Arial"/>
            <w:color w:val="auto"/>
            <w:sz w:val="24"/>
            <w:szCs w:val="24"/>
          </w:rPr>
          <w:t>nfe@cesama.com.br</w:t>
        </w:r>
      </w:hyperlink>
      <w:r w:rsidRPr="00321CA5">
        <w:rPr>
          <w:rFonts w:cs="Arial"/>
          <w:sz w:val="24"/>
          <w:szCs w:val="24"/>
        </w:rPr>
        <w:t xml:space="preserve">. </w:t>
      </w:r>
    </w:p>
    <w:p w14:paraId="19C082BE" w14:textId="77777777" w:rsidR="000610B8" w:rsidRPr="00321CA5" w:rsidRDefault="000610B8" w:rsidP="000610B8">
      <w:pPr>
        <w:pStyle w:val="Corpodetexto"/>
        <w:numPr>
          <w:ilvl w:val="3"/>
          <w:numId w:val="3"/>
        </w:numPr>
        <w:tabs>
          <w:tab w:val="left" w:pos="993"/>
        </w:tabs>
        <w:spacing w:before="120" w:line="360" w:lineRule="auto"/>
        <w:ind w:left="0" w:firstLine="0"/>
        <w:rPr>
          <w:sz w:val="24"/>
          <w:szCs w:val="24"/>
        </w:rPr>
      </w:pPr>
      <w:r w:rsidRPr="00321CA5">
        <w:rPr>
          <w:rFonts w:cs="Arial"/>
          <w:sz w:val="24"/>
          <w:szCs w:val="24"/>
        </w:rPr>
        <w:t>O pagamento só poderá ser realizado em nome do fornecedor e os boletos não poderão, em hipótese nenhuma, ser pagos em nome de outro beneficiário.</w:t>
      </w:r>
    </w:p>
    <w:p w14:paraId="096460F5" w14:textId="77777777" w:rsidR="00436287" w:rsidRPr="00321CA5" w:rsidRDefault="00436287" w:rsidP="00436287">
      <w:pPr>
        <w:pStyle w:val="Corpodetexto"/>
        <w:numPr>
          <w:ilvl w:val="2"/>
          <w:numId w:val="3"/>
        </w:numPr>
        <w:spacing w:before="120" w:line="360" w:lineRule="auto"/>
        <w:ind w:left="0" w:firstLine="0"/>
        <w:rPr>
          <w:sz w:val="24"/>
          <w:szCs w:val="24"/>
        </w:rPr>
      </w:pPr>
      <w:r w:rsidRPr="00321CA5">
        <w:rPr>
          <w:rFonts w:eastAsia="Arial Unicode MS" w:cs="Arial"/>
          <w:iCs/>
          <w:sz w:val="24"/>
          <w:szCs w:val="24"/>
        </w:rPr>
        <w:t xml:space="preserve">Deverá constar na descrição da </w:t>
      </w:r>
      <w:r w:rsidRPr="00321CA5">
        <w:rPr>
          <w:sz w:val="24"/>
          <w:szCs w:val="24"/>
        </w:rPr>
        <w:t>Nota Fiscal / Fatura</w:t>
      </w:r>
      <w:r w:rsidRPr="00321CA5">
        <w:rPr>
          <w:rFonts w:eastAsia="Arial Unicode MS" w:cs="Arial"/>
          <w:iCs/>
          <w:sz w:val="24"/>
          <w:szCs w:val="24"/>
        </w:rPr>
        <w:t xml:space="preserve"> o número da licitação e da Ordem de Compra.</w:t>
      </w:r>
    </w:p>
    <w:p w14:paraId="6AE857BD" w14:textId="77777777" w:rsidR="000F688B" w:rsidRPr="00321CA5" w:rsidRDefault="000F688B" w:rsidP="00436287">
      <w:pPr>
        <w:pStyle w:val="WW-Recuodecorpodetexto2"/>
        <w:numPr>
          <w:ilvl w:val="1"/>
          <w:numId w:val="3"/>
        </w:numPr>
        <w:spacing w:before="120" w:line="360" w:lineRule="auto"/>
        <w:ind w:left="0" w:firstLine="0"/>
        <w:rPr>
          <w:sz w:val="24"/>
          <w:szCs w:val="24"/>
        </w:rPr>
      </w:pPr>
      <w:r w:rsidRPr="00321CA5">
        <w:rPr>
          <w:sz w:val="24"/>
          <w:szCs w:val="24"/>
        </w:rPr>
        <w:t xml:space="preserve">O pagamento </w:t>
      </w:r>
      <w:r w:rsidRPr="00321CA5">
        <w:rPr>
          <w:b/>
          <w:bCs/>
          <w:sz w:val="24"/>
          <w:szCs w:val="24"/>
        </w:rPr>
        <w:t>SOMENTE</w:t>
      </w:r>
      <w:r w:rsidRPr="00321CA5">
        <w:rPr>
          <w:sz w:val="24"/>
          <w:szCs w:val="24"/>
        </w:rPr>
        <w:t xml:space="preserve"> será efetuado:</w:t>
      </w:r>
    </w:p>
    <w:p w14:paraId="6E7AEB76" w14:textId="77777777" w:rsidR="000F688B" w:rsidRPr="00321CA5" w:rsidRDefault="000F688B" w:rsidP="008122F6">
      <w:pPr>
        <w:pStyle w:val="WW-Recuodecorpodetexto2"/>
        <w:numPr>
          <w:ilvl w:val="0"/>
          <w:numId w:val="4"/>
        </w:numPr>
        <w:spacing w:before="120" w:line="360" w:lineRule="auto"/>
        <w:ind w:left="851" w:hanging="284"/>
        <w:rPr>
          <w:sz w:val="24"/>
          <w:szCs w:val="24"/>
        </w:rPr>
      </w:pPr>
      <w:r w:rsidRPr="00321CA5">
        <w:rPr>
          <w:sz w:val="24"/>
          <w:szCs w:val="24"/>
        </w:rPr>
        <w:t>Após a aceitação da Nota Fiscal / Fatura.</w:t>
      </w:r>
    </w:p>
    <w:p w14:paraId="7CA80D2B" w14:textId="77777777" w:rsidR="000F688B" w:rsidRPr="00321CA5" w:rsidRDefault="000F688B" w:rsidP="008122F6">
      <w:pPr>
        <w:pStyle w:val="WW-Recuodecorpodetexto2"/>
        <w:numPr>
          <w:ilvl w:val="0"/>
          <w:numId w:val="4"/>
        </w:numPr>
        <w:spacing w:before="120" w:line="360" w:lineRule="auto"/>
        <w:ind w:left="851" w:hanging="284"/>
        <w:rPr>
          <w:sz w:val="24"/>
          <w:szCs w:val="24"/>
        </w:rPr>
      </w:pPr>
      <w:r w:rsidRPr="00321CA5">
        <w:rPr>
          <w:sz w:val="24"/>
          <w:szCs w:val="24"/>
        </w:rPr>
        <w:t>Após o recolhimento pela adjudicatária de quaisquer multas que lhe tenham sido impostas em decorrência de inadimplemento contratual.</w:t>
      </w:r>
    </w:p>
    <w:p w14:paraId="560E1BD6" w14:textId="77777777" w:rsidR="008122F6" w:rsidRPr="00321CA5" w:rsidRDefault="008122F6" w:rsidP="00436287">
      <w:pPr>
        <w:pStyle w:val="Corpodetexto2"/>
        <w:numPr>
          <w:ilvl w:val="1"/>
          <w:numId w:val="3"/>
        </w:numPr>
        <w:spacing w:before="120" w:line="360" w:lineRule="auto"/>
        <w:ind w:left="0" w:firstLine="0"/>
        <w:rPr>
          <w:color w:val="auto"/>
          <w:sz w:val="24"/>
          <w:szCs w:val="24"/>
        </w:rPr>
      </w:pPr>
      <w:r w:rsidRPr="00321CA5">
        <w:rPr>
          <w:color w:val="auto"/>
          <w:sz w:val="24"/>
          <w:szCs w:val="24"/>
        </w:rPr>
        <w:t>Na Nota Fiscal / Fatura (em duas vias) deverão ser anexadas as certidões atualizadas de regularidade junto ao INSS, ao FGTS e à Justiça do Trabalho.</w:t>
      </w:r>
    </w:p>
    <w:p w14:paraId="764ECC43" w14:textId="77777777" w:rsidR="000F688B" w:rsidRPr="00321CA5" w:rsidRDefault="000F688B" w:rsidP="00436287">
      <w:pPr>
        <w:pStyle w:val="Corpodetexto2"/>
        <w:numPr>
          <w:ilvl w:val="1"/>
          <w:numId w:val="3"/>
        </w:numPr>
        <w:spacing w:before="120" w:line="360" w:lineRule="auto"/>
        <w:ind w:left="0" w:firstLine="0"/>
        <w:rPr>
          <w:color w:val="auto"/>
          <w:sz w:val="24"/>
          <w:szCs w:val="24"/>
        </w:rPr>
      </w:pPr>
      <w:r w:rsidRPr="00321CA5">
        <w:rPr>
          <w:color w:val="auto"/>
          <w:sz w:val="24"/>
          <w:szCs w:val="24"/>
        </w:rPr>
        <w:t>Na eventualidade de aplicação de multas, estas deverão ser liquidadas simultaneamente com parcela vinculada ao evento cujo descumprimento der origem à aplicação da penalidade.</w:t>
      </w:r>
    </w:p>
    <w:p w14:paraId="47FF1948" w14:textId="77777777" w:rsidR="000F688B" w:rsidRPr="00321CA5" w:rsidRDefault="000F688B" w:rsidP="00436287">
      <w:pPr>
        <w:numPr>
          <w:ilvl w:val="1"/>
          <w:numId w:val="3"/>
        </w:numPr>
        <w:spacing w:before="120" w:line="360" w:lineRule="auto"/>
        <w:ind w:left="0" w:firstLine="0"/>
        <w:rPr>
          <w:rFonts w:cs="Arial"/>
          <w:sz w:val="24"/>
          <w:szCs w:val="24"/>
        </w:rPr>
      </w:pPr>
      <w:r w:rsidRPr="00321CA5">
        <w:rPr>
          <w:rFonts w:cs="Arial"/>
          <w:sz w:val="24"/>
          <w:szCs w:val="24"/>
        </w:rPr>
        <w:t xml:space="preserve">O CNPJ da </w:t>
      </w:r>
      <w:r w:rsidR="00436287" w:rsidRPr="00321CA5">
        <w:rPr>
          <w:rFonts w:cs="Arial"/>
          <w:sz w:val="24"/>
          <w:szCs w:val="24"/>
        </w:rPr>
        <w:t>empresa fornecedora,</w:t>
      </w:r>
      <w:r w:rsidRPr="00321CA5">
        <w:rPr>
          <w:rFonts w:cs="Arial"/>
          <w:sz w:val="24"/>
          <w:szCs w:val="24"/>
        </w:rPr>
        <w:t xml:space="preserve"> constante da </w:t>
      </w:r>
      <w:r w:rsidR="00436287" w:rsidRPr="00321CA5">
        <w:rPr>
          <w:sz w:val="24"/>
          <w:szCs w:val="24"/>
        </w:rPr>
        <w:t>Nota Fiscal / Fatura,</w:t>
      </w:r>
      <w:r w:rsidRPr="00321CA5">
        <w:rPr>
          <w:rFonts w:cs="Arial"/>
          <w:sz w:val="24"/>
          <w:szCs w:val="24"/>
        </w:rPr>
        <w:t xml:space="preserve"> deverá ser o mesmo da documentação apresentada na licitação.</w:t>
      </w:r>
    </w:p>
    <w:p w14:paraId="2079AB36" w14:textId="77777777" w:rsidR="000F688B" w:rsidRPr="00321CA5" w:rsidRDefault="000F688B" w:rsidP="00436287">
      <w:pPr>
        <w:numPr>
          <w:ilvl w:val="1"/>
          <w:numId w:val="3"/>
        </w:numPr>
        <w:spacing w:before="120" w:line="360" w:lineRule="auto"/>
        <w:ind w:left="0" w:firstLine="0"/>
        <w:rPr>
          <w:iCs/>
          <w:sz w:val="24"/>
          <w:szCs w:val="24"/>
        </w:rPr>
      </w:pPr>
      <w:r w:rsidRPr="00321CA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321CA5">
        <w:rPr>
          <w:iCs/>
          <w:sz w:val="24"/>
          <w:szCs w:val="24"/>
        </w:rPr>
        <w:t xml:space="preserve"> de Preços e suas Ordens de Compra</w:t>
      </w:r>
      <w:r w:rsidRPr="00321CA5">
        <w:rPr>
          <w:iCs/>
          <w:sz w:val="24"/>
          <w:szCs w:val="24"/>
        </w:rPr>
        <w:t>, no que couber.</w:t>
      </w:r>
    </w:p>
    <w:p w14:paraId="76A9F81A" w14:textId="77777777" w:rsidR="000F688B" w:rsidRPr="00321CA5" w:rsidRDefault="000F688B" w:rsidP="00436287">
      <w:pPr>
        <w:numPr>
          <w:ilvl w:val="1"/>
          <w:numId w:val="3"/>
        </w:numPr>
        <w:spacing w:before="120" w:line="360" w:lineRule="auto"/>
        <w:ind w:left="0" w:firstLine="0"/>
        <w:rPr>
          <w:sz w:val="24"/>
          <w:szCs w:val="24"/>
          <w:lang w:val="de-DE"/>
        </w:rPr>
      </w:pPr>
      <w:r w:rsidRPr="00321CA5">
        <w:rPr>
          <w:sz w:val="24"/>
          <w:szCs w:val="24"/>
        </w:rPr>
        <w:t xml:space="preserve">Na hipótese de ocorrer atraso no pagamento da </w:t>
      </w:r>
      <w:r w:rsidR="008122F6" w:rsidRPr="00321CA5">
        <w:rPr>
          <w:sz w:val="24"/>
          <w:szCs w:val="24"/>
        </w:rPr>
        <w:t>Nota Fiscal / Fatur</w:t>
      </w:r>
      <w:r w:rsidRPr="00321CA5">
        <w:rPr>
          <w:sz w:val="24"/>
          <w:szCs w:val="24"/>
        </w:rPr>
        <w:t>a por responsabilidade da CESAMA, esta se compromete a aplicar, conforme legislação em vigor, juros de mora sobre o valor devido “</w:t>
      </w:r>
      <w:r w:rsidRPr="00321CA5">
        <w:rPr>
          <w:i/>
          <w:iCs/>
          <w:sz w:val="24"/>
          <w:szCs w:val="24"/>
        </w:rPr>
        <w:t>pro rata”</w:t>
      </w:r>
      <w:r w:rsidRPr="00321CA5">
        <w:rPr>
          <w:sz w:val="24"/>
          <w:szCs w:val="24"/>
        </w:rPr>
        <w:t xml:space="preserve"> entre a data do vencimento e o efetivo pagamento</w:t>
      </w:r>
      <w:r w:rsidRPr="00321CA5">
        <w:rPr>
          <w:sz w:val="24"/>
          <w:szCs w:val="24"/>
          <w:lang w:val="de-DE"/>
        </w:rPr>
        <w:t>.</w:t>
      </w:r>
    </w:p>
    <w:p w14:paraId="719FF434" w14:textId="77777777" w:rsidR="000F688B" w:rsidRPr="00321CA5" w:rsidRDefault="000F688B" w:rsidP="00436287">
      <w:pPr>
        <w:numPr>
          <w:ilvl w:val="1"/>
          <w:numId w:val="3"/>
        </w:numPr>
        <w:spacing w:before="120" w:line="360" w:lineRule="auto"/>
        <w:ind w:left="0" w:firstLine="0"/>
        <w:rPr>
          <w:rFonts w:cs="Arial"/>
          <w:sz w:val="24"/>
          <w:szCs w:val="24"/>
        </w:rPr>
      </w:pPr>
      <w:r w:rsidRPr="00321CA5">
        <w:rPr>
          <w:rFonts w:cs="Arial"/>
          <w:sz w:val="24"/>
          <w:szCs w:val="24"/>
        </w:rPr>
        <w:lastRenderedPageBreak/>
        <w:t xml:space="preserve">A </w:t>
      </w:r>
      <w:r w:rsidR="007D3FF3" w:rsidRPr="00321CA5">
        <w:rPr>
          <w:rFonts w:cs="Arial"/>
          <w:sz w:val="24"/>
          <w:szCs w:val="24"/>
        </w:rPr>
        <w:t>empresa fornecedora</w:t>
      </w:r>
      <w:r w:rsidRPr="00321CA5">
        <w:rPr>
          <w:rFonts w:cs="Arial"/>
          <w:sz w:val="24"/>
          <w:szCs w:val="24"/>
        </w:rPr>
        <w:t xml:space="preserve"> não poderá ceder ou dar em garantia, em qualquer hipótese</w:t>
      </w:r>
      <w:r w:rsidR="00BA4BB0" w:rsidRPr="00321CA5">
        <w:rPr>
          <w:sz w:val="24"/>
          <w:szCs w:val="24"/>
        </w:rPr>
        <w:t>, no todo ou</w:t>
      </w:r>
      <w:r w:rsidRPr="00321CA5">
        <w:rPr>
          <w:rFonts w:cs="Arial"/>
          <w:sz w:val="24"/>
          <w:szCs w:val="24"/>
        </w:rPr>
        <w:t xml:space="preserve"> em parte, os créditos de qualquer natureza, decorrentes ou oriundos da Ordem de Compra.</w:t>
      </w:r>
    </w:p>
    <w:p w14:paraId="20686B59" w14:textId="77777777" w:rsidR="000F688B" w:rsidRPr="00321CA5" w:rsidRDefault="000F688B" w:rsidP="00436287">
      <w:pPr>
        <w:numPr>
          <w:ilvl w:val="1"/>
          <w:numId w:val="3"/>
        </w:numPr>
        <w:spacing w:before="120" w:line="360" w:lineRule="auto"/>
        <w:ind w:left="0" w:firstLine="0"/>
        <w:rPr>
          <w:b/>
          <w:bCs/>
          <w:sz w:val="24"/>
          <w:szCs w:val="24"/>
        </w:rPr>
      </w:pPr>
      <w:r w:rsidRPr="00321CA5">
        <w:rPr>
          <w:rFonts w:cs="Arial"/>
          <w:sz w:val="24"/>
          <w:szCs w:val="24"/>
        </w:rPr>
        <w:t xml:space="preserve">Nenhum pagamento será efetuado </w:t>
      </w:r>
      <w:r w:rsidR="00D72D4E" w:rsidRPr="00321CA5">
        <w:rPr>
          <w:rFonts w:cs="Arial"/>
          <w:sz w:val="24"/>
          <w:szCs w:val="24"/>
        </w:rPr>
        <w:t>àfornecedora</w:t>
      </w:r>
      <w:r w:rsidRPr="00321CA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14:paraId="60EB03EE" w14:textId="77777777" w:rsidR="000610B8" w:rsidRPr="00321CA5" w:rsidRDefault="000610B8" w:rsidP="000610B8">
      <w:pPr>
        <w:pStyle w:val="Corpodetexto2"/>
        <w:numPr>
          <w:ilvl w:val="1"/>
          <w:numId w:val="3"/>
        </w:numPr>
        <w:tabs>
          <w:tab w:val="left" w:pos="-3402"/>
        </w:tabs>
        <w:spacing w:before="120" w:line="360" w:lineRule="auto"/>
        <w:ind w:left="0" w:firstLine="0"/>
        <w:rPr>
          <w:color w:val="auto"/>
          <w:sz w:val="24"/>
          <w:szCs w:val="24"/>
        </w:rPr>
      </w:pPr>
      <w:r w:rsidRPr="00321CA5">
        <w:rPr>
          <w:color w:val="auto"/>
          <w:sz w:val="24"/>
          <w:szCs w:val="24"/>
        </w:rPr>
        <w:t xml:space="preserve">A antecipação de pagamento só poderá ocorrer caso o produto / material tenha sido entregue. </w:t>
      </w:r>
    </w:p>
    <w:p w14:paraId="3302B00E" w14:textId="6A43E6DC" w:rsidR="000610B8" w:rsidRPr="00321CA5" w:rsidRDefault="000610B8" w:rsidP="000610B8">
      <w:pPr>
        <w:pStyle w:val="Corpodetexto2"/>
        <w:numPr>
          <w:ilvl w:val="1"/>
          <w:numId w:val="3"/>
        </w:numPr>
        <w:tabs>
          <w:tab w:val="left" w:pos="-3402"/>
        </w:tabs>
        <w:spacing w:before="120" w:line="360" w:lineRule="auto"/>
        <w:ind w:left="0" w:firstLine="0"/>
        <w:rPr>
          <w:color w:val="auto"/>
          <w:sz w:val="24"/>
          <w:szCs w:val="24"/>
        </w:rPr>
      </w:pPr>
      <w:r w:rsidRPr="00321CA5">
        <w:rPr>
          <w:color w:val="auto"/>
          <w:sz w:val="24"/>
          <w:szCs w:val="24"/>
        </w:rPr>
        <w:t xml:space="preserve">A Cesama poderá realizar o pagamento antes do prazo definido no item </w:t>
      </w:r>
      <w:r w:rsidR="002A6E27" w:rsidRPr="00321CA5">
        <w:rPr>
          <w:color w:val="auto"/>
          <w:sz w:val="24"/>
          <w:szCs w:val="24"/>
        </w:rPr>
        <w:t>8</w:t>
      </w:r>
      <w:r w:rsidRPr="00321CA5">
        <w:rPr>
          <w:color w:val="auto"/>
          <w:sz w:val="24"/>
          <w:szCs w:val="24"/>
        </w:rPr>
        <w:t xml:space="preserve">.1, através de solicitação expressa do fornecedor, que será analisada pela Gerência Financeira e Contábil, de acordo com as condições financeiras da Cesama. Havendo a antecipação do pagamento, </w:t>
      </w:r>
      <w:proofErr w:type="gramStart"/>
      <w:r w:rsidRPr="00321CA5">
        <w:rPr>
          <w:color w:val="auto"/>
          <w:sz w:val="24"/>
          <w:szCs w:val="24"/>
        </w:rPr>
        <w:t>o mesmo</w:t>
      </w:r>
      <w:proofErr w:type="gramEnd"/>
      <w:r w:rsidRPr="00321CA5">
        <w:rPr>
          <w:color w:val="auto"/>
          <w:sz w:val="24"/>
          <w:szCs w:val="24"/>
        </w:rPr>
        <w:t xml:space="preserve"> sofrerá um desconto financeiro, e o índice a ser utilizado será o </w:t>
      </w:r>
      <w:r w:rsidR="00837057" w:rsidRPr="00321CA5">
        <w:rPr>
          <w:color w:val="auto"/>
          <w:sz w:val="24"/>
          <w:szCs w:val="24"/>
        </w:rPr>
        <w:t>Índice</w:t>
      </w:r>
      <w:r w:rsidRPr="00321CA5">
        <w:rPr>
          <w:color w:val="auto"/>
          <w:sz w:val="24"/>
          <w:szCs w:val="24"/>
        </w:rPr>
        <w:t xml:space="preserve"> Nacional de Preços ao Consumidor – INPC acrescido de 1% (um por cento) “</w:t>
      </w:r>
      <w:r w:rsidRPr="00321CA5">
        <w:rPr>
          <w:i/>
          <w:color w:val="auto"/>
          <w:sz w:val="24"/>
          <w:szCs w:val="24"/>
        </w:rPr>
        <w:t>pro rata</w:t>
      </w:r>
      <w:r w:rsidRPr="00321CA5">
        <w:rPr>
          <w:color w:val="auto"/>
          <w:sz w:val="24"/>
          <w:szCs w:val="24"/>
        </w:rPr>
        <w:t>”.</w:t>
      </w:r>
    </w:p>
    <w:p w14:paraId="0928E6D3" w14:textId="77777777" w:rsidR="00B41EF6" w:rsidRPr="00321CA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321CA5">
        <w:rPr>
          <w:rFonts w:cs="Arial"/>
          <w:b/>
          <w:sz w:val="24"/>
          <w:szCs w:val="24"/>
        </w:rPr>
        <w:t xml:space="preserve">OBRIGAÇÕES DA </w:t>
      </w:r>
      <w:r w:rsidR="00D72D4E" w:rsidRPr="00321CA5">
        <w:rPr>
          <w:rFonts w:cs="Arial"/>
          <w:b/>
          <w:sz w:val="24"/>
          <w:szCs w:val="24"/>
        </w:rPr>
        <w:t>FORNECEDORA</w:t>
      </w:r>
    </w:p>
    <w:p w14:paraId="012BE90C" w14:textId="77777777" w:rsidR="00B41EF6" w:rsidRPr="00321CA5" w:rsidRDefault="00B41EF6" w:rsidP="007D3FF3">
      <w:pPr>
        <w:numPr>
          <w:ilvl w:val="1"/>
          <w:numId w:val="3"/>
        </w:numPr>
        <w:autoSpaceDE w:val="0"/>
        <w:autoSpaceDN w:val="0"/>
        <w:adjustRightInd w:val="0"/>
        <w:spacing w:before="120" w:line="360" w:lineRule="auto"/>
        <w:ind w:left="0" w:firstLine="0"/>
        <w:rPr>
          <w:rFonts w:cs="Arial"/>
          <w:sz w:val="24"/>
          <w:szCs w:val="24"/>
        </w:rPr>
      </w:pPr>
      <w:r w:rsidRPr="00321CA5">
        <w:rPr>
          <w:rFonts w:cs="Arial"/>
          <w:sz w:val="24"/>
          <w:szCs w:val="24"/>
        </w:rPr>
        <w:t>Providenciar, imediatamente, a correção das deficiências apontadas pela CESAMA com respeito ao fornecimento do objeto.</w:t>
      </w:r>
    </w:p>
    <w:p w14:paraId="0C983446" w14:textId="77777777" w:rsidR="00B41EF6" w:rsidRPr="00321CA5" w:rsidRDefault="00B41EF6" w:rsidP="007D3FF3">
      <w:pPr>
        <w:numPr>
          <w:ilvl w:val="1"/>
          <w:numId w:val="3"/>
        </w:numPr>
        <w:autoSpaceDE w:val="0"/>
        <w:autoSpaceDN w:val="0"/>
        <w:adjustRightInd w:val="0"/>
        <w:spacing w:before="120" w:line="360" w:lineRule="auto"/>
        <w:ind w:left="0" w:firstLine="0"/>
        <w:rPr>
          <w:rFonts w:cs="Arial"/>
          <w:sz w:val="24"/>
          <w:szCs w:val="24"/>
        </w:rPr>
      </w:pPr>
      <w:r w:rsidRPr="00321CA5">
        <w:rPr>
          <w:rFonts w:cs="Arial"/>
          <w:sz w:val="24"/>
          <w:szCs w:val="24"/>
        </w:rPr>
        <w:t xml:space="preserve">Entregar os </w:t>
      </w:r>
      <w:r w:rsidR="00E8402E" w:rsidRPr="00321CA5">
        <w:rPr>
          <w:rFonts w:cs="Arial"/>
          <w:sz w:val="24"/>
          <w:szCs w:val="24"/>
        </w:rPr>
        <w:t>materiais</w:t>
      </w:r>
      <w:r w:rsidRPr="00321CA5">
        <w:rPr>
          <w:rFonts w:cs="Arial"/>
          <w:sz w:val="24"/>
          <w:szCs w:val="24"/>
        </w:rPr>
        <w:t xml:space="preserve"> dentro das condições estabelecidas e respeitando os prazos fixados.</w:t>
      </w:r>
    </w:p>
    <w:p w14:paraId="461A1CC6" w14:textId="77777777" w:rsidR="00B41EF6" w:rsidRPr="00321CA5" w:rsidRDefault="00B41EF6" w:rsidP="007D3FF3">
      <w:pPr>
        <w:numPr>
          <w:ilvl w:val="1"/>
          <w:numId w:val="3"/>
        </w:numPr>
        <w:autoSpaceDE w:val="0"/>
        <w:autoSpaceDN w:val="0"/>
        <w:adjustRightInd w:val="0"/>
        <w:spacing w:before="120" w:line="360" w:lineRule="auto"/>
        <w:ind w:left="0" w:firstLine="0"/>
        <w:rPr>
          <w:rFonts w:cs="Arial"/>
          <w:sz w:val="24"/>
          <w:szCs w:val="24"/>
        </w:rPr>
      </w:pPr>
      <w:r w:rsidRPr="00321CA5">
        <w:rPr>
          <w:rFonts w:cs="Arial"/>
          <w:sz w:val="24"/>
          <w:szCs w:val="24"/>
        </w:rPr>
        <w:t>Responsabilizar-se pela quantidade</w:t>
      </w:r>
      <w:r w:rsidR="00D914ED" w:rsidRPr="00321CA5">
        <w:rPr>
          <w:rFonts w:cs="Arial"/>
          <w:sz w:val="24"/>
          <w:szCs w:val="24"/>
        </w:rPr>
        <w:t xml:space="preserve"> e qualidade</w:t>
      </w:r>
      <w:r w:rsidRPr="00321CA5">
        <w:rPr>
          <w:rFonts w:cs="Arial"/>
          <w:sz w:val="24"/>
          <w:szCs w:val="24"/>
        </w:rPr>
        <w:t xml:space="preserve"> do</w:t>
      </w:r>
      <w:r w:rsidR="00E8402E" w:rsidRPr="00321CA5">
        <w:rPr>
          <w:rFonts w:cs="Arial"/>
          <w:sz w:val="24"/>
          <w:szCs w:val="24"/>
        </w:rPr>
        <w:t>smateriais</w:t>
      </w:r>
      <w:r w:rsidRPr="00321CA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321CA5">
        <w:rPr>
          <w:rFonts w:cs="Arial"/>
          <w:sz w:val="24"/>
          <w:szCs w:val="24"/>
        </w:rPr>
        <w:t xml:space="preserve"> de Registro de Preços e suas Ordens de Compra</w:t>
      </w:r>
      <w:r w:rsidRPr="00321CA5">
        <w:rPr>
          <w:rFonts w:cs="Arial"/>
          <w:sz w:val="24"/>
          <w:szCs w:val="24"/>
        </w:rPr>
        <w:t>.</w:t>
      </w:r>
    </w:p>
    <w:p w14:paraId="72CEB7DF" w14:textId="77777777" w:rsidR="00B41EF6" w:rsidRPr="00321CA5" w:rsidRDefault="00B41EF6" w:rsidP="007D3FF3">
      <w:pPr>
        <w:numPr>
          <w:ilvl w:val="1"/>
          <w:numId w:val="3"/>
        </w:numPr>
        <w:autoSpaceDE w:val="0"/>
        <w:autoSpaceDN w:val="0"/>
        <w:adjustRightInd w:val="0"/>
        <w:spacing w:before="120" w:line="360" w:lineRule="auto"/>
        <w:ind w:left="0" w:firstLine="0"/>
        <w:rPr>
          <w:rFonts w:cs="Arial"/>
          <w:sz w:val="24"/>
          <w:szCs w:val="24"/>
        </w:rPr>
      </w:pPr>
      <w:r w:rsidRPr="00321CA5">
        <w:rPr>
          <w:rFonts w:cs="Arial"/>
          <w:sz w:val="24"/>
          <w:szCs w:val="24"/>
        </w:rPr>
        <w:t>Cumprir os prazos previstos em Edital ou outros que venham a ser fixados pela CESAMA.</w:t>
      </w:r>
    </w:p>
    <w:p w14:paraId="7F70E9BB" w14:textId="77777777" w:rsidR="00B41EF6" w:rsidRPr="00321CA5" w:rsidRDefault="00B41EF6" w:rsidP="007D3FF3">
      <w:pPr>
        <w:numPr>
          <w:ilvl w:val="1"/>
          <w:numId w:val="3"/>
        </w:numPr>
        <w:autoSpaceDE w:val="0"/>
        <w:autoSpaceDN w:val="0"/>
        <w:adjustRightInd w:val="0"/>
        <w:spacing w:before="120" w:line="360" w:lineRule="auto"/>
        <w:ind w:left="0" w:firstLine="0"/>
        <w:rPr>
          <w:rFonts w:cs="Arial"/>
          <w:sz w:val="24"/>
          <w:szCs w:val="24"/>
        </w:rPr>
      </w:pPr>
      <w:r w:rsidRPr="00321CA5">
        <w:rPr>
          <w:rFonts w:cs="Arial"/>
          <w:sz w:val="24"/>
          <w:szCs w:val="24"/>
        </w:rPr>
        <w:lastRenderedPageBreak/>
        <w:t>Dirimir qualquer dúvida e prestar esclarecimentos acerca da execução da Ata, durante toda a sua vigência, a pedido da CESAMA.</w:t>
      </w:r>
    </w:p>
    <w:p w14:paraId="29C3B7BA" w14:textId="76E91459" w:rsidR="00305E5E" w:rsidRPr="00321CA5" w:rsidRDefault="00E6605C" w:rsidP="00A00FB7">
      <w:pPr>
        <w:numPr>
          <w:ilvl w:val="1"/>
          <w:numId w:val="3"/>
        </w:numPr>
        <w:autoSpaceDE w:val="0"/>
        <w:autoSpaceDN w:val="0"/>
        <w:adjustRightInd w:val="0"/>
        <w:spacing w:before="120" w:line="360" w:lineRule="auto"/>
        <w:ind w:left="0" w:firstLine="0"/>
        <w:rPr>
          <w:rFonts w:cs="Arial"/>
          <w:sz w:val="24"/>
          <w:szCs w:val="24"/>
        </w:rPr>
      </w:pPr>
      <w:r w:rsidRPr="00321CA5">
        <w:rPr>
          <w:rFonts w:cs="Arial"/>
          <w:sz w:val="24"/>
          <w:szCs w:val="24"/>
        </w:rPr>
        <w:t>Retirar os materiais</w:t>
      </w:r>
      <w:r w:rsidR="00022A7A" w:rsidRPr="00321CA5">
        <w:rPr>
          <w:rFonts w:cs="Arial"/>
          <w:sz w:val="24"/>
          <w:szCs w:val="24"/>
        </w:rPr>
        <w:t xml:space="preserve"> </w:t>
      </w:r>
      <w:r w:rsidRPr="00321CA5">
        <w:rPr>
          <w:rFonts w:cs="Arial"/>
          <w:sz w:val="24"/>
          <w:szCs w:val="24"/>
        </w:rPr>
        <w:t>em desacordo com o edital, conforme ite</w:t>
      </w:r>
      <w:r w:rsidR="00842210" w:rsidRPr="00321CA5">
        <w:rPr>
          <w:rFonts w:cs="Arial"/>
          <w:sz w:val="24"/>
          <w:szCs w:val="24"/>
        </w:rPr>
        <w:t>m</w:t>
      </w:r>
      <w:r w:rsidRPr="00321CA5">
        <w:rPr>
          <w:rFonts w:cs="Arial"/>
          <w:sz w:val="24"/>
          <w:szCs w:val="24"/>
        </w:rPr>
        <w:t xml:space="preserve"> </w:t>
      </w:r>
      <w:r w:rsidR="002A6E27" w:rsidRPr="00321CA5">
        <w:rPr>
          <w:rFonts w:cs="Arial"/>
          <w:sz w:val="24"/>
          <w:szCs w:val="24"/>
        </w:rPr>
        <w:t>6</w:t>
      </w:r>
      <w:r w:rsidRPr="00321CA5">
        <w:rPr>
          <w:rFonts w:cs="Arial"/>
          <w:sz w:val="24"/>
          <w:szCs w:val="24"/>
        </w:rPr>
        <w:t>.5. Os produtos que não forem retirados receberão, a critério da CESAMA, destinação adequada a sua natureza, vedadas reivindicações por parte do fornecedor</w:t>
      </w:r>
      <w:r w:rsidR="00B41EF6" w:rsidRPr="00321CA5">
        <w:rPr>
          <w:rFonts w:cs="Arial"/>
          <w:sz w:val="24"/>
          <w:szCs w:val="24"/>
        </w:rPr>
        <w:t>.</w:t>
      </w:r>
    </w:p>
    <w:p w14:paraId="546C19BC" w14:textId="77777777" w:rsidR="00F46167" w:rsidRPr="00321CA5" w:rsidRDefault="00F46167" w:rsidP="002A6E27">
      <w:pPr>
        <w:numPr>
          <w:ilvl w:val="1"/>
          <w:numId w:val="3"/>
        </w:numPr>
        <w:autoSpaceDE w:val="0"/>
        <w:autoSpaceDN w:val="0"/>
        <w:adjustRightInd w:val="0"/>
        <w:spacing w:before="120" w:line="276" w:lineRule="auto"/>
        <w:ind w:left="0" w:firstLine="0"/>
        <w:rPr>
          <w:rFonts w:cs="Arial"/>
          <w:sz w:val="24"/>
          <w:szCs w:val="24"/>
        </w:rPr>
      </w:pPr>
      <w:r w:rsidRPr="00321CA5">
        <w:rPr>
          <w:rFonts w:cs="Arial"/>
          <w:sz w:val="24"/>
          <w:szCs w:val="24"/>
        </w:rPr>
        <w:t>A licitante vencedora deverá estar quite com a CESAMA, quando sediada ou domiciliada no município de Juiz de Fora/MG.</w:t>
      </w:r>
    </w:p>
    <w:p w14:paraId="52241FDB" w14:textId="77777777" w:rsidR="00B41EF6" w:rsidRPr="00321CA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321CA5">
        <w:rPr>
          <w:rFonts w:cs="Arial"/>
          <w:b/>
          <w:sz w:val="24"/>
          <w:szCs w:val="24"/>
        </w:rPr>
        <w:t>OBRIGAÇÕES DA CESAMA</w:t>
      </w:r>
    </w:p>
    <w:p w14:paraId="4EE6F73D" w14:textId="77777777" w:rsidR="00B41EF6" w:rsidRPr="00321CA5" w:rsidRDefault="00B41EF6" w:rsidP="00D914ED">
      <w:pPr>
        <w:numPr>
          <w:ilvl w:val="1"/>
          <w:numId w:val="3"/>
        </w:numPr>
        <w:autoSpaceDE w:val="0"/>
        <w:autoSpaceDN w:val="0"/>
        <w:adjustRightInd w:val="0"/>
        <w:spacing w:before="120" w:line="360" w:lineRule="auto"/>
        <w:ind w:left="0" w:firstLine="0"/>
        <w:rPr>
          <w:rFonts w:cs="Arial"/>
          <w:sz w:val="24"/>
          <w:szCs w:val="24"/>
        </w:rPr>
      </w:pPr>
      <w:r w:rsidRPr="00321CA5">
        <w:rPr>
          <w:rFonts w:cs="Arial"/>
          <w:sz w:val="24"/>
          <w:szCs w:val="24"/>
        </w:rPr>
        <w:t>Emitir o</w:t>
      </w:r>
      <w:r w:rsidR="000A7FB7" w:rsidRPr="00321CA5">
        <w:rPr>
          <w:rFonts w:cs="Arial"/>
          <w:sz w:val="24"/>
          <w:szCs w:val="24"/>
        </w:rPr>
        <w:t>(s)</w:t>
      </w:r>
      <w:r w:rsidRPr="00321CA5">
        <w:rPr>
          <w:rFonts w:cs="Arial"/>
          <w:sz w:val="24"/>
          <w:szCs w:val="24"/>
        </w:rPr>
        <w:t xml:space="preserve"> pedido</w:t>
      </w:r>
      <w:r w:rsidR="000A7FB7" w:rsidRPr="00321CA5">
        <w:rPr>
          <w:rFonts w:cs="Arial"/>
          <w:sz w:val="24"/>
          <w:szCs w:val="24"/>
        </w:rPr>
        <w:t>(s)</w:t>
      </w:r>
      <w:r w:rsidRPr="00321CA5">
        <w:rPr>
          <w:rFonts w:cs="Arial"/>
          <w:sz w:val="24"/>
          <w:szCs w:val="24"/>
        </w:rPr>
        <w:t xml:space="preserve"> através da Ordem de Compra.</w:t>
      </w:r>
    </w:p>
    <w:p w14:paraId="0DA7C178" w14:textId="77777777" w:rsidR="00B41EF6" w:rsidRPr="00321CA5" w:rsidRDefault="00B41EF6" w:rsidP="00D914ED">
      <w:pPr>
        <w:numPr>
          <w:ilvl w:val="1"/>
          <w:numId w:val="3"/>
        </w:numPr>
        <w:autoSpaceDE w:val="0"/>
        <w:autoSpaceDN w:val="0"/>
        <w:adjustRightInd w:val="0"/>
        <w:spacing w:before="120" w:line="360" w:lineRule="auto"/>
        <w:ind w:left="0" w:firstLine="0"/>
        <w:rPr>
          <w:rFonts w:cs="Arial"/>
          <w:sz w:val="24"/>
          <w:szCs w:val="24"/>
        </w:rPr>
      </w:pPr>
      <w:r w:rsidRPr="00321CA5">
        <w:rPr>
          <w:rFonts w:cs="Arial"/>
          <w:sz w:val="24"/>
          <w:szCs w:val="24"/>
        </w:rPr>
        <w:t xml:space="preserve">Efetuar todos os pagamentos devidos à </w:t>
      </w:r>
      <w:r w:rsidR="000A7FB7" w:rsidRPr="00321CA5">
        <w:rPr>
          <w:rFonts w:cs="Arial"/>
          <w:sz w:val="24"/>
          <w:szCs w:val="24"/>
        </w:rPr>
        <w:t>fornecedora,</w:t>
      </w:r>
      <w:r w:rsidRPr="00321CA5">
        <w:rPr>
          <w:rFonts w:cs="Arial"/>
          <w:sz w:val="24"/>
          <w:szCs w:val="24"/>
        </w:rPr>
        <w:t xml:space="preserve"> nas condições estabelecidas.</w:t>
      </w:r>
    </w:p>
    <w:p w14:paraId="77B5D80E" w14:textId="77777777" w:rsidR="00B41EF6" w:rsidRPr="00321CA5" w:rsidRDefault="00B41EF6" w:rsidP="00D914ED">
      <w:pPr>
        <w:numPr>
          <w:ilvl w:val="1"/>
          <w:numId w:val="3"/>
        </w:numPr>
        <w:autoSpaceDE w:val="0"/>
        <w:autoSpaceDN w:val="0"/>
        <w:adjustRightInd w:val="0"/>
        <w:spacing w:before="120" w:line="360" w:lineRule="auto"/>
        <w:ind w:left="0" w:firstLine="0"/>
        <w:rPr>
          <w:rFonts w:cs="Arial"/>
          <w:sz w:val="24"/>
          <w:szCs w:val="24"/>
        </w:rPr>
      </w:pPr>
      <w:r w:rsidRPr="00321CA5">
        <w:rPr>
          <w:rFonts w:cs="Arial"/>
          <w:sz w:val="24"/>
          <w:szCs w:val="24"/>
        </w:rPr>
        <w:t>Fiscalizar a execução da</w:t>
      </w:r>
      <w:r w:rsidR="000A7FB7" w:rsidRPr="00321CA5">
        <w:rPr>
          <w:rFonts w:cs="Arial"/>
          <w:sz w:val="24"/>
          <w:szCs w:val="24"/>
        </w:rPr>
        <w:t xml:space="preserve"> Ata de Registro de Preços e sua(s)Ordem(</w:t>
      </w:r>
      <w:proofErr w:type="spellStart"/>
      <w:r w:rsidR="000A7FB7" w:rsidRPr="00321CA5">
        <w:rPr>
          <w:rFonts w:cs="Arial"/>
          <w:sz w:val="24"/>
          <w:szCs w:val="24"/>
        </w:rPr>
        <w:t>ns</w:t>
      </w:r>
      <w:proofErr w:type="spellEnd"/>
      <w:r w:rsidR="000A7FB7" w:rsidRPr="00321CA5">
        <w:rPr>
          <w:rFonts w:cs="Arial"/>
          <w:sz w:val="24"/>
          <w:szCs w:val="24"/>
        </w:rPr>
        <w:t>) de Compra</w:t>
      </w:r>
      <w:r w:rsidRPr="00321CA5">
        <w:rPr>
          <w:rFonts w:cs="Arial"/>
          <w:sz w:val="24"/>
          <w:szCs w:val="24"/>
        </w:rPr>
        <w:t xml:space="preserve">, o que não fará cessar ou diminuir a responsabilidade da </w:t>
      </w:r>
      <w:r w:rsidR="000A7FB7" w:rsidRPr="00321CA5">
        <w:rPr>
          <w:rFonts w:cs="Arial"/>
          <w:sz w:val="24"/>
          <w:szCs w:val="24"/>
        </w:rPr>
        <w:t>fornecedora</w:t>
      </w:r>
      <w:r w:rsidRPr="00321CA5">
        <w:rPr>
          <w:rFonts w:cs="Arial"/>
          <w:sz w:val="24"/>
          <w:szCs w:val="24"/>
        </w:rPr>
        <w:t xml:space="preserve"> pelo perfeito cumprimento das obrigações estipuladas, nem por quaisquer danos, inclusive quanto a terceiros, ou por irregularidades constatadas;</w:t>
      </w:r>
    </w:p>
    <w:p w14:paraId="162E8B86" w14:textId="77777777" w:rsidR="00B41EF6" w:rsidRPr="00321CA5" w:rsidRDefault="00B41EF6" w:rsidP="00D914ED">
      <w:pPr>
        <w:numPr>
          <w:ilvl w:val="1"/>
          <w:numId w:val="3"/>
        </w:numPr>
        <w:autoSpaceDE w:val="0"/>
        <w:autoSpaceDN w:val="0"/>
        <w:adjustRightInd w:val="0"/>
        <w:spacing w:before="120" w:line="360" w:lineRule="auto"/>
        <w:ind w:left="0" w:firstLine="0"/>
        <w:rPr>
          <w:rFonts w:cs="Arial"/>
          <w:sz w:val="24"/>
          <w:szCs w:val="24"/>
        </w:rPr>
      </w:pPr>
      <w:r w:rsidRPr="00321CA5">
        <w:rPr>
          <w:rFonts w:cs="Arial"/>
          <w:sz w:val="24"/>
          <w:szCs w:val="24"/>
        </w:rPr>
        <w:t xml:space="preserve">Rejeitar todo e qualquer </w:t>
      </w:r>
      <w:r w:rsidR="00E8402E" w:rsidRPr="00321CA5">
        <w:rPr>
          <w:rFonts w:cs="Arial"/>
          <w:sz w:val="24"/>
          <w:szCs w:val="24"/>
        </w:rPr>
        <w:t>material</w:t>
      </w:r>
      <w:r w:rsidRPr="00321CA5">
        <w:rPr>
          <w:rFonts w:cs="Arial"/>
          <w:sz w:val="24"/>
          <w:szCs w:val="24"/>
        </w:rPr>
        <w:t xml:space="preserve"> de má qualidade e em desconformidade com as especificações deste Termo;</w:t>
      </w:r>
    </w:p>
    <w:p w14:paraId="12AB3FAA" w14:textId="77777777" w:rsidR="00B41EF6" w:rsidRPr="00321CA5" w:rsidRDefault="00B41EF6" w:rsidP="00D914ED">
      <w:pPr>
        <w:numPr>
          <w:ilvl w:val="1"/>
          <w:numId w:val="3"/>
        </w:numPr>
        <w:spacing w:before="120" w:line="360" w:lineRule="auto"/>
        <w:ind w:left="0" w:firstLine="0"/>
        <w:rPr>
          <w:rFonts w:cs="Arial"/>
          <w:sz w:val="24"/>
          <w:szCs w:val="24"/>
        </w:rPr>
      </w:pPr>
      <w:r w:rsidRPr="00321CA5">
        <w:rPr>
          <w:rFonts w:cs="Arial"/>
          <w:sz w:val="24"/>
          <w:szCs w:val="24"/>
        </w:rPr>
        <w:t xml:space="preserve">Efetuar o recebimento provisório e o recebimento definitivo do objeto, por meio do Departamento de </w:t>
      </w:r>
      <w:r w:rsidR="00EB3C86" w:rsidRPr="00321CA5">
        <w:rPr>
          <w:rFonts w:cs="Arial"/>
          <w:sz w:val="24"/>
          <w:szCs w:val="24"/>
        </w:rPr>
        <w:t>Compras</w:t>
      </w:r>
      <w:r w:rsidRPr="00321CA5">
        <w:rPr>
          <w:rFonts w:cs="Arial"/>
          <w:sz w:val="24"/>
          <w:szCs w:val="24"/>
        </w:rPr>
        <w:t xml:space="preserve"> e Estoque.</w:t>
      </w:r>
    </w:p>
    <w:p w14:paraId="4EB62823" w14:textId="77777777" w:rsidR="00767532" w:rsidRPr="00321CA5" w:rsidRDefault="00767532" w:rsidP="00D914ED">
      <w:pPr>
        <w:numPr>
          <w:ilvl w:val="0"/>
          <w:numId w:val="3"/>
        </w:numPr>
        <w:spacing w:before="480" w:line="360" w:lineRule="auto"/>
        <w:ind w:left="284" w:hanging="284"/>
        <w:rPr>
          <w:rFonts w:cs="Arial"/>
          <w:b/>
          <w:sz w:val="24"/>
          <w:szCs w:val="24"/>
        </w:rPr>
      </w:pPr>
      <w:r w:rsidRPr="00321CA5">
        <w:rPr>
          <w:rFonts w:cs="Arial"/>
          <w:b/>
          <w:sz w:val="24"/>
          <w:szCs w:val="24"/>
        </w:rPr>
        <w:t>CRITÉRIO DE JULGAMENTO</w:t>
      </w:r>
    </w:p>
    <w:p w14:paraId="3D2E9637" w14:textId="77777777" w:rsidR="00767532" w:rsidRPr="00321CA5" w:rsidRDefault="00767532" w:rsidP="00767532">
      <w:pPr>
        <w:suppressAutoHyphens w:val="0"/>
        <w:autoSpaceDE w:val="0"/>
        <w:autoSpaceDN w:val="0"/>
        <w:adjustRightInd w:val="0"/>
        <w:spacing w:before="120" w:line="360" w:lineRule="auto"/>
        <w:ind w:firstLine="567"/>
        <w:rPr>
          <w:rFonts w:cs="Arial"/>
          <w:sz w:val="24"/>
          <w:szCs w:val="24"/>
        </w:rPr>
      </w:pPr>
      <w:r w:rsidRPr="00321CA5">
        <w:rPr>
          <w:rFonts w:eastAsia="Arial Unicode MS" w:cs="Arial"/>
          <w:sz w:val="24"/>
          <w:szCs w:val="24"/>
        </w:rPr>
        <w:t xml:space="preserve">Esta licitação é do tipo MENOR PREÇO sob o critério de julgamento pelo </w:t>
      </w:r>
      <w:r w:rsidRPr="00321CA5">
        <w:rPr>
          <w:rFonts w:eastAsia="Arial Unicode MS" w:cs="Arial"/>
          <w:sz w:val="24"/>
          <w:szCs w:val="24"/>
          <w:u w:val="single"/>
        </w:rPr>
        <w:t xml:space="preserve">MENOR </w:t>
      </w:r>
      <w:r w:rsidR="00F46167" w:rsidRPr="00321CA5">
        <w:rPr>
          <w:rFonts w:eastAsia="Arial Unicode MS" w:cs="Arial"/>
          <w:sz w:val="24"/>
          <w:szCs w:val="24"/>
          <w:u w:val="single"/>
        </w:rPr>
        <w:t>PREÇO</w:t>
      </w:r>
      <w:r w:rsidR="00022A7A" w:rsidRPr="00321CA5">
        <w:rPr>
          <w:rFonts w:eastAsia="Arial Unicode MS" w:cs="Arial"/>
          <w:sz w:val="24"/>
          <w:szCs w:val="24"/>
          <w:u w:val="single"/>
        </w:rPr>
        <w:t xml:space="preserve"> </w:t>
      </w:r>
      <w:r w:rsidR="00D914ED" w:rsidRPr="00321CA5">
        <w:rPr>
          <w:rFonts w:eastAsia="Arial Unicode MS" w:cs="Arial"/>
          <w:sz w:val="24"/>
          <w:szCs w:val="24"/>
          <w:u w:val="single"/>
        </w:rPr>
        <w:t xml:space="preserve">UNITÁRIO REGISTRADO </w:t>
      </w:r>
      <w:r w:rsidRPr="00321CA5">
        <w:rPr>
          <w:rFonts w:eastAsia="Arial Unicode MS" w:cs="Arial"/>
          <w:sz w:val="24"/>
          <w:szCs w:val="24"/>
          <w:u w:val="single"/>
        </w:rPr>
        <w:t>POR ITEM,</w:t>
      </w:r>
      <w:r w:rsidR="00022A7A" w:rsidRPr="00321CA5">
        <w:rPr>
          <w:rFonts w:eastAsia="Arial Unicode MS" w:cs="Arial"/>
          <w:sz w:val="24"/>
          <w:szCs w:val="24"/>
          <w:u w:val="single"/>
        </w:rPr>
        <w:t xml:space="preserve"> </w:t>
      </w:r>
      <w:r w:rsidRPr="00321CA5">
        <w:rPr>
          <w:rFonts w:cs="Arial"/>
          <w:sz w:val="24"/>
          <w:szCs w:val="24"/>
        </w:rPr>
        <w:t>desde que observadas às especificações e demais condições estabelecidas no Edital e seus anexos</w:t>
      </w:r>
      <w:r w:rsidR="005155D4" w:rsidRPr="00321CA5">
        <w:rPr>
          <w:rFonts w:cs="Arial"/>
          <w:sz w:val="24"/>
          <w:szCs w:val="24"/>
        </w:rPr>
        <w:t>.</w:t>
      </w:r>
    </w:p>
    <w:p w14:paraId="3F458B1B" w14:textId="77777777" w:rsidR="005155D4" w:rsidRPr="00321CA5" w:rsidRDefault="00BC3358" w:rsidP="00BC3358">
      <w:pPr>
        <w:numPr>
          <w:ilvl w:val="0"/>
          <w:numId w:val="3"/>
        </w:numPr>
        <w:spacing w:before="480" w:line="360" w:lineRule="auto"/>
        <w:ind w:left="284" w:hanging="284"/>
        <w:rPr>
          <w:rFonts w:cs="Arial"/>
          <w:b/>
          <w:sz w:val="24"/>
          <w:szCs w:val="24"/>
        </w:rPr>
      </w:pPr>
      <w:r w:rsidRPr="00321CA5">
        <w:rPr>
          <w:rFonts w:eastAsia="Arial Unicode MS" w:cs="Arial"/>
          <w:b/>
          <w:sz w:val="24"/>
          <w:szCs w:val="24"/>
        </w:rPr>
        <w:t>PENALIDADES</w:t>
      </w:r>
    </w:p>
    <w:p w14:paraId="69F65D74" w14:textId="77777777" w:rsidR="00BC3358" w:rsidRPr="00321CA5" w:rsidRDefault="00C742A7" w:rsidP="00BC3358">
      <w:pPr>
        <w:spacing w:before="120" w:line="360" w:lineRule="auto"/>
        <w:ind w:firstLine="567"/>
        <w:rPr>
          <w:rFonts w:eastAsia="Arial Unicode MS" w:cs="Arial"/>
          <w:sz w:val="24"/>
          <w:szCs w:val="24"/>
        </w:rPr>
      </w:pPr>
      <w:r w:rsidRPr="00321CA5">
        <w:rPr>
          <w:rFonts w:cs="Arial"/>
          <w:bCs/>
          <w:sz w:val="24"/>
          <w:szCs w:val="24"/>
        </w:rPr>
        <w:lastRenderedPageBreak/>
        <w:t xml:space="preserve">O descumprimento de quaisquer cláusulas estabelecidas neste Termo de Referência sujeitará à aplicação </w:t>
      </w:r>
      <w:r w:rsidR="00F46167" w:rsidRPr="00321CA5">
        <w:rPr>
          <w:rFonts w:cs="Arial"/>
          <w:bCs/>
          <w:sz w:val="24"/>
          <w:szCs w:val="24"/>
        </w:rPr>
        <w:t>das sanções previstas no edital, conforme minuta padrão e informações das áreas pertinentes.</w:t>
      </w:r>
    </w:p>
    <w:p w14:paraId="661F82E4" w14:textId="77777777" w:rsidR="00E13132" w:rsidRPr="00321CA5" w:rsidRDefault="00E13132"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14:paraId="6A721F46" w14:textId="77777777" w:rsidR="00E13132" w:rsidRPr="00321CA5" w:rsidRDefault="00E13132"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14:paraId="64FAF58C" w14:textId="77777777" w:rsidR="00E13132" w:rsidRPr="00321CA5" w:rsidRDefault="00E13132"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14:paraId="59CEC36D" w14:textId="77777777" w:rsidR="00E13132" w:rsidRPr="00321CA5" w:rsidRDefault="00E13132"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14:paraId="72FF45D4" w14:textId="77777777" w:rsidR="00E13132" w:rsidRPr="00321CA5" w:rsidRDefault="00E13132"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14:paraId="56FB61DF" w14:textId="77777777" w:rsidR="00E13132" w:rsidRPr="00321CA5" w:rsidRDefault="00E13132"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14:paraId="6BCBF43B" w14:textId="4626BBB1" w:rsidR="00BC3358" w:rsidRPr="00321CA5" w:rsidRDefault="00A739B4" w:rsidP="00BC3358">
      <w:pPr>
        <w:numPr>
          <w:ilvl w:val="0"/>
          <w:numId w:val="6"/>
        </w:numPr>
        <w:autoSpaceDE w:val="0"/>
        <w:autoSpaceDN w:val="0"/>
        <w:adjustRightInd w:val="0"/>
        <w:spacing w:before="480" w:line="360" w:lineRule="auto"/>
        <w:ind w:left="284" w:hanging="284"/>
        <w:rPr>
          <w:rFonts w:cs="Arial"/>
          <w:b/>
          <w:sz w:val="24"/>
          <w:szCs w:val="24"/>
        </w:rPr>
      </w:pPr>
      <w:r w:rsidRPr="00321CA5">
        <w:rPr>
          <w:rFonts w:cs="Arial"/>
          <w:b/>
          <w:sz w:val="24"/>
          <w:szCs w:val="24"/>
        </w:rPr>
        <w:t>DISPOSIÇÕES</w:t>
      </w:r>
      <w:r w:rsidR="00BC3358" w:rsidRPr="00321CA5">
        <w:rPr>
          <w:rFonts w:cs="Arial"/>
          <w:b/>
          <w:sz w:val="24"/>
          <w:szCs w:val="24"/>
        </w:rPr>
        <w:t xml:space="preserve"> GERAIS</w:t>
      </w:r>
    </w:p>
    <w:p w14:paraId="0A655C18" w14:textId="77777777" w:rsidR="00BC3358" w:rsidRPr="00321CA5" w:rsidRDefault="00BC3358" w:rsidP="00BC3358">
      <w:pPr>
        <w:numPr>
          <w:ilvl w:val="1"/>
          <w:numId w:val="6"/>
        </w:numPr>
        <w:spacing w:before="120" w:line="360" w:lineRule="auto"/>
        <w:ind w:left="1" w:firstLine="0"/>
        <w:rPr>
          <w:rFonts w:cs="Arial"/>
          <w:bCs/>
          <w:sz w:val="24"/>
          <w:szCs w:val="24"/>
        </w:rPr>
      </w:pPr>
      <w:r w:rsidRPr="00321CA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6D8AC47B" w14:textId="77777777" w:rsidR="00BC3358" w:rsidRPr="00321CA5" w:rsidRDefault="00653118" w:rsidP="00BC3358">
      <w:pPr>
        <w:numPr>
          <w:ilvl w:val="1"/>
          <w:numId w:val="6"/>
        </w:numPr>
        <w:spacing w:before="120" w:line="360" w:lineRule="auto"/>
        <w:ind w:left="1" w:firstLine="0"/>
        <w:rPr>
          <w:rFonts w:cs="Arial"/>
          <w:bCs/>
          <w:sz w:val="24"/>
          <w:szCs w:val="24"/>
        </w:rPr>
      </w:pPr>
      <w:r w:rsidRPr="00321CA5">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321CA5">
        <w:rPr>
          <w:rFonts w:cs="Arial"/>
          <w:bCs/>
          <w:sz w:val="24"/>
          <w:szCs w:val="24"/>
        </w:rPr>
        <w:t>.</w:t>
      </w:r>
    </w:p>
    <w:p w14:paraId="7FA0929F" w14:textId="77777777" w:rsidR="00BC3358" w:rsidRPr="00321CA5" w:rsidRDefault="00BC3358" w:rsidP="00BC3358">
      <w:pPr>
        <w:numPr>
          <w:ilvl w:val="1"/>
          <w:numId w:val="6"/>
        </w:numPr>
        <w:spacing w:before="120" w:line="360" w:lineRule="auto"/>
        <w:ind w:left="1" w:firstLine="0"/>
        <w:rPr>
          <w:rFonts w:cs="Arial"/>
          <w:bCs/>
          <w:sz w:val="24"/>
          <w:szCs w:val="24"/>
        </w:rPr>
      </w:pPr>
      <w:r w:rsidRPr="00321CA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14:paraId="4E25EC5A" w14:textId="77777777" w:rsidR="00BC3358" w:rsidRPr="00321CA5" w:rsidRDefault="00BC3358" w:rsidP="00BC3358">
      <w:pPr>
        <w:numPr>
          <w:ilvl w:val="1"/>
          <w:numId w:val="6"/>
        </w:numPr>
        <w:spacing w:before="120" w:line="360" w:lineRule="auto"/>
        <w:ind w:left="1" w:firstLine="0"/>
        <w:rPr>
          <w:rFonts w:cs="Arial"/>
          <w:bCs/>
          <w:sz w:val="24"/>
          <w:szCs w:val="24"/>
        </w:rPr>
      </w:pPr>
      <w:r w:rsidRPr="00321CA5">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vigortodas as condições do ajuste e podendo aCESAMA exigir o seu cumprimento a qualquer tempo.</w:t>
      </w:r>
    </w:p>
    <w:p w14:paraId="1FE905A6" w14:textId="77777777" w:rsidR="00BC3358" w:rsidRPr="00321CA5" w:rsidRDefault="00BC3358" w:rsidP="00BC3358">
      <w:pPr>
        <w:numPr>
          <w:ilvl w:val="1"/>
          <w:numId w:val="6"/>
        </w:numPr>
        <w:spacing w:before="120" w:line="360" w:lineRule="auto"/>
        <w:ind w:left="1" w:firstLine="0"/>
        <w:rPr>
          <w:rFonts w:cs="Arial"/>
          <w:bCs/>
          <w:sz w:val="24"/>
          <w:szCs w:val="24"/>
        </w:rPr>
      </w:pPr>
      <w:r w:rsidRPr="00321CA5">
        <w:rPr>
          <w:rFonts w:cs="Arial"/>
          <w:bCs/>
          <w:sz w:val="24"/>
          <w:szCs w:val="24"/>
        </w:rPr>
        <w:t xml:space="preserve">A fornecedora, por si, seus agentes, prepostos, empregados ou quaisquer encarregados, assume inteira responsabilidade por quaisquer danos ou prejuízos causados, de forma direta ou indireta, à CESAMA, seus servidores ou terceiros, </w:t>
      </w:r>
      <w:r w:rsidRPr="00321CA5">
        <w:rPr>
          <w:rFonts w:cs="Arial"/>
          <w:bCs/>
          <w:sz w:val="24"/>
          <w:szCs w:val="24"/>
        </w:rPr>
        <w:lastRenderedPageBreak/>
        <w:t>produzidos em decorrência da execução do objeto, ou da omissão em executá-lo, resguardando-se à CESAMA o direito de regresso na hipótese de ser compelido a responder por tais danos ou prejuízos.</w:t>
      </w:r>
    </w:p>
    <w:p w14:paraId="498A79AF" w14:textId="77777777" w:rsidR="00BC3358" w:rsidRPr="00321CA5" w:rsidRDefault="00BC3358" w:rsidP="00BC3358">
      <w:pPr>
        <w:numPr>
          <w:ilvl w:val="1"/>
          <w:numId w:val="6"/>
        </w:numPr>
        <w:spacing w:before="120" w:line="360" w:lineRule="auto"/>
        <w:ind w:left="1" w:firstLine="0"/>
        <w:rPr>
          <w:rFonts w:cs="Arial"/>
          <w:bCs/>
          <w:sz w:val="24"/>
          <w:szCs w:val="24"/>
        </w:rPr>
      </w:pPr>
      <w:r w:rsidRPr="00321CA5">
        <w:rPr>
          <w:rFonts w:cs="Arial"/>
          <w:bCs/>
          <w:sz w:val="24"/>
          <w:szCs w:val="24"/>
        </w:rPr>
        <w:t xml:space="preserve">A fornecedora guardará e fará com que seu pessoal guarde sigilo sobre dados, informações ou documentos fornecidos pela CESAMA ou obtidos em razão da execução do objeto contratual, sendo vedadas todas ou quaisquer reproduções </w:t>
      </w:r>
      <w:proofErr w:type="gramStart"/>
      <w:r w:rsidRPr="00321CA5">
        <w:rPr>
          <w:rFonts w:cs="Arial"/>
          <w:bCs/>
          <w:sz w:val="24"/>
          <w:szCs w:val="24"/>
        </w:rPr>
        <w:t>dos mesmos</w:t>
      </w:r>
      <w:proofErr w:type="gramEnd"/>
      <w:r w:rsidRPr="00321CA5">
        <w:rPr>
          <w:rFonts w:cs="Arial"/>
          <w:bCs/>
          <w:sz w:val="24"/>
          <w:szCs w:val="24"/>
        </w:rPr>
        <w:t>, durante a vigência do ajuste e mesmo após o seu término.</w:t>
      </w:r>
    </w:p>
    <w:p w14:paraId="606B1A3F" w14:textId="77777777" w:rsidR="00A23A20" w:rsidRPr="00321CA5" w:rsidRDefault="00BC3358" w:rsidP="00A23A20">
      <w:pPr>
        <w:numPr>
          <w:ilvl w:val="1"/>
          <w:numId w:val="6"/>
        </w:numPr>
        <w:spacing w:before="120" w:line="360" w:lineRule="auto"/>
        <w:ind w:left="0" w:firstLine="0"/>
        <w:rPr>
          <w:rFonts w:cs="Arial"/>
          <w:b/>
          <w:bCs/>
          <w:sz w:val="24"/>
          <w:szCs w:val="24"/>
        </w:rPr>
      </w:pPr>
      <w:r w:rsidRPr="00321CA5">
        <w:rPr>
          <w:rFonts w:cs="Arial"/>
          <w:bCs/>
          <w:sz w:val="24"/>
          <w:szCs w:val="24"/>
        </w:rPr>
        <w:t xml:space="preserve">Todas as informações, resultados, relatórios e quaisquer outros documentos obtidos ou elaborados pela </w:t>
      </w:r>
      <w:r w:rsidR="00A23A20" w:rsidRPr="00321CA5">
        <w:rPr>
          <w:rFonts w:cs="Arial"/>
          <w:bCs/>
          <w:sz w:val="24"/>
          <w:szCs w:val="24"/>
        </w:rPr>
        <w:t>fornecedora</w:t>
      </w:r>
      <w:r w:rsidRPr="00321CA5">
        <w:rPr>
          <w:rFonts w:cs="Arial"/>
          <w:bCs/>
          <w:sz w:val="24"/>
          <w:szCs w:val="24"/>
        </w:rPr>
        <w:t xml:space="preserve"> durante a execução do objeto </w:t>
      </w:r>
      <w:r w:rsidR="00A23A20" w:rsidRPr="00321CA5">
        <w:rPr>
          <w:rFonts w:cs="Arial"/>
          <w:bCs/>
          <w:sz w:val="24"/>
          <w:szCs w:val="24"/>
        </w:rPr>
        <w:t>da Ata de Registro de Preços</w:t>
      </w:r>
      <w:r w:rsidRPr="00321CA5">
        <w:rPr>
          <w:rFonts w:cs="Arial"/>
          <w:bCs/>
          <w:sz w:val="24"/>
          <w:szCs w:val="24"/>
        </w:rPr>
        <w:t xml:space="preserve"> serão de exclusiva propriedade da CESAMA, não podendo ser utilizados, divulgados, reproduzidos ou veiculados, para qualquer fim, senão com a </w:t>
      </w:r>
      <w:r w:rsidR="00A23A20" w:rsidRPr="00321CA5">
        <w:rPr>
          <w:rFonts w:cs="Arial"/>
          <w:bCs/>
          <w:sz w:val="24"/>
          <w:szCs w:val="24"/>
        </w:rPr>
        <w:t>prévia e expressa autorização daCESAMA</w:t>
      </w:r>
      <w:r w:rsidRPr="00321CA5">
        <w:rPr>
          <w:rFonts w:cs="Arial"/>
          <w:bCs/>
          <w:sz w:val="24"/>
          <w:szCs w:val="24"/>
        </w:rPr>
        <w:t>, sob pena de responsabilização administrativa, civil ou criminal, nos termos da legislação.</w:t>
      </w:r>
    </w:p>
    <w:p w14:paraId="07DABD67" w14:textId="77777777" w:rsidR="00BC3358" w:rsidRPr="00321CA5" w:rsidRDefault="00BC3358" w:rsidP="00A23A20">
      <w:pPr>
        <w:numPr>
          <w:ilvl w:val="1"/>
          <w:numId w:val="6"/>
        </w:numPr>
        <w:spacing w:before="120" w:line="360" w:lineRule="auto"/>
        <w:ind w:left="0" w:firstLine="0"/>
        <w:rPr>
          <w:rFonts w:cs="Arial"/>
          <w:b/>
          <w:bCs/>
          <w:sz w:val="24"/>
          <w:szCs w:val="24"/>
        </w:rPr>
      </w:pPr>
      <w:r w:rsidRPr="00321CA5">
        <w:rPr>
          <w:rFonts w:cs="Arial"/>
          <w:bCs/>
          <w:sz w:val="24"/>
          <w:szCs w:val="24"/>
        </w:rPr>
        <w:t>A</w:t>
      </w:r>
      <w:r w:rsidR="00A23A20" w:rsidRPr="00321CA5">
        <w:rPr>
          <w:rFonts w:cs="Arial"/>
          <w:bCs/>
          <w:sz w:val="24"/>
          <w:szCs w:val="24"/>
        </w:rPr>
        <w:t xml:space="preserve">s possíveis e futuras contratações serão </w:t>
      </w:r>
      <w:r w:rsidRPr="00321CA5">
        <w:rPr>
          <w:rFonts w:cs="Arial"/>
          <w:bCs/>
          <w:sz w:val="24"/>
          <w:szCs w:val="24"/>
        </w:rPr>
        <w:t>formalizada</w:t>
      </w:r>
      <w:r w:rsidR="00A23A20" w:rsidRPr="00321CA5">
        <w:rPr>
          <w:rFonts w:cs="Arial"/>
          <w:bCs/>
          <w:sz w:val="24"/>
          <w:szCs w:val="24"/>
        </w:rPr>
        <w:t>s</w:t>
      </w:r>
      <w:r w:rsidRPr="00321CA5">
        <w:rPr>
          <w:rFonts w:cs="Arial"/>
          <w:bCs/>
          <w:sz w:val="24"/>
          <w:szCs w:val="24"/>
        </w:rPr>
        <w:t xml:space="preserve"> mediante emissão de Ordem de Compra, nos termos </w:t>
      </w:r>
      <w:r w:rsidR="00367D22" w:rsidRPr="00321CA5">
        <w:rPr>
          <w:rFonts w:cs="Arial"/>
          <w:bCs/>
          <w:sz w:val="24"/>
          <w:szCs w:val="24"/>
        </w:rPr>
        <w:t>do art. 137, inciso II, do RILC</w:t>
      </w:r>
      <w:r w:rsidRPr="00321CA5">
        <w:rPr>
          <w:rFonts w:cs="Arial"/>
          <w:bCs/>
          <w:sz w:val="24"/>
          <w:szCs w:val="24"/>
        </w:rPr>
        <w:t>.</w:t>
      </w:r>
    </w:p>
    <w:p w14:paraId="6DA0DC13" w14:textId="77777777" w:rsidR="00A54B34" w:rsidRPr="00321CA5" w:rsidRDefault="00E6181E" w:rsidP="002318EE">
      <w:pPr>
        <w:numPr>
          <w:ilvl w:val="1"/>
          <w:numId w:val="6"/>
        </w:numPr>
        <w:spacing w:before="120" w:line="276" w:lineRule="auto"/>
        <w:ind w:left="0" w:firstLine="0"/>
        <w:rPr>
          <w:rFonts w:cs="Arial"/>
          <w:b/>
          <w:bCs/>
          <w:sz w:val="24"/>
          <w:szCs w:val="24"/>
        </w:rPr>
      </w:pPr>
      <w:r w:rsidRPr="00321CA5">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F27C5EE" w14:textId="77777777" w:rsidR="00984747" w:rsidRPr="00321CA5" w:rsidRDefault="00E6181E" w:rsidP="00E6181E">
      <w:pPr>
        <w:spacing w:before="120"/>
        <w:ind w:left="2268"/>
        <w:rPr>
          <w:rFonts w:cs="Arial"/>
          <w:bCs/>
        </w:rPr>
      </w:pPr>
      <w:r w:rsidRPr="00321CA5">
        <w:rPr>
          <w:rFonts w:cs="Arial"/>
          <w:bCs/>
          <w:sz w:val="18"/>
          <w:szCs w:val="18"/>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21CA5">
        <w:rPr>
          <w:rFonts w:cs="Arial"/>
          <w:bCs/>
        </w:rPr>
        <w:t>.</w:t>
      </w:r>
    </w:p>
    <w:p w14:paraId="2E067324" w14:textId="15641F4B" w:rsidR="00A54B34" w:rsidRPr="00321CA5" w:rsidRDefault="00A54B34" w:rsidP="00E6181E">
      <w:pPr>
        <w:spacing w:before="120"/>
        <w:ind w:left="2268"/>
        <w:rPr>
          <w:rFonts w:cs="Arial"/>
          <w:bCs/>
          <w:sz w:val="16"/>
          <w:szCs w:val="16"/>
        </w:rPr>
      </w:pPr>
    </w:p>
    <w:p w14:paraId="3D11416F" w14:textId="78EEABFF" w:rsidR="002A6E27" w:rsidRPr="00321CA5" w:rsidRDefault="00910037" w:rsidP="00910037">
      <w:pPr>
        <w:spacing w:before="120"/>
        <w:jc w:val="center"/>
        <w:rPr>
          <w:rFonts w:cs="Arial"/>
          <w:bCs/>
          <w:sz w:val="16"/>
          <w:szCs w:val="16"/>
        </w:rPr>
      </w:pPr>
      <w:r w:rsidRPr="00321CA5">
        <w:rPr>
          <w:rFonts w:cs="Arial"/>
          <w:bCs/>
          <w:sz w:val="16"/>
          <w:szCs w:val="16"/>
        </w:rPr>
        <w:t>assinado no original                                                                                                   assinado no original</w:t>
      </w:r>
    </w:p>
    <w:p w14:paraId="487BF835" w14:textId="77777777" w:rsidR="00E211BD" w:rsidRPr="00321CA5" w:rsidRDefault="00C34E06" w:rsidP="00E211BD">
      <w:pPr>
        <w:rPr>
          <w:rFonts w:ascii="Times New Roman" w:hAnsi="Times New Roman"/>
        </w:rPr>
      </w:pPr>
      <w:bookmarkStart w:id="0" w:name="_Hlk54606152"/>
      <w:bookmarkStart w:id="1" w:name="_Hlk54609315"/>
      <w:r w:rsidRPr="00321CA5">
        <w:rPr>
          <w:rFonts w:cs="Arial"/>
          <w:bCs/>
          <w:sz w:val="24"/>
          <w:szCs w:val="24"/>
        </w:rPr>
        <w:t>_________________________</w:t>
      </w:r>
      <w:r w:rsidR="00E211BD" w:rsidRPr="00321CA5">
        <w:tab/>
      </w:r>
      <w:r w:rsidR="00E211BD" w:rsidRPr="00321CA5">
        <w:tab/>
      </w:r>
      <w:r w:rsidR="00E211BD" w:rsidRPr="00321CA5">
        <w:tab/>
      </w:r>
      <w:r w:rsidR="00E211BD" w:rsidRPr="00321CA5">
        <w:tab/>
      </w:r>
      <w:bookmarkEnd w:id="0"/>
      <w:r w:rsidRPr="00321CA5">
        <w:t>__________________________</w:t>
      </w:r>
    </w:p>
    <w:p w14:paraId="56EDD1B5" w14:textId="77777777" w:rsidR="00E211BD" w:rsidRPr="00321CA5" w:rsidRDefault="00E211BD" w:rsidP="00C34E06">
      <w:pPr>
        <w:rPr>
          <w:sz w:val="23"/>
          <w:szCs w:val="23"/>
        </w:rPr>
      </w:pPr>
      <w:r w:rsidRPr="00321CA5">
        <w:rPr>
          <w:sz w:val="23"/>
          <w:szCs w:val="23"/>
        </w:rPr>
        <w:t>Fabiana Vicente</w:t>
      </w:r>
      <w:r w:rsidR="00C34E06" w:rsidRPr="00321CA5">
        <w:rPr>
          <w:sz w:val="23"/>
          <w:szCs w:val="23"/>
        </w:rPr>
        <w:t xml:space="preserve"> de Mesquita</w:t>
      </w:r>
      <w:r w:rsidR="00C34E06" w:rsidRPr="00321CA5">
        <w:rPr>
          <w:sz w:val="23"/>
          <w:szCs w:val="23"/>
        </w:rPr>
        <w:tab/>
      </w:r>
      <w:r w:rsidR="00C34E06" w:rsidRPr="00321CA5">
        <w:rPr>
          <w:sz w:val="23"/>
          <w:szCs w:val="23"/>
        </w:rPr>
        <w:tab/>
      </w:r>
      <w:r w:rsidR="00C34E06" w:rsidRPr="00321CA5">
        <w:rPr>
          <w:sz w:val="23"/>
          <w:szCs w:val="23"/>
        </w:rPr>
        <w:tab/>
      </w:r>
      <w:r w:rsidR="00C34E06" w:rsidRPr="00321CA5">
        <w:rPr>
          <w:sz w:val="23"/>
          <w:szCs w:val="23"/>
        </w:rPr>
        <w:tab/>
        <w:t xml:space="preserve">         Robson </w:t>
      </w:r>
      <w:r w:rsidRPr="00321CA5">
        <w:rPr>
          <w:sz w:val="23"/>
          <w:szCs w:val="23"/>
        </w:rPr>
        <w:t>Dutra Ferreira</w:t>
      </w:r>
    </w:p>
    <w:p w14:paraId="7C92FF64" w14:textId="66A9E3B9" w:rsidR="00E211BD" w:rsidRPr="00321CA5" w:rsidRDefault="00E211BD" w:rsidP="00E211BD">
      <w:pPr>
        <w:jc w:val="center"/>
        <w:rPr>
          <w:sz w:val="23"/>
          <w:szCs w:val="23"/>
        </w:rPr>
      </w:pPr>
      <w:r w:rsidRPr="00321CA5">
        <w:rPr>
          <w:sz w:val="23"/>
          <w:szCs w:val="23"/>
        </w:rPr>
        <w:t>DECE</w:t>
      </w:r>
      <w:r w:rsidRPr="00321CA5">
        <w:rPr>
          <w:sz w:val="23"/>
          <w:szCs w:val="23"/>
        </w:rPr>
        <w:tab/>
      </w:r>
      <w:r w:rsidRPr="00321CA5">
        <w:rPr>
          <w:sz w:val="23"/>
          <w:szCs w:val="23"/>
        </w:rPr>
        <w:tab/>
      </w:r>
      <w:r w:rsidRPr="00321CA5">
        <w:rPr>
          <w:sz w:val="23"/>
          <w:szCs w:val="23"/>
        </w:rPr>
        <w:tab/>
      </w:r>
      <w:r w:rsidRPr="00321CA5">
        <w:rPr>
          <w:sz w:val="23"/>
          <w:szCs w:val="23"/>
        </w:rPr>
        <w:tab/>
      </w:r>
      <w:r w:rsidRPr="00321CA5">
        <w:rPr>
          <w:sz w:val="23"/>
          <w:szCs w:val="23"/>
        </w:rPr>
        <w:tab/>
      </w:r>
      <w:r w:rsidRPr="00321CA5">
        <w:rPr>
          <w:sz w:val="23"/>
          <w:szCs w:val="23"/>
        </w:rPr>
        <w:tab/>
      </w:r>
      <w:r w:rsidRPr="00321CA5">
        <w:rPr>
          <w:sz w:val="23"/>
          <w:szCs w:val="23"/>
        </w:rPr>
        <w:tab/>
        <w:t xml:space="preserve">        GEFC</w:t>
      </w:r>
    </w:p>
    <w:p w14:paraId="7C290F8D" w14:textId="77777777" w:rsidR="00E211BD" w:rsidRPr="00321CA5" w:rsidRDefault="00E211BD" w:rsidP="00E211BD">
      <w:pPr>
        <w:jc w:val="center"/>
        <w:rPr>
          <w:sz w:val="23"/>
          <w:szCs w:val="23"/>
        </w:rPr>
      </w:pPr>
      <w:r w:rsidRPr="00321CA5">
        <w:rPr>
          <w:sz w:val="23"/>
          <w:szCs w:val="23"/>
        </w:rPr>
        <w:t>Aprovado por:</w:t>
      </w:r>
    </w:p>
    <w:p w14:paraId="400A963F" w14:textId="37EC6C81" w:rsidR="002A6E27" w:rsidRPr="00321CA5" w:rsidRDefault="002A6E27" w:rsidP="00E211BD">
      <w:pPr>
        <w:jc w:val="center"/>
        <w:rPr>
          <w:sz w:val="10"/>
          <w:szCs w:val="10"/>
        </w:rPr>
      </w:pPr>
    </w:p>
    <w:p w14:paraId="040B6EC1" w14:textId="45A48614" w:rsidR="002318EE" w:rsidRPr="00321CA5" w:rsidRDefault="002318EE" w:rsidP="00E211BD">
      <w:pPr>
        <w:jc w:val="center"/>
        <w:rPr>
          <w:sz w:val="10"/>
          <w:szCs w:val="10"/>
        </w:rPr>
      </w:pPr>
    </w:p>
    <w:p w14:paraId="4BC46865" w14:textId="77777777" w:rsidR="00910037" w:rsidRPr="00321CA5" w:rsidRDefault="00910037" w:rsidP="00910037">
      <w:pPr>
        <w:spacing w:before="120"/>
        <w:jc w:val="center"/>
        <w:rPr>
          <w:rFonts w:cs="Arial"/>
          <w:bCs/>
          <w:sz w:val="16"/>
          <w:szCs w:val="16"/>
        </w:rPr>
      </w:pPr>
      <w:r w:rsidRPr="00321CA5">
        <w:rPr>
          <w:rFonts w:cs="Arial"/>
          <w:bCs/>
          <w:sz w:val="16"/>
          <w:szCs w:val="16"/>
        </w:rPr>
        <w:t>assinado no original</w:t>
      </w:r>
    </w:p>
    <w:p w14:paraId="4F174238" w14:textId="77777777" w:rsidR="00E211BD" w:rsidRPr="00321CA5" w:rsidRDefault="00E211BD" w:rsidP="00E211BD">
      <w:pPr>
        <w:jc w:val="center"/>
        <w:rPr>
          <w:sz w:val="23"/>
          <w:szCs w:val="23"/>
        </w:rPr>
      </w:pPr>
      <w:r w:rsidRPr="00321CA5">
        <w:rPr>
          <w:sz w:val="23"/>
          <w:szCs w:val="23"/>
        </w:rPr>
        <w:t>______________________</w:t>
      </w:r>
    </w:p>
    <w:p w14:paraId="4A543975" w14:textId="77777777" w:rsidR="00E211BD" w:rsidRPr="00321CA5" w:rsidRDefault="00E211BD" w:rsidP="00E211BD">
      <w:pPr>
        <w:jc w:val="center"/>
        <w:rPr>
          <w:sz w:val="23"/>
          <w:szCs w:val="23"/>
        </w:rPr>
      </w:pPr>
      <w:r w:rsidRPr="00321CA5">
        <w:rPr>
          <w:sz w:val="23"/>
          <w:szCs w:val="23"/>
        </w:rPr>
        <w:t>Rafaela Medina Cury</w:t>
      </w:r>
    </w:p>
    <w:p w14:paraId="082D64EC" w14:textId="0CB286DC" w:rsidR="00854BF8" w:rsidRPr="00321CA5" w:rsidRDefault="00E211BD" w:rsidP="002318EE">
      <w:pPr>
        <w:spacing w:line="360" w:lineRule="auto"/>
        <w:jc w:val="center"/>
        <w:rPr>
          <w:rFonts w:cs="Arial"/>
          <w:b/>
          <w:bCs/>
          <w:sz w:val="24"/>
          <w:szCs w:val="24"/>
        </w:rPr>
      </w:pPr>
      <w:r w:rsidRPr="00321CA5">
        <w:rPr>
          <w:sz w:val="23"/>
          <w:szCs w:val="23"/>
        </w:rPr>
        <w:t>DRFA</w:t>
      </w:r>
      <w:bookmarkEnd w:id="1"/>
    </w:p>
    <w:sectPr w:rsidR="00854BF8" w:rsidRPr="00321CA5"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9C61C" w14:textId="77777777" w:rsidR="00562E2B" w:rsidRDefault="00562E2B">
      <w:r>
        <w:separator/>
      </w:r>
    </w:p>
  </w:endnote>
  <w:endnote w:type="continuationSeparator" w:id="0">
    <w:p w14:paraId="3D04137D" w14:textId="77777777" w:rsidR="00562E2B" w:rsidRDefault="0056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6EB45" w14:textId="77777777" w:rsidR="001F7E22" w:rsidRDefault="001F7E22" w:rsidP="001F7E22">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14:paraId="147C7F46" w14:textId="77777777" w:rsidR="001F7E22" w:rsidRPr="00020390" w:rsidRDefault="001F7E22" w:rsidP="001F7E22">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14:paraId="072B65AB" w14:textId="77777777" w:rsidR="001F7E22" w:rsidRDefault="001F7E22" w:rsidP="001F7E22">
    <w:pPr>
      <w:pStyle w:val="Rodap"/>
      <w:tabs>
        <w:tab w:val="right" w:pos="8505"/>
      </w:tabs>
      <w:ind w:right="-1"/>
      <w:jc w:val="center"/>
      <w:rPr>
        <w:rFonts w:cs="Arial"/>
        <w:sz w:val="16"/>
        <w:szCs w:val="16"/>
      </w:rPr>
    </w:pPr>
    <w:r>
      <w:rPr>
        <w:rFonts w:cs="Arial"/>
        <w:sz w:val="16"/>
        <w:szCs w:val="16"/>
      </w:rPr>
      <w:t>Departamento de Licitações e Assessoria de Contratos</w:t>
    </w:r>
  </w:p>
  <w:p w14:paraId="26E7FE4E" w14:textId="77777777" w:rsidR="001F7E22" w:rsidRPr="00DC08CD" w:rsidRDefault="001F7E22" w:rsidP="001F7E22">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14:paraId="2D13BE1E" w14:textId="77777777" w:rsidR="001F7E22" w:rsidRDefault="001F7E22" w:rsidP="001F7E22">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(32) 3692-9198 / 9199 / 9200 / 9201</w:t>
    </w:r>
  </w:p>
  <w:p w14:paraId="69715F2F" w14:textId="77777777" w:rsidR="001F7E22" w:rsidRPr="00262B4E" w:rsidRDefault="001F7E22" w:rsidP="001F7E22">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14:paraId="3D5D898E" w14:textId="77777777" w:rsidR="001F7E22" w:rsidRPr="001231C3" w:rsidRDefault="001F7E22" w:rsidP="001F7E22">
    <w:pPr>
      <w:pStyle w:val="Rodap"/>
      <w:tabs>
        <w:tab w:val="right" w:pos="8505"/>
      </w:tabs>
      <w:ind w:right="-1"/>
      <w:jc w:val="center"/>
      <w:rPr>
        <w:rFonts w:cs="Arial"/>
        <w:sz w:val="16"/>
        <w:szCs w:val="16"/>
      </w:rPr>
    </w:pPr>
  </w:p>
  <w:p w14:paraId="4872F39D" w14:textId="77777777" w:rsidR="00562E2B" w:rsidRPr="001F7E22" w:rsidRDefault="00562E2B" w:rsidP="001F7E2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55FF7" w14:textId="77777777" w:rsidR="00562E2B" w:rsidRDefault="00562E2B">
      <w:r>
        <w:separator/>
      </w:r>
    </w:p>
  </w:footnote>
  <w:footnote w:type="continuationSeparator" w:id="0">
    <w:p w14:paraId="7452EDEC" w14:textId="77777777" w:rsidR="00562E2B" w:rsidRDefault="0056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5D447" w14:textId="77777777" w:rsidR="00562E2B" w:rsidRDefault="00B97F43">
    <w:pPr>
      <w:pStyle w:val="Cabealho"/>
      <w:framePr w:wrap="around" w:vAnchor="text" w:hAnchor="margin" w:xAlign="right" w:y="1"/>
      <w:rPr>
        <w:rStyle w:val="Nmerodepgina"/>
      </w:rPr>
    </w:pPr>
    <w:r>
      <w:rPr>
        <w:rStyle w:val="Nmerodepgina"/>
      </w:rPr>
      <w:fldChar w:fldCharType="begin"/>
    </w:r>
    <w:r w:rsidR="00562E2B">
      <w:rPr>
        <w:rStyle w:val="Nmerodepgina"/>
      </w:rPr>
      <w:instrText xml:space="preserve">PAGE  </w:instrText>
    </w:r>
    <w:r>
      <w:rPr>
        <w:rStyle w:val="Nmerodepgina"/>
      </w:rPr>
      <w:fldChar w:fldCharType="end"/>
    </w:r>
  </w:p>
  <w:p w14:paraId="3DDD6C94" w14:textId="77777777" w:rsidR="00562E2B" w:rsidRDefault="00562E2B">
    <w:pPr>
      <w:pStyle w:val="Cabealh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7B3CB" w14:textId="77777777" w:rsidR="00562E2B" w:rsidRDefault="003D46E8" w:rsidP="00DE135D">
    <w:pPr>
      <w:pStyle w:val="Cabealho"/>
      <w:spacing w:after="240"/>
      <w:jc w:val="center"/>
    </w:pPr>
    <w:r w:rsidRPr="00262B4E">
      <w:rPr>
        <w:noProof/>
        <w:sz w:val="16"/>
        <w:szCs w:val="16"/>
        <w:lang w:eastAsia="pt-BR"/>
      </w:rPr>
      <w:drawing>
        <wp:inline distT="0" distB="0" distL="0" distR="0" wp14:anchorId="50BF077D" wp14:editId="4B8F3980">
          <wp:extent cx="5400675" cy="6477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15:restartNumberingAfterBreak="0">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15:restartNumberingAfterBreak="0">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1E95437"/>
    <w:multiLevelType w:val="multilevel"/>
    <w:tmpl w:val="D65AD090"/>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ascii="Arial" w:hAnsi="Arial" w:cs="Arial"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65AD090"/>
    <w:lvl w:ilvl="0">
      <w:start w:val="1"/>
      <w:numFmt w:val="decimal"/>
      <w:lvlText w:val="%1."/>
      <w:lvlJc w:val="left"/>
      <w:pPr>
        <w:ind w:left="786" w:hanging="360"/>
      </w:pPr>
      <w:rPr>
        <w:rFonts w:hint="default"/>
        <w:color w:val="auto"/>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720"/>
      </w:pPr>
      <w:rPr>
        <w:rFonts w:ascii="Arial" w:hAnsi="Arial" w:cs="Arial" w:hint="default"/>
        <w:b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1" w15:restartNumberingAfterBreak="0">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6"/>
  </w:num>
  <w:num w:numId="5">
    <w:abstractNumId w:val="12"/>
  </w:num>
  <w:num w:numId="6">
    <w:abstractNumId w:val="7"/>
  </w:num>
  <w:num w:numId="7">
    <w:abstractNumId w:val="9"/>
  </w:num>
  <w:num w:numId="8">
    <w:abstractNumId w:val="11"/>
  </w:num>
  <w:num w:numId="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B41EF6"/>
    <w:rsid w:val="00001048"/>
    <w:rsid w:val="00012561"/>
    <w:rsid w:val="00012D24"/>
    <w:rsid w:val="00014909"/>
    <w:rsid w:val="00020938"/>
    <w:rsid w:val="000216F2"/>
    <w:rsid w:val="00022214"/>
    <w:rsid w:val="00022A7A"/>
    <w:rsid w:val="00022C3D"/>
    <w:rsid w:val="0002715C"/>
    <w:rsid w:val="0003298F"/>
    <w:rsid w:val="00035B0E"/>
    <w:rsid w:val="00041984"/>
    <w:rsid w:val="00042A34"/>
    <w:rsid w:val="000462A6"/>
    <w:rsid w:val="000505F0"/>
    <w:rsid w:val="0005421D"/>
    <w:rsid w:val="0005425E"/>
    <w:rsid w:val="00060182"/>
    <w:rsid w:val="00060579"/>
    <w:rsid w:val="000606A4"/>
    <w:rsid w:val="000610B8"/>
    <w:rsid w:val="000644C6"/>
    <w:rsid w:val="00064E3E"/>
    <w:rsid w:val="000713D6"/>
    <w:rsid w:val="0007148B"/>
    <w:rsid w:val="00075ADF"/>
    <w:rsid w:val="00075C10"/>
    <w:rsid w:val="00077BF3"/>
    <w:rsid w:val="00082CBD"/>
    <w:rsid w:val="000876B7"/>
    <w:rsid w:val="00091C6B"/>
    <w:rsid w:val="00091F5A"/>
    <w:rsid w:val="000920F4"/>
    <w:rsid w:val="000928EA"/>
    <w:rsid w:val="000A2B7F"/>
    <w:rsid w:val="000A392B"/>
    <w:rsid w:val="000A4283"/>
    <w:rsid w:val="000A7FB7"/>
    <w:rsid w:val="000B3AC8"/>
    <w:rsid w:val="000C092A"/>
    <w:rsid w:val="000C18E4"/>
    <w:rsid w:val="000D114B"/>
    <w:rsid w:val="000E0228"/>
    <w:rsid w:val="000E2D3D"/>
    <w:rsid w:val="000E332E"/>
    <w:rsid w:val="000E3BAC"/>
    <w:rsid w:val="000E6267"/>
    <w:rsid w:val="000F357E"/>
    <w:rsid w:val="000F688B"/>
    <w:rsid w:val="00104E00"/>
    <w:rsid w:val="00110743"/>
    <w:rsid w:val="00117A92"/>
    <w:rsid w:val="00123D84"/>
    <w:rsid w:val="00126BFA"/>
    <w:rsid w:val="00127585"/>
    <w:rsid w:val="00130DCE"/>
    <w:rsid w:val="00132963"/>
    <w:rsid w:val="00133944"/>
    <w:rsid w:val="001352C5"/>
    <w:rsid w:val="00140911"/>
    <w:rsid w:val="00141562"/>
    <w:rsid w:val="00142A08"/>
    <w:rsid w:val="00146CEB"/>
    <w:rsid w:val="00147D17"/>
    <w:rsid w:val="00151CE1"/>
    <w:rsid w:val="001536C6"/>
    <w:rsid w:val="00155C17"/>
    <w:rsid w:val="00170E92"/>
    <w:rsid w:val="001712BA"/>
    <w:rsid w:val="00172E09"/>
    <w:rsid w:val="001736E5"/>
    <w:rsid w:val="00183292"/>
    <w:rsid w:val="00183713"/>
    <w:rsid w:val="00183760"/>
    <w:rsid w:val="00183B57"/>
    <w:rsid w:val="00186539"/>
    <w:rsid w:val="001941A1"/>
    <w:rsid w:val="00194B7D"/>
    <w:rsid w:val="00194CFE"/>
    <w:rsid w:val="00194D39"/>
    <w:rsid w:val="001954C7"/>
    <w:rsid w:val="001A0639"/>
    <w:rsid w:val="001B200D"/>
    <w:rsid w:val="001B2477"/>
    <w:rsid w:val="001C5197"/>
    <w:rsid w:val="001C730C"/>
    <w:rsid w:val="001C74E8"/>
    <w:rsid w:val="001D4A49"/>
    <w:rsid w:val="001E163F"/>
    <w:rsid w:val="001E307E"/>
    <w:rsid w:val="001F02ED"/>
    <w:rsid w:val="001F1627"/>
    <w:rsid w:val="001F7E22"/>
    <w:rsid w:val="00201358"/>
    <w:rsid w:val="00205837"/>
    <w:rsid w:val="002067F8"/>
    <w:rsid w:val="00225035"/>
    <w:rsid w:val="00225B69"/>
    <w:rsid w:val="00227B90"/>
    <w:rsid w:val="002318EE"/>
    <w:rsid w:val="00234D3B"/>
    <w:rsid w:val="002370B4"/>
    <w:rsid w:val="002444E9"/>
    <w:rsid w:val="0025409B"/>
    <w:rsid w:val="002561DE"/>
    <w:rsid w:val="00256C1F"/>
    <w:rsid w:val="00261551"/>
    <w:rsid w:val="00264930"/>
    <w:rsid w:val="0027399E"/>
    <w:rsid w:val="00275D6F"/>
    <w:rsid w:val="00281CEB"/>
    <w:rsid w:val="002858EB"/>
    <w:rsid w:val="0028737F"/>
    <w:rsid w:val="00294655"/>
    <w:rsid w:val="00294A70"/>
    <w:rsid w:val="002A0A54"/>
    <w:rsid w:val="002A12DB"/>
    <w:rsid w:val="002A6E27"/>
    <w:rsid w:val="002C180B"/>
    <w:rsid w:val="002C1893"/>
    <w:rsid w:val="002C6AB8"/>
    <w:rsid w:val="002C751F"/>
    <w:rsid w:val="002D2C74"/>
    <w:rsid w:val="002E30DC"/>
    <w:rsid w:val="002E391D"/>
    <w:rsid w:val="002E39C0"/>
    <w:rsid w:val="002E4CD8"/>
    <w:rsid w:val="002E7DC9"/>
    <w:rsid w:val="002F1424"/>
    <w:rsid w:val="00305E5E"/>
    <w:rsid w:val="003074E7"/>
    <w:rsid w:val="0031380D"/>
    <w:rsid w:val="003151DD"/>
    <w:rsid w:val="00315AFC"/>
    <w:rsid w:val="00315CB0"/>
    <w:rsid w:val="003167FE"/>
    <w:rsid w:val="00316C53"/>
    <w:rsid w:val="00317651"/>
    <w:rsid w:val="00321CA5"/>
    <w:rsid w:val="00323804"/>
    <w:rsid w:val="00324466"/>
    <w:rsid w:val="00331747"/>
    <w:rsid w:val="0034111D"/>
    <w:rsid w:val="00343875"/>
    <w:rsid w:val="00345C12"/>
    <w:rsid w:val="0035048C"/>
    <w:rsid w:val="00353E64"/>
    <w:rsid w:val="00354870"/>
    <w:rsid w:val="0036062F"/>
    <w:rsid w:val="00360BF0"/>
    <w:rsid w:val="003614F6"/>
    <w:rsid w:val="003647CA"/>
    <w:rsid w:val="00365D37"/>
    <w:rsid w:val="0036619E"/>
    <w:rsid w:val="00367D22"/>
    <w:rsid w:val="00372414"/>
    <w:rsid w:val="00373FA4"/>
    <w:rsid w:val="0037730C"/>
    <w:rsid w:val="00383AB0"/>
    <w:rsid w:val="0039291B"/>
    <w:rsid w:val="003A1DDB"/>
    <w:rsid w:val="003B22C8"/>
    <w:rsid w:val="003B30E3"/>
    <w:rsid w:val="003B5E7A"/>
    <w:rsid w:val="003B6B69"/>
    <w:rsid w:val="003B6DED"/>
    <w:rsid w:val="003B6FCF"/>
    <w:rsid w:val="003C7D88"/>
    <w:rsid w:val="003D4324"/>
    <w:rsid w:val="003D46E8"/>
    <w:rsid w:val="003D5B65"/>
    <w:rsid w:val="003D60FC"/>
    <w:rsid w:val="003E6E33"/>
    <w:rsid w:val="003F2132"/>
    <w:rsid w:val="003F2224"/>
    <w:rsid w:val="003F28E5"/>
    <w:rsid w:val="003F4904"/>
    <w:rsid w:val="003F5AE4"/>
    <w:rsid w:val="00401C77"/>
    <w:rsid w:val="00403869"/>
    <w:rsid w:val="00404EF9"/>
    <w:rsid w:val="004054CE"/>
    <w:rsid w:val="004070D1"/>
    <w:rsid w:val="00413D78"/>
    <w:rsid w:val="004143D0"/>
    <w:rsid w:val="00414773"/>
    <w:rsid w:val="0042214D"/>
    <w:rsid w:val="004224B4"/>
    <w:rsid w:val="00430077"/>
    <w:rsid w:val="00430934"/>
    <w:rsid w:val="00432517"/>
    <w:rsid w:val="004351D3"/>
    <w:rsid w:val="00436287"/>
    <w:rsid w:val="00436860"/>
    <w:rsid w:val="004422C8"/>
    <w:rsid w:val="00442500"/>
    <w:rsid w:val="00445EE5"/>
    <w:rsid w:val="00453682"/>
    <w:rsid w:val="004556A9"/>
    <w:rsid w:val="0045681F"/>
    <w:rsid w:val="00460C81"/>
    <w:rsid w:val="00461FC4"/>
    <w:rsid w:val="00462452"/>
    <w:rsid w:val="00462488"/>
    <w:rsid w:val="004669E8"/>
    <w:rsid w:val="00467673"/>
    <w:rsid w:val="00467B6C"/>
    <w:rsid w:val="0047045A"/>
    <w:rsid w:val="00473974"/>
    <w:rsid w:val="00476D23"/>
    <w:rsid w:val="0048010D"/>
    <w:rsid w:val="004907DA"/>
    <w:rsid w:val="00491C2E"/>
    <w:rsid w:val="004946F8"/>
    <w:rsid w:val="004A765C"/>
    <w:rsid w:val="004A7E10"/>
    <w:rsid w:val="004B10C1"/>
    <w:rsid w:val="004B2044"/>
    <w:rsid w:val="004B4E07"/>
    <w:rsid w:val="004B605B"/>
    <w:rsid w:val="004B670C"/>
    <w:rsid w:val="004C0428"/>
    <w:rsid w:val="004C529A"/>
    <w:rsid w:val="004C57A1"/>
    <w:rsid w:val="004D31EC"/>
    <w:rsid w:val="004D3691"/>
    <w:rsid w:val="004E0486"/>
    <w:rsid w:val="004E3195"/>
    <w:rsid w:val="004E5E45"/>
    <w:rsid w:val="004F0024"/>
    <w:rsid w:val="004F54F5"/>
    <w:rsid w:val="00503883"/>
    <w:rsid w:val="00503E3F"/>
    <w:rsid w:val="00511483"/>
    <w:rsid w:val="005155D4"/>
    <w:rsid w:val="00516811"/>
    <w:rsid w:val="0051754C"/>
    <w:rsid w:val="005208BA"/>
    <w:rsid w:val="00522C22"/>
    <w:rsid w:val="00522D3E"/>
    <w:rsid w:val="00522D85"/>
    <w:rsid w:val="00523A12"/>
    <w:rsid w:val="005267C0"/>
    <w:rsid w:val="005340D7"/>
    <w:rsid w:val="00535368"/>
    <w:rsid w:val="00541789"/>
    <w:rsid w:val="00542353"/>
    <w:rsid w:val="0054331E"/>
    <w:rsid w:val="00562E2B"/>
    <w:rsid w:val="00562E8E"/>
    <w:rsid w:val="005631B8"/>
    <w:rsid w:val="00563DC4"/>
    <w:rsid w:val="005671B1"/>
    <w:rsid w:val="005728C9"/>
    <w:rsid w:val="0057444B"/>
    <w:rsid w:val="005804CF"/>
    <w:rsid w:val="00581250"/>
    <w:rsid w:val="00582A9A"/>
    <w:rsid w:val="00585FE4"/>
    <w:rsid w:val="005943BC"/>
    <w:rsid w:val="005949D5"/>
    <w:rsid w:val="00596DB0"/>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17F6"/>
    <w:rsid w:val="00613F38"/>
    <w:rsid w:val="006144EB"/>
    <w:rsid w:val="00614B03"/>
    <w:rsid w:val="006217DC"/>
    <w:rsid w:val="00622421"/>
    <w:rsid w:val="00624DCA"/>
    <w:rsid w:val="006425B3"/>
    <w:rsid w:val="0064759A"/>
    <w:rsid w:val="00650D44"/>
    <w:rsid w:val="00650E8D"/>
    <w:rsid w:val="00653118"/>
    <w:rsid w:val="00657F2B"/>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0875"/>
    <w:rsid w:val="006A3FEE"/>
    <w:rsid w:val="006B0522"/>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531C5"/>
    <w:rsid w:val="00756995"/>
    <w:rsid w:val="0075745C"/>
    <w:rsid w:val="007604C9"/>
    <w:rsid w:val="0076249E"/>
    <w:rsid w:val="007652F2"/>
    <w:rsid w:val="00767532"/>
    <w:rsid w:val="00770B74"/>
    <w:rsid w:val="00770EB4"/>
    <w:rsid w:val="00775E07"/>
    <w:rsid w:val="00776163"/>
    <w:rsid w:val="00781B9E"/>
    <w:rsid w:val="007917DC"/>
    <w:rsid w:val="00795CF2"/>
    <w:rsid w:val="00796218"/>
    <w:rsid w:val="007A09B4"/>
    <w:rsid w:val="007A2ABD"/>
    <w:rsid w:val="007A49C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7057"/>
    <w:rsid w:val="00840B5A"/>
    <w:rsid w:val="008421DA"/>
    <w:rsid w:val="00842210"/>
    <w:rsid w:val="0084731C"/>
    <w:rsid w:val="008502BB"/>
    <w:rsid w:val="00854BF8"/>
    <w:rsid w:val="00856066"/>
    <w:rsid w:val="008619F9"/>
    <w:rsid w:val="00864348"/>
    <w:rsid w:val="008805F6"/>
    <w:rsid w:val="008937A7"/>
    <w:rsid w:val="008971F6"/>
    <w:rsid w:val="008A1758"/>
    <w:rsid w:val="008A6BC7"/>
    <w:rsid w:val="008B206F"/>
    <w:rsid w:val="008B7337"/>
    <w:rsid w:val="008C6FC5"/>
    <w:rsid w:val="008D1CD5"/>
    <w:rsid w:val="008E0907"/>
    <w:rsid w:val="008E1393"/>
    <w:rsid w:val="008E64F6"/>
    <w:rsid w:val="008F148D"/>
    <w:rsid w:val="008F2DC5"/>
    <w:rsid w:val="008F4AEA"/>
    <w:rsid w:val="009013A9"/>
    <w:rsid w:val="00910037"/>
    <w:rsid w:val="00910204"/>
    <w:rsid w:val="00910431"/>
    <w:rsid w:val="00911BA2"/>
    <w:rsid w:val="00914E67"/>
    <w:rsid w:val="00924129"/>
    <w:rsid w:val="009261E5"/>
    <w:rsid w:val="00930521"/>
    <w:rsid w:val="009316A8"/>
    <w:rsid w:val="00947643"/>
    <w:rsid w:val="00952830"/>
    <w:rsid w:val="009548AA"/>
    <w:rsid w:val="00957199"/>
    <w:rsid w:val="00960095"/>
    <w:rsid w:val="0096405D"/>
    <w:rsid w:val="00967005"/>
    <w:rsid w:val="00976383"/>
    <w:rsid w:val="00984747"/>
    <w:rsid w:val="00985279"/>
    <w:rsid w:val="00986A7D"/>
    <w:rsid w:val="00992130"/>
    <w:rsid w:val="00992C6A"/>
    <w:rsid w:val="00993A4A"/>
    <w:rsid w:val="0099401B"/>
    <w:rsid w:val="00996618"/>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D6661"/>
    <w:rsid w:val="009E0513"/>
    <w:rsid w:val="009E1D63"/>
    <w:rsid w:val="009F1DAD"/>
    <w:rsid w:val="009F69DB"/>
    <w:rsid w:val="00A00FB7"/>
    <w:rsid w:val="00A022B9"/>
    <w:rsid w:val="00A02511"/>
    <w:rsid w:val="00A07D00"/>
    <w:rsid w:val="00A14353"/>
    <w:rsid w:val="00A14B6F"/>
    <w:rsid w:val="00A1513F"/>
    <w:rsid w:val="00A2343F"/>
    <w:rsid w:val="00A23A20"/>
    <w:rsid w:val="00A3325C"/>
    <w:rsid w:val="00A35785"/>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A3068"/>
    <w:rsid w:val="00AA3382"/>
    <w:rsid w:val="00AA55DC"/>
    <w:rsid w:val="00AA79CA"/>
    <w:rsid w:val="00AB53D3"/>
    <w:rsid w:val="00AB7878"/>
    <w:rsid w:val="00AC23E0"/>
    <w:rsid w:val="00AC54E3"/>
    <w:rsid w:val="00AC60B2"/>
    <w:rsid w:val="00AC62E9"/>
    <w:rsid w:val="00AE08DD"/>
    <w:rsid w:val="00AE27A5"/>
    <w:rsid w:val="00AE69C3"/>
    <w:rsid w:val="00AF316B"/>
    <w:rsid w:val="00AF3C00"/>
    <w:rsid w:val="00B00234"/>
    <w:rsid w:val="00B00B30"/>
    <w:rsid w:val="00B02F86"/>
    <w:rsid w:val="00B11A8A"/>
    <w:rsid w:val="00B17240"/>
    <w:rsid w:val="00B17B8C"/>
    <w:rsid w:val="00B207EF"/>
    <w:rsid w:val="00B2557F"/>
    <w:rsid w:val="00B400C0"/>
    <w:rsid w:val="00B41EF6"/>
    <w:rsid w:val="00B4274C"/>
    <w:rsid w:val="00B43F4C"/>
    <w:rsid w:val="00B509FD"/>
    <w:rsid w:val="00B516AD"/>
    <w:rsid w:val="00B52770"/>
    <w:rsid w:val="00B637F7"/>
    <w:rsid w:val="00B63B65"/>
    <w:rsid w:val="00B65D05"/>
    <w:rsid w:val="00B7542F"/>
    <w:rsid w:val="00B760F0"/>
    <w:rsid w:val="00B86D5E"/>
    <w:rsid w:val="00B90143"/>
    <w:rsid w:val="00B903C4"/>
    <w:rsid w:val="00B9099B"/>
    <w:rsid w:val="00B922BA"/>
    <w:rsid w:val="00B925C3"/>
    <w:rsid w:val="00B9443B"/>
    <w:rsid w:val="00B94EAE"/>
    <w:rsid w:val="00B95123"/>
    <w:rsid w:val="00B9793C"/>
    <w:rsid w:val="00B97B92"/>
    <w:rsid w:val="00B97F43"/>
    <w:rsid w:val="00BA11A5"/>
    <w:rsid w:val="00BA3987"/>
    <w:rsid w:val="00BA4BB0"/>
    <w:rsid w:val="00BB6D81"/>
    <w:rsid w:val="00BB7BCA"/>
    <w:rsid w:val="00BC03DC"/>
    <w:rsid w:val="00BC07B9"/>
    <w:rsid w:val="00BC1DA5"/>
    <w:rsid w:val="00BC2506"/>
    <w:rsid w:val="00BC3358"/>
    <w:rsid w:val="00BC4832"/>
    <w:rsid w:val="00BC56BC"/>
    <w:rsid w:val="00BC7E84"/>
    <w:rsid w:val="00BD2954"/>
    <w:rsid w:val="00BD6783"/>
    <w:rsid w:val="00BD74C9"/>
    <w:rsid w:val="00BE0F91"/>
    <w:rsid w:val="00BE1B0F"/>
    <w:rsid w:val="00BE7BDB"/>
    <w:rsid w:val="00BF0C38"/>
    <w:rsid w:val="00BF2908"/>
    <w:rsid w:val="00BF5220"/>
    <w:rsid w:val="00BF6785"/>
    <w:rsid w:val="00BF6AA1"/>
    <w:rsid w:val="00C00373"/>
    <w:rsid w:val="00C0144C"/>
    <w:rsid w:val="00C02064"/>
    <w:rsid w:val="00C11732"/>
    <w:rsid w:val="00C2720C"/>
    <w:rsid w:val="00C32467"/>
    <w:rsid w:val="00C34E06"/>
    <w:rsid w:val="00C41A06"/>
    <w:rsid w:val="00C4517C"/>
    <w:rsid w:val="00C54650"/>
    <w:rsid w:val="00C5590D"/>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7244"/>
    <w:rsid w:val="00CE7FA8"/>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7F1E"/>
    <w:rsid w:val="00D5111B"/>
    <w:rsid w:val="00D5566A"/>
    <w:rsid w:val="00D5664A"/>
    <w:rsid w:val="00D6250C"/>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122C"/>
    <w:rsid w:val="00DB2A2F"/>
    <w:rsid w:val="00DB2ADB"/>
    <w:rsid w:val="00DB2AEB"/>
    <w:rsid w:val="00DB3948"/>
    <w:rsid w:val="00DB59B6"/>
    <w:rsid w:val="00DC2B6F"/>
    <w:rsid w:val="00DD4885"/>
    <w:rsid w:val="00DE135D"/>
    <w:rsid w:val="00DE14FC"/>
    <w:rsid w:val="00DE2FDD"/>
    <w:rsid w:val="00DF180E"/>
    <w:rsid w:val="00E014D4"/>
    <w:rsid w:val="00E13132"/>
    <w:rsid w:val="00E1451A"/>
    <w:rsid w:val="00E15872"/>
    <w:rsid w:val="00E16733"/>
    <w:rsid w:val="00E211BD"/>
    <w:rsid w:val="00E253FB"/>
    <w:rsid w:val="00E30478"/>
    <w:rsid w:val="00E339C0"/>
    <w:rsid w:val="00E40C37"/>
    <w:rsid w:val="00E426A7"/>
    <w:rsid w:val="00E43FA8"/>
    <w:rsid w:val="00E447A1"/>
    <w:rsid w:val="00E451D2"/>
    <w:rsid w:val="00E45AEB"/>
    <w:rsid w:val="00E51092"/>
    <w:rsid w:val="00E51BC4"/>
    <w:rsid w:val="00E5221A"/>
    <w:rsid w:val="00E56101"/>
    <w:rsid w:val="00E56CC3"/>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162F"/>
    <w:rsid w:val="00EA70A6"/>
    <w:rsid w:val="00EB03A1"/>
    <w:rsid w:val="00EB118B"/>
    <w:rsid w:val="00EB3C86"/>
    <w:rsid w:val="00EC167E"/>
    <w:rsid w:val="00EC1D83"/>
    <w:rsid w:val="00EC32DD"/>
    <w:rsid w:val="00EC3BE7"/>
    <w:rsid w:val="00EC5950"/>
    <w:rsid w:val="00EC59BD"/>
    <w:rsid w:val="00EC62D6"/>
    <w:rsid w:val="00ED0509"/>
    <w:rsid w:val="00ED07A7"/>
    <w:rsid w:val="00EE0C5B"/>
    <w:rsid w:val="00EE2116"/>
    <w:rsid w:val="00F05DC6"/>
    <w:rsid w:val="00F126BF"/>
    <w:rsid w:val="00F13B25"/>
    <w:rsid w:val="00F16881"/>
    <w:rsid w:val="00F17262"/>
    <w:rsid w:val="00F17515"/>
    <w:rsid w:val="00F20D96"/>
    <w:rsid w:val="00F2113E"/>
    <w:rsid w:val="00F23E50"/>
    <w:rsid w:val="00F30E1C"/>
    <w:rsid w:val="00F33D9D"/>
    <w:rsid w:val="00F34C0F"/>
    <w:rsid w:val="00F36A4C"/>
    <w:rsid w:val="00F46167"/>
    <w:rsid w:val="00F55CCB"/>
    <w:rsid w:val="00F560CE"/>
    <w:rsid w:val="00F6545F"/>
    <w:rsid w:val="00F704EC"/>
    <w:rsid w:val="00F71E9A"/>
    <w:rsid w:val="00F73A02"/>
    <w:rsid w:val="00F83CBC"/>
    <w:rsid w:val="00F85003"/>
    <w:rsid w:val="00F974D3"/>
    <w:rsid w:val="00F97613"/>
    <w:rsid w:val="00FA0C6B"/>
    <w:rsid w:val="00FA287F"/>
    <w:rsid w:val="00FA766E"/>
    <w:rsid w:val="00FB2E0A"/>
    <w:rsid w:val="00FB626C"/>
    <w:rsid w:val="00FB7880"/>
    <w:rsid w:val="00FC08CE"/>
    <w:rsid w:val="00FC17C9"/>
    <w:rsid w:val="00FC1B99"/>
    <w:rsid w:val="00FC3FBC"/>
    <w:rsid w:val="00FD6AF0"/>
    <w:rsid w:val="00FE1DF8"/>
    <w:rsid w:val="00FE2A15"/>
    <w:rsid w:val="00FE477E"/>
    <w:rsid w:val="00FE5AD2"/>
    <w:rsid w:val="00FF0744"/>
    <w:rsid w:val="00FF0C67"/>
    <w:rsid w:val="00FF0F8F"/>
    <w:rsid w:val="00FF2716"/>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E758447"/>
  <w15:docId w15:val="{3F88D34E-B8C8-4C1E-84DE-8D264EC9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58085461">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620065228">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22566957">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491861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153010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88547216">
      <w:bodyDiv w:val="1"/>
      <w:marLeft w:val="0"/>
      <w:marRight w:val="0"/>
      <w:marTop w:val="0"/>
      <w:marBottom w:val="0"/>
      <w:divBdr>
        <w:top w:val="none" w:sz="0" w:space="0" w:color="auto"/>
        <w:left w:val="none" w:sz="0" w:space="0" w:color="auto"/>
        <w:bottom w:val="none" w:sz="0" w:space="0" w:color="auto"/>
        <w:right w:val="none" w:sz="0" w:space="0" w:color="auto"/>
      </w:divBdr>
    </w:div>
    <w:div w:id="1689868103">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62D5E-2D29-4757-A45B-EE011AA27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10</Pages>
  <Words>2551</Words>
  <Characters>13777</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16296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luciano soares</cp:lastModifiedBy>
  <cp:revision>19</cp:revision>
  <cp:lastPrinted>2021-12-06T11:23:00Z</cp:lastPrinted>
  <dcterms:created xsi:type="dcterms:W3CDTF">2021-12-02T15:40:00Z</dcterms:created>
  <dcterms:modified xsi:type="dcterms:W3CDTF">2022-01-31T11:29:00Z</dcterms:modified>
</cp:coreProperties>
</file>