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CB0530" w:rsidRDefault="00CB0530">
            <w:pPr>
              <w:pStyle w:val="Ttulo3"/>
              <w:tabs>
                <w:tab w:val="left" w:pos="0"/>
              </w:tabs>
              <w:ind w:right="0"/>
              <w:rPr>
                <w:rFonts w:cs="Arial"/>
                <w:b w:val="0"/>
                <w:bCs/>
                <w:sz w:val="28"/>
                <w:szCs w:val="28"/>
              </w:rPr>
            </w:pPr>
            <w:r>
              <w:rPr>
                <w:rFonts w:cs="Arial"/>
                <w:b w:val="0"/>
                <w:bCs/>
                <w:sz w:val="28"/>
                <w:szCs w:val="28"/>
              </w:rPr>
              <w:t xml:space="preserve">PREGÃO ELETRÔNICO SRP 058/18 </w:t>
            </w:r>
          </w:p>
          <w:p w:rsidR="00B41EF6" w:rsidRDefault="00CB0530">
            <w:pPr>
              <w:pStyle w:val="Ttulo3"/>
              <w:tabs>
                <w:tab w:val="left" w:pos="0"/>
              </w:tabs>
              <w:ind w:right="0"/>
              <w:rPr>
                <w:rFonts w:cs="Arial"/>
                <w:b w:val="0"/>
                <w:bCs/>
                <w:sz w:val="28"/>
                <w:szCs w:val="28"/>
              </w:rPr>
            </w:pPr>
            <w:r>
              <w:rPr>
                <w:rFonts w:cs="Arial"/>
                <w:b w:val="0"/>
                <w:bCs/>
                <w:sz w:val="28"/>
                <w:szCs w:val="28"/>
              </w:rPr>
              <w:t xml:space="preserve">ANEXO I - </w:t>
            </w:r>
            <w:r w:rsidR="00B41EF6">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377D84">
        <w:rPr>
          <w:b/>
          <w:i/>
          <w:sz w:val="24"/>
          <w:szCs w:val="24"/>
        </w:rPr>
        <w:t xml:space="preserve"> </w:t>
      </w:r>
      <w:r w:rsidR="00E43BF1">
        <w:rPr>
          <w:b/>
          <w:i/>
          <w:sz w:val="24"/>
          <w:szCs w:val="24"/>
        </w:rPr>
        <w:t>concreto betuminoso usinado a</w:t>
      </w:r>
      <w:r w:rsidR="002054B9">
        <w:rPr>
          <w:b/>
          <w:i/>
          <w:sz w:val="24"/>
          <w:szCs w:val="24"/>
        </w:rPr>
        <w:t xml:space="preserve"> frio</w:t>
      </w:r>
      <w:r w:rsidR="00377D84">
        <w:rPr>
          <w:b/>
          <w:i/>
          <w:sz w:val="24"/>
          <w:szCs w:val="24"/>
        </w:rPr>
        <w:t xml:space="preserve">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02228A">
      <w:pPr>
        <w:ind w:left="788"/>
        <w:rPr>
          <w:rFonts w:cs="Arial"/>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1</w:t>
      </w:r>
      <w:r>
        <w:rPr>
          <w:rFonts w:cs="Arial"/>
          <w:bCs/>
          <w:sz w:val="24"/>
          <w:szCs w:val="24"/>
        </w:rPr>
        <w:t xml:space="preserve">: </w:t>
      </w:r>
      <w:r w:rsidR="002054B9" w:rsidRPr="002054B9">
        <w:rPr>
          <w:rFonts w:cs="Arial"/>
          <w:bCs/>
          <w:sz w:val="24"/>
          <w:szCs w:val="24"/>
        </w:rPr>
        <w:t>CONCRETO BETUMINOSO USINADO A FRIO</w:t>
      </w:r>
    </w:p>
    <w:p w:rsidR="002054B9" w:rsidRPr="00F40DEF" w:rsidRDefault="002054B9" w:rsidP="00D257DC">
      <w:pPr>
        <w:rPr>
          <w:rFonts w:ascii="Comic Sans MS" w:hAnsi="Comic Sans MS" w:cs="Arial"/>
          <w:lang w:eastAsia="pt-BR"/>
        </w:rPr>
      </w:pPr>
    </w:p>
    <w:p w:rsidR="002054B9" w:rsidRPr="002054B9" w:rsidRDefault="00D257DC" w:rsidP="00E612A8">
      <w:pPr>
        <w:spacing w:line="360" w:lineRule="auto"/>
        <w:rPr>
          <w:rFonts w:cs="Arial"/>
          <w:bCs/>
          <w:sz w:val="24"/>
          <w:szCs w:val="24"/>
        </w:rPr>
      </w:pPr>
      <w:r w:rsidRPr="003C48DE">
        <w:rPr>
          <w:rFonts w:cs="Arial"/>
          <w:b/>
          <w:bCs/>
          <w:sz w:val="24"/>
          <w:szCs w:val="24"/>
        </w:rPr>
        <w:t>ESPECIFICAÇÃO</w:t>
      </w:r>
      <w:r>
        <w:rPr>
          <w:rFonts w:cs="Arial"/>
          <w:bCs/>
          <w:sz w:val="24"/>
          <w:szCs w:val="24"/>
        </w:rPr>
        <w:t xml:space="preserve">: </w:t>
      </w:r>
      <w:r w:rsidR="002054B9" w:rsidRPr="002054B9">
        <w:rPr>
          <w:rFonts w:cs="Arial"/>
          <w:bCs/>
          <w:sz w:val="24"/>
          <w:szCs w:val="24"/>
        </w:rPr>
        <w:t xml:space="preserve">REPARADOR ASFÁLTICO USINADO A FRIO, para restauração de pavimentos, fabricado com agregados e derivados de compostos betuminosos, possuindo em sua composição aditivo </w:t>
      </w:r>
      <w:proofErr w:type="spellStart"/>
      <w:r w:rsidR="002054B9" w:rsidRPr="002054B9">
        <w:rPr>
          <w:rFonts w:cs="Arial"/>
          <w:bCs/>
          <w:sz w:val="24"/>
          <w:szCs w:val="24"/>
        </w:rPr>
        <w:t>vinílico</w:t>
      </w:r>
      <w:proofErr w:type="spellEnd"/>
      <w:r w:rsidR="002054B9" w:rsidRPr="002054B9">
        <w:rPr>
          <w:rFonts w:cs="Arial"/>
          <w:bCs/>
          <w:sz w:val="24"/>
          <w:szCs w:val="24"/>
        </w:rPr>
        <w:t xml:space="preserve"> e polímeros de borracha da reciclagem de pneus, composto de emulsão asfáltica Catiônica; agregados Minerais atendendo a faixa “C” do DNIT, com índice de vazios de 5 a 15% quando totalmente adensado (corpo de prova); elastômeros de aditivo para mistura asfáltica 100% concentrada; pó de borracha da reciclagem de pneus; aditivo para mistura </w:t>
      </w:r>
      <w:proofErr w:type="spellStart"/>
      <w:r w:rsidR="002054B9" w:rsidRPr="002054B9">
        <w:rPr>
          <w:rFonts w:cs="Arial"/>
          <w:bCs/>
          <w:sz w:val="24"/>
          <w:szCs w:val="24"/>
        </w:rPr>
        <w:t>asfáltica</w:t>
      </w:r>
      <w:proofErr w:type="spellEnd"/>
      <w:r w:rsidR="002054B9" w:rsidRPr="002054B9">
        <w:rPr>
          <w:rFonts w:cs="Arial"/>
          <w:bCs/>
          <w:sz w:val="24"/>
          <w:szCs w:val="24"/>
        </w:rPr>
        <w:t xml:space="preserve">; polímero </w:t>
      </w:r>
      <w:proofErr w:type="spellStart"/>
      <w:r w:rsidR="002054B9" w:rsidRPr="002054B9">
        <w:rPr>
          <w:rFonts w:cs="Arial"/>
          <w:bCs/>
          <w:sz w:val="24"/>
          <w:szCs w:val="24"/>
        </w:rPr>
        <w:t>vinílico</w:t>
      </w:r>
      <w:proofErr w:type="spellEnd"/>
      <w:r w:rsidR="002054B9" w:rsidRPr="002054B9">
        <w:rPr>
          <w:rFonts w:cs="Arial"/>
          <w:bCs/>
          <w:sz w:val="24"/>
          <w:szCs w:val="24"/>
        </w:rPr>
        <w:t xml:space="preserve"> a base de látex; composto betuminoso incorporado em </w:t>
      </w:r>
      <w:proofErr w:type="spellStart"/>
      <w:r w:rsidR="002054B9" w:rsidRPr="002054B9">
        <w:rPr>
          <w:rFonts w:cs="Arial"/>
          <w:bCs/>
          <w:sz w:val="24"/>
          <w:szCs w:val="24"/>
        </w:rPr>
        <w:t>filer</w:t>
      </w:r>
      <w:proofErr w:type="spellEnd"/>
      <w:r w:rsidR="002054B9" w:rsidRPr="002054B9">
        <w:rPr>
          <w:rFonts w:cs="Arial"/>
          <w:bCs/>
          <w:sz w:val="24"/>
          <w:szCs w:val="24"/>
        </w:rPr>
        <w:t xml:space="preserve"> ao agregado Mineral da massa.</w:t>
      </w:r>
    </w:p>
    <w:p w:rsidR="002054B9" w:rsidRPr="002054B9" w:rsidRDefault="002054B9" w:rsidP="00E612A8">
      <w:pPr>
        <w:spacing w:line="360" w:lineRule="auto"/>
        <w:rPr>
          <w:rFonts w:cs="Arial"/>
          <w:bCs/>
          <w:sz w:val="24"/>
          <w:szCs w:val="24"/>
        </w:rPr>
      </w:pPr>
      <w:r w:rsidRPr="002054B9">
        <w:rPr>
          <w:rFonts w:cs="Arial"/>
          <w:bCs/>
          <w:sz w:val="24"/>
          <w:szCs w:val="24"/>
        </w:rPr>
        <w:lastRenderedPageBreak/>
        <w:t>O produto fornecido deverá ser embalado em sacos com peso unitário de 25 kg, comprovados pela impressão e identificação na embalagem; contendo impresso o nome do fabricante e/ou distribuidor autorizado, CNPJ e Inscrição Estadual do mesmo; modo de utilização impresso em forma de texto e figura ilustrativa, bem como as restrições de aplicação impresso e de fácil visibilidade na embalagem e o limite de empilhamento a fim de não danificar o produto; deverá conter na embalagem o mês e o ano de fabricação e de validade do produto.</w:t>
      </w:r>
    </w:p>
    <w:p w:rsidR="002054B9" w:rsidRPr="002054B9" w:rsidRDefault="002054B9" w:rsidP="00E612A8">
      <w:pPr>
        <w:spacing w:line="360" w:lineRule="auto"/>
        <w:rPr>
          <w:rFonts w:cs="Arial"/>
          <w:bCs/>
          <w:sz w:val="24"/>
          <w:szCs w:val="24"/>
        </w:rPr>
      </w:pPr>
      <w:r w:rsidRPr="002054B9">
        <w:rPr>
          <w:rFonts w:cs="Arial"/>
          <w:bCs/>
          <w:sz w:val="24"/>
          <w:szCs w:val="24"/>
        </w:rPr>
        <w:t>Validade do produto para armazenagem por período igual ou superior a 18 (dezoito) meses, sem perda de qualidade.</w:t>
      </w:r>
    </w:p>
    <w:p w:rsidR="002054B9" w:rsidRPr="002054B9" w:rsidRDefault="002054B9" w:rsidP="00E612A8">
      <w:pPr>
        <w:spacing w:line="360" w:lineRule="auto"/>
        <w:rPr>
          <w:rFonts w:cs="Arial"/>
          <w:bCs/>
          <w:sz w:val="24"/>
          <w:szCs w:val="24"/>
        </w:rPr>
      </w:pPr>
      <w:r w:rsidRPr="002054B9">
        <w:rPr>
          <w:rFonts w:cs="Arial"/>
          <w:bCs/>
          <w:sz w:val="24"/>
          <w:szCs w:val="24"/>
        </w:rPr>
        <w:t>Aplicável a todos os fins de pavimentação flexível ou restauração dos mesmos.</w:t>
      </w:r>
    </w:p>
    <w:p w:rsidR="002054B9" w:rsidRPr="002054B9" w:rsidRDefault="002054B9" w:rsidP="00E612A8">
      <w:pPr>
        <w:spacing w:line="360" w:lineRule="auto"/>
        <w:rPr>
          <w:rFonts w:cs="Arial"/>
          <w:bCs/>
          <w:sz w:val="24"/>
          <w:szCs w:val="24"/>
        </w:rPr>
      </w:pPr>
      <w:r w:rsidRPr="002054B9">
        <w:rPr>
          <w:rFonts w:cs="Arial"/>
          <w:bCs/>
          <w:sz w:val="24"/>
          <w:szCs w:val="24"/>
        </w:rPr>
        <w:t>Para aplicação a frio.</w:t>
      </w:r>
    </w:p>
    <w:p w:rsidR="002054B9" w:rsidRPr="002054B9" w:rsidRDefault="002054B9" w:rsidP="00E612A8">
      <w:pPr>
        <w:spacing w:line="360" w:lineRule="auto"/>
        <w:rPr>
          <w:rFonts w:cs="Arial"/>
          <w:bCs/>
          <w:sz w:val="24"/>
          <w:szCs w:val="24"/>
        </w:rPr>
      </w:pPr>
      <w:r w:rsidRPr="002054B9">
        <w:rPr>
          <w:rFonts w:cs="Arial"/>
          <w:bCs/>
          <w:sz w:val="24"/>
          <w:szCs w:val="24"/>
        </w:rPr>
        <w:t>Deverá apresentar laudo emitido por laboratório e/ou órgão competente de “Características Marshall”, comprovando resultado de, no mínimo, 1.000 KGF para estabilidade (Ensaio Marshall DNER – ME 107/94).</w:t>
      </w:r>
    </w:p>
    <w:p w:rsidR="002054B9" w:rsidRPr="002054B9" w:rsidRDefault="002054B9" w:rsidP="00E612A8">
      <w:pPr>
        <w:spacing w:line="360" w:lineRule="auto"/>
        <w:rPr>
          <w:rFonts w:cs="Arial"/>
          <w:bCs/>
          <w:sz w:val="24"/>
          <w:szCs w:val="24"/>
        </w:rPr>
      </w:pPr>
      <w:r w:rsidRPr="002054B9">
        <w:rPr>
          <w:rFonts w:cs="Arial"/>
          <w:bCs/>
          <w:sz w:val="24"/>
          <w:szCs w:val="24"/>
        </w:rPr>
        <w:t xml:space="preserve">Deverá apresentar laudo atestando que o produto não é inflamável (Ensaio de Ponto de Fulgor e Teste de </w:t>
      </w:r>
      <w:proofErr w:type="spellStart"/>
      <w:r w:rsidRPr="002054B9">
        <w:rPr>
          <w:rFonts w:cs="Arial"/>
          <w:bCs/>
          <w:sz w:val="24"/>
          <w:szCs w:val="24"/>
        </w:rPr>
        <w:t>Flamabilidade</w:t>
      </w:r>
      <w:proofErr w:type="spellEnd"/>
      <w:r w:rsidRPr="002054B9">
        <w:rPr>
          <w:rFonts w:cs="Arial"/>
          <w:bCs/>
          <w:sz w:val="24"/>
          <w:szCs w:val="24"/>
        </w:rPr>
        <w:t>), emitido por instituto credenciado junto ao INMETRO.</w:t>
      </w:r>
    </w:p>
    <w:p w:rsidR="002054B9" w:rsidRDefault="002054B9" w:rsidP="00E612A8">
      <w:pPr>
        <w:spacing w:line="360" w:lineRule="auto"/>
        <w:rPr>
          <w:rFonts w:cs="Arial"/>
          <w:bCs/>
          <w:sz w:val="24"/>
          <w:szCs w:val="24"/>
        </w:rPr>
      </w:pPr>
      <w:r w:rsidRPr="002054B9">
        <w:rPr>
          <w:rFonts w:cs="Arial"/>
          <w:bCs/>
          <w:sz w:val="24"/>
          <w:szCs w:val="24"/>
        </w:rPr>
        <w:t>MATERIAL PARA RECOMPOSIÇÃO DE PEQUENAS VALAS DE MANUTENÇÃO DE REDES EM VIAS PÚBLICAS, ONDE NÃO ATINJAM DIMENSÕES QUE COMPROMETAM A SEGURANÇA E A VIDA ÚTIL DO PAVIMENTO</w:t>
      </w:r>
    </w:p>
    <w:p w:rsidR="002054B9" w:rsidRDefault="002054B9" w:rsidP="00E612A8">
      <w:pPr>
        <w:spacing w:line="360" w:lineRule="auto"/>
        <w:rPr>
          <w:rFonts w:cs="Arial"/>
          <w:bCs/>
          <w:sz w:val="24"/>
          <w:szCs w:val="24"/>
        </w:rPr>
      </w:pPr>
    </w:p>
    <w:p w:rsidR="00D257DC" w:rsidRDefault="00D257DC" w:rsidP="00E612A8">
      <w:pPr>
        <w:spacing w:line="360" w:lineRule="auto"/>
        <w:rPr>
          <w:rFonts w:cs="Arial"/>
          <w:bCs/>
          <w:sz w:val="24"/>
          <w:szCs w:val="24"/>
        </w:rPr>
      </w:pPr>
      <w:r w:rsidRPr="003C48DE">
        <w:rPr>
          <w:rFonts w:cs="Arial"/>
          <w:b/>
          <w:bCs/>
          <w:sz w:val="24"/>
          <w:szCs w:val="24"/>
        </w:rPr>
        <w:t>UNIDADE</w:t>
      </w:r>
      <w:r>
        <w:rPr>
          <w:rFonts w:cs="Arial"/>
          <w:bCs/>
          <w:sz w:val="24"/>
          <w:szCs w:val="24"/>
        </w:rPr>
        <w:t xml:space="preserve">: </w:t>
      </w:r>
      <w:r w:rsidR="002054B9">
        <w:rPr>
          <w:rFonts w:cs="Arial"/>
          <w:bCs/>
          <w:sz w:val="24"/>
          <w:szCs w:val="24"/>
        </w:rPr>
        <w:t>SACO</w:t>
      </w:r>
    </w:p>
    <w:p w:rsidR="00D257DC" w:rsidRDefault="00D257DC" w:rsidP="00E612A8">
      <w:pPr>
        <w:spacing w:line="360" w:lineRule="auto"/>
        <w:rPr>
          <w:rFonts w:cs="Arial"/>
          <w:bCs/>
          <w:sz w:val="24"/>
          <w:szCs w:val="24"/>
        </w:rPr>
      </w:pPr>
      <w:r w:rsidRPr="003C48DE">
        <w:rPr>
          <w:rFonts w:cs="Arial"/>
          <w:b/>
          <w:bCs/>
          <w:sz w:val="24"/>
          <w:szCs w:val="24"/>
        </w:rPr>
        <w:t>QUANTIDADE</w:t>
      </w:r>
      <w:r w:rsidR="00613010">
        <w:rPr>
          <w:rFonts w:cs="Arial"/>
          <w:b/>
          <w:bCs/>
          <w:sz w:val="24"/>
          <w:szCs w:val="24"/>
        </w:rPr>
        <w:t xml:space="preserve">: </w:t>
      </w:r>
      <w:r w:rsidR="002054B9">
        <w:rPr>
          <w:rFonts w:cs="Arial"/>
          <w:b/>
          <w:bCs/>
          <w:sz w:val="24"/>
          <w:szCs w:val="24"/>
        </w:rPr>
        <w:t>1.400</w:t>
      </w:r>
    </w:p>
    <w:p w:rsidR="00D257DC" w:rsidRDefault="00D257DC" w:rsidP="00D257DC">
      <w:pPr>
        <w:rPr>
          <w:rFonts w:cs="Arial"/>
          <w:b/>
          <w:bCs/>
          <w:sz w:val="24"/>
          <w:szCs w:val="24"/>
        </w:rPr>
      </w:pP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5B1B4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Os documentos referentes a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p w:rsidR="002054B9" w:rsidRDefault="002054B9" w:rsidP="000B7485">
      <w:pPr>
        <w:suppressAutoHyphens w:val="0"/>
        <w:autoSpaceDE w:val="0"/>
        <w:autoSpaceDN w:val="0"/>
        <w:adjustRightInd w:val="0"/>
        <w:spacing w:before="120" w:line="360" w:lineRule="auto"/>
        <w:ind w:firstLine="567"/>
        <w:rPr>
          <w:sz w:val="24"/>
          <w:szCs w:val="24"/>
        </w:rPr>
      </w:pPr>
    </w:p>
    <w:tbl>
      <w:tblPr>
        <w:tblW w:w="9148" w:type="dxa"/>
        <w:tblCellMar>
          <w:left w:w="70" w:type="dxa"/>
          <w:right w:w="70" w:type="dxa"/>
        </w:tblCellMar>
        <w:tblLook w:val="04A0"/>
      </w:tblPr>
      <w:tblGrid>
        <w:gridCol w:w="580"/>
        <w:gridCol w:w="1411"/>
        <w:gridCol w:w="3668"/>
        <w:gridCol w:w="825"/>
        <w:gridCol w:w="1448"/>
        <w:gridCol w:w="1216"/>
      </w:tblGrid>
      <w:tr w:rsidR="005B1B42" w:rsidRPr="005B1B42" w:rsidTr="00A57167">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ITEM</w:t>
            </w:r>
          </w:p>
        </w:tc>
        <w:tc>
          <w:tcPr>
            <w:tcW w:w="1411" w:type="dxa"/>
            <w:tcBorders>
              <w:top w:val="single" w:sz="4" w:space="0" w:color="auto"/>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CÓDIGO</w:t>
            </w:r>
          </w:p>
        </w:tc>
        <w:tc>
          <w:tcPr>
            <w:tcW w:w="3668" w:type="dxa"/>
            <w:tcBorders>
              <w:top w:val="single" w:sz="4" w:space="0" w:color="auto"/>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Descrição do material</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Quant.</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Média Unitária</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Média Total</w:t>
            </w:r>
          </w:p>
        </w:tc>
      </w:tr>
      <w:tr w:rsidR="005B1B42" w:rsidRPr="005B1B42" w:rsidTr="00A5716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B1B42" w:rsidRPr="005B1B42" w:rsidRDefault="005B1B42" w:rsidP="005B1B42">
            <w:pPr>
              <w:suppressAutoHyphens w:val="0"/>
              <w:jc w:val="center"/>
              <w:rPr>
                <w:rFonts w:ascii="Comic Sans MS" w:hAnsi="Comic Sans MS" w:cs="Arial"/>
                <w:b/>
                <w:bCs/>
                <w:sz w:val="16"/>
                <w:szCs w:val="16"/>
                <w:lang w:eastAsia="pt-BR"/>
              </w:rPr>
            </w:pPr>
            <w:r w:rsidRPr="005B1B42">
              <w:rPr>
                <w:rFonts w:ascii="Comic Sans MS" w:hAnsi="Comic Sans MS" w:cs="Arial"/>
                <w:b/>
                <w:bCs/>
                <w:sz w:val="16"/>
                <w:szCs w:val="16"/>
                <w:lang w:eastAsia="pt-BR"/>
              </w:rPr>
              <w:t>1</w:t>
            </w:r>
          </w:p>
        </w:tc>
        <w:tc>
          <w:tcPr>
            <w:tcW w:w="1411" w:type="dxa"/>
            <w:tcBorders>
              <w:top w:val="nil"/>
              <w:left w:val="nil"/>
              <w:bottom w:val="single" w:sz="4" w:space="0" w:color="auto"/>
              <w:right w:val="single" w:sz="4" w:space="0" w:color="auto"/>
            </w:tcBorders>
            <w:shd w:val="clear" w:color="auto" w:fill="auto"/>
            <w:noWrap/>
            <w:vAlign w:val="bottom"/>
            <w:hideMark/>
          </w:tcPr>
          <w:p w:rsidR="005B1B42" w:rsidRPr="005B1B42" w:rsidRDefault="002054B9" w:rsidP="005B1B42">
            <w:pPr>
              <w:suppressAutoHyphens w:val="0"/>
              <w:jc w:val="left"/>
              <w:rPr>
                <w:rFonts w:cs="Arial"/>
                <w:color w:val="000000"/>
                <w:sz w:val="16"/>
                <w:szCs w:val="16"/>
                <w:lang w:eastAsia="pt-BR"/>
              </w:rPr>
            </w:pPr>
            <w:r>
              <w:rPr>
                <w:rFonts w:cs="Arial"/>
                <w:color w:val="000000"/>
                <w:sz w:val="16"/>
                <w:szCs w:val="16"/>
                <w:lang w:eastAsia="pt-BR"/>
              </w:rPr>
              <w:t>043.031.0003-0</w:t>
            </w:r>
          </w:p>
        </w:tc>
        <w:tc>
          <w:tcPr>
            <w:tcW w:w="3668" w:type="dxa"/>
            <w:tcBorders>
              <w:top w:val="nil"/>
              <w:left w:val="nil"/>
              <w:bottom w:val="single" w:sz="4" w:space="0" w:color="auto"/>
              <w:right w:val="single" w:sz="4" w:space="0" w:color="auto"/>
            </w:tcBorders>
            <w:shd w:val="clear" w:color="auto" w:fill="auto"/>
            <w:noWrap/>
            <w:vAlign w:val="bottom"/>
            <w:hideMark/>
          </w:tcPr>
          <w:p w:rsidR="005B1B42" w:rsidRPr="005B1B42" w:rsidRDefault="002054B9" w:rsidP="005B1B42">
            <w:pPr>
              <w:suppressAutoHyphens w:val="0"/>
              <w:jc w:val="left"/>
              <w:rPr>
                <w:rFonts w:cs="Arial"/>
                <w:color w:val="000000"/>
                <w:sz w:val="16"/>
                <w:szCs w:val="16"/>
                <w:lang w:eastAsia="pt-BR"/>
              </w:rPr>
            </w:pPr>
            <w:r>
              <w:rPr>
                <w:rFonts w:cs="Arial"/>
                <w:color w:val="000000"/>
                <w:sz w:val="16"/>
                <w:szCs w:val="16"/>
                <w:lang w:eastAsia="pt-BR"/>
              </w:rPr>
              <w:t>CONCRETO BETUMINOSO USINADO A FRIO – SACO C/ 25 KG</w:t>
            </w:r>
          </w:p>
        </w:tc>
        <w:tc>
          <w:tcPr>
            <w:tcW w:w="825" w:type="dxa"/>
            <w:tcBorders>
              <w:top w:val="nil"/>
              <w:left w:val="nil"/>
              <w:bottom w:val="single" w:sz="4" w:space="0" w:color="auto"/>
              <w:right w:val="single" w:sz="4" w:space="0" w:color="auto"/>
            </w:tcBorders>
            <w:shd w:val="clear" w:color="auto" w:fill="auto"/>
            <w:noWrap/>
            <w:vAlign w:val="center"/>
            <w:hideMark/>
          </w:tcPr>
          <w:p w:rsidR="005B1B42" w:rsidRPr="005B1B42" w:rsidRDefault="002054B9" w:rsidP="005B1B42">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1.400</w:t>
            </w:r>
          </w:p>
        </w:tc>
        <w:tc>
          <w:tcPr>
            <w:tcW w:w="1448" w:type="dxa"/>
            <w:tcBorders>
              <w:top w:val="nil"/>
              <w:left w:val="nil"/>
              <w:bottom w:val="single" w:sz="4" w:space="0" w:color="auto"/>
              <w:right w:val="single" w:sz="4" w:space="0" w:color="auto"/>
            </w:tcBorders>
            <w:shd w:val="clear" w:color="auto" w:fill="auto"/>
            <w:noWrap/>
            <w:vAlign w:val="bottom"/>
            <w:hideMark/>
          </w:tcPr>
          <w:p w:rsidR="005B1B42" w:rsidRPr="005B1B42" w:rsidRDefault="002054B9" w:rsidP="005B1B42">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20,25</w:t>
            </w:r>
          </w:p>
        </w:tc>
        <w:tc>
          <w:tcPr>
            <w:tcW w:w="1216" w:type="dxa"/>
            <w:tcBorders>
              <w:top w:val="nil"/>
              <w:left w:val="nil"/>
              <w:bottom w:val="single" w:sz="4" w:space="0" w:color="auto"/>
              <w:right w:val="single" w:sz="4" w:space="0" w:color="auto"/>
            </w:tcBorders>
            <w:shd w:val="clear" w:color="auto" w:fill="auto"/>
            <w:noWrap/>
            <w:vAlign w:val="bottom"/>
            <w:hideMark/>
          </w:tcPr>
          <w:p w:rsidR="005B1B42" w:rsidRPr="005B1B42" w:rsidRDefault="002054B9" w:rsidP="005B1B42">
            <w:pPr>
              <w:suppressAutoHyphens w:val="0"/>
              <w:jc w:val="right"/>
              <w:rPr>
                <w:rFonts w:ascii="Comic Sans MS" w:hAnsi="Comic Sans MS" w:cs="Arial"/>
                <w:b/>
                <w:bCs/>
                <w:i/>
                <w:iCs/>
                <w:sz w:val="16"/>
                <w:szCs w:val="16"/>
                <w:lang w:eastAsia="pt-BR"/>
              </w:rPr>
            </w:pPr>
            <w:r>
              <w:rPr>
                <w:rFonts w:ascii="Comic Sans MS" w:hAnsi="Comic Sans MS" w:cs="Arial"/>
                <w:b/>
                <w:bCs/>
                <w:i/>
                <w:iCs/>
                <w:sz w:val="16"/>
                <w:szCs w:val="16"/>
                <w:lang w:eastAsia="pt-BR"/>
              </w:rPr>
              <w:t>28.350,00</w:t>
            </w:r>
          </w:p>
        </w:tc>
      </w:tr>
      <w:tr w:rsidR="00A57167" w:rsidRPr="005B1B42" w:rsidTr="00A57167">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7167" w:rsidRPr="005B1B42" w:rsidRDefault="00A57167" w:rsidP="005B1B42">
            <w:pPr>
              <w:suppressAutoHyphens w:val="0"/>
              <w:jc w:val="center"/>
              <w:rPr>
                <w:rFonts w:ascii="Comic Sans MS" w:hAnsi="Comic Sans MS" w:cs="Arial"/>
                <w:b/>
                <w:bCs/>
                <w:sz w:val="16"/>
                <w:szCs w:val="16"/>
                <w:lang w:eastAsia="pt-BR"/>
              </w:rPr>
            </w:pPr>
          </w:p>
        </w:tc>
        <w:tc>
          <w:tcPr>
            <w:tcW w:w="7352" w:type="dxa"/>
            <w:gridSpan w:val="4"/>
            <w:tcBorders>
              <w:top w:val="single" w:sz="4" w:space="0" w:color="auto"/>
              <w:left w:val="nil"/>
              <w:bottom w:val="single" w:sz="4" w:space="0" w:color="auto"/>
              <w:right w:val="single" w:sz="4" w:space="0" w:color="auto"/>
            </w:tcBorders>
            <w:shd w:val="clear" w:color="auto" w:fill="auto"/>
            <w:noWrap/>
            <w:vAlign w:val="bottom"/>
          </w:tcPr>
          <w:p w:rsidR="00A57167" w:rsidRPr="005B1B42" w:rsidRDefault="00A57167" w:rsidP="005B1B42">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 xml:space="preserve">                                                                                                                            TOTAL</w:t>
            </w:r>
          </w:p>
        </w:tc>
        <w:tc>
          <w:tcPr>
            <w:tcW w:w="1216" w:type="dxa"/>
            <w:tcBorders>
              <w:top w:val="single" w:sz="4" w:space="0" w:color="auto"/>
              <w:left w:val="nil"/>
              <w:bottom w:val="single" w:sz="4" w:space="0" w:color="auto"/>
              <w:right w:val="single" w:sz="4" w:space="0" w:color="auto"/>
            </w:tcBorders>
            <w:shd w:val="clear" w:color="auto" w:fill="auto"/>
            <w:noWrap/>
            <w:vAlign w:val="bottom"/>
          </w:tcPr>
          <w:p w:rsidR="00A57167" w:rsidRPr="005B1B42" w:rsidRDefault="002054B9" w:rsidP="005B1B42">
            <w:pPr>
              <w:suppressAutoHyphens w:val="0"/>
              <w:jc w:val="right"/>
              <w:rPr>
                <w:rFonts w:ascii="Comic Sans MS" w:hAnsi="Comic Sans MS" w:cs="Arial"/>
                <w:b/>
                <w:bCs/>
                <w:i/>
                <w:iCs/>
                <w:sz w:val="16"/>
                <w:szCs w:val="16"/>
                <w:lang w:eastAsia="pt-BR"/>
              </w:rPr>
            </w:pPr>
            <w:r>
              <w:rPr>
                <w:rFonts w:ascii="Comic Sans MS" w:hAnsi="Comic Sans MS" w:cs="Arial"/>
                <w:b/>
                <w:bCs/>
                <w:i/>
                <w:iCs/>
                <w:sz w:val="16"/>
                <w:szCs w:val="16"/>
                <w:lang w:eastAsia="pt-BR"/>
              </w:rPr>
              <w:t>28.350,00</w:t>
            </w:r>
          </w:p>
        </w:tc>
      </w:tr>
    </w:tbl>
    <w:p w:rsidR="005B1B42" w:rsidRDefault="005B1B42" w:rsidP="000B7485">
      <w:pPr>
        <w:suppressAutoHyphens w:val="0"/>
        <w:autoSpaceDE w:val="0"/>
        <w:autoSpaceDN w:val="0"/>
        <w:adjustRightInd w:val="0"/>
        <w:spacing w:before="120" w:line="360" w:lineRule="auto"/>
        <w:ind w:firstLine="567"/>
        <w:rPr>
          <w:sz w:val="24"/>
          <w:szCs w:val="24"/>
        </w:rPr>
      </w:pPr>
    </w:p>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2054B9">
        <w:rPr>
          <w:rFonts w:cs="Arial"/>
          <w:b/>
          <w:sz w:val="24"/>
          <w:szCs w:val="24"/>
        </w:rPr>
        <w:t xml:space="preserve"> 15</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w:t>
      </w:r>
      <w:proofErr w:type="spellStart"/>
      <w:r w:rsidR="00B41EF6" w:rsidRPr="00274DF5">
        <w:rPr>
          <w:rFonts w:cs="Arial"/>
          <w:sz w:val="24"/>
          <w:szCs w:val="24"/>
        </w:rPr>
        <w:t>editalícia</w:t>
      </w:r>
      <w:proofErr w:type="spellEnd"/>
      <w:r w:rsidR="00B41EF6" w:rsidRPr="00274DF5">
        <w:rPr>
          <w:rFonts w:cs="Arial"/>
          <w:sz w:val="24"/>
          <w:szCs w:val="24"/>
        </w:rPr>
        <w:t xml:space="preserve">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2054B9">
        <w:rPr>
          <w:rFonts w:cs="Arial"/>
          <w:bCs/>
          <w:sz w:val="22"/>
          <w:szCs w:val="22"/>
        </w:rPr>
        <w:t>24</w:t>
      </w:r>
      <w:bookmarkStart w:id="0" w:name="_GoBack"/>
      <w:bookmarkEnd w:id="0"/>
      <w:r w:rsidR="00B33CAB">
        <w:rPr>
          <w:rFonts w:cs="Arial"/>
          <w:bCs/>
          <w:sz w:val="22"/>
          <w:szCs w:val="22"/>
        </w:rPr>
        <w:t xml:space="preserve"> DE </w:t>
      </w:r>
      <w:r w:rsidR="005B1B42">
        <w:rPr>
          <w:rFonts w:cs="Arial"/>
          <w:bCs/>
          <w:sz w:val="22"/>
          <w:szCs w:val="22"/>
        </w:rPr>
        <w:t>ABRIL</w:t>
      </w:r>
      <w:r w:rsidR="00153B6A">
        <w:rPr>
          <w:rFonts w:cs="Arial"/>
          <w:bCs/>
          <w:sz w:val="22"/>
          <w:szCs w:val="22"/>
        </w:rPr>
        <w:t xml:space="preserve"> DE 2018</w:t>
      </w:r>
      <w:r w:rsidR="00153B6A" w:rsidRPr="00F97D86">
        <w:rPr>
          <w:rFonts w:cs="Arial"/>
          <w:bCs/>
          <w:sz w:val="22"/>
          <w:szCs w:val="22"/>
        </w:rPr>
        <w:t>.</w:t>
      </w:r>
    </w:p>
    <w:p w:rsidR="000B7485" w:rsidRPr="00CB0530" w:rsidRDefault="00CB0530" w:rsidP="00153B6A">
      <w:pPr>
        <w:spacing w:before="60" w:after="60" w:line="320" w:lineRule="exact"/>
        <w:ind w:left="1"/>
        <w:jc w:val="center"/>
        <w:rPr>
          <w:rFonts w:cs="Arial"/>
          <w:bCs/>
          <w:sz w:val="18"/>
          <w:szCs w:val="18"/>
        </w:rPr>
      </w:pPr>
      <w:r w:rsidRPr="00CB0530">
        <w:rPr>
          <w:rFonts w:cs="Arial"/>
          <w:bCs/>
          <w:sz w:val="18"/>
          <w:szCs w:val="18"/>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0B7485" w:rsidRDefault="000B7485" w:rsidP="000B7485">
      <w:pPr>
        <w:jc w:val="center"/>
        <w:rPr>
          <w:rFonts w:cs="Arial"/>
          <w:b/>
          <w:bCs/>
          <w:sz w:val="22"/>
          <w:szCs w:val="22"/>
        </w:rPr>
      </w:pPr>
    </w:p>
    <w:p w:rsidR="00CB0530" w:rsidRPr="00CB0530" w:rsidRDefault="00CB0530" w:rsidP="00CB0530">
      <w:pPr>
        <w:spacing w:before="60" w:after="60" w:line="320" w:lineRule="exact"/>
        <w:ind w:left="1"/>
        <w:jc w:val="center"/>
        <w:rPr>
          <w:rFonts w:cs="Arial"/>
          <w:bCs/>
          <w:sz w:val="18"/>
          <w:szCs w:val="18"/>
        </w:rPr>
      </w:pPr>
      <w:r w:rsidRPr="00CB0530">
        <w:rPr>
          <w:rFonts w:cs="Arial"/>
          <w:bCs/>
          <w:sz w:val="18"/>
          <w:szCs w:val="18"/>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CB0530" w:rsidRPr="00CB0530" w:rsidRDefault="00CB0530" w:rsidP="00CB0530">
      <w:pPr>
        <w:spacing w:before="60" w:after="60" w:line="320" w:lineRule="exact"/>
        <w:ind w:left="1"/>
        <w:jc w:val="center"/>
        <w:rPr>
          <w:rFonts w:cs="Arial"/>
          <w:bCs/>
          <w:sz w:val="18"/>
          <w:szCs w:val="18"/>
        </w:rPr>
      </w:pPr>
      <w:r w:rsidRPr="00CB0530">
        <w:rPr>
          <w:rFonts w:cs="Arial"/>
          <w:bCs/>
          <w:sz w:val="18"/>
          <w:szCs w:val="18"/>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4D3" w:rsidRDefault="00FB34D3">
      <w:r>
        <w:separator/>
      </w:r>
    </w:p>
  </w:endnote>
  <w:endnote w:type="continuationSeparator" w:id="1">
    <w:p w:rsidR="00FB34D3" w:rsidRDefault="00FB34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proofErr w:type="spellStart"/>
    <w:r w:rsidRPr="00DC08CD">
      <w:rPr>
        <w:rFonts w:cs="Arial"/>
        <w:b/>
        <w:sz w:val="16"/>
        <w:szCs w:val="16"/>
      </w:rPr>
      <w:t>Cesama</w:t>
    </w:r>
    <w:proofErr w:type="spellEnd"/>
  </w:p>
  <w:p w:rsidR="00FB34D3" w:rsidRPr="00020390" w:rsidRDefault="00FB34D3"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4D3" w:rsidRDefault="00FB34D3">
      <w:r>
        <w:separator/>
      </w:r>
    </w:p>
  </w:footnote>
  <w:footnote w:type="continuationSeparator" w:id="1">
    <w:p w:rsidR="00FB34D3" w:rsidRDefault="00FB3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DF4839">
    <w:pPr>
      <w:pStyle w:val="Cabealho"/>
      <w:framePr w:wrap="around" w:vAnchor="text" w:hAnchor="margin" w:xAlign="right" w:y="1"/>
      <w:rPr>
        <w:rStyle w:val="Nmerodepgina"/>
      </w:rPr>
    </w:pPr>
    <w:r>
      <w:rPr>
        <w:rStyle w:val="Nmerodepgina"/>
      </w:rPr>
      <w:fldChar w:fldCharType="begin"/>
    </w:r>
    <w:r w:rsidR="00FB34D3">
      <w:rPr>
        <w:rStyle w:val="Nmerodepgina"/>
      </w:rPr>
      <w:instrText xml:space="preserve">PAGE  </w:instrText>
    </w:r>
    <w:r>
      <w:rPr>
        <w:rStyle w:val="Nmerodepgina"/>
      </w:rPr>
      <w:fldChar w:fldCharType="end"/>
    </w:r>
  </w:p>
  <w:p w:rsidR="00FB34D3" w:rsidRDefault="00FB34D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3993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4100"/>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4B9"/>
    <w:rsid w:val="00205837"/>
    <w:rsid w:val="002067F8"/>
    <w:rsid w:val="00225035"/>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0B0D"/>
    <w:rsid w:val="00354870"/>
    <w:rsid w:val="00357D4C"/>
    <w:rsid w:val="0036062F"/>
    <w:rsid w:val="003614F6"/>
    <w:rsid w:val="003647CA"/>
    <w:rsid w:val="00365D37"/>
    <w:rsid w:val="0036619E"/>
    <w:rsid w:val="00372414"/>
    <w:rsid w:val="00373FA4"/>
    <w:rsid w:val="0037730C"/>
    <w:rsid w:val="00377D84"/>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60F9"/>
    <w:rsid w:val="00467B6C"/>
    <w:rsid w:val="0047045A"/>
    <w:rsid w:val="00473974"/>
    <w:rsid w:val="00476D23"/>
    <w:rsid w:val="00491C2E"/>
    <w:rsid w:val="004946F8"/>
    <w:rsid w:val="0049575F"/>
    <w:rsid w:val="004A765C"/>
    <w:rsid w:val="004B0938"/>
    <w:rsid w:val="004B605B"/>
    <w:rsid w:val="004B670C"/>
    <w:rsid w:val="004C0428"/>
    <w:rsid w:val="004C3688"/>
    <w:rsid w:val="004C529A"/>
    <w:rsid w:val="004C57A1"/>
    <w:rsid w:val="004E0486"/>
    <w:rsid w:val="004E3195"/>
    <w:rsid w:val="004E5E45"/>
    <w:rsid w:val="004F0024"/>
    <w:rsid w:val="004F3C63"/>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B1B42"/>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010"/>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C66"/>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167"/>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0E01"/>
    <w:rsid w:val="00BE7BDB"/>
    <w:rsid w:val="00BF0C38"/>
    <w:rsid w:val="00BF2908"/>
    <w:rsid w:val="00BF6AA1"/>
    <w:rsid w:val="00C00373"/>
    <w:rsid w:val="00C0144C"/>
    <w:rsid w:val="00C10665"/>
    <w:rsid w:val="00C11732"/>
    <w:rsid w:val="00C2720C"/>
    <w:rsid w:val="00C41A06"/>
    <w:rsid w:val="00C5096B"/>
    <w:rsid w:val="00C50E8C"/>
    <w:rsid w:val="00C64146"/>
    <w:rsid w:val="00C7354C"/>
    <w:rsid w:val="00C742A7"/>
    <w:rsid w:val="00C74F6D"/>
    <w:rsid w:val="00C907FF"/>
    <w:rsid w:val="00C925F9"/>
    <w:rsid w:val="00CB0530"/>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4839"/>
    <w:rsid w:val="00DF74ED"/>
    <w:rsid w:val="00E014D4"/>
    <w:rsid w:val="00E04D5B"/>
    <w:rsid w:val="00E15872"/>
    <w:rsid w:val="00E16733"/>
    <w:rsid w:val="00E30478"/>
    <w:rsid w:val="00E310E6"/>
    <w:rsid w:val="00E339C0"/>
    <w:rsid w:val="00E40C37"/>
    <w:rsid w:val="00E426A7"/>
    <w:rsid w:val="00E43BF1"/>
    <w:rsid w:val="00E43FA8"/>
    <w:rsid w:val="00E45AEB"/>
    <w:rsid w:val="00E51092"/>
    <w:rsid w:val="00E5221A"/>
    <w:rsid w:val="00E56101"/>
    <w:rsid w:val="00E56E0A"/>
    <w:rsid w:val="00E57D04"/>
    <w:rsid w:val="00E612A8"/>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81BE2"/>
    <w:rsid w:val="00F9583E"/>
    <w:rsid w:val="00F974D3"/>
    <w:rsid w:val="00F97613"/>
    <w:rsid w:val="00FB34D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36186067">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173EF-6C4D-4BF8-AA82-A6198A4F7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2735</Words>
  <Characters>14775</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17476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7</cp:revision>
  <cp:lastPrinted>2018-04-24T13:34:00Z</cp:lastPrinted>
  <dcterms:created xsi:type="dcterms:W3CDTF">2018-04-30T12:33:00Z</dcterms:created>
  <dcterms:modified xsi:type="dcterms:W3CDTF">2018-04-30T13:10:00Z</dcterms:modified>
</cp:coreProperties>
</file>