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D9D57" w14:textId="77777777" w:rsidR="0089418D" w:rsidRPr="002B7CC1" w:rsidRDefault="0089418D"/>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CECE" w:themeFill="background2" w:themeFillShade="E6"/>
        <w:tblLook w:val="04A0" w:firstRow="1" w:lastRow="0" w:firstColumn="1" w:lastColumn="0" w:noHBand="0" w:noVBand="1"/>
      </w:tblPr>
      <w:tblGrid>
        <w:gridCol w:w="8659"/>
      </w:tblGrid>
      <w:tr w:rsidR="002B7CC1" w:rsidRPr="002B7CC1" w14:paraId="5C22A0E7" w14:textId="77777777" w:rsidTr="0089418D">
        <w:trPr>
          <w:trHeight w:val="334"/>
        </w:trPr>
        <w:tc>
          <w:tcPr>
            <w:tcW w:w="8659" w:type="dxa"/>
            <w:shd w:val="clear" w:color="auto" w:fill="D0CECE" w:themeFill="background2" w:themeFillShade="E6"/>
            <w:vAlign w:val="bottom"/>
          </w:tcPr>
          <w:p w14:paraId="54C9C8A1" w14:textId="77777777" w:rsidR="0089418D" w:rsidRPr="002B7CC1" w:rsidRDefault="0089418D" w:rsidP="0089418D">
            <w:pPr>
              <w:spacing w:after="0"/>
              <w:jc w:val="center"/>
              <w:rPr>
                <w:rFonts w:ascii="Arial" w:hAnsi="Arial" w:cs="Arial"/>
                <w:b/>
                <w:sz w:val="24"/>
                <w:szCs w:val="24"/>
              </w:rPr>
            </w:pPr>
            <w:r w:rsidRPr="002B7CC1">
              <w:rPr>
                <w:rFonts w:ascii="Arial" w:hAnsi="Arial" w:cs="Arial"/>
                <w:b/>
                <w:sz w:val="24"/>
                <w:szCs w:val="24"/>
              </w:rPr>
              <w:t>TERMO DE REFERÊNCIA</w:t>
            </w:r>
          </w:p>
        </w:tc>
      </w:tr>
    </w:tbl>
    <w:p w14:paraId="3783A4A5" w14:textId="77777777" w:rsidR="00937A31" w:rsidRPr="002B7CC1" w:rsidRDefault="00937A31" w:rsidP="00937A31">
      <w:pPr>
        <w:jc w:val="center"/>
        <w:rPr>
          <w:rFonts w:ascii="Arial" w:hAnsi="Arial" w:cs="Arial"/>
          <w:b/>
          <w:bCs/>
        </w:rPr>
      </w:pPr>
    </w:p>
    <w:p w14:paraId="505028E7" w14:textId="77777777" w:rsidR="00937A31" w:rsidRPr="002B7CC1" w:rsidRDefault="00937A31" w:rsidP="00686E68">
      <w:pPr>
        <w:pStyle w:val="Ttulo1"/>
      </w:pPr>
      <w:r w:rsidRPr="002B7CC1">
        <w:t>OBJETO</w:t>
      </w:r>
    </w:p>
    <w:p w14:paraId="2E3E1364" w14:textId="77777777" w:rsidR="00937A31" w:rsidRPr="002B7CC1" w:rsidRDefault="0026050F" w:rsidP="00686E68">
      <w:pPr>
        <w:pStyle w:val="Ttulo2"/>
      </w:pPr>
      <w:r w:rsidRPr="002B7CC1">
        <w:t>Implantação do Sistema de Registro de Preços</w:t>
      </w:r>
      <w:r w:rsidR="009518B9" w:rsidRPr="002B7CC1">
        <w:t xml:space="preserve"> (SRP)</w:t>
      </w:r>
      <w:r w:rsidRPr="002B7CC1">
        <w:t>, pelo prazo de 12 (doze) meses, para eventual aquisição de hidrômetros de vazões máximas 1,5</w:t>
      </w:r>
      <w:r w:rsidR="00A72B13" w:rsidRPr="002B7CC1">
        <w:t xml:space="preserve"> m³</w:t>
      </w:r>
      <w:r w:rsidRPr="002B7CC1">
        <w:t>/</w:t>
      </w:r>
      <w:r w:rsidR="00A72B13" w:rsidRPr="002B7CC1">
        <w:t>h</w:t>
      </w:r>
      <w:r w:rsidRPr="002B7CC1">
        <w:t>, 3,0 m³/h</w:t>
      </w:r>
      <w:r w:rsidR="00792CD4" w:rsidRPr="002B7CC1">
        <w:t>,</w:t>
      </w:r>
      <w:r w:rsidRPr="002B7CC1">
        <w:t xml:space="preserve">5,0 </w:t>
      </w:r>
      <w:r w:rsidR="00A72B13" w:rsidRPr="002B7CC1">
        <w:t>m³/h</w:t>
      </w:r>
      <w:r w:rsidR="00792CD4" w:rsidRPr="002B7CC1">
        <w:t>, 7,0 m³/h e 10 m³/h</w:t>
      </w:r>
      <w:r w:rsidR="00A72B13" w:rsidRPr="002B7CC1">
        <w:t>, para preservação do programa de manutenção de hidrômetros da Cesama.</w:t>
      </w:r>
    </w:p>
    <w:p w14:paraId="1E7AA544" w14:textId="77777777" w:rsidR="00D46A88" w:rsidRPr="002B7CC1" w:rsidRDefault="00D46A88" w:rsidP="00AF2FB2">
      <w:pPr>
        <w:spacing w:after="120" w:line="360" w:lineRule="auto"/>
        <w:jc w:val="both"/>
        <w:rPr>
          <w:rFonts w:ascii="Arial" w:hAnsi="Arial" w:cs="Arial"/>
          <w:sz w:val="24"/>
          <w:szCs w:val="24"/>
        </w:rPr>
      </w:pPr>
    </w:p>
    <w:p w14:paraId="6222F58C" w14:textId="77777777" w:rsidR="00937A31" w:rsidRPr="002B7CC1" w:rsidRDefault="00937A31" w:rsidP="00686E68">
      <w:pPr>
        <w:pStyle w:val="Ttulo1"/>
      </w:pPr>
      <w:r w:rsidRPr="002B7CC1">
        <w:t>JUSTIFICATIVAS</w:t>
      </w:r>
    </w:p>
    <w:p w14:paraId="7232DF83" w14:textId="77777777" w:rsidR="00316737" w:rsidRPr="002B7CC1" w:rsidRDefault="00D46A88" w:rsidP="00686E68">
      <w:pPr>
        <w:pStyle w:val="Ttulo2"/>
      </w:pPr>
      <w:r w:rsidRPr="002B7CC1">
        <w:t xml:space="preserve">Considerando a necessidade de </w:t>
      </w:r>
      <w:r w:rsidR="00316737" w:rsidRPr="002B7CC1">
        <w:t>reposição de estoque gradual do Departamento de Medição e C</w:t>
      </w:r>
      <w:r w:rsidR="001D1F21" w:rsidRPr="002B7CC1">
        <w:t>ontrole</w:t>
      </w:r>
      <w:r w:rsidR="00316737" w:rsidRPr="002B7CC1">
        <w:t xml:space="preserve"> (DEMC);</w:t>
      </w:r>
    </w:p>
    <w:p w14:paraId="24B594C2" w14:textId="77777777" w:rsidR="00316737" w:rsidRPr="002B7CC1" w:rsidRDefault="00316737" w:rsidP="00316737">
      <w:pPr>
        <w:pStyle w:val="Ttulo2"/>
        <w:numPr>
          <w:ilvl w:val="0"/>
          <w:numId w:val="0"/>
        </w:numPr>
        <w:spacing w:after="0"/>
      </w:pPr>
    </w:p>
    <w:p w14:paraId="6518AD2B" w14:textId="77777777" w:rsidR="00D46A88" w:rsidRPr="002B7CC1" w:rsidRDefault="00316737" w:rsidP="00686E68">
      <w:pPr>
        <w:pStyle w:val="Ttulo2"/>
      </w:pPr>
      <w:r w:rsidRPr="002B7CC1">
        <w:t xml:space="preserve">Considerando que os quantitativos expressos no Item </w:t>
      </w:r>
      <w:r w:rsidR="002B7CC1" w:rsidRPr="002B7CC1">
        <w:fldChar w:fldCharType="begin"/>
      </w:r>
      <w:r w:rsidR="002B7CC1" w:rsidRPr="002B7CC1">
        <w:instrText xml:space="preserve"> REF _Ref1080162</w:instrText>
      </w:r>
      <w:r w:rsidR="002B7CC1" w:rsidRPr="002B7CC1">
        <w:instrText xml:space="preserve">72 \h  \* MERGEFORMAT </w:instrText>
      </w:r>
      <w:r w:rsidR="002B7CC1" w:rsidRPr="002B7CC1">
        <w:fldChar w:fldCharType="separate"/>
      </w:r>
      <w:r w:rsidR="00A56700" w:rsidRPr="002B7CC1">
        <w:t>Tabela 1</w:t>
      </w:r>
      <w:r w:rsidR="002B7CC1" w:rsidRPr="002B7CC1">
        <w:fldChar w:fldCharType="end"/>
      </w:r>
      <w:r w:rsidRPr="002B7CC1">
        <w:t>são uma previsão de utilização do DEMC, podendo oscilar de acordo com a demanda dos usuários da Companhia;</w:t>
      </w:r>
    </w:p>
    <w:p w14:paraId="7EB82A87" w14:textId="77777777" w:rsidR="00316737" w:rsidRPr="002B7CC1" w:rsidRDefault="00316737" w:rsidP="00316737">
      <w:pPr>
        <w:spacing w:after="0"/>
      </w:pPr>
    </w:p>
    <w:p w14:paraId="7A446A0F" w14:textId="77777777" w:rsidR="00316737" w:rsidRPr="002B7CC1" w:rsidRDefault="00316737" w:rsidP="00316737">
      <w:pPr>
        <w:pStyle w:val="Ttulo2"/>
      </w:pPr>
      <w:r w:rsidRPr="002B7CC1">
        <w:t xml:space="preserve">Considerando que A CESAMA, em atendimento ao </w:t>
      </w:r>
      <w:r w:rsidR="00C34C8C" w:rsidRPr="002B7CC1">
        <w:t>Regulamento Técnico Metrológico dasPortarias do INM</w:t>
      </w:r>
      <w:r w:rsidR="001D1F21" w:rsidRPr="002B7CC1">
        <w:t xml:space="preserve">ETRO nº 295/2018 </w:t>
      </w:r>
      <w:r w:rsidR="00C34C8C" w:rsidRPr="002B7CC1">
        <w:t>e nº 246/2000</w:t>
      </w:r>
      <w:r w:rsidRPr="002B7CC1">
        <w:t>, que regulamenta</w:t>
      </w:r>
      <w:r w:rsidR="00C34C8C" w:rsidRPr="002B7CC1">
        <w:t>m</w:t>
      </w:r>
      <w:r w:rsidRPr="002B7CC1">
        <w:t xml:space="preserve"> sobre a fabricação e utilização de hidrômetros para medição de consumo de água fria a Usuários, objetiva realizar as trocas de hidrômetros após 0</w:t>
      </w:r>
      <w:r w:rsidR="00C34C8C" w:rsidRPr="002B7CC1">
        <w:t>3 anos de uso/instalados;</w:t>
      </w:r>
    </w:p>
    <w:p w14:paraId="2DA5CCBE" w14:textId="77777777" w:rsidR="00316737" w:rsidRPr="002B7CC1" w:rsidRDefault="00316737" w:rsidP="00316737">
      <w:pPr>
        <w:spacing w:after="0"/>
      </w:pPr>
    </w:p>
    <w:p w14:paraId="4CAC6246" w14:textId="77777777" w:rsidR="00316737" w:rsidRPr="002B7CC1" w:rsidRDefault="00316737" w:rsidP="00316737">
      <w:pPr>
        <w:pStyle w:val="Ttulo2"/>
      </w:pPr>
      <w:bookmarkStart w:id="0" w:name="_Ref111795545"/>
      <w:r w:rsidRPr="002B7CC1">
        <w:t>Considerando que existem</w:t>
      </w:r>
      <w:r w:rsidR="00C34C8C" w:rsidRPr="002B7CC1">
        <w:t xml:space="preserve">quase 160 mil </w:t>
      </w:r>
      <w:r w:rsidRPr="002B7CC1">
        <w:t xml:space="preserve">ligações, </w:t>
      </w:r>
      <w:r w:rsidR="00DA48D4" w:rsidRPr="002B7CC1">
        <w:t xml:space="preserve">e que </w:t>
      </w:r>
      <w:r w:rsidRPr="002B7CC1">
        <w:t xml:space="preserve">há a </w:t>
      </w:r>
      <w:r w:rsidR="00DA48D4" w:rsidRPr="002B7CC1">
        <w:t xml:space="preserve">previsão </w:t>
      </w:r>
      <w:r w:rsidRPr="002B7CC1">
        <w:t>da troca</w:t>
      </w:r>
      <w:r w:rsidR="00A72B13" w:rsidRPr="002B7CC1">
        <w:t xml:space="preserve"> de, em média</w:t>
      </w:r>
      <w:r w:rsidR="00792CD4" w:rsidRPr="002B7CC1">
        <w:t xml:space="preserve">, </w:t>
      </w:r>
      <w:r w:rsidR="00C34C8C" w:rsidRPr="002B7CC1">
        <w:t xml:space="preserve">6.000 </w:t>
      </w:r>
      <w:r w:rsidR="00A72B13" w:rsidRPr="002B7CC1">
        <w:t>unidades de hidrômetros mensalmente;</w:t>
      </w:r>
      <w:bookmarkEnd w:id="0"/>
    </w:p>
    <w:p w14:paraId="0C42FBB0" w14:textId="77777777" w:rsidR="00A72B13" w:rsidRPr="002B7CC1" w:rsidRDefault="00A72B13" w:rsidP="00A72B13">
      <w:pPr>
        <w:spacing w:after="0"/>
      </w:pPr>
    </w:p>
    <w:p w14:paraId="00BE43C4" w14:textId="77777777" w:rsidR="00A72B13" w:rsidRPr="002B7CC1" w:rsidRDefault="00A72B13" w:rsidP="00A72B13">
      <w:pPr>
        <w:pStyle w:val="Ttulo2"/>
      </w:pPr>
      <w:r w:rsidRPr="002B7CC1">
        <w:t xml:space="preserve">Considerando </w:t>
      </w:r>
      <w:r w:rsidR="00DA48D4" w:rsidRPr="002B7CC1">
        <w:t xml:space="preserve">uma utilização anual de </w:t>
      </w:r>
      <w:r w:rsidR="00C34C8C" w:rsidRPr="002B7CC1">
        <w:t>72</w:t>
      </w:r>
      <w:r w:rsidR="00792CD4" w:rsidRPr="002B7CC1">
        <w:t>.000</w:t>
      </w:r>
      <w:r w:rsidR="00DA48D4" w:rsidRPr="002B7CC1">
        <w:t xml:space="preserve"> hidrômetros, de acordo com a estimativa do item </w:t>
      </w:r>
      <w:r w:rsidR="002B7CC1" w:rsidRPr="002B7CC1">
        <w:fldChar w:fldCharType="begin"/>
      </w:r>
      <w:r w:rsidR="002B7CC1" w:rsidRPr="002B7CC1">
        <w:instrText xml:space="preserve"> REF _Ref111795545 \n \h  \* MERGEFORMAT </w:instrText>
      </w:r>
      <w:r w:rsidR="002B7CC1" w:rsidRPr="002B7CC1">
        <w:fldChar w:fldCharType="separate"/>
      </w:r>
      <w:r w:rsidR="00A56700" w:rsidRPr="002B7CC1">
        <w:t>2.4</w:t>
      </w:r>
      <w:r w:rsidR="002B7CC1" w:rsidRPr="002B7CC1">
        <w:fldChar w:fldCharType="end"/>
      </w:r>
      <w:r w:rsidR="00DA48D4" w:rsidRPr="002B7CC1">
        <w:t>;</w:t>
      </w:r>
    </w:p>
    <w:p w14:paraId="1E3A6BDB" w14:textId="77777777" w:rsidR="00A72B13" w:rsidRPr="002B7CC1" w:rsidRDefault="00A72B13" w:rsidP="00A72B13">
      <w:pPr>
        <w:spacing w:after="0"/>
      </w:pPr>
    </w:p>
    <w:p w14:paraId="42486622" w14:textId="77777777" w:rsidR="00A72B13" w:rsidRPr="002B7CC1" w:rsidRDefault="00A72B13" w:rsidP="00A72B13">
      <w:pPr>
        <w:pStyle w:val="Ttulo2"/>
      </w:pPr>
      <w:r w:rsidRPr="002B7CC1">
        <w:t xml:space="preserve">Considerando que a troca dos hidrômetros faz parte do programa de controle de perdas implementado pela Cesama, com investimentos em válvulas </w:t>
      </w:r>
      <w:r w:rsidRPr="002B7CC1">
        <w:lastRenderedPageBreak/>
        <w:t>de controle de pressão, medidores eletromagnéticos de vazão, inversores de frequência, motores de alto rendimento, telemetria e outros itens que completam o programa;</w:t>
      </w:r>
    </w:p>
    <w:p w14:paraId="6E8306D2" w14:textId="77777777" w:rsidR="009473B3" w:rsidRPr="002B7CC1" w:rsidRDefault="009473B3" w:rsidP="0083157A">
      <w:pPr>
        <w:spacing w:after="0" w:line="360" w:lineRule="auto"/>
        <w:jc w:val="both"/>
        <w:rPr>
          <w:rFonts w:ascii="Arial" w:hAnsi="Arial" w:cs="Arial"/>
        </w:rPr>
      </w:pPr>
    </w:p>
    <w:p w14:paraId="33A98DFE" w14:textId="77777777" w:rsidR="007665B5" w:rsidRPr="002B7CC1" w:rsidRDefault="007665B5" w:rsidP="00686E68">
      <w:pPr>
        <w:pStyle w:val="Ttulo2"/>
      </w:pPr>
      <w:r w:rsidRPr="002B7CC1">
        <w:t xml:space="preserve">Justifica-se </w:t>
      </w:r>
      <w:r w:rsidR="00D179E9" w:rsidRPr="002B7CC1">
        <w:t>a presente contratação pelos elemento</w:t>
      </w:r>
      <w:r w:rsidR="00C8783A" w:rsidRPr="002B7CC1">
        <w:t>s supracitados, garantindo-se o pleno funcionamento dos serviços de saneamento prestados pela CESAMA, objetivando a preservação do direito humano à água potável e ao saneamento, conform</w:t>
      </w:r>
      <w:r w:rsidR="00A72B13" w:rsidRPr="002B7CC1">
        <w:t>e Resolução A/RES/64/292 da ONU;</w:t>
      </w:r>
    </w:p>
    <w:p w14:paraId="0AB90BBD" w14:textId="77777777" w:rsidR="0047353A" w:rsidRPr="002B7CC1" w:rsidRDefault="0047353A" w:rsidP="0006075B">
      <w:pPr>
        <w:spacing w:after="0"/>
      </w:pPr>
    </w:p>
    <w:p w14:paraId="7804098E" w14:textId="77777777" w:rsidR="0047353A" w:rsidRPr="002B7CC1" w:rsidRDefault="0047353A" w:rsidP="0047353A">
      <w:pPr>
        <w:pStyle w:val="Ttulo2"/>
      </w:pPr>
      <w:bookmarkStart w:id="1" w:name="_Ref111797850"/>
      <w:r w:rsidRPr="002B7CC1">
        <w:t xml:space="preserve">O Sistema de Registro de Preços justifica-se, pois além da natureza do bem – material de consumo –, de ser utilizado </w:t>
      </w:r>
      <w:r w:rsidR="00AD09ED" w:rsidRPr="002B7CC1">
        <w:t xml:space="preserve">e substituídos </w:t>
      </w:r>
      <w:r w:rsidRPr="002B7CC1">
        <w:t xml:space="preserve">nas atividades de </w:t>
      </w:r>
      <w:r w:rsidR="00AD09ED" w:rsidRPr="002B7CC1">
        <w:t>fins metrológicos da empresa,</w:t>
      </w:r>
      <w:r w:rsidRPr="002B7CC1">
        <w:t xml:space="preserve">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w:t>
      </w:r>
      <w:r w:rsidR="00380512" w:rsidRPr="002B7CC1">
        <w:t>mesmos;</w:t>
      </w:r>
      <w:bookmarkEnd w:id="1"/>
    </w:p>
    <w:p w14:paraId="4DEF79C2" w14:textId="77777777" w:rsidR="0090415F" w:rsidRPr="002B7CC1" w:rsidRDefault="0090415F" w:rsidP="0006075B">
      <w:pPr>
        <w:spacing w:after="0"/>
      </w:pPr>
    </w:p>
    <w:p w14:paraId="771ED3FA" w14:textId="77777777" w:rsidR="00380512" w:rsidRPr="002B7CC1" w:rsidRDefault="0090415F" w:rsidP="00380512">
      <w:pPr>
        <w:pStyle w:val="Ttulo2"/>
      </w:pPr>
      <w:r w:rsidRPr="002B7CC1">
        <w:t xml:space="preserve">O item </w:t>
      </w:r>
      <w:r w:rsidR="002B7CC1" w:rsidRPr="002B7CC1">
        <w:fldChar w:fldCharType="begin"/>
      </w:r>
      <w:r w:rsidR="002B7CC1" w:rsidRPr="002B7CC1">
        <w:instrText xml:space="preserve"> REF _Ref111797850 \n \h  \* MERGEFORMAT </w:instrText>
      </w:r>
      <w:r w:rsidR="002B7CC1" w:rsidRPr="002B7CC1">
        <w:fldChar w:fldCharType="separate"/>
      </w:r>
      <w:r w:rsidR="00A56700" w:rsidRPr="002B7CC1">
        <w:t>2.8</w:t>
      </w:r>
      <w:r w:rsidR="002B7CC1" w:rsidRPr="002B7CC1">
        <w:fldChar w:fldCharType="end"/>
      </w:r>
      <w:r w:rsidRPr="002B7CC1">
        <w:t xml:space="preserve"> é amparado legalmente pelo Decreto Municipal nº 7962/03, em seu Inciso II do Art. 2º, por se tratar da necessidade de compra “com previsão de entregas parceladas” e por não ser “possível definir previamente o quantitativo a ser demandado pela Administração”. Esta condição é reiterada pelos Art. 72 e 73 do Regulamento Interno de Licitações, Contratos e Convênios da C</w:t>
      </w:r>
      <w:r w:rsidR="00460E08" w:rsidRPr="002B7CC1">
        <w:t>ompanhia de Saneamento Municipal – Cesama (RILC);</w:t>
      </w:r>
    </w:p>
    <w:p w14:paraId="74B7091D" w14:textId="77777777" w:rsidR="00380512" w:rsidRPr="002B7CC1" w:rsidRDefault="00380512" w:rsidP="0006075B">
      <w:pPr>
        <w:spacing w:after="0"/>
      </w:pPr>
    </w:p>
    <w:p w14:paraId="2CE5A1EF" w14:textId="77777777" w:rsidR="00380512" w:rsidRPr="002B7CC1" w:rsidRDefault="00380512" w:rsidP="00380512">
      <w:pPr>
        <w:pStyle w:val="Ttulo2"/>
      </w:pPr>
      <w:r w:rsidRPr="002B7CC1">
        <w:t xml:space="preserve">Esta contratação refere-se à aquisição de objeto de natureza comum, cujo padrão de desempenho e qualidade é objetivamente definido por meio de especificações reconhecidas e usuais do mercado, enquadrando-se no art. </w:t>
      </w:r>
      <w:r w:rsidR="006D6445" w:rsidRPr="002B7CC1">
        <w:t xml:space="preserve">32, inciso IV da Lei Federal nº </w:t>
      </w:r>
      <w:r w:rsidRPr="002B7CC1">
        <w:t>13.303/16, a saber, a modalidade pregão;</w:t>
      </w:r>
    </w:p>
    <w:p w14:paraId="0082262B" w14:textId="77777777" w:rsidR="00380512" w:rsidRPr="002B7CC1" w:rsidRDefault="00380512" w:rsidP="00380512"/>
    <w:p w14:paraId="1BFEF905" w14:textId="77777777" w:rsidR="00A72B13" w:rsidRPr="002B7CC1" w:rsidRDefault="00380512" w:rsidP="00460E08">
      <w:pPr>
        <w:pStyle w:val="Ttulo2"/>
      </w:pPr>
      <w:r w:rsidRPr="002B7CC1">
        <w:lastRenderedPageBreak/>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2B7CC1">
        <w:rPr>
          <w:b/>
        </w:rPr>
        <w:t>vedação</w:t>
      </w:r>
      <w:r w:rsidRPr="002B7CC1">
        <w:t xml:space="preserve"> de participação de empresas em “consórcio” neste certame;</w:t>
      </w:r>
    </w:p>
    <w:p w14:paraId="1FA3ED8A" w14:textId="77777777" w:rsidR="00801193" w:rsidRPr="002B7CC1" w:rsidRDefault="00801193" w:rsidP="0083157A">
      <w:pPr>
        <w:spacing w:after="0" w:line="360" w:lineRule="auto"/>
        <w:jc w:val="both"/>
        <w:rPr>
          <w:rFonts w:ascii="Arial" w:hAnsi="Arial" w:cs="Arial"/>
        </w:rPr>
      </w:pPr>
    </w:p>
    <w:p w14:paraId="6EDC995D" w14:textId="77777777" w:rsidR="00C8783A" w:rsidRPr="002B7CC1" w:rsidRDefault="00801193" w:rsidP="00686E68">
      <w:pPr>
        <w:pStyle w:val="Ttulo1"/>
      </w:pPr>
      <w:r w:rsidRPr="002B7CC1">
        <w:t>RECURSOS FINANCEIROS</w:t>
      </w:r>
    </w:p>
    <w:p w14:paraId="1FF47F42" w14:textId="77777777" w:rsidR="00165580" w:rsidRPr="002B7CC1" w:rsidRDefault="004A02F7" w:rsidP="00686E68">
      <w:pPr>
        <w:pStyle w:val="Ttulo2"/>
      </w:pPr>
      <w:r w:rsidRPr="002B7CC1">
        <w:t>Os recursos financeiros necessários aos pagamentos do objeto desta licitação são oriundos da CESAMA</w:t>
      </w:r>
      <w:r w:rsidR="00C8783A" w:rsidRPr="002B7CC1">
        <w:t>.</w:t>
      </w:r>
    </w:p>
    <w:p w14:paraId="01C2C998" w14:textId="77777777" w:rsidR="005729D8" w:rsidRPr="002B7CC1" w:rsidRDefault="005729D8" w:rsidP="005729D8"/>
    <w:p w14:paraId="28BC6BB1" w14:textId="77777777" w:rsidR="00616471" w:rsidRPr="002B7CC1" w:rsidRDefault="006B3E78" w:rsidP="00701559">
      <w:pPr>
        <w:pStyle w:val="Ttulo1"/>
      </w:pPr>
      <w:bookmarkStart w:id="2" w:name="_Ref107236705"/>
      <w:r w:rsidRPr="002B7CC1">
        <w:t>ESPECIFICAÇÃO DO OBJETO</w:t>
      </w:r>
      <w:bookmarkEnd w:id="2"/>
    </w:p>
    <w:p w14:paraId="5F7C23DE" w14:textId="77777777" w:rsidR="00A72B13" w:rsidRPr="002B7CC1" w:rsidRDefault="00A72B13" w:rsidP="00616471">
      <w:pPr>
        <w:pStyle w:val="Ttulo2"/>
      </w:pPr>
      <w:r w:rsidRPr="002B7CC1">
        <w:t>A especificação técnica dos materiais, objeto deste certame, encontra-se na "ESPECIFICAÇÃO TÉCNICA" que integra este Termo.</w:t>
      </w:r>
    </w:p>
    <w:p w14:paraId="3878DFD4" w14:textId="77777777" w:rsidR="00E50608" w:rsidRPr="002B7CC1" w:rsidRDefault="00E50608" w:rsidP="00EB5467">
      <w:pPr>
        <w:spacing w:after="0"/>
        <w:jc w:val="both"/>
        <w:rPr>
          <w:rStyle w:val="markedcontent"/>
          <w:rFonts w:ascii="Arial" w:hAnsi="Arial" w:cs="Arial"/>
          <w:sz w:val="24"/>
          <w:szCs w:val="24"/>
        </w:rPr>
      </w:pPr>
    </w:p>
    <w:p w14:paraId="102F9C3D" w14:textId="77777777" w:rsidR="00E760CF" w:rsidRPr="002B7CC1" w:rsidRDefault="00460E08" w:rsidP="00686E68">
      <w:pPr>
        <w:pStyle w:val="Ttulo1"/>
      </w:pPr>
      <w:r w:rsidRPr="002B7CC1">
        <w:t>VALORES MÁXIMOS ACEITÁVEIS</w:t>
      </w:r>
    </w:p>
    <w:p w14:paraId="0D8989EF" w14:textId="77777777" w:rsidR="00A927D6" w:rsidRPr="002B7CC1" w:rsidRDefault="006D6445" w:rsidP="00A927D6">
      <w:pPr>
        <w:pStyle w:val="Ttulo2"/>
      </w:pPr>
      <w:r w:rsidRPr="002B7CC1">
        <w:t>Foi utilizada como metodologia para obtenção do preço de referência para a contratação</w:t>
      </w:r>
      <w:r w:rsidR="00A927D6" w:rsidRPr="002B7CC1">
        <w:t>a apuração através de preços médios obtidos em pesquisa ampla de mercado;</w:t>
      </w:r>
    </w:p>
    <w:p w14:paraId="707D4B05" w14:textId="77777777" w:rsidR="00A927D6" w:rsidRPr="002B7CC1" w:rsidRDefault="00A927D6" w:rsidP="00A927D6">
      <w:pPr>
        <w:spacing w:after="0"/>
      </w:pPr>
    </w:p>
    <w:p w14:paraId="11B3FDAC" w14:textId="77777777" w:rsidR="00A927D6" w:rsidRPr="002B7CC1" w:rsidRDefault="00A927D6" w:rsidP="00A927D6">
      <w:pPr>
        <w:pStyle w:val="Ttulo2"/>
        <w:contextualSpacing w:val="0"/>
      </w:pPr>
      <w:r w:rsidRPr="002B7CC1">
        <w:t>Os locais de pesquisa incluem:</w:t>
      </w:r>
    </w:p>
    <w:p w14:paraId="411776E4" w14:textId="77777777" w:rsidR="00A927D6" w:rsidRPr="002B7CC1" w:rsidRDefault="00A927D6" w:rsidP="00A927D6">
      <w:pPr>
        <w:pStyle w:val="PargrafodaLista"/>
        <w:numPr>
          <w:ilvl w:val="0"/>
          <w:numId w:val="37"/>
        </w:numPr>
        <w:contextualSpacing w:val="0"/>
        <w:rPr>
          <w:rFonts w:ascii="Arial" w:hAnsi="Arial" w:cs="Arial"/>
          <w:sz w:val="24"/>
          <w:szCs w:val="24"/>
        </w:rPr>
      </w:pPr>
      <w:r w:rsidRPr="002B7CC1">
        <w:rPr>
          <w:rFonts w:ascii="Arial" w:hAnsi="Arial" w:cs="Arial"/>
          <w:sz w:val="24"/>
          <w:szCs w:val="24"/>
        </w:rPr>
        <w:t>Orçamentação com fornecedores do produto;</w:t>
      </w:r>
    </w:p>
    <w:p w14:paraId="3C38E6A4" w14:textId="77777777" w:rsidR="00A927D6" w:rsidRPr="002B7CC1" w:rsidRDefault="00A927D6" w:rsidP="00A927D6">
      <w:pPr>
        <w:pStyle w:val="PargrafodaLista"/>
        <w:numPr>
          <w:ilvl w:val="0"/>
          <w:numId w:val="37"/>
        </w:numPr>
        <w:contextualSpacing w:val="0"/>
        <w:rPr>
          <w:rFonts w:ascii="Arial" w:hAnsi="Arial" w:cs="Arial"/>
          <w:sz w:val="24"/>
          <w:szCs w:val="24"/>
        </w:rPr>
      </w:pPr>
      <w:r w:rsidRPr="002B7CC1">
        <w:rPr>
          <w:rFonts w:ascii="Arial" w:hAnsi="Arial" w:cs="Arial"/>
          <w:sz w:val="24"/>
          <w:szCs w:val="24"/>
        </w:rPr>
        <w:t>Orçamentação em sítio eletrônico;</w:t>
      </w:r>
    </w:p>
    <w:p w14:paraId="6DF4E4F0" w14:textId="77777777" w:rsidR="00A927D6" w:rsidRPr="002B7CC1" w:rsidRDefault="00A927D6" w:rsidP="00A927D6">
      <w:pPr>
        <w:pStyle w:val="PargrafodaLista"/>
        <w:numPr>
          <w:ilvl w:val="0"/>
          <w:numId w:val="37"/>
        </w:numPr>
        <w:contextualSpacing w:val="0"/>
        <w:rPr>
          <w:rFonts w:ascii="Arial" w:hAnsi="Arial" w:cs="Arial"/>
          <w:sz w:val="24"/>
          <w:szCs w:val="24"/>
        </w:rPr>
      </w:pPr>
      <w:r w:rsidRPr="002B7CC1">
        <w:rPr>
          <w:rFonts w:ascii="Arial" w:hAnsi="Arial" w:cs="Arial"/>
          <w:sz w:val="24"/>
          <w:szCs w:val="24"/>
        </w:rPr>
        <w:t>Orçamentação em Banco de Preços.</w:t>
      </w:r>
    </w:p>
    <w:p w14:paraId="66FFB057" w14:textId="77777777" w:rsidR="00A927D6" w:rsidRPr="002B7CC1" w:rsidRDefault="00A927D6" w:rsidP="00A927D6">
      <w:pPr>
        <w:spacing w:after="0"/>
        <w:rPr>
          <w:rFonts w:ascii="Arial" w:hAnsi="Arial" w:cs="Arial"/>
          <w:sz w:val="24"/>
          <w:szCs w:val="24"/>
        </w:rPr>
      </w:pPr>
    </w:p>
    <w:p w14:paraId="7A1CDBD5" w14:textId="77777777" w:rsidR="006D6445" w:rsidRPr="002B7CC1" w:rsidRDefault="00A927D6" w:rsidP="00A927D6">
      <w:pPr>
        <w:pStyle w:val="Ttulo2"/>
      </w:pPr>
      <w:r w:rsidRPr="002B7CC1">
        <w:t xml:space="preserve">O processo de orçamentação segue em </w:t>
      </w:r>
      <w:r w:rsidR="006D6445" w:rsidRPr="002B7CC1">
        <w:t xml:space="preserve">conformidade com o </w:t>
      </w:r>
      <w:r w:rsidR="002F1AA8" w:rsidRPr="002B7CC1">
        <w:t xml:space="preserve">item 2.4 do </w:t>
      </w:r>
      <w:r w:rsidR="006D6445" w:rsidRPr="002B7CC1">
        <w:t>Manual de Planejamento das Contratações, parte integrante do Regulamento Interno de Licitações, Contrat</w:t>
      </w:r>
      <w:r w:rsidRPr="002B7CC1">
        <w:t>os e Convênios da Cesama (RILC);</w:t>
      </w:r>
    </w:p>
    <w:p w14:paraId="402A7F9A" w14:textId="77777777" w:rsidR="002F1AA8" w:rsidRPr="002B7CC1" w:rsidRDefault="002F1AA8" w:rsidP="002F1AA8">
      <w:pPr>
        <w:pStyle w:val="Ttulo3"/>
      </w:pPr>
      <w:r w:rsidRPr="002B7CC1">
        <w:t xml:space="preserve">Os fornecedores da pesquisa direta foram escolhidos por serem conhecidos no ramo de comercialização dos itens desta solicitação e aqueles </w:t>
      </w:r>
      <w:r w:rsidRPr="002B7CC1">
        <w:lastRenderedPageBreak/>
        <w:t>que retornaram à solicitação constam na planilha. Após a análise do orçamentista, foram desconsiderados alguns dos valores elevados visando economicidade e ampla concorrência. Não há contrato anterior para pesquisa de preço;</w:t>
      </w:r>
    </w:p>
    <w:p w14:paraId="396E0F49" w14:textId="77777777" w:rsidR="00A927D6" w:rsidRPr="002B7CC1" w:rsidRDefault="00A927D6" w:rsidP="00A927D6">
      <w:pPr>
        <w:spacing w:after="0"/>
      </w:pPr>
    </w:p>
    <w:p w14:paraId="4E4D4347" w14:textId="77777777" w:rsidR="00A72B13" w:rsidRPr="002B7CC1" w:rsidRDefault="00A72B13" w:rsidP="00A72B13">
      <w:pPr>
        <w:pStyle w:val="Ttulo2"/>
      </w:pPr>
      <w:r w:rsidRPr="002B7CC1">
        <w:t>Desta forma, a planilha de preços apurados para o objeto</w:t>
      </w:r>
      <w:r w:rsidR="00DE0B92" w:rsidRPr="002B7CC1">
        <w:t xml:space="preserve"> do presente Termo de Referência encontra-se na </w:t>
      </w:r>
      <w:r w:rsidR="002B7CC1" w:rsidRPr="002B7CC1">
        <w:fldChar w:fldCharType="begin"/>
      </w:r>
      <w:r w:rsidR="002B7CC1" w:rsidRPr="002B7CC1">
        <w:instrText xml:space="preserve"> REF _Ref108016272 \h  \* MERGEFORMAT </w:instrText>
      </w:r>
      <w:r w:rsidR="002B7CC1" w:rsidRPr="002B7CC1">
        <w:fldChar w:fldCharType="separate"/>
      </w:r>
      <w:r w:rsidR="00A56700" w:rsidRPr="002B7CC1">
        <w:t>Tabela 1</w:t>
      </w:r>
      <w:r w:rsidR="002B7CC1" w:rsidRPr="002B7CC1">
        <w:fldChar w:fldCharType="end"/>
      </w:r>
      <w:r w:rsidRPr="002B7CC1">
        <w:t>, considerando a pesquisa para acompanhamento em nome da CESAMA, a teor do</w:t>
      </w:r>
      <w:r w:rsidR="003B5913" w:rsidRPr="002B7CC1">
        <w:t xml:space="preserve"> item 2.4 do Manual de Planejamento das Contratações da CESAMA, parte integrante do RILC</w:t>
      </w:r>
      <w:r w:rsidRPr="002B7CC1">
        <w:t>;</w:t>
      </w:r>
    </w:p>
    <w:p w14:paraId="051AD9E2" w14:textId="77777777" w:rsidR="00DE0B92" w:rsidRPr="002B7CC1" w:rsidRDefault="00DE0B92" w:rsidP="00DE0B92">
      <w:pPr>
        <w:pStyle w:val="Legenda"/>
      </w:pPr>
      <w:bookmarkStart w:id="3" w:name="_Ref108016272"/>
      <w:r w:rsidRPr="002B7CC1">
        <w:t xml:space="preserve">Tabela </w:t>
      </w:r>
      <w:r w:rsidR="002E0F66" w:rsidRPr="002B7CC1">
        <w:fldChar w:fldCharType="begin"/>
      </w:r>
      <w:r w:rsidR="001E5117" w:rsidRPr="002B7CC1">
        <w:instrText xml:space="preserve"> SEQ Tabela \* ARABIC </w:instrText>
      </w:r>
      <w:r w:rsidR="002E0F66" w:rsidRPr="002B7CC1">
        <w:fldChar w:fldCharType="separate"/>
      </w:r>
      <w:r w:rsidR="00A56700" w:rsidRPr="002B7CC1">
        <w:rPr>
          <w:noProof/>
        </w:rPr>
        <w:t>1</w:t>
      </w:r>
      <w:r w:rsidR="002E0F66" w:rsidRPr="002B7CC1">
        <w:fldChar w:fldCharType="end"/>
      </w:r>
      <w:bookmarkEnd w:id="3"/>
      <w:r w:rsidRPr="002B7CC1">
        <w:t>. Tabela de preços obtida pelos fornecedores</w:t>
      </w:r>
    </w:p>
    <w:p w14:paraId="72255378" w14:textId="77777777" w:rsidR="00DE0B92" w:rsidRPr="002B7CC1" w:rsidRDefault="00156276" w:rsidP="00A927D6">
      <w:pPr>
        <w:spacing w:after="360"/>
        <w:jc w:val="center"/>
      </w:pPr>
      <w:r w:rsidRPr="002B7CC1">
        <w:rPr>
          <w:noProof/>
          <w:lang w:eastAsia="pt-BR"/>
        </w:rPr>
        <w:drawing>
          <wp:inline distT="0" distB="0" distL="0" distR="0" wp14:anchorId="709E6B75" wp14:editId="088D6C6E">
            <wp:extent cx="5400040" cy="2319077"/>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00040" cy="2319077"/>
                    </a:xfrm>
                    <a:prstGeom prst="rect">
                      <a:avLst/>
                    </a:prstGeom>
                    <a:noFill/>
                    <a:ln w="9525">
                      <a:noFill/>
                      <a:miter lim="800000"/>
                      <a:headEnd/>
                      <a:tailEnd/>
                    </a:ln>
                  </pic:spPr>
                </pic:pic>
              </a:graphicData>
            </a:graphic>
          </wp:inline>
        </w:drawing>
      </w:r>
    </w:p>
    <w:p w14:paraId="1D000E6B" w14:textId="77777777" w:rsidR="00A927D6" w:rsidRPr="002B7CC1" w:rsidRDefault="00A927D6" w:rsidP="00A927D6">
      <w:pPr>
        <w:pStyle w:val="Ttulo2"/>
      </w:pPr>
      <w:r w:rsidRPr="002B7CC1">
        <w:t xml:space="preserve">Tem-se como valor máximo aceitável da proposta a quantia de </w:t>
      </w:r>
      <w:r w:rsidRPr="002B7CC1">
        <w:br/>
        <w:t>R$ 7.628.350,50 (sete milhões, seiscentos e vinte e oito mil, trezentos e cinquenta reais e cinquenta centavos).</w:t>
      </w:r>
    </w:p>
    <w:p w14:paraId="2635E109" w14:textId="77777777" w:rsidR="00A72B13" w:rsidRPr="002B7CC1" w:rsidRDefault="00A72B13" w:rsidP="00A72B13">
      <w:pPr>
        <w:spacing w:after="0"/>
        <w:rPr>
          <w:highlight w:val="yellow"/>
        </w:rPr>
      </w:pPr>
    </w:p>
    <w:p w14:paraId="7C06D8A7" w14:textId="77777777" w:rsidR="00460E08" w:rsidRPr="002B7CC1" w:rsidRDefault="00460E08" w:rsidP="00B74757">
      <w:pPr>
        <w:pStyle w:val="Ttulo1"/>
      </w:pPr>
      <w:r w:rsidRPr="002B7CC1">
        <w:t>ACEITABILIDADE DA PROPOSTA</w:t>
      </w:r>
    </w:p>
    <w:p w14:paraId="2DB27C53" w14:textId="77777777" w:rsidR="001270B9" w:rsidRPr="002B7CC1" w:rsidRDefault="001270B9" w:rsidP="001270B9">
      <w:pPr>
        <w:pStyle w:val="Ttulo2"/>
        <w:numPr>
          <w:ilvl w:val="1"/>
          <w:numId w:val="18"/>
        </w:numPr>
        <w:ind w:left="0" w:hanging="22"/>
      </w:pPr>
      <w:r w:rsidRPr="002B7CC1">
        <w:t>A CESAMA exigirá AMOSTRA ao fornecedor, para verificação da conformidade do material ofertado com as especificações exigidas neste Termo de Referência;</w:t>
      </w:r>
    </w:p>
    <w:p w14:paraId="33584728" w14:textId="77777777" w:rsidR="001270B9" w:rsidRPr="002B7CC1" w:rsidRDefault="001270B9" w:rsidP="001270B9">
      <w:pPr>
        <w:spacing w:after="0"/>
      </w:pPr>
    </w:p>
    <w:p w14:paraId="5CAE9C8D" w14:textId="77777777" w:rsidR="001270B9" w:rsidRPr="002B7CC1" w:rsidRDefault="001270B9" w:rsidP="001270B9">
      <w:pPr>
        <w:pStyle w:val="Ttulo3"/>
        <w:numPr>
          <w:ilvl w:val="2"/>
          <w:numId w:val="20"/>
        </w:numPr>
        <w:tabs>
          <w:tab w:val="clear" w:pos="851"/>
          <w:tab w:val="left" w:pos="709"/>
        </w:tabs>
        <w:ind w:left="0" w:firstLine="567"/>
      </w:pPr>
      <w:r w:rsidRPr="002B7CC1">
        <w:t xml:space="preserve">A exigência de amostras tem sido uma valiosa ferramenta de que dispõe o gestor para assegurar a eficácia da contratação, ou, ao menos, minorar a incidência de problemas na entrega do objeto, pois poderá fazer o cotejo do </w:t>
      </w:r>
      <w:r w:rsidRPr="002B7CC1">
        <w:lastRenderedPageBreak/>
        <w:t>produto ofertado com os requisitos de qualidade e desempenho estabelecidos no instrumento convocatório, antes de assinado o contrato. Em se tratando de hidrômetros, a exigência das amostras tem como finalidade permitir uma avaliação prévia de suas condições, no que diz respeito a suas medidas externas e internas, capacidades, inscrições obrigatórias, materiais e peças componentes, pinturas e demais revestimentos;</w:t>
      </w:r>
    </w:p>
    <w:p w14:paraId="31B8B0F4" w14:textId="77777777" w:rsidR="001270B9" w:rsidRPr="002B7CC1" w:rsidRDefault="001270B9" w:rsidP="001270B9">
      <w:pPr>
        <w:spacing w:after="0"/>
      </w:pPr>
    </w:p>
    <w:p w14:paraId="1569516B" w14:textId="77777777" w:rsidR="001270B9" w:rsidRPr="002B7CC1" w:rsidRDefault="001270B9" w:rsidP="001270B9">
      <w:pPr>
        <w:pStyle w:val="Ttulo2"/>
        <w:numPr>
          <w:ilvl w:val="1"/>
          <w:numId w:val="18"/>
        </w:numPr>
        <w:ind w:left="0" w:hanging="22"/>
      </w:pPr>
      <w:r w:rsidRPr="002B7CC1">
        <w:t xml:space="preserve">A amostra solicitada, composta de </w:t>
      </w:r>
      <w:r w:rsidRPr="002B7CC1">
        <w:rPr>
          <w:b/>
        </w:rPr>
        <w:t>três hidrômetros</w:t>
      </w:r>
      <w:r w:rsidRPr="002B7CC1">
        <w:t xml:space="preserve"> para cada item ofertado, deverá ser entregue em embalagem própria, devidamente lacrada e observadas às demais condições de segurança, no Departamento de Medição e </w:t>
      </w:r>
      <w:r w:rsidR="001D1F21" w:rsidRPr="002B7CC1">
        <w:t>Controle</w:t>
      </w:r>
      <w:r w:rsidRPr="002B7CC1">
        <w:t xml:space="preserve"> (Rua Monsenhor Gustavo Freire, nº 75, Bairro São Mateus, CEP 36.016-470, Juiz de Fora / MG), no prazo de 05 (cinco) dias úteis contados a partir da solicitação no Portal de Compras </w:t>
      </w:r>
      <w:r w:rsidR="001D1F21" w:rsidRPr="002B7CC1">
        <w:t>do Governo Federal</w:t>
      </w:r>
      <w:r w:rsidRPr="002B7CC1">
        <w:t>;</w:t>
      </w:r>
    </w:p>
    <w:p w14:paraId="04652202" w14:textId="77777777" w:rsidR="001270B9" w:rsidRPr="002B7CC1" w:rsidRDefault="001270B9" w:rsidP="001270B9">
      <w:pPr>
        <w:spacing w:after="0"/>
      </w:pPr>
    </w:p>
    <w:p w14:paraId="36D659AE" w14:textId="77777777" w:rsidR="001270B9" w:rsidRPr="002B7CC1" w:rsidRDefault="001270B9" w:rsidP="001270B9">
      <w:pPr>
        <w:pStyle w:val="Ttulo3"/>
        <w:numPr>
          <w:ilvl w:val="2"/>
          <w:numId w:val="20"/>
        </w:numPr>
        <w:tabs>
          <w:tab w:val="clear" w:pos="851"/>
          <w:tab w:val="left" w:pos="709"/>
        </w:tabs>
        <w:ind w:left="0" w:firstLine="567"/>
      </w:pPr>
      <w:r w:rsidRPr="002B7CC1">
        <w:t>Para cada amostra enviada, o licitante deverá apresentar juntamente, a respectiva Portaria de Aprovação de Modelo expedida pelo INMETRO;</w:t>
      </w:r>
    </w:p>
    <w:p w14:paraId="583B2F77" w14:textId="77777777" w:rsidR="001270B9" w:rsidRPr="002B7CC1" w:rsidRDefault="001270B9" w:rsidP="001270B9">
      <w:pPr>
        <w:spacing w:after="0"/>
      </w:pPr>
    </w:p>
    <w:p w14:paraId="7198DE77" w14:textId="77777777" w:rsidR="001270B9" w:rsidRPr="002B7CC1" w:rsidRDefault="001270B9" w:rsidP="001270B9">
      <w:pPr>
        <w:pStyle w:val="Ttulo3"/>
        <w:numPr>
          <w:ilvl w:val="2"/>
          <w:numId w:val="20"/>
        </w:numPr>
        <w:tabs>
          <w:tab w:val="clear" w:pos="851"/>
          <w:tab w:val="left" w:pos="709"/>
        </w:tabs>
        <w:ind w:left="0" w:firstLine="567"/>
      </w:pPr>
      <w:r w:rsidRPr="002B7CC1">
        <w:t>O fornecedor que não puder encaminhar amostra no prazo acima indicado deverá solicitar sua prorrogação IMEDIATAMENTE, no chat do sistema ou por e-mail, desde que por motivo justificado e aceito pelaCesama, que definirá prazo suficiente para o envio do material, sob pena de invalidação da compra;</w:t>
      </w:r>
    </w:p>
    <w:p w14:paraId="109B6D33" w14:textId="77777777" w:rsidR="001270B9" w:rsidRPr="002B7CC1" w:rsidRDefault="001270B9" w:rsidP="001270B9">
      <w:pPr>
        <w:spacing w:after="0"/>
      </w:pPr>
    </w:p>
    <w:p w14:paraId="35B8FBA5" w14:textId="77777777" w:rsidR="001270B9" w:rsidRPr="002B7CC1" w:rsidRDefault="001270B9" w:rsidP="001270B9">
      <w:pPr>
        <w:pStyle w:val="Ttulo3"/>
        <w:numPr>
          <w:ilvl w:val="2"/>
          <w:numId w:val="20"/>
        </w:numPr>
        <w:tabs>
          <w:tab w:val="clear" w:pos="851"/>
          <w:tab w:val="left" w:pos="709"/>
        </w:tabs>
        <w:ind w:left="0" w:firstLine="567"/>
      </w:pPr>
      <w:r w:rsidRPr="002B7CC1">
        <w:t>Após vencido o prazo de entrega da amostra, não será permitido fazer ajustes ou modificações no produto apresentado para fins de adequá-lo à especificação constante deste Termo de Referência;</w:t>
      </w:r>
    </w:p>
    <w:p w14:paraId="149AB2AC" w14:textId="77777777" w:rsidR="001270B9" w:rsidRPr="002B7CC1" w:rsidRDefault="001270B9" w:rsidP="001270B9">
      <w:pPr>
        <w:spacing w:after="0"/>
      </w:pPr>
    </w:p>
    <w:p w14:paraId="0DC54023" w14:textId="77777777" w:rsidR="001270B9" w:rsidRPr="002B7CC1" w:rsidRDefault="001270B9" w:rsidP="001270B9">
      <w:pPr>
        <w:pStyle w:val="Ttulo2"/>
        <w:numPr>
          <w:ilvl w:val="1"/>
          <w:numId w:val="18"/>
        </w:numPr>
        <w:ind w:left="0" w:hanging="22"/>
      </w:pPr>
      <w:r w:rsidRPr="002B7CC1">
        <w:t>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14:paraId="633A3569" w14:textId="77777777" w:rsidR="001270B9" w:rsidRPr="002B7CC1" w:rsidRDefault="001270B9" w:rsidP="001270B9">
      <w:pPr>
        <w:spacing w:after="0"/>
      </w:pPr>
    </w:p>
    <w:p w14:paraId="4B1FEDE9" w14:textId="77777777" w:rsidR="001270B9" w:rsidRPr="002B7CC1" w:rsidRDefault="001270B9" w:rsidP="001270B9">
      <w:pPr>
        <w:pStyle w:val="Ttulo2"/>
        <w:numPr>
          <w:ilvl w:val="1"/>
          <w:numId w:val="18"/>
        </w:numPr>
        <w:ind w:left="0" w:hanging="22"/>
      </w:pPr>
      <w:r w:rsidRPr="002B7CC1">
        <w:t>As amostras apresentadas serão analisadas pela área técnica da CESAMA, que emitirá parecer sobre sua aceitação no prazo de 10 (dez) dias após o recebimento, podendo ser prorrogado em situações extraordinárias;</w:t>
      </w:r>
    </w:p>
    <w:p w14:paraId="22F6EBA6" w14:textId="77777777" w:rsidR="001270B9" w:rsidRPr="002B7CC1" w:rsidRDefault="001270B9" w:rsidP="001270B9">
      <w:pPr>
        <w:spacing w:after="0"/>
      </w:pPr>
    </w:p>
    <w:p w14:paraId="75BAF746" w14:textId="77777777" w:rsidR="001270B9" w:rsidRPr="002B7CC1" w:rsidRDefault="001270B9" w:rsidP="00460E08">
      <w:pPr>
        <w:pStyle w:val="Ttulo2"/>
        <w:numPr>
          <w:ilvl w:val="1"/>
          <w:numId w:val="18"/>
        </w:numPr>
        <w:ind w:left="0" w:hanging="22"/>
      </w:pPr>
      <w:r w:rsidRPr="002B7CC1">
        <w:t xml:space="preserve">As amostras </w:t>
      </w:r>
      <w:r w:rsidRPr="002B7CC1">
        <w:rPr>
          <w:u w:val="single"/>
        </w:rPr>
        <w:t>REPROVADAS</w:t>
      </w:r>
      <w:r w:rsidRPr="002B7CC1">
        <w:t xml:space="preserve"> ficarão disponíveis para retirada no prazo de 10 (dez) dias após a divulgação do resultado dos testes, nas condições em que se encontrarem. Os interessados deverão retirar as amostras no Departamento de </w:t>
      </w:r>
      <w:r w:rsidR="0000318C" w:rsidRPr="002B7CC1">
        <w:t>Suprimentos</w:t>
      </w:r>
      <w:r w:rsidRPr="002B7CC1">
        <w:t xml:space="preserve"> (Almoxarifado da CESAMA - Rua Santa Terezinha, nº 505, Bairro Santa Terezinha) em dias úteis, das 08:00h às 11:30h e </w:t>
      </w:r>
      <w:proofErr w:type="gramStart"/>
      <w:r w:rsidRPr="002B7CC1">
        <w:t>de 13:00h as</w:t>
      </w:r>
      <w:proofErr w:type="gramEnd"/>
      <w:r w:rsidRPr="002B7CC1">
        <w:t xml:space="preserve"> 16:00h;</w:t>
      </w:r>
    </w:p>
    <w:p w14:paraId="20AD2C92" w14:textId="77777777" w:rsidR="001270B9" w:rsidRPr="002B7CC1" w:rsidRDefault="001270B9" w:rsidP="00460E08"/>
    <w:p w14:paraId="2E93A57F" w14:textId="77777777" w:rsidR="00240635" w:rsidRPr="002B7CC1" w:rsidRDefault="00B74757" w:rsidP="00B74757">
      <w:pPr>
        <w:pStyle w:val="Ttulo1"/>
      </w:pPr>
      <w:r w:rsidRPr="002B7CC1">
        <w:t>ENTREGA E CONDIÇÕES DE RECEBIMENTO</w:t>
      </w:r>
    </w:p>
    <w:p w14:paraId="7140C569" w14:textId="77777777" w:rsidR="00460E08" w:rsidRPr="002B7CC1" w:rsidRDefault="00460E08" w:rsidP="00460E08">
      <w:pPr>
        <w:pStyle w:val="Ttulo2"/>
      </w:pPr>
      <w:r w:rsidRPr="002B7CC1">
        <w:t xml:space="preserve">A entrega será realizada de acordo com as necessidades da CESAMA, no prazo máximo de </w:t>
      </w:r>
      <w:r w:rsidRPr="002B7CC1">
        <w:rPr>
          <w:b/>
          <w:bCs w:val="0"/>
        </w:rPr>
        <w:t>30 dias</w:t>
      </w:r>
      <w:r w:rsidRPr="002B7CC1">
        <w:t>contados a partir do recebimento da solicitação, feita através da Ordem de Compra.</w:t>
      </w:r>
    </w:p>
    <w:p w14:paraId="5CE249E6" w14:textId="77777777" w:rsidR="00B74757" w:rsidRPr="002B7CC1" w:rsidRDefault="00B74757" w:rsidP="00B74757">
      <w:pPr>
        <w:spacing w:after="0"/>
      </w:pPr>
    </w:p>
    <w:p w14:paraId="7039E706" w14:textId="77777777" w:rsidR="00B74757" w:rsidRPr="002B7CC1" w:rsidRDefault="00460E08" w:rsidP="00460E08">
      <w:pPr>
        <w:pStyle w:val="Ttulo2"/>
      </w:pPr>
      <w:bookmarkStart w:id="4" w:name="_Ref107911495"/>
      <w:r w:rsidRPr="002B7CC1">
        <w:t xml:space="preserve">Os materiais deverão ser entregues no </w:t>
      </w:r>
      <w:r w:rsidRPr="002B7CC1">
        <w:rPr>
          <w:b/>
        </w:rPr>
        <w:t xml:space="preserve">Departamento de </w:t>
      </w:r>
      <w:r w:rsidR="0000318C" w:rsidRPr="002B7CC1">
        <w:rPr>
          <w:b/>
        </w:rPr>
        <w:t>Suprimentos</w:t>
      </w:r>
      <w:r w:rsidRPr="002B7CC1">
        <w:t xml:space="preserve">, à Rua Santa Terezinha, nº 505, Bairro Santa Terezinha, Juiz de Fora / MG, CEP 36.045-490, em dias úteis, das 08:00h às 11:30h e </w:t>
      </w:r>
      <w:proofErr w:type="gramStart"/>
      <w:r w:rsidRPr="002B7CC1">
        <w:t>de 14:00h as</w:t>
      </w:r>
      <w:proofErr w:type="gramEnd"/>
      <w:r w:rsidRPr="002B7CC1">
        <w:t xml:space="preserve"> 17:00h</w:t>
      </w:r>
      <w:r w:rsidR="00B74757" w:rsidRPr="002B7CC1">
        <w:t>;</w:t>
      </w:r>
      <w:bookmarkEnd w:id="4"/>
    </w:p>
    <w:p w14:paraId="7860D5A6" w14:textId="77777777" w:rsidR="00B74757" w:rsidRPr="002B7CC1" w:rsidRDefault="00B74757" w:rsidP="00B74757">
      <w:pPr>
        <w:spacing w:after="0"/>
      </w:pPr>
    </w:p>
    <w:p w14:paraId="35F146E7" w14:textId="77777777" w:rsidR="00B74757" w:rsidRPr="002B7CC1" w:rsidRDefault="00B74757" w:rsidP="00B74757">
      <w:pPr>
        <w:pStyle w:val="Ttulo2"/>
      </w:pPr>
      <w:r w:rsidRPr="002B7CC1">
        <w:t>Os materiais deverão ser entregues devidamente embalados, lacrados, acondicionados e transportados com segurança e sob a responsabilidade da fornecedora. A CESAMA recusará os materiais que forem entregues em desconformidade com esta previsão;</w:t>
      </w:r>
    </w:p>
    <w:p w14:paraId="0439E0AA" w14:textId="77777777" w:rsidR="00B74757" w:rsidRPr="002B7CC1" w:rsidRDefault="00B74757" w:rsidP="00B74757">
      <w:pPr>
        <w:spacing w:after="0"/>
      </w:pPr>
    </w:p>
    <w:p w14:paraId="3B6C9DF1" w14:textId="77777777" w:rsidR="00B74757" w:rsidRPr="002B7CC1" w:rsidRDefault="00460E08" w:rsidP="00460E08">
      <w:pPr>
        <w:pStyle w:val="Ttulo2"/>
      </w:pPr>
      <w:r w:rsidRPr="002B7CC1">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Pr="002B7CC1">
        <w:lastRenderedPageBreak/>
        <w:t xml:space="preserve">Ministério do Trabalho e </w:t>
      </w:r>
      <w:r w:rsidR="0000318C" w:rsidRPr="002B7CC1">
        <w:t>Emprego</w:t>
      </w:r>
      <w:r w:rsidRPr="002B7CC1">
        <w:t>) será de responsabilidade exclusiva da detentora da Ata de Registro de Preços</w:t>
      </w:r>
      <w:r w:rsidR="006D6445" w:rsidRPr="002B7CC1">
        <w:t>;</w:t>
      </w:r>
    </w:p>
    <w:p w14:paraId="50F40BA1" w14:textId="77777777" w:rsidR="00460E08" w:rsidRPr="002B7CC1" w:rsidRDefault="00460E08" w:rsidP="00460E08">
      <w:pPr>
        <w:spacing w:after="120"/>
      </w:pPr>
    </w:p>
    <w:p w14:paraId="3D6EFA9A" w14:textId="77777777" w:rsidR="00B74757" w:rsidRPr="002B7CC1" w:rsidRDefault="00B74757" w:rsidP="00B74757">
      <w:pPr>
        <w:pStyle w:val="Ttulo2"/>
      </w:pPr>
      <w:r w:rsidRPr="002B7CC1">
        <w:t xml:space="preserve">O veículo utilizado para entrega dos materiais no Departamento de </w:t>
      </w:r>
      <w:r w:rsidR="00A36959" w:rsidRPr="002B7CC1">
        <w:t>Suprimentos</w:t>
      </w:r>
      <w:r w:rsidRPr="002B7CC1">
        <w:t xml:space="preserve"> deverá ter no máximo 14 metros de comprimento, de para-choque a para-choqu</w:t>
      </w:r>
      <w:r w:rsidR="006D6445" w:rsidRPr="002B7CC1">
        <w:t>e, e altura máxima de 4 metros;</w:t>
      </w:r>
    </w:p>
    <w:p w14:paraId="6590BAFD" w14:textId="77777777" w:rsidR="00B74757" w:rsidRPr="002B7CC1" w:rsidRDefault="00B74757" w:rsidP="00B74757">
      <w:pPr>
        <w:spacing w:after="0"/>
      </w:pPr>
    </w:p>
    <w:p w14:paraId="7C625BF7" w14:textId="77777777" w:rsidR="00B74757" w:rsidRPr="002B7CC1" w:rsidRDefault="00B74757" w:rsidP="00B74757">
      <w:pPr>
        <w:pStyle w:val="Ttulo2"/>
      </w:pPr>
      <w:r w:rsidRPr="002B7CC1">
        <w:t>A CESAMA irá designar um empregado para acompanhar o recebimento dos materiais</w:t>
      </w:r>
      <w:r w:rsidR="006D6445" w:rsidRPr="002B7CC1">
        <w:t>;</w:t>
      </w:r>
    </w:p>
    <w:p w14:paraId="646F0DB0" w14:textId="77777777" w:rsidR="00B74757" w:rsidRPr="002B7CC1" w:rsidRDefault="00B74757" w:rsidP="00B74757">
      <w:pPr>
        <w:spacing w:after="0"/>
      </w:pPr>
    </w:p>
    <w:p w14:paraId="136CF5A0" w14:textId="77777777" w:rsidR="00B74757" w:rsidRPr="002B7CC1" w:rsidRDefault="00B74757" w:rsidP="00B74757">
      <w:pPr>
        <w:pStyle w:val="Ttulo2"/>
      </w:pPr>
      <w:r w:rsidRPr="002B7CC1">
        <w:t xml:space="preserve">O empregado designado assinará termo ratificando o recebimento provisório, podendo recusar os materiais que estiverem em desacordo com a exigência </w:t>
      </w:r>
      <w:r w:rsidR="006D6445" w:rsidRPr="002B7CC1">
        <w:t>editalícia</w:t>
      </w:r>
      <w:r w:rsidRPr="002B7CC1">
        <w:t xml:space="preserve"> no prazo máximo de</w:t>
      </w:r>
      <w:r w:rsidR="00762C04" w:rsidRPr="002B7CC1">
        <w:t xml:space="preserve"> 30 </w:t>
      </w:r>
      <w:r w:rsidRPr="002B7CC1">
        <w:t>(</w:t>
      </w:r>
      <w:r w:rsidR="00762C04" w:rsidRPr="002B7CC1">
        <w:t>trinta</w:t>
      </w:r>
      <w:r w:rsidRPr="002B7CC1">
        <w:t>)</w:t>
      </w:r>
      <w:r w:rsidR="00762C04" w:rsidRPr="002B7CC1">
        <w:t xml:space="preserve"> dias, </w:t>
      </w:r>
      <w:r w:rsidRPr="002B7CC1">
        <w:t xml:space="preserve">a contar de sua entrega no local informado no item </w:t>
      </w:r>
      <w:r w:rsidR="002B7CC1" w:rsidRPr="002B7CC1">
        <w:fldChar w:fldCharType="begin"/>
      </w:r>
      <w:r w:rsidR="002B7CC1" w:rsidRPr="002B7CC1">
        <w:instrText xml:space="preserve"> REF _Ref107911495 \n \h  \* MERGEFORMAT </w:instrText>
      </w:r>
      <w:r w:rsidR="002B7CC1" w:rsidRPr="002B7CC1">
        <w:fldChar w:fldCharType="separate"/>
      </w:r>
      <w:r w:rsidR="00A56700" w:rsidRPr="002B7CC1">
        <w:t>7.2</w:t>
      </w:r>
      <w:r w:rsidR="002B7CC1" w:rsidRPr="002B7CC1">
        <w:fldChar w:fldCharType="end"/>
      </w:r>
      <w:r w:rsidRPr="002B7CC1">
        <w:t>.</w:t>
      </w:r>
    </w:p>
    <w:p w14:paraId="5617C90D" w14:textId="77777777" w:rsidR="00B74757" w:rsidRPr="002B7CC1" w:rsidRDefault="00B74757" w:rsidP="00B74757">
      <w:pPr>
        <w:spacing w:after="0"/>
      </w:pPr>
    </w:p>
    <w:p w14:paraId="6988CDF7" w14:textId="77777777" w:rsidR="00B74757" w:rsidRPr="002B7CC1" w:rsidRDefault="00B74757" w:rsidP="00B74757">
      <w:pPr>
        <w:pStyle w:val="Ttulo2"/>
      </w:pPr>
      <w:bookmarkStart w:id="5" w:name="_Ref108006829"/>
      <w:r w:rsidRPr="002B7CC1">
        <w:t xml:space="preserve">Os materiais serão devolvidos / recusados na hipótese de não corresponderem às especificações deste </w:t>
      </w:r>
      <w:r w:rsidR="000C0A3A" w:rsidRPr="002B7CC1">
        <w:t>Edital</w:t>
      </w:r>
      <w:r w:rsidRPr="002B7CC1">
        <w:t>, devendo ser recolhidos das dependências da CESAMA para substituição, à custa da fornecedora, no prazo máximo de 02 (dois) dias úteis;</w:t>
      </w:r>
      <w:bookmarkEnd w:id="5"/>
    </w:p>
    <w:p w14:paraId="40525931" w14:textId="77777777" w:rsidR="00B74757" w:rsidRPr="002B7CC1" w:rsidRDefault="00B74757" w:rsidP="00B74757">
      <w:pPr>
        <w:spacing w:after="0"/>
      </w:pPr>
    </w:p>
    <w:p w14:paraId="32348C30" w14:textId="77777777" w:rsidR="00B74757" w:rsidRPr="002B7CC1" w:rsidRDefault="00B74757" w:rsidP="00B74757">
      <w:pPr>
        <w:pStyle w:val="Ttulo2"/>
      </w:pPr>
      <w:r w:rsidRPr="002B7CC1">
        <w:t>A substituição de que trata o</w:t>
      </w:r>
      <w:r w:rsidRPr="002B7CC1">
        <w:rPr>
          <w:b/>
        </w:rPr>
        <w:t>item</w:t>
      </w:r>
      <w:r w:rsidR="002B7CC1" w:rsidRPr="002B7CC1">
        <w:fldChar w:fldCharType="begin"/>
      </w:r>
      <w:r w:rsidR="002B7CC1" w:rsidRPr="002B7CC1">
        <w:instrText xml:space="preserve"> REF _Ref108006829 \n \h  \* MERGEFORMAT </w:instrText>
      </w:r>
      <w:r w:rsidR="002B7CC1" w:rsidRPr="002B7CC1">
        <w:fldChar w:fldCharType="separate"/>
      </w:r>
      <w:r w:rsidR="00A56700" w:rsidRPr="002B7CC1">
        <w:rPr>
          <w:b/>
        </w:rPr>
        <w:t>7.8</w:t>
      </w:r>
      <w:r w:rsidR="002B7CC1" w:rsidRPr="002B7CC1">
        <w:fldChar w:fldCharType="end"/>
      </w:r>
      <w:r w:rsidRPr="002B7CC1">
        <w:t xml:space="preserve"> deverá ser feita no prazo máximo de 05 (cinco) dias corridos, a contar da data do recolhimento dos materiais na CESAMA, sujeitando-se a fornecedora, na inobservância, às penalidades previstas no </w:t>
      </w:r>
      <w:r w:rsidR="000C0A3A" w:rsidRPr="002B7CC1">
        <w:t>Edital</w:t>
      </w:r>
      <w:r w:rsidRPr="002B7CC1">
        <w:t>;</w:t>
      </w:r>
    </w:p>
    <w:p w14:paraId="24F2C9AF" w14:textId="77777777" w:rsidR="00B74757" w:rsidRPr="002B7CC1" w:rsidRDefault="00B74757" w:rsidP="00B74757">
      <w:pPr>
        <w:spacing w:after="0"/>
      </w:pPr>
    </w:p>
    <w:p w14:paraId="112FF38D" w14:textId="77777777" w:rsidR="00B74757" w:rsidRPr="002B7CC1" w:rsidRDefault="00B74757" w:rsidP="00B74757">
      <w:pPr>
        <w:pStyle w:val="Ttulo2"/>
      </w:pPr>
      <w:r w:rsidRPr="002B7CC1">
        <w:t>A recusa total ou parcial dos materiais entregues, por motivos justificados no recebimento, não será razão para prorrogação do prazo da entrega, previamente consignado na Ordem de Compra;</w:t>
      </w:r>
    </w:p>
    <w:p w14:paraId="779F2BCE" w14:textId="77777777" w:rsidR="00B74757" w:rsidRPr="002B7CC1" w:rsidRDefault="00B74757" w:rsidP="00B74757"/>
    <w:p w14:paraId="306077E5" w14:textId="77777777" w:rsidR="00A927D6" w:rsidRPr="002B7CC1" w:rsidRDefault="00B74757" w:rsidP="00B15E88">
      <w:pPr>
        <w:pStyle w:val="Ttulo2"/>
      </w:pPr>
      <w:r w:rsidRPr="002B7CC1">
        <w:lastRenderedPageBreak/>
        <w:t xml:space="preserve">Verificando-se, novamente, a desconformidade do material entregue com o exigido em </w:t>
      </w:r>
      <w:r w:rsidR="000C0A3A" w:rsidRPr="002B7CC1">
        <w:t>Edital</w:t>
      </w:r>
      <w:r w:rsidRPr="002B7CC1">
        <w:t>, ficará demonstrada a incapacidade da empresa fornec</w:t>
      </w:r>
      <w:r w:rsidR="000C0A3A" w:rsidRPr="002B7CC1">
        <w:t>edora, sujeitando-se, a mesma, à</w:t>
      </w:r>
      <w:r w:rsidRPr="002B7CC1">
        <w:t xml:space="preserve">s penalidades previstas </w:t>
      </w:r>
      <w:r w:rsidR="00A36959" w:rsidRPr="002B7CC1">
        <w:t>no</w:t>
      </w:r>
      <w:r w:rsidR="006D6445" w:rsidRPr="002B7CC1">
        <w:t>Edital.</w:t>
      </w:r>
    </w:p>
    <w:p w14:paraId="7FE461FB" w14:textId="77777777" w:rsidR="00A927D6" w:rsidRPr="002B7CC1" w:rsidRDefault="00A927D6" w:rsidP="00762C04">
      <w:pPr>
        <w:spacing w:after="0"/>
      </w:pPr>
    </w:p>
    <w:p w14:paraId="778FD98F" w14:textId="77777777" w:rsidR="000C0A3A" w:rsidRPr="002B7CC1" w:rsidRDefault="000C0A3A" w:rsidP="00762C04">
      <w:pPr>
        <w:pStyle w:val="Ttulo1"/>
      </w:pPr>
      <w:r w:rsidRPr="002B7CC1">
        <w:t>DA VALIDADE DO REGISTRO DE PREÇOS</w:t>
      </w:r>
    </w:p>
    <w:p w14:paraId="649A3B0F" w14:textId="77777777" w:rsidR="00B74757" w:rsidRPr="002B7CC1" w:rsidRDefault="000C0A3A" w:rsidP="00B74757">
      <w:pPr>
        <w:pStyle w:val="Ttulo2"/>
      </w:pPr>
      <w:r w:rsidRPr="002B7CC1">
        <w:t>O prazo de vigência da Ata de Registro de Preços é de 12 (doze) meses a contar da data da sua assinatura.</w:t>
      </w:r>
    </w:p>
    <w:p w14:paraId="0BD88EE3" w14:textId="77777777" w:rsidR="00D531FD" w:rsidRPr="002B7CC1" w:rsidRDefault="00D531FD" w:rsidP="00B15E88">
      <w:pPr>
        <w:spacing w:after="0"/>
      </w:pPr>
    </w:p>
    <w:p w14:paraId="0DEE452D" w14:textId="77777777" w:rsidR="005729D8" w:rsidRPr="002B7CC1" w:rsidRDefault="00B74757" w:rsidP="005729D8">
      <w:pPr>
        <w:pStyle w:val="Ttulo1"/>
      </w:pPr>
      <w:r w:rsidRPr="002B7CC1">
        <w:t>DO PAGAMENTO</w:t>
      </w:r>
    </w:p>
    <w:p w14:paraId="08E0975C" w14:textId="77777777" w:rsidR="00DC7AFE" w:rsidRPr="002B7CC1" w:rsidRDefault="00B74757" w:rsidP="00B74757">
      <w:pPr>
        <w:pStyle w:val="Ttulo2"/>
      </w:pPr>
      <w:bookmarkStart w:id="6" w:name="_Ref107912393"/>
      <w:r w:rsidRPr="002B7CC1">
        <w:t xml:space="preserve">A CESAMA efetuará os pagamentos </w:t>
      </w:r>
      <w:r w:rsidRPr="002B7CC1">
        <w:rPr>
          <w:iCs/>
        </w:rPr>
        <w:t xml:space="preserve">30 </w:t>
      </w:r>
      <w:r w:rsidRPr="002B7CC1">
        <w:t>(trinta) dias após a entrega dos materiais juntamente com a apresentação e aceitação da Nota Fiscal / Fatura pelo departamento competente</w:t>
      </w:r>
      <w:r w:rsidR="00DC7AFE" w:rsidRPr="002B7CC1">
        <w:t>;</w:t>
      </w:r>
      <w:bookmarkEnd w:id="6"/>
    </w:p>
    <w:p w14:paraId="2B1B46E4" w14:textId="77777777" w:rsidR="00DC7AFE" w:rsidRPr="002B7CC1" w:rsidRDefault="00DC7AFE" w:rsidP="00DC7AFE">
      <w:pPr>
        <w:spacing w:after="0"/>
      </w:pPr>
    </w:p>
    <w:p w14:paraId="507B6195" w14:textId="77777777" w:rsidR="00686E68" w:rsidRPr="002B7CC1" w:rsidRDefault="00B74757" w:rsidP="00B74757">
      <w:pPr>
        <w:pStyle w:val="Ttulo2"/>
      </w:pPr>
      <w:r w:rsidRPr="002B7CC1">
        <w:t>Caso o vencimento ocorra no sábado, domingo, feriado ou ponto facultativo para a Cesama, o pagamento será realizado no primeiro dia subsequente</w:t>
      </w:r>
      <w:r w:rsidR="00DC7AFE" w:rsidRPr="002B7CC1">
        <w:t>;</w:t>
      </w:r>
    </w:p>
    <w:p w14:paraId="285B7948" w14:textId="77777777" w:rsidR="00DC7AFE" w:rsidRPr="002B7CC1" w:rsidRDefault="00DC7AFE" w:rsidP="00DC7AFE">
      <w:pPr>
        <w:spacing w:after="0"/>
      </w:pPr>
    </w:p>
    <w:p w14:paraId="58488510" w14:textId="77777777" w:rsidR="00686E68" w:rsidRPr="002B7CC1" w:rsidRDefault="00B06ADB" w:rsidP="00B74757">
      <w:pPr>
        <w:pStyle w:val="Ttulo2"/>
      </w:pPr>
      <w:r w:rsidRPr="002B7CC1">
        <w:t xml:space="preserve">O pagamento será efetuado através de depósito em conta bancária ou via </w:t>
      </w:r>
      <w:r w:rsidRPr="002B7CC1">
        <w:rPr>
          <w:b/>
        </w:rPr>
        <w:t>TED</w:t>
      </w:r>
      <w:r w:rsidRPr="002B7CC1">
        <w:t xml:space="preserve"> (transferência eletrônica disponível), cujas tarifas extras c</w:t>
      </w:r>
      <w:r w:rsidR="00DC7AFE" w:rsidRPr="002B7CC1">
        <w:t>orrerão por conta da Contratada;</w:t>
      </w:r>
    </w:p>
    <w:p w14:paraId="7125A2B5" w14:textId="77777777" w:rsidR="00DC7AFE" w:rsidRPr="002B7CC1" w:rsidRDefault="00DC7AFE" w:rsidP="00DC7AFE">
      <w:pPr>
        <w:spacing w:after="0"/>
      </w:pPr>
    </w:p>
    <w:p w14:paraId="4BDFE92C" w14:textId="77777777" w:rsidR="00686E68" w:rsidRPr="002B7CC1" w:rsidRDefault="00B06ADB" w:rsidP="00AC2D4E">
      <w:pPr>
        <w:pStyle w:val="Ttulo2"/>
      </w:pPr>
      <w:r w:rsidRPr="002B7CC1">
        <w:t>A Nota Fiscal Eletrônica – NF-e – deverá ser enviada para o</w:t>
      </w:r>
      <w:r w:rsidR="00D531FD" w:rsidRPr="002B7CC1">
        <w:t>s</w:t>
      </w:r>
      <w:r w:rsidRPr="002B7CC1">
        <w:t>e-mail</w:t>
      </w:r>
      <w:r w:rsidR="00D531FD" w:rsidRPr="002B7CC1">
        <w:t>’s</w:t>
      </w:r>
      <w:hyperlink r:id="rId9" w:history="1">
        <w:r w:rsidRPr="002B7CC1">
          <w:rPr>
            <w:rStyle w:val="Hyperlink"/>
            <w:color w:val="auto"/>
          </w:rPr>
          <w:t>nfe@cesama.com.br</w:t>
        </w:r>
      </w:hyperlink>
      <w:r w:rsidR="00D531FD" w:rsidRPr="002B7CC1">
        <w:t xml:space="preserve"> ,</w:t>
      </w:r>
      <w:hyperlink r:id="rId10" w:history="1">
        <w:r w:rsidR="00F9577E" w:rsidRPr="002B7CC1">
          <w:rPr>
            <w:rStyle w:val="Hyperlink"/>
            <w:color w:val="auto"/>
          </w:rPr>
          <w:t>demc@cesama.com.br</w:t>
        </w:r>
      </w:hyperlink>
      <w:r w:rsidR="00D531FD" w:rsidRPr="002B7CC1">
        <w:t xml:space="preserve"> , </w:t>
      </w:r>
      <w:hyperlink r:id="rId11" w:history="1">
        <w:r w:rsidR="00D531FD" w:rsidRPr="002B7CC1">
          <w:rPr>
            <w:rStyle w:val="Hyperlink"/>
            <w:color w:val="auto"/>
          </w:rPr>
          <w:t>lrocha@cesama.com.br</w:t>
        </w:r>
      </w:hyperlink>
      <w:r w:rsidR="00D531FD" w:rsidRPr="002B7CC1">
        <w:t xml:space="preserve"> ;</w:t>
      </w:r>
    </w:p>
    <w:p w14:paraId="68011AB8" w14:textId="77777777" w:rsidR="00DC7AFE" w:rsidRPr="002B7CC1" w:rsidRDefault="00DC7AFE" w:rsidP="00DC7AFE">
      <w:pPr>
        <w:spacing w:after="0"/>
      </w:pPr>
    </w:p>
    <w:p w14:paraId="0D6AE79A" w14:textId="77777777" w:rsidR="00686E68" w:rsidRPr="002B7CC1" w:rsidRDefault="00B06ADB" w:rsidP="00AC2D4E">
      <w:pPr>
        <w:pStyle w:val="Ttulo2"/>
      </w:pPr>
      <w:r w:rsidRPr="002B7CC1">
        <w:t>O pagamento só poderá ser realizado em nome do fornecedor e os boletos não poderão, em hipótese nenhuma, ser pagos em nom</w:t>
      </w:r>
      <w:r w:rsidR="00686E68" w:rsidRPr="002B7CC1">
        <w:t>e de outro beneficiário.</w:t>
      </w:r>
    </w:p>
    <w:p w14:paraId="5943C1DB" w14:textId="77777777" w:rsidR="00AC2D4E" w:rsidRPr="002B7CC1" w:rsidRDefault="00AC2D4E" w:rsidP="00AC2D4E">
      <w:pPr>
        <w:spacing w:after="0"/>
      </w:pPr>
    </w:p>
    <w:p w14:paraId="1770D045" w14:textId="77777777" w:rsidR="00686E68" w:rsidRPr="002B7CC1" w:rsidRDefault="00AC2D4E" w:rsidP="00AC2D4E">
      <w:pPr>
        <w:pStyle w:val="Ttulo2"/>
      </w:pPr>
      <w:r w:rsidRPr="002B7CC1">
        <w:rPr>
          <w:rFonts w:eastAsia="Arial Unicode MS"/>
          <w:iCs/>
        </w:rPr>
        <w:t xml:space="preserve">Deverá constar na descrição da </w:t>
      </w:r>
      <w:r w:rsidRPr="002B7CC1">
        <w:t>Nota Fiscal / Fatura</w:t>
      </w:r>
      <w:r w:rsidRPr="002B7CC1">
        <w:rPr>
          <w:rFonts w:eastAsia="Arial Unicode MS"/>
          <w:iCs/>
        </w:rPr>
        <w:t xml:space="preserve"> o número da </w:t>
      </w:r>
      <w:r w:rsidR="008F033F" w:rsidRPr="002B7CC1">
        <w:rPr>
          <w:rFonts w:eastAsia="Arial Unicode MS"/>
          <w:iCs/>
        </w:rPr>
        <w:t>licitação</w:t>
      </w:r>
      <w:r w:rsidRPr="002B7CC1">
        <w:rPr>
          <w:rFonts w:eastAsia="Arial Unicode MS"/>
          <w:iCs/>
        </w:rPr>
        <w:t xml:space="preserve"> e número da Ordem de Compra</w:t>
      </w:r>
      <w:r w:rsidR="00B06ADB" w:rsidRPr="002B7CC1">
        <w:t>.</w:t>
      </w:r>
    </w:p>
    <w:p w14:paraId="5DF29525" w14:textId="77777777" w:rsidR="00DC7AFE" w:rsidRPr="002B7CC1" w:rsidRDefault="00DC7AFE" w:rsidP="00DC7AFE">
      <w:pPr>
        <w:spacing w:after="0"/>
      </w:pPr>
    </w:p>
    <w:p w14:paraId="3E50A17B" w14:textId="77777777" w:rsidR="00B06ADB" w:rsidRPr="002B7CC1" w:rsidRDefault="00B06ADB" w:rsidP="00AC2D4E">
      <w:pPr>
        <w:pStyle w:val="Ttulo2"/>
      </w:pPr>
      <w:r w:rsidRPr="002B7CC1">
        <w:t xml:space="preserve">O pagamento </w:t>
      </w:r>
      <w:r w:rsidRPr="002B7CC1">
        <w:rPr>
          <w:b/>
        </w:rPr>
        <w:t>SOMENTE</w:t>
      </w:r>
      <w:r w:rsidRPr="002B7CC1">
        <w:t xml:space="preserve"> será efetuado:</w:t>
      </w:r>
    </w:p>
    <w:p w14:paraId="364FBAE2" w14:textId="77777777" w:rsidR="00B06ADB" w:rsidRPr="002B7CC1" w:rsidRDefault="00B06ADB" w:rsidP="0083157A">
      <w:pPr>
        <w:pStyle w:val="WW-Recuodecorpodetexto2"/>
        <w:numPr>
          <w:ilvl w:val="0"/>
          <w:numId w:val="11"/>
        </w:numPr>
        <w:spacing w:before="120" w:line="360" w:lineRule="auto"/>
        <w:ind w:left="851" w:hanging="284"/>
        <w:rPr>
          <w:rFonts w:cs="Arial"/>
          <w:sz w:val="24"/>
          <w:szCs w:val="24"/>
        </w:rPr>
      </w:pPr>
      <w:r w:rsidRPr="002B7CC1">
        <w:rPr>
          <w:rFonts w:cs="Arial"/>
          <w:sz w:val="24"/>
          <w:szCs w:val="24"/>
        </w:rPr>
        <w:t>Após a aceitação da Nota Fiscal / Fatura.</w:t>
      </w:r>
    </w:p>
    <w:p w14:paraId="2BC149B8" w14:textId="77777777" w:rsidR="00D91333" w:rsidRPr="002B7CC1" w:rsidRDefault="00B06ADB" w:rsidP="00AC2D4E">
      <w:pPr>
        <w:pStyle w:val="WW-Recuodecorpodetexto2"/>
        <w:numPr>
          <w:ilvl w:val="0"/>
          <w:numId w:val="11"/>
        </w:numPr>
        <w:spacing w:before="120" w:line="360" w:lineRule="auto"/>
        <w:ind w:left="851" w:hanging="284"/>
        <w:rPr>
          <w:rFonts w:cs="Arial"/>
          <w:sz w:val="24"/>
          <w:szCs w:val="24"/>
        </w:rPr>
      </w:pPr>
      <w:r w:rsidRPr="002B7CC1">
        <w:rPr>
          <w:rFonts w:cs="Arial"/>
          <w:sz w:val="24"/>
          <w:szCs w:val="24"/>
        </w:rPr>
        <w:lastRenderedPageBreak/>
        <w:t xml:space="preserve">Após o recolhimento </w:t>
      </w:r>
      <w:r w:rsidR="00DC7AFE" w:rsidRPr="002B7CC1">
        <w:rPr>
          <w:rFonts w:cs="Arial"/>
          <w:sz w:val="24"/>
          <w:szCs w:val="24"/>
        </w:rPr>
        <w:t>pela adjudicatária de quaisquer multas que lhe tenham sido imposta em decorrência de inadimplemento contratual</w:t>
      </w:r>
      <w:r w:rsidRPr="002B7CC1">
        <w:rPr>
          <w:rFonts w:cs="Arial"/>
          <w:sz w:val="24"/>
          <w:szCs w:val="24"/>
        </w:rPr>
        <w:t>.</w:t>
      </w:r>
    </w:p>
    <w:p w14:paraId="3135D49D" w14:textId="77777777" w:rsidR="00AC2D4E" w:rsidRPr="002B7CC1" w:rsidRDefault="00AC2D4E" w:rsidP="00B15E88">
      <w:pPr>
        <w:pStyle w:val="WW-Recuodecorpodetexto2"/>
        <w:spacing w:line="360" w:lineRule="auto"/>
        <w:ind w:left="0"/>
        <w:rPr>
          <w:rFonts w:cs="Arial"/>
          <w:sz w:val="24"/>
          <w:szCs w:val="24"/>
        </w:rPr>
      </w:pPr>
    </w:p>
    <w:p w14:paraId="792A4A6C" w14:textId="77777777" w:rsidR="00D91333" w:rsidRPr="002B7CC1" w:rsidRDefault="00B06ADB" w:rsidP="00D91333">
      <w:pPr>
        <w:pStyle w:val="Ttulo2"/>
      </w:pPr>
      <w:r w:rsidRPr="002B7CC1">
        <w:t xml:space="preserve">Na Nota Fiscal / Fatura deverão ser anexadas as certidões atualizadas de regularidade junto ao INSS, </w:t>
      </w:r>
      <w:r w:rsidR="00D91333" w:rsidRPr="002B7CC1">
        <w:t>ao FGTS e à Justiça do Trabalho;</w:t>
      </w:r>
    </w:p>
    <w:p w14:paraId="667604B2" w14:textId="77777777" w:rsidR="00D91333" w:rsidRPr="002B7CC1" w:rsidRDefault="00D91333" w:rsidP="00D91333">
      <w:pPr>
        <w:spacing w:after="0"/>
      </w:pPr>
    </w:p>
    <w:p w14:paraId="589F1D6B" w14:textId="77777777" w:rsidR="00B06ADB" w:rsidRPr="002B7CC1" w:rsidRDefault="00B06ADB" w:rsidP="00AC2D4E">
      <w:pPr>
        <w:pStyle w:val="Ttulo2"/>
      </w:pPr>
      <w:r w:rsidRPr="002B7CC1">
        <w:t>Na eventualidade de aplicação de multas, estas deverão ser liquidadas simultaneamente com parcela vinculada ao evento cujo descumprimento der o</w:t>
      </w:r>
      <w:r w:rsidR="00D91333" w:rsidRPr="002B7CC1">
        <w:t>rigem à aplicação da penalidade;</w:t>
      </w:r>
    </w:p>
    <w:p w14:paraId="6B387C44" w14:textId="77777777" w:rsidR="00D91333" w:rsidRPr="002B7CC1" w:rsidRDefault="00D91333" w:rsidP="00D91333">
      <w:pPr>
        <w:spacing w:after="0"/>
      </w:pPr>
    </w:p>
    <w:p w14:paraId="71043A35" w14:textId="77777777" w:rsidR="00B06ADB" w:rsidRPr="002B7CC1" w:rsidRDefault="00B06ADB" w:rsidP="00AC2D4E">
      <w:pPr>
        <w:pStyle w:val="Ttulo2"/>
      </w:pPr>
      <w:r w:rsidRPr="002B7CC1">
        <w:t>O CNPJ da Contratada constante da Nota Fiscal / Fatura deverá ser o mesmo da documentação apresentada no processo.</w:t>
      </w:r>
    </w:p>
    <w:p w14:paraId="4A39E6AF" w14:textId="77777777" w:rsidR="00686E68" w:rsidRPr="002B7CC1" w:rsidRDefault="00686E68" w:rsidP="004B4C3D">
      <w:pPr>
        <w:spacing w:after="0"/>
      </w:pPr>
    </w:p>
    <w:p w14:paraId="2A53A2EA" w14:textId="77777777" w:rsidR="004B4C3D" w:rsidRPr="002B7CC1" w:rsidRDefault="00B06ADB" w:rsidP="00AC2D4E">
      <w:pPr>
        <w:pStyle w:val="Ttulo2"/>
      </w:pPr>
      <w:r w:rsidRPr="002B7CC1">
        <w:t>Será utilizado o</w:t>
      </w:r>
      <w:r w:rsidR="00BA519E" w:rsidRPr="002B7CC1">
        <w:t>IPCA/IBGE</w:t>
      </w:r>
      <w:r w:rsidR="008F033F" w:rsidRPr="002B7CC1">
        <w:t xml:space="preserve">como índice para reajuste de preços nos contratos da CESAMA, quando </w:t>
      </w:r>
      <w:proofErr w:type="gramStart"/>
      <w:r w:rsidR="008F033F" w:rsidRPr="002B7CC1">
        <w:t>couber,com</w:t>
      </w:r>
      <w:proofErr w:type="gramEnd"/>
      <w:r w:rsidR="008F033F" w:rsidRPr="002B7CC1">
        <w:t xml:space="preserve"> marco inicial para concessão do reajuste definido pela apresentação da proposta</w:t>
      </w:r>
      <w:r w:rsidR="004B4C3D" w:rsidRPr="002B7CC1">
        <w:t xml:space="preserve">. </w:t>
      </w:r>
    </w:p>
    <w:p w14:paraId="659DAE97" w14:textId="77777777" w:rsidR="00A927D6" w:rsidRPr="002B7CC1" w:rsidRDefault="00A927D6" w:rsidP="00A927D6">
      <w:pPr>
        <w:spacing w:after="0"/>
      </w:pPr>
    </w:p>
    <w:p w14:paraId="6D3FD0E9" w14:textId="77777777" w:rsidR="00686E68" w:rsidRPr="002B7CC1" w:rsidRDefault="00B06ADB" w:rsidP="00AC2D4E">
      <w:pPr>
        <w:pStyle w:val="Ttulo2"/>
        <w:rPr>
          <w:lang w:val="de-DE"/>
        </w:rPr>
      </w:pPr>
      <w:r w:rsidRPr="002B7CC1">
        <w:t>Na hipótese de ocorrer atraso no pagamento da Nota Fiscal / Fatura por responsabilidade da CESAMA, esta se compromete a aplicar, conforme legislação em vigor, juros de mora sobre o valor devido “</w:t>
      </w:r>
      <w:r w:rsidRPr="002B7CC1">
        <w:rPr>
          <w:i/>
          <w:iCs/>
        </w:rPr>
        <w:t>pro rata”</w:t>
      </w:r>
      <w:r w:rsidRPr="002B7CC1">
        <w:t xml:space="preserve"> entre a data do vencimento e o efetivo pagamento</w:t>
      </w:r>
      <w:r w:rsidR="00D91333" w:rsidRPr="002B7CC1">
        <w:rPr>
          <w:lang w:val="de-DE"/>
        </w:rPr>
        <w:t>;</w:t>
      </w:r>
    </w:p>
    <w:p w14:paraId="443E76BA" w14:textId="77777777" w:rsidR="00D91333" w:rsidRPr="002B7CC1" w:rsidRDefault="00D91333" w:rsidP="00D91333">
      <w:pPr>
        <w:spacing w:after="0"/>
        <w:rPr>
          <w:lang w:val="de-DE"/>
        </w:rPr>
      </w:pPr>
    </w:p>
    <w:p w14:paraId="2B5D8F9E" w14:textId="77777777" w:rsidR="00D91333" w:rsidRPr="002B7CC1" w:rsidRDefault="004B4C3D" w:rsidP="004B4C3D">
      <w:pPr>
        <w:pStyle w:val="Ttulo2"/>
      </w:pPr>
      <w:r w:rsidRPr="002B7CC1">
        <w:t>A Contratada não poderá ceder ou dar em garantia, em qualquer hipótese, no todo ou em parte, os créditos de qualquer natureza, decorrentes ou oriundos da Ordem de Compra</w:t>
      </w:r>
      <w:r w:rsidR="00362BAE" w:rsidRPr="002B7CC1">
        <w:t>;</w:t>
      </w:r>
    </w:p>
    <w:p w14:paraId="3F5B7644" w14:textId="77777777" w:rsidR="004B4C3D" w:rsidRPr="002B7CC1" w:rsidRDefault="004B4C3D" w:rsidP="004B4C3D">
      <w:pPr>
        <w:spacing w:after="0"/>
      </w:pPr>
    </w:p>
    <w:p w14:paraId="32D4EEB0" w14:textId="77777777" w:rsidR="00686E68" w:rsidRPr="002B7CC1" w:rsidRDefault="00B06ADB" w:rsidP="00AC2D4E">
      <w:pPr>
        <w:pStyle w:val="Ttulo2"/>
      </w:pPr>
      <w:r w:rsidRPr="002B7CC1">
        <w:t xml:space="preserve">Nenhum pagamento será efetuado à Contratada enquanto pendente de liquidação quaisquer obrigações financeiras que lhe foram impostas, em virtude de penalidade ou inadimplência, sem que isso gere direito ao pleito de reajustamento </w:t>
      </w:r>
      <w:r w:rsidR="00D91333" w:rsidRPr="002B7CC1">
        <w:t>de preços ou correção monetária;</w:t>
      </w:r>
    </w:p>
    <w:p w14:paraId="2DD5A391" w14:textId="77777777" w:rsidR="00D91333" w:rsidRPr="002B7CC1" w:rsidRDefault="00D91333" w:rsidP="00D91333">
      <w:pPr>
        <w:spacing w:after="0"/>
      </w:pPr>
    </w:p>
    <w:p w14:paraId="77F0AC0B" w14:textId="77777777" w:rsidR="00686E68" w:rsidRPr="002B7CC1" w:rsidRDefault="00B06ADB" w:rsidP="00AC2D4E">
      <w:pPr>
        <w:pStyle w:val="Ttulo2"/>
      </w:pPr>
      <w:r w:rsidRPr="002B7CC1">
        <w:lastRenderedPageBreak/>
        <w:t xml:space="preserve">A antecipação de pagamento só poderá ocorrer caso o </w:t>
      </w:r>
      <w:r w:rsidR="00AC2D4E" w:rsidRPr="002B7CC1">
        <w:t>material</w:t>
      </w:r>
      <w:r w:rsidR="00D91333" w:rsidRPr="002B7CC1">
        <w:t xml:space="preserve"> tenha sido entregue;</w:t>
      </w:r>
    </w:p>
    <w:p w14:paraId="67050EF1" w14:textId="77777777" w:rsidR="00D91333" w:rsidRPr="002B7CC1" w:rsidRDefault="00D91333" w:rsidP="00D91333">
      <w:pPr>
        <w:spacing w:after="0"/>
      </w:pPr>
    </w:p>
    <w:p w14:paraId="481B1196" w14:textId="77777777" w:rsidR="00B06ADB" w:rsidRPr="002B7CC1" w:rsidRDefault="00B06ADB" w:rsidP="00AC2D4E">
      <w:pPr>
        <w:pStyle w:val="Ttulo2"/>
      </w:pPr>
      <w:r w:rsidRPr="002B7CC1">
        <w:t xml:space="preserve">A Cesama poderá realizar o pagamento antes do prazo definido </w:t>
      </w:r>
      <w:r w:rsidRPr="002B7CC1">
        <w:rPr>
          <w:b/>
        </w:rPr>
        <w:t>no item</w:t>
      </w:r>
      <w:r w:rsidR="002B7CC1" w:rsidRPr="002B7CC1">
        <w:fldChar w:fldCharType="begin"/>
      </w:r>
      <w:r w:rsidR="002B7CC1" w:rsidRPr="002B7CC1">
        <w:instrText xml:space="preserve"> REF _Ref107912393 \n \h  \* MERGEFORMAT </w:instrText>
      </w:r>
      <w:r w:rsidR="002B7CC1" w:rsidRPr="002B7CC1">
        <w:fldChar w:fldCharType="separate"/>
      </w:r>
      <w:r w:rsidR="00A56700" w:rsidRPr="002B7CC1">
        <w:rPr>
          <w:b/>
        </w:rPr>
        <w:t>9.1</w:t>
      </w:r>
      <w:r w:rsidR="002B7CC1" w:rsidRPr="002B7CC1">
        <w:fldChar w:fldCharType="end"/>
      </w:r>
      <w:r w:rsidRPr="002B7CC1">
        <w:t xml:space="preserve">, através de solicitação expressa do fornecedor, que será analisada pela Gerência Financeira e </w:t>
      </w:r>
      <w:r w:rsidR="00A36959" w:rsidRPr="002B7CC1">
        <w:t>Comercial</w:t>
      </w:r>
      <w:r w:rsidRPr="002B7CC1">
        <w:t xml:space="preserve">, de acordo com as condições financeiras da Cesama. Havendo a antecipação do pagamento, </w:t>
      </w:r>
      <w:proofErr w:type="gramStart"/>
      <w:r w:rsidRPr="002B7CC1">
        <w:t>o mesmo</w:t>
      </w:r>
      <w:proofErr w:type="gramEnd"/>
      <w:r w:rsidRPr="002B7CC1">
        <w:t xml:space="preserve"> sofrerá um desconto financeiro, e o índice a ser utilizado será o Índice Nacional de Preços ao Consumidor – INPC acrescido de 1% (um por cento) “</w:t>
      </w:r>
      <w:r w:rsidRPr="002B7CC1">
        <w:rPr>
          <w:i/>
        </w:rPr>
        <w:t>pro rata</w:t>
      </w:r>
      <w:r w:rsidR="00D91333" w:rsidRPr="002B7CC1">
        <w:t>”.</w:t>
      </w:r>
    </w:p>
    <w:p w14:paraId="517E7FC2" w14:textId="77777777" w:rsidR="004B4C3D" w:rsidRPr="002B7CC1" w:rsidRDefault="004B4C3D" w:rsidP="006F4049">
      <w:pPr>
        <w:pStyle w:val="Corpodetexto2"/>
        <w:tabs>
          <w:tab w:val="left" w:pos="-3402"/>
          <w:tab w:val="left" w:pos="993"/>
        </w:tabs>
        <w:spacing w:line="360" w:lineRule="auto"/>
        <w:rPr>
          <w:color w:val="auto"/>
          <w:sz w:val="24"/>
          <w:szCs w:val="24"/>
        </w:rPr>
      </w:pPr>
    </w:p>
    <w:p w14:paraId="7CF80E43" w14:textId="77777777" w:rsidR="00D91333" w:rsidRPr="002B7CC1" w:rsidRDefault="00E8195B" w:rsidP="00A927D6">
      <w:pPr>
        <w:pStyle w:val="Ttulo1"/>
      </w:pPr>
      <w:bookmarkStart w:id="7" w:name="_Ref107216894"/>
      <w:r w:rsidRPr="002B7CC1">
        <w:t xml:space="preserve">OBRIGAÇÕES DA </w:t>
      </w:r>
      <w:bookmarkEnd w:id="7"/>
      <w:r w:rsidR="004B4C3D" w:rsidRPr="002B7CC1">
        <w:t>FORNECEDORA</w:t>
      </w:r>
    </w:p>
    <w:p w14:paraId="534829E8" w14:textId="77777777" w:rsidR="004B4C3D" w:rsidRPr="002B7CC1" w:rsidRDefault="00362BAE" w:rsidP="00F7240B">
      <w:pPr>
        <w:pStyle w:val="Ttulo2"/>
      </w:pPr>
      <w:r w:rsidRPr="002B7CC1">
        <w:t>Executar a Ordem de Compra</w:t>
      </w:r>
      <w:r w:rsidR="004B4C3D" w:rsidRPr="002B7CC1">
        <w:t>, conforme definido no Edital e seus anexos;</w:t>
      </w:r>
    </w:p>
    <w:p w14:paraId="127C9601" w14:textId="77777777" w:rsidR="004B4C3D" w:rsidRPr="002B7CC1" w:rsidRDefault="004B4C3D" w:rsidP="004B4C3D">
      <w:pPr>
        <w:spacing w:after="0"/>
      </w:pPr>
    </w:p>
    <w:p w14:paraId="50936D58" w14:textId="77777777" w:rsidR="004B4C3D" w:rsidRPr="002B7CC1" w:rsidRDefault="004B4C3D" w:rsidP="004B4C3D">
      <w:pPr>
        <w:pStyle w:val="Ttulo2"/>
      </w:pPr>
      <w:r w:rsidRPr="002B7CC1">
        <w:t>Arcar com todos os custos e encargos resultantes da execução do objeto, inclusive impostos, taxas, emolumentos incidentes sobre a eventual contratação, e tudo que for necessário para a sua fiel execução;</w:t>
      </w:r>
    </w:p>
    <w:p w14:paraId="42D69FA9" w14:textId="77777777" w:rsidR="004B4C3D" w:rsidRPr="002B7CC1" w:rsidRDefault="004B4C3D" w:rsidP="004B4C3D">
      <w:pPr>
        <w:spacing w:after="0"/>
      </w:pPr>
    </w:p>
    <w:p w14:paraId="3EB7F64E" w14:textId="77777777" w:rsidR="006F4049" w:rsidRPr="002B7CC1" w:rsidRDefault="00A02FAB" w:rsidP="00F7240B">
      <w:pPr>
        <w:pStyle w:val="Ttulo2"/>
      </w:pPr>
      <w:r w:rsidRPr="002B7CC1">
        <w:t xml:space="preserve">Atender às determinações da fiscalização da CESAMA e providenciar </w:t>
      </w:r>
      <w:r w:rsidR="00D91333" w:rsidRPr="002B7CC1">
        <w:t>a imediata correção, quando esta for solicitada;</w:t>
      </w:r>
    </w:p>
    <w:p w14:paraId="3270D4FF" w14:textId="77777777" w:rsidR="00D91333" w:rsidRPr="002B7CC1" w:rsidRDefault="00D91333" w:rsidP="00D91333">
      <w:pPr>
        <w:spacing w:after="0"/>
      </w:pPr>
    </w:p>
    <w:p w14:paraId="2DA7F921" w14:textId="77777777" w:rsidR="006F4049" w:rsidRPr="002B7CC1" w:rsidRDefault="00E8195B" w:rsidP="00F7240B">
      <w:pPr>
        <w:pStyle w:val="Ttulo2"/>
      </w:pPr>
      <w:r w:rsidRPr="002B7CC1">
        <w:t xml:space="preserve">Responsabilizar-se pela qualidade </w:t>
      </w:r>
      <w:r w:rsidR="00AC2D4E" w:rsidRPr="002B7CC1">
        <w:t>e quantidadedos materiais</w:t>
      </w:r>
      <w:r w:rsidRPr="002B7CC1">
        <w:t xml:space="preserve">, substituindo, imediatamente, aqueles que apresentarem qualquer tipo </w:t>
      </w:r>
      <w:r w:rsidR="004B4C3D" w:rsidRPr="002B7CC1">
        <w:t>ou imperfeição, ou não se adequarem ao Termo de Referência, sob pena de aplicação das sanções cabíveis, inclusive rescisão da Ata de Registro de Preços e suas contratações</w:t>
      </w:r>
      <w:r w:rsidR="00D91333" w:rsidRPr="002B7CC1">
        <w:t>;</w:t>
      </w:r>
    </w:p>
    <w:p w14:paraId="200D2D33" w14:textId="77777777" w:rsidR="00D91333" w:rsidRPr="002B7CC1" w:rsidRDefault="00D91333" w:rsidP="00D91333">
      <w:pPr>
        <w:spacing w:after="0"/>
      </w:pPr>
    </w:p>
    <w:p w14:paraId="348BB892" w14:textId="77777777" w:rsidR="00D91333" w:rsidRPr="002B7CC1" w:rsidRDefault="00E8195B" w:rsidP="0000318C">
      <w:pPr>
        <w:pStyle w:val="Ttulo2"/>
        <w:spacing w:after="0"/>
      </w:pPr>
      <w:r w:rsidRPr="002B7CC1">
        <w:t xml:space="preserve">Cumprir os prazos previstos </w:t>
      </w:r>
      <w:r w:rsidR="004773A0" w:rsidRPr="002B7CC1">
        <w:t>neste Termo de Referência</w:t>
      </w:r>
      <w:r w:rsidRPr="002B7CC1">
        <w:t xml:space="preserve"> ou outros que v</w:t>
      </w:r>
      <w:r w:rsidR="00D91333" w:rsidRPr="002B7CC1">
        <w:t>enham a ser fixados pela CESAMA;</w:t>
      </w:r>
    </w:p>
    <w:p w14:paraId="6F3497F8" w14:textId="77777777" w:rsidR="00B15E88" w:rsidRPr="002B7CC1" w:rsidRDefault="00B15E88" w:rsidP="00B15E88">
      <w:pPr>
        <w:spacing w:after="0"/>
      </w:pPr>
    </w:p>
    <w:p w14:paraId="4FB70A9E" w14:textId="77777777" w:rsidR="006F4049" w:rsidRPr="002B7CC1" w:rsidRDefault="00E8195B" w:rsidP="004773A0">
      <w:pPr>
        <w:pStyle w:val="Ttulo2"/>
      </w:pPr>
      <w:r w:rsidRPr="002B7CC1">
        <w:t>Dirimir qualquer dúvida e prestar esclarecimentos acerca da execução do Contrato, durante toda a s</w:t>
      </w:r>
      <w:r w:rsidR="00D91333" w:rsidRPr="002B7CC1">
        <w:t>ua vigência, a pedido da CESAMA</w:t>
      </w:r>
      <w:r w:rsidR="004B4C3D" w:rsidRPr="002B7CC1">
        <w:t>;</w:t>
      </w:r>
    </w:p>
    <w:p w14:paraId="3C1F1D40" w14:textId="77777777" w:rsidR="004B4C3D" w:rsidRPr="002B7CC1" w:rsidRDefault="004B4C3D" w:rsidP="004B4C3D">
      <w:pPr>
        <w:spacing w:after="0"/>
      </w:pPr>
    </w:p>
    <w:p w14:paraId="10B1EF87" w14:textId="77777777" w:rsidR="004B4C3D" w:rsidRPr="002B7CC1" w:rsidRDefault="004B4C3D" w:rsidP="004B4C3D">
      <w:pPr>
        <w:pStyle w:val="Ttulo2"/>
      </w:pPr>
      <w:r w:rsidRPr="002B7CC1">
        <w:t>Responsabilizar-se pelos encargos trabalhistas, previdenciários, fiscais e comerciais, resultantes da execução da Ata de Registro de Preços e suas contratações;</w:t>
      </w:r>
    </w:p>
    <w:p w14:paraId="153EC844" w14:textId="77777777" w:rsidR="004B4C3D" w:rsidRPr="002B7CC1" w:rsidRDefault="004B4C3D" w:rsidP="004B4C3D">
      <w:pPr>
        <w:spacing w:after="0"/>
      </w:pPr>
    </w:p>
    <w:p w14:paraId="2495915A" w14:textId="77777777" w:rsidR="004B4C3D" w:rsidRPr="002B7CC1" w:rsidRDefault="004B4C3D" w:rsidP="004B4C3D">
      <w:pPr>
        <w:pStyle w:val="Ttulo2"/>
      </w:pPr>
      <w:r w:rsidRPr="002B7CC1">
        <w:t>Providenciar, imediatamente, a correção das deficiências apontadas pela CESAMA com respeito à execução da Ata de Registr</w:t>
      </w:r>
      <w:r w:rsidR="00504DD4" w:rsidRPr="002B7CC1">
        <w:t>o de Preços e suas contratações;</w:t>
      </w:r>
    </w:p>
    <w:p w14:paraId="18F5E976" w14:textId="77777777" w:rsidR="00504DD4" w:rsidRPr="002B7CC1" w:rsidRDefault="00504DD4" w:rsidP="00504DD4">
      <w:pPr>
        <w:spacing w:after="0"/>
      </w:pPr>
    </w:p>
    <w:p w14:paraId="2D0A1D73" w14:textId="77777777" w:rsidR="00504DD4" w:rsidRPr="002B7CC1" w:rsidRDefault="00504DD4" w:rsidP="00504DD4">
      <w:pPr>
        <w:pStyle w:val="Ttulo2"/>
      </w:pPr>
      <w:r w:rsidRPr="002B7CC1">
        <w:t>Executar o objeto do presente Termo de Referência nas condições e prazosestabelecidos, seguindo ordens e orientações da CESAMA;</w:t>
      </w:r>
    </w:p>
    <w:p w14:paraId="7818867D" w14:textId="77777777" w:rsidR="004B4C3D" w:rsidRPr="002B7CC1" w:rsidRDefault="004B4C3D" w:rsidP="004B4C3D">
      <w:pPr>
        <w:spacing w:after="0"/>
      </w:pPr>
    </w:p>
    <w:p w14:paraId="5FEC4EB6" w14:textId="77777777" w:rsidR="004B4C3D" w:rsidRPr="002B7CC1" w:rsidRDefault="004B4C3D" w:rsidP="004B4C3D">
      <w:pPr>
        <w:pStyle w:val="Ttulo2"/>
      </w:pPr>
      <w:r w:rsidRPr="002B7CC1">
        <w:t>Se responsabilizar pelos danos causados diretamente à CESAMA ou a terceiros, decorrente de sua culpa ou dolo na execução do Contrato;</w:t>
      </w:r>
    </w:p>
    <w:p w14:paraId="07948C24" w14:textId="77777777" w:rsidR="00AC6E90" w:rsidRPr="002B7CC1" w:rsidRDefault="00AC6E90" w:rsidP="00B15E88">
      <w:pPr>
        <w:spacing w:after="0"/>
      </w:pPr>
    </w:p>
    <w:p w14:paraId="68D0E365" w14:textId="77777777" w:rsidR="004773A0" w:rsidRPr="002B7CC1" w:rsidRDefault="00E8195B" w:rsidP="00B15E88">
      <w:pPr>
        <w:pStyle w:val="Ttulo1"/>
      </w:pPr>
      <w:r w:rsidRPr="002B7CC1">
        <w:t>OBRIGAÇÕES DA CESAMA</w:t>
      </w:r>
    </w:p>
    <w:p w14:paraId="30B07AE0" w14:textId="77777777" w:rsidR="006F4049" w:rsidRPr="002B7CC1" w:rsidRDefault="00504DD4" w:rsidP="00F7240B">
      <w:pPr>
        <w:pStyle w:val="Ttulo2"/>
      </w:pPr>
      <w:r w:rsidRPr="002B7CC1">
        <w:t>Emitir o pedido através de</w:t>
      </w:r>
      <w:r w:rsidR="00F6795A" w:rsidRPr="002B7CC1">
        <w:t>Ordem de Compra;</w:t>
      </w:r>
    </w:p>
    <w:p w14:paraId="7D66AD67" w14:textId="77777777" w:rsidR="00AC6E90" w:rsidRPr="002B7CC1" w:rsidRDefault="00AC6E90" w:rsidP="00AC6E90">
      <w:pPr>
        <w:spacing w:after="0"/>
      </w:pPr>
    </w:p>
    <w:p w14:paraId="671733F0" w14:textId="77777777" w:rsidR="00E8195B" w:rsidRPr="002B7CC1" w:rsidRDefault="00E8195B" w:rsidP="00F7240B">
      <w:pPr>
        <w:pStyle w:val="Ttulo2"/>
      </w:pPr>
      <w:r w:rsidRPr="002B7CC1">
        <w:t>Efetuar todos os pagamentos devidos à Contratada, nas condições estabelecidas.</w:t>
      </w:r>
    </w:p>
    <w:p w14:paraId="00307135" w14:textId="77777777" w:rsidR="00504DD4" w:rsidRPr="002B7CC1" w:rsidRDefault="00504DD4" w:rsidP="00504DD4">
      <w:pPr>
        <w:spacing w:after="0"/>
      </w:pPr>
    </w:p>
    <w:p w14:paraId="5D73AAC3" w14:textId="77777777" w:rsidR="00504DD4" w:rsidRPr="002B7CC1" w:rsidRDefault="00504DD4" w:rsidP="00504DD4">
      <w:pPr>
        <w:pStyle w:val="Ttulo2"/>
      </w:pPr>
      <w:r w:rsidRPr="002B7CC1">
        <w:t>Fornecer as instruções necessárias à execução</w:t>
      </w:r>
    </w:p>
    <w:p w14:paraId="396AD0A3" w14:textId="77777777" w:rsidR="00AC6E90" w:rsidRPr="002B7CC1" w:rsidRDefault="00AC6E90" w:rsidP="00AC6E90">
      <w:pPr>
        <w:spacing w:after="0"/>
      </w:pPr>
    </w:p>
    <w:p w14:paraId="51D2BE40" w14:textId="77777777" w:rsidR="00AC6E90" w:rsidRPr="002B7CC1" w:rsidRDefault="00504DD4" w:rsidP="00AC6E90">
      <w:pPr>
        <w:pStyle w:val="Ttulo2"/>
      </w:pPr>
      <w:r w:rsidRPr="002B7CC1">
        <w:t>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r w:rsidR="00AC6E90" w:rsidRPr="002B7CC1">
        <w:t>;</w:t>
      </w:r>
    </w:p>
    <w:p w14:paraId="1CD99091" w14:textId="77777777" w:rsidR="00AC6E90" w:rsidRPr="002B7CC1" w:rsidRDefault="00AC6E90" w:rsidP="00AC6E90">
      <w:pPr>
        <w:spacing w:after="0"/>
      </w:pPr>
    </w:p>
    <w:p w14:paraId="618BD30E" w14:textId="77777777" w:rsidR="00F6795A" w:rsidRPr="002B7CC1" w:rsidRDefault="00F6795A" w:rsidP="00B15E88">
      <w:pPr>
        <w:pStyle w:val="Ttulo2"/>
        <w:spacing w:after="0"/>
      </w:pPr>
      <w:r w:rsidRPr="002B7CC1">
        <w:t>Rejeitar todo e qualquer material de má qualidade e em desconformidade com as especificações deste Termo</w:t>
      </w:r>
      <w:r w:rsidR="00AC6E90" w:rsidRPr="002B7CC1">
        <w:t>;</w:t>
      </w:r>
    </w:p>
    <w:p w14:paraId="4C2CABC2" w14:textId="77777777" w:rsidR="009F1618" w:rsidRPr="002B7CC1" w:rsidRDefault="009F1618" w:rsidP="00F6795A">
      <w:pPr>
        <w:spacing w:after="0"/>
      </w:pPr>
    </w:p>
    <w:p w14:paraId="68C60BFD" w14:textId="77777777" w:rsidR="006F4049" w:rsidRPr="002B7CC1" w:rsidRDefault="00E8195B" w:rsidP="00F7240B">
      <w:pPr>
        <w:pStyle w:val="Ttulo2"/>
      </w:pPr>
      <w:r w:rsidRPr="002B7CC1">
        <w:lastRenderedPageBreak/>
        <w:t>Exigir o cumprimento de todos os itens deste Termo de Referência</w:t>
      </w:r>
      <w:r w:rsidR="00F6795A" w:rsidRPr="002B7CC1">
        <w:t xml:space="preserve"> e da Especificação Técnica anexa</w:t>
      </w:r>
      <w:r w:rsidR="00504DD4" w:rsidRPr="002B7CC1">
        <w:t>, segundo suas especificações e prazos</w:t>
      </w:r>
      <w:r w:rsidR="009F1618" w:rsidRPr="002B7CC1">
        <w:t>;</w:t>
      </w:r>
    </w:p>
    <w:p w14:paraId="10C6D2F0" w14:textId="77777777" w:rsidR="00504DD4" w:rsidRPr="002B7CC1" w:rsidRDefault="00504DD4" w:rsidP="00504DD4"/>
    <w:p w14:paraId="3696F57D" w14:textId="77777777" w:rsidR="00504DD4" w:rsidRPr="002B7CC1" w:rsidRDefault="00504DD4" w:rsidP="00504DD4">
      <w:pPr>
        <w:pStyle w:val="Ttulo2"/>
      </w:pPr>
      <w:r w:rsidRPr="002B7CC1">
        <w:t>A CESAMA não responderá por quaisquer compromissos assumidos pela empresa Contratada com terceiros, ainda que vinculados à execução da presente Ata de Registro de Preços e suas contratações, bem como por qualquer dano causado a terceiros em decorrência de ato da empresa Contratada e de seus empregados, prepostos ou subordinados;</w:t>
      </w:r>
    </w:p>
    <w:p w14:paraId="58548E02" w14:textId="77777777" w:rsidR="00504DD4" w:rsidRPr="002B7CC1" w:rsidRDefault="00504DD4" w:rsidP="00504DD4">
      <w:pPr>
        <w:spacing w:after="0"/>
      </w:pPr>
    </w:p>
    <w:p w14:paraId="3ED8B526" w14:textId="77777777" w:rsidR="00504DD4" w:rsidRPr="002B7CC1" w:rsidRDefault="00504DD4" w:rsidP="00504DD4">
      <w:pPr>
        <w:pStyle w:val="Ttulo2"/>
      </w:pPr>
      <w:r w:rsidRPr="002B7CC1">
        <w:t>Notificar a empresa Contratada de qualquer irregularidade constatada, por escrito, para que seja sanada sob pena de incorrer nas sanções previstas neste Termo de Referência;</w:t>
      </w:r>
    </w:p>
    <w:p w14:paraId="1AAA4527" w14:textId="77777777" w:rsidR="00504DD4" w:rsidRPr="002B7CC1" w:rsidRDefault="00504DD4" w:rsidP="00504DD4">
      <w:pPr>
        <w:spacing w:after="0"/>
      </w:pPr>
    </w:p>
    <w:p w14:paraId="112BB48D" w14:textId="77777777" w:rsidR="00504DD4" w:rsidRPr="002B7CC1" w:rsidRDefault="00504DD4" w:rsidP="00504DD4">
      <w:pPr>
        <w:pStyle w:val="Ttulo2"/>
      </w:pPr>
      <w:r w:rsidRPr="002B7CC1">
        <w:t>Todas as requisições e notificações trocadas entre as partes devem ser feitas por escrito devidamente assinadas e protocoladas;</w:t>
      </w:r>
    </w:p>
    <w:p w14:paraId="54BA2E5B" w14:textId="77777777" w:rsidR="00504DD4" w:rsidRPr="002B7CC1" w:rsidRDefault="00504DD4" w:rsidP="00504DD4">
      <w:pPr>
        <w:spacing w:after="0"/>
      </w:pPr>
    </w:p>
    <w:p w14:paraId="05914E8D" w14:textId="77777777" w:rsidR="00504DD4" w:rsidRPr="002B7CC1" w:rsidRDefault="00504DD4" w:rsidP="00504DD4">
      <w:pPr>
        <w:pStyle w:val="Ttulo2"/>
      </w:pPr>
      <w:r w:rsidRPr="002B7CC1">
        <w:t xml:space="preserve">Efetuar o recebimento provisório e o recebimento definitivo do objeto, por meio do Departamento de </w:t>
      </w:r>
      <w:r w:rsidR="00A36959" w:rsidRPr="002B7CC1">
        <w:t>Suprimentos</w:t>
      </w:r>
      <w:r w:rsidRPr="002B7CC1">
        <w:t>.</w:t>
      </w:r>
    </w:p>
    <w:p w14:paraId="327F2382" w14:textId="77777777" w:rsidR="00504DD4" w:rsidRPr="002B7CC1" w:rsidRDefault="00504DD4" w:rsidP="00504DD4">
      <w:pPr>
        <w:spacing w:after="0"/>
      </w:pPr>
    </w:p>
    <w:p w14:paraId="5281F31D" w14:textId="77777777" w:rsidR="00504DD4" w:rsidRPr="002B7CC1" w:rsidRDefault="00504DD4" w:rsidP="00504DD4">
      <w:pPr>
        <w:pStyle w:val="Ttulo1"/>
      </w:pPr>
      <w:r w:rsidRPr="002B7CC1">
        <w:t>JULGAMENTO</w:t>
      </w:r>
    </w:p>
    <w:p w14:paraId="5E5884E9" w14:textId="77777777" w:rsidR="00504DD4" w:rsidRPr="002B7CC1" w:rsidRDefault="00504DD4" w:rsidP="00504DD4">
      <w:pPr>
        <w:pStyle w:val="Ttulo2"/>
      </w:pPr>
      <w:r w:rsidRPr="002B7CC1">
        <w:t>O critério de julgamento será o de MENOR PREÇO, representado pelo MENOR PREÇO UNITÁRIO REGISTRADO POR ITEM, desde que observadas as especificações e demais condições estabelecidas no Edital e seus anexos.</w:t>
      </w:r>
    </w:p>
    <w:p w14:paraId="04EFD5A2" w14:textId="77777777" w:rsidR="006F4049" w:rsidRPr="002B7CC1" w:rsidRDefault="006F4049" w:rsidP="006F4049">
      <w:pPr>
        <w:suppressAutoHyphens/>
        <w:spacing w:after="0" w:line="360" w:lineRule="auto"/>
        <w:jc w:val="both"/>
        <w:rPr>
          <w:rFonts w:ascii="Arial" w:eastAsia="Arial Unicode MS" w:hAnsi="Arial" w:cs="Arial"/>
          <w:sz w:val="24"/>
          <w:szCs w:val="24"/>
        </w:rPr>
      </w:pPr>
    </w:p>
    <w:p w14:paraId="7FE36C68" w14:textId="77777777" w:rsidR="006F4049" w:rsidRPr="002B7CC1" w:rsidRDefault="00A02FAB" w:rsidP="009F1618">
      <w:pPr>
        <w:pStyle w:val="Ttulo1"/>
        <w:rPr>
          <w:lang w:eastAsia="ar-SA"/>
        </w:rPr>
      </w:pPr>
      <w:r w:rsidRPr="002B7CC1">
        <w:rPr>
          <w:lang w:eastAsia="ar-SA"/>
        </w:rPr>
        <w:t>PENALIDADES</w:t>
      </w:r>
    </w:p>
    <w:p w14:paraId="52C2D9B3" w14:textId="77777777" w:rsidR="00504DD4" w:rsidRPr="002B7CC1" w:rsidRDefault="008F033F" w:rsidP="008F033F">
      <w:pPr>
        <w:pStyle w:val="Ttulo2"/>
      </w:pPr>
      <w:r w:rsidRPr="002B7CC1">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826950D" w14:textId="77777777" w:rsidR="008F033F" w:rsidRPr="002B7CC1" w:rsidRDefault="008F033F" w:rsidP="008F033F">
      <w:pPr>
        <w:pStyle w:val="Ttulo3"/>
      </w:pPr>
      <w:bookmarkStart w:id="8" w:name="_Ref125529636"/>
      <w:r w:rsidRPr="002B7CC1">
        <w:lastRenderedPageBreak/>
        <w:t>O atraso injustificado na prestação dos serviços sujeita a CONTRATADA ao pagamento de multa de mora de até 0,05% (zero vírgula zero cinco por cento) para cada dia de atraso, sobre o valor global da Ordem de Compra e ou Serviço;</w:t>
      </w:r>
      <w:bookmarkEnd w:id="8"/>
    </w:p>
    <w:p w14:paraId="1B30D237" w14:textId="77777777" w:rsidR="008F033F" w:rsidRPr="002B7CC1" w:rsidRDefault="008F033F" w:rsidP="008F033F">
      <w:pPr>
        <w:pStyle w:val="Ttulo2"/>
      </w:pPr>
      <w:r w:rsidRPr="002B7CC1">
        <w:t>Pela inexecução, total ou parcial da Ordem de Compra e ou Serviço, a CESAMA poderá aplicar à CONTRATADA isoladamente ou cumulativamente:</w:t>
      </w:r>
    </w:p>
    <w:p w14:paraId="3AFD4E30" w14:textId="77777777" w:rsidR="008F033F" w:rsidRPr="002B7CC1" w:rsidRDefault="008F033F" w:rsidP="008F033F">
      <w:pPr>
        <w:pStyle w:val="Ttulo2"/>
        <w:numPr>
          <w:ilvl w:val="0"/>
          <w:numId w:val="39"/>
        </w:numPr>
      </w:pPr>
      <w:r w:rsidRPr="002B7CC1">
        <w:t>Advertência;</w:t>
      </w:r>
    </w:p>
    <w:p w14:paraId="22AD68D9" w14:textId="77777777" w:rsidR="008F033F" w:rsidRPr="002B7CC1" w:rsidRDefault="008F033F" w:rsidP="008F033F">
      <w:pPr>
        <w:pStyle w:val="Ttulo2"/>
        <w:numPr>
          <w:ilvl w:val="0"/>
          <w:numId w:val="39"/>
        </w:numPr>
      </w:pPr>
      <w:r w:rsidRPr="002B7CC1">
        <w:t xml:space="preserve">multa meramente moratória, como previsto no item </w:t>
      </w:r>
      <w:r w:rsidR="002B7CC1" w:rsidRPr="002B7CC1">
        <w:fldChar w:fldCharType="begin"/>
      </w:r>
      <w:r w:rsidR="002B7CC1" w:rsidRPr="002B7CC1">
        <w:instrText xml:space="preserve"> REF _Ref125529636 \r \h  \* MERGEFORMAT </w:instrText>
      </w:r>
      <w:r w:rsidR="002B7CC1" w:rsidRPr="002B7CC1">
        <w:fldChar w:fldCharType="separate"/>
      </w:r>
      <w:r w:rsidR="00A56700" w:rsidRPr="002B7CC1">
        <w:t>13.1.1</w:t>
      </w:r>
      <w:r w:rsidR="002B7CC1" w:rsidRPr="002B7CC1">
        <w:fldChar w:fldCharType="end"/>
      </w:r>
      <w:r w:rsidRPr="002B7CC1">
        <w:t xml:space="preserve"> ou </w:t>
      </w:r>
      <w:r w:rsidRPr="002B7CC1">
        <w:br/>
        <w:t>multa-penalidade de até 3% (três por cento) sobre o valor da Contratação;</w:t>
      </w:r>
    </w:p>
    <w:p w14:paraId="719C0566" w14:textId="77777777" w:rsidR="008F033F" w:rsidRPr="002B7CC1" w:rsidRDefault="008F033F" w:rsidP="0000318C">
      <w:pPr>
        <w:pStyle w:val="Ttulo2"/>
        <w:numPr>
          <w:ilvl w:val="0"/>
          <w:numId w:val="39"/>
        </w:numPr>
      </w:pPr>
      <w:r w:rsidRPr="002B7CC1">
        <w:t>suspensão temporária de participar em licitação e impedimento de contratar com a CESAMA, por prazo não superior a 02 (dois) anos.</w:t>
      </w:r>
    </w:p>
    <w:p w14:paraId="09881F95" w14:textId="77777777" w:rsidR="008F033F" w:rsidRPr="002B7CC1" w:rsidRDefault="008F033F" w:rsidP="00B15E88">
      <w:pPr>
        <w:spacing w:after="0"/>
      </w:pPr>
    </w:p>
    <w:p w14:paraId="46303E9E" w14:textId="77777777" w:rsidR="00504DD4" w:rsidRPr="002B7CC1" w:rsidRDefault="00504DD4" w:rsidP="00504DD4">
      <w:pPr>
        <w:pStyle w:val="Ttulo1"/>
      </w:pPr>
      <w:r w:rsidRPr="002B7CC1">
        <w:t>EXIGÊNCIAS PARA PROPOSTA/HABILITAÇÃO</w:t>
      </w:r>
    </w:p>
    <w:p w14:paraId="43DF02AC" w14:textId="77777777" w:rsidR="00504DD4" w:rsidRPr="002B7CC1" w:rsidRDefault="00504DD4" w:rsidP="00504DD4">
      <w:pPr>
        <w:pStyle w:val="Ttulo2"/>
      </w:pPr>
      <w:bookmarkStart w:id="9" w:name="_Ref107237691"/>
      <w:r w:rsidRPr="002B7CC1">
        <w:t>A participante deverá comprovar a regularidade relativa à Seguridade Social (INSS), ao Fundo de Garantia por Tempo de Serviço (FGTS) e junto à Justiça do Trabalho da fornecedora</w:t>
      </w:r>
      <w:r w:rsidRPr="002B7CC1">
        <w:rPr>
          <w:rFonts w:eastAsia="Arial Unicode MS"/>
        </w:rPr>
        <w:t>;</w:t>
      </w:r>
    </w:p>
    <w:p w14:paraId="5D766111" w14:textId="77777777" w:rsidR="00504DD4" w:rsidRPr="002B7CC1" w:rsidRDefault="00504DD4" w:rsidP="00504DD4">
      <w:pPr>
        <w:pStyle w:val="Ttulo2"/>
        <w:numPr>
          <w:ilvl w:val="0"/>
          <w:numId w:val="0"/>
        </w:numPr>
        <w:spacing w:after="0"/>
      </w:pPr>
    </w:p>
    <w:bookmarkEnd w:id="9"/>
    <w:p w14:paraId="2176A830" w14:textId="77777777" w:rsidR="00504DD4" w:rsidRPr="002B7CC1" w:rsidRDefault="00504DD4" w:rsidP="00504DD4">
      <w:pPr>
        <w:pStyle w:val="Ttulo2"/>
      </w:pPr>
      <w:r w:rsidRPr="002B7CC1">
        <w:t>A participante deverá entregar declaração afirmando que não está impedida de participar de licitações ou de ser contratada pela Cesama</w:t>
      </w:r>
      <w:r w:rsidR="00B15E88" w:rsidRPr="002B7CC1">
        <w:t>;</w:t>
      </w:r>
    </w:p>
    <w:p w14:paraId="601EF933" w14:textId="77777777" w:rsidR="00B15E88" w:rsidRPr="002B7CC1" w:rsidRDefault="00B15E88" w:rsidP="00B15E88">
      <w:pPr>
        <w:spacing w:after="0"/>
      </w:pPr>
    </w:p>
    <w:p w14:paraId="1F4B0979" w14:textId="77777777" w:rsidR="00B15E88" w:rsidRPr="002B7CC1" w:rsidRDefault="00B15E88" w:rsidP="00B15E88">
      <w:pPr>
        <w:pStyle w:val="Ttulo2"/>
      </w:pPr>
      <w:r w:rsidRPr="002B7CC1">
        <w:t xml:space="preserve">A licitante deverá comprovar na proposta possuir </w:t>
      </w:r>
      <w:r w:rsidRPr="002B7CC1">
        <w:rPr>
          <w:b/>
          <w:bCs w:val="0"/>
        </w:rPr>
        <w:t>assistência técnica</w:t>
      </w:r>
      <w:r w:rsidRPr="002B7CC1">
        <w:t xml:space="preserve">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14:paraId="1CB728AC" w14:textId="77777777" w:rsidR="00B15E88" w:rsidRPr="002B7CC1" w:rsidRDefault="00B15E88" w:rsidP="00B15E88">
      <w:pPr>
        <w:spacing w:after="0"/>
      </w:pPr>
    </w:p>
    <w:p w14:paraId="39A00D6D" w14:textId="77777777" w:rsidR="00B15E88" w:rsidRPr="002B7CC1" w:rsidRDefault="00B15E88" w:rsidP="00B15E88">
      <w:pPr>
        <w:pStyle w:val="Ttulo2"/>
      </w:pPr>
      <w:r w:rsidRPr="002B7CC1">
        <w:t xml:space="preserve">O licitante deverá </w:t>
      </w:r>
      <w:r w:rsidRPr="002B7CC1">
        <w:rPr>
          <w:b/>
          <w:bCs w:val="0"/>
        </w:rPr>
        <w:t>fornecer um catálogo</w:t>
      </w:r>
      <w:r w:rsidRPr="002B7CC1">
        <w:t xml:space="preserve"> para cada modelo de hidrômetro ofertado constante desta especificação, com todas as características técnicas que identifiquem o produto.</w:t>
      </w:r>
    </w:p>
    <w:p w14:paraId="4C2FD840" w14:textId="77777777" w:rsidR="006F4049" w:rsidRPr="002B7CC1" w:rsidRDefault="006F4049" w:rsidP="00504DD4">
      <w:pPr>
        <w:spacing w:after="0" w:line="360" w:lineRule="auto"/>
        <w:jc w:val="both"/>
        <w:rPr>
          <w:rFonts w:ascii="Arial" w:eastAsia="Arial Unicode MS" w:hAnsi="Arial" w:cs="Arial"/>
          <w:sz w:val="24"/>
          <w:szCs w:val="24"/>
        </w:rPr>
      </w:pPr>
    </w:p>
    <w:p w14:paraId="6287FE4B" w14:textId="77777777" w:rsidR="006F4049" w:rsidRPr="002B7CC1" w:rsidRDefault="00F6795A" w:rsidP="00E25CB6">
      <w:pPr>
        <w:pStyle w:val="Ttulo1"/>
      </w:pPr>
      <w:r w:rsidRPr="002B7CC1">
        <w:t>DISPOSIÇÕES GERAIS</w:t>
      </w:r>
    </w:p>
    <w:p w14:paraId="1633646E" w14:textId="77777777" w:rsidR="006F4049" w:rsidRPr="002B7CC1" w:rsidRDefault="00900BE1" w:rsidP="00F7240B">
      <w:pPr>
        <w:pStyle w:val="Ttulo2"/>
      </w:pPr>
      <w:r w:rsidRPr="002B7CC1">
        <w:t xml:space="preserve">O </w:t>
      </w:r>
      <w:r w:rsidR="00F6795A" w:rsidRPr="002B7CC1">
        <w:t>presente termo</w:t>
      </w:r>
      <w:r w:rsidR="0094225E" w:rsidRPr="002B7CC1">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4CA099FD" w14:textId="77777777" w:rsidR="00E25CB6" w:rsidRPr="002B7CC1" w:rsidRDefault="00E25CB6" w:rsidP="00E25CB6">
      <w:pPr>
        <w:spacing w:after="0"/>
      </w:pPr>
    </w:p>
    <w:p w14:paraId="48406A6F" w14:textId="77777777" w:rsidR="006F4049" w:rsidRPr="002B7CC1" w:rsidRDefault="00362BAE" w:rsidP="00F7240B">
      <w:pPr>
        <w:pStyle w:val="Ttulo2"/>
      </w:pPr>
      <w:r w:rsidRPr="002B7CC1">
        <w:t>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r w:rsidR="00E25CB6" w:rsidRPr="002B7CC1">
        <w:t>;</w:t>
      </w:r>
    </w:p>
    <w:p w14:paraId="6A3FF0E6" w14:textId="77777777" w:rsidR="003A3E0F" w:rsidRPr="002B7CC1" w:rsidRDefault="003A3E0F" w:rsidP="00B15E88">
      <w:pPr>
        <w:spacing w:after="0"/>
      </w:pPr>
    </w:p>
    <w:p w14:paraId="320999D2" w14:textId="77777777" w:rsidR="00E25CB6" w:rsidRPr="002B7CC1" w:rsidRDefault="00362BAE" w:rsidP="003A3E0F">
      <w:pPr>
        <w:pStyle w:val="Ttulo2"/>
      </w:pPr>
      <w:r w:rsidRPr="002B7CC1">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3A3E0F" w:rsidRPr="002B7CC1">
        <w:t>;</w:t>
      </w:r>
    </w:p>
    <w:p w14:paraId="355EE734" w14:textId="77777777" w:rsidR="003A3E0F" w:rsidRPr="002B7CC1" w:rsidRDefault="003A3E0F" w:rsidP="00B15E88">
      <w:pPr>
        <w:spacing w:after="0"/>
      </w:pPr>
    </w:p>
    <w:p w14:paraId="14D88E89" w14:textId="77777777" w:rsidR="00D152B0" w:rsidRPr="002B7CC1" w:rsidRDefault="00362BAE" w:rsidP="003A3E0F">
      <w:pPr>
        <w:pStyle w:val="Ttulo2"/>
      </w:pPr>
      <w:r w:rsidRPr="002B7CC1">
        <w:rPr>
          <w:bCs w:val="0"/>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2B7CC1">
        <w:t xml:space="preserve">Manual de Convênios e de Gestão e Fiscalização de Contratos, </w:t>
      </w:r>
      <w:r w:rsidRPr="002B7CC1">
        <w:rPr>
          <w:bCs w:val="0"/>
        </w:rPr>
        <w:t>do Regulamento Interno de Licitações, Contratos e Convênios da Cesama (RILC), assim como aplicar o disposto no inciso VI do artigo 29 da Lei nº 13.303/16, sem prejuízo das sanções previstas;</w:t>
      </w:r>
    </w:p>
    <w:p w14:paraId="52E0CCAC" w14:textId="77777777" w:rsidR="00E25CB6" w:rsidRPr="002B7CC1" w:rsidRDefault="00E25CB6" w:rsidP="00E25CB6">
      <w:pPr>
        <w:spacing w:after="0"/>
        <w:rPr>
          <w:highlight w:val="green"/>
        </w:rPr>
      </w:pPr>
    </w:p>
    <w:p w14:paraId="1518D773" w14:textId="77777777" w:rsidR="00473A61" w:rsidRPr="002B7CC1" w:rsidRDefault="00F6795A" w:rsidP="00F7240B">
      <w:pPr>
        <w:pStyle w:val="Ttulo2"/>
      </w:pPr>
      <w:r w:rsidRPr="002B7CC1">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r w:rsidR="003A3E0F" w:rsidRPr="002B7CC1">
        <w:t>;</w:t>
      </w:r>
    </w:p>
    <w:p w14:paraId="750E1F01" w14:textId="77777777" w:rsidR="00E25CB6" w:rsidRPr="002B7CC1" w:rsidRDefault="00E25CB6" w:rsidP="00E25CB6">
      <w:pPr>
        <w:spacing w:after="0"/>
      </w:pPr>
    </w:p>
    <w:p w14:paraId="39C86D76" w14:textId="77777777" w:rsidR="00240635" w:rsidRPr="002B7CC1" w:rsidRDefault="00F6795A" w:rsidP="000626B6">
      <w:pPr>
        <w:pStyle w:val="Ttulo2"/>
      </w:pPr>
      <w:r w:rsidRPr="002B7CC1">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sidR="00E25CB6" w:rsidRPr="002B7CC1">
        <w:t>;</w:t>
      </w:r>
    </w:p>
    <w:p w14:paraId="591C2AB2" w14:textId="77777777" w:rsidR="00E25CB6" w:rsidRPr="002B7CC1" w:rsidRDefault="00E25CB6" w:rsidP="00E25CB6">
      <w:pPr>
        <w:spacing w:after="0"/>
      </w:pPr>
    </w:p>
    <w:p w14:paraId="289EDEE9" w14:textId="77777777" w:rsidR="006F4049" w:rsidRPr="002B7CC1" w:rsidRDefault="00F6795A" w:rsidP="00F7240B">
      <w:pPr>
        <w:pStyle w:val="Ttulo2"/>
      </w:pPr>
      <w:r w:rsidRPr="002B7CC1">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2B7CC1">
        <w:t>dos mesmos</w:t>
      </w:r>
      <w:proofErr w:type="gramEnd"/>
      <w:r w:rsidRPr="002B7CC1">
        <w:t>, durante a vigência do ajuste e mesmo após o seu término</w:t>
      </w:r>
      <w:r w:rsidR="00E25CB6" w:rsidRPr="002B7CC1">
        <w:t>;</w:t>
      </w:r>
    </w:p>
    <w:p w14:paraId="71DA47DD" w14:textId="77777777" w:rsidR="00E25CB6" w:rsidRPr="002B7CC1" w:rsidRDefault="00E25CB6" w:rsidP="00E25CB6">
      <w:pPr>
        <w:spacing w:after="0"/>
      </w:pPr>
    </w:p>
    <w:p w14:paraId="5E03E477" w14:textId="77777777" w:rsidR="006F4049" w:rsidRPr="002B7CC1" w:rsidRDefault="00362BAE" w:rsidP="00F7240B">
      <w:pPr>
        <w:pStyle w:val="Ttulo2"/>
      </w:pPr>
      <w:r w:rsidRPr="002B7CC1">
        <w:rPr>
          <w:bCs w:val="0"/>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r w:rsidR="00E25CB6" w:rsidRPr="002B7CC1">
        <w:t>;</w:t>
      </w:r>
    </w:p>
    <w:p w14:paraId="56609ABF" w14:textId="77777777" w:rsidR="00E25CB6" w:rsidRPr="002B7CC1" w:rsidRDefault="00E25CB6" w:rsidP="00E25CB6">
      <w:pPr>
        <w:spacing w:after="0"/>
      </w:pPr>
    </w:p>
    <w:p w14:paraId="531D7258" w14:textId="77777777" w:rsidR="0094225E" w:rsidRPr="002B7CC1" w:rsidRDefault="00362BAE" w:rsidP="00F6795A">
      <w:pPr>
        <w:pStyle w:val="Ttulo2"/>
      </w:pPr>
      <w:r w:rsidRPr="002B7CC1">
        <w:rPr>
          <w:bCs w:val="0"/>
        </w:rPr>
        <w:t xml:space="preserve">A contratação será formalizada mediante emissão de Ordem de Compra ou </w:t>
      </w:r>
      <w:r w:rsidRPr="002B7CC1">
        <w:t>outro instrumento contratual</w:t>
      </w:r>
      <w:r w:rsidRPr="002B7CC1">
        <w:rPr>
          <w:bCs w:val="0"/>
        </w:rPr>
        <w:t>, nos termos do art. 80, do RILC</w:t>
      </w:r>
      <w:r w:rsidR="00E25CB6" w:rsidRPr="002B7CC1">
        <w:t>;</w:t>
      </w:r>
    </w:p>
    <w:p w14:paraId="2BB87575" w14:textId="77777777" w:rsidR="00B15E88" w:rsidRPr="002B7CC1" w:rsidRDefault="00B15E88" w:rsidP="00B15E88">
      <w:pPr>
        <w:spacing w:after="0"/>
      </w:pPr>
    </w:p>
    <w:p w14:paraId="5E7EDB06" w14:textId="77777777" w:rsidR="00B15E88" w:rsidRPr="002B7CC1" w:rsidRDefault="00B15E88" w:rsidP="00B15E88">
      <w:pPr>
        <w:pStyle w:val="Ttulo2"/>
      </w:pPr>
      <w:r w:rsidRPr="002B7CC1">
        <w:lastRenderedPageBreak/>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3A566FF" w14:textId="77777777" w:rsidR="00F00EC2" w:rsidRPr="002B7CC1" w:rsidRDefault="00F00EC2" w:rsidP="00F00EC2">
      <w:pPr>
        <w:spacing w:after="0"/>
      </w:pPr>
    </w:p>
    <w:p w14:paraId="3B6D1B1B" w14:textId="77777777" w:rsidR="0094225E" w:rsidRPr="002B7CC1" w:rsidRDefault="00F6795A" w:rsidP="00F7240B">
      <w:pPr>
        <w:pStyle w:val="Ttulo2"/>
      </w:pPr>
      <w:r w:rsidRPr="002B7CC1">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94225E" w:rsidRPr="002B7CC1">
        <w:t>:</w:t>
      </w:r>
    </w:p>
    <w:p w14:paraId="63B5A5CF" w14:textId="77777777" w:rsidR="00750C26" w:rsidRPr="002B7CC1" w:rsidRDefault="0094225E" w:rsidP="00F00EC2">
      <w:pPr>
        <w:spacing w:before="120"/>
        <w:ind w:left="2268"/>
        <w:jc w:val="both"/>
        <w:rPr>
          <w:rFonts w:ascii="Arial" w:hAnsi="Arial" w:cs="Arial"/>
          <w:bCs/>
          <w:sz w:val="20"/>
          <w:szCs w:val="20"/>
        </w:rPr>
      </w:pPr>
      <w:r w:rsidRPr="002B7CC1">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B7CC1">
        <w:rPr>
          <w:rFonts w:ascii="Arial" w:hAnsi="Arial" w:cs="Arial"/>
          <w:bCs/>
          <w:sz w:val="20"/>
          <w:szCs w:val="20"/>
        </w:rPr>
        <w:t>.</w:t>
      </w:r>
    </w:p>
    <w:p w14:paraId="4AA6EF95" w14:textId="77777777" w:rsidR="001E1760" w:rsidRPr="002B7CC1" w:rsidRDefault="001E1760" w:rsidP="00F00EC2">
      <w:pPr>
        <w:spacing w:before="120"/>
        <w:ind w:left="2268"/>
        <w:jc w:val="both"/>
        <w:rPr>
          <w:rFonts w:ascii="Arial" w:hAnsi="Arial" w:cs="Arial"/>
          <w:bCs/>
          <w:sz w:val="20"/>
          <w:szCs w:val="20"/>
        </w:rPr>
      </w:pPr>
    </w:p>
    <w:p w14:paraId="01420ADD" w14:textId="3EE7DCA8" w:rsidR="00340811" w:rsidRPr="002B7CC1" w:rsidRDefault="002B7CC1" w:rsidP="002B7CC1">
      <w:pPr>
        <w:spacing w:before="120"/>
        <w:rPr>
          <w:rFonts w:ascii="Arial" w:hAnsi="Arial" w:cs="Arial"/>
          <w:bCs/>
          <w:sz w:val="20"/>
          <w:szCs w:val="20"/>
        </w:rPr>
      </w:pPr>
      <w:r w:rsidRPr="002B7CC1">
        <w:rPr>
          <w:rFonts w:ascii="Arial" w:hAnsi="Arial" w:cs="Arial"/>
          <w:bCs/>
          <w:sz w:val="20"/>
          <w:szCs w:val="20"/>
        </w:rPr>
        <w:t xml:space="preserve">                 assinado no original                                                       assinado no original</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1475"/>
        <w:gridCol w:w="3420"/>
      </w:tblGrid>
      <w:tr w:rsidR="002B7CC1" w:rsidRPr="002B7CC1" w14:paraId="7D41BA29" w14:textId="77777777" w:rsidTr="00633FA9">
        <w:trPr>
          <w:jc w:val="center"/>
        </w:trPr>
        <w:tc>
          <w:tcPr>
            <w:tcW w:w="3374" w:type="dxa"/>
          </w:tcPr>
          <w:p w14:paraId="5DA76AB1" w14:textId="77777777" w:rsidR="00340811" w:rsidRPr="002B7CC1" w:rsidRDefault="00340811" w:rsidP="00633FA9">
            <w:pPr>
              <w:spacing w:after="0" w:line="240" w:lineRule="auto"/>
              <w:jc w:val="center"/>
              <w:rPr>
                <w:rFonts w:ascii="Arial" w:hAnsi="Arial" w:cs="Arial"/>
                <w:bCs/>
                <w:sz w:val="24"/>
                <w:szCs w:val="24"/>
              </w:rPr>
            </w:pPr>
            <w:bookmarkStart w:id="10" w:name="_Hlk125526543"/>
            <w:r w:rsidRPr="002B7CC1">
              <w:rPr>
                <w:rFonts w:ascii="Arial" w:hAnsi="Arial" w:cs="Arial"/>
                <w:bCs/>
                <w:sz w:val="24"/>
                <w:szCs w:val="24"/>
              </w:rPr>
              <w:t>____________________</w:t>
            </w:r>
            <w:r w:rsidR="00633FA9" w:rsidRPr="002B7CC1">
              <w:rPr>
                <w:rFonts w:ascii="Arial" w:hAnsi="Arial" w:cs="Arial"/>
                <w:bCs/>
                <w:sz w:val="24"/>
                <w:szCs w:val="24"/>
              </w:rPr>
              <w:t>____</w:t>
            </w:r>
          </w:p>
        </w:tc>
        <w:tc>
          <w:tcPr>
            <w:tcW w:w="1475" w:type="dxa"/>
          </w:tcPr>
          <w:p w14:paraId="7AB50128" w14:textId="77777777" w:rsidR="00340811" w:rsidRPr="002B7CC1" w:rsidRDefault="00340811" w:rsidP="00633FA9">
            <w:pPr>
              <w:spacing w:after="0" w:line="240" w:lineRule="auto"/>
              <w:jc w:val="center"/>
              <w:rPr>
                <w:rFonts w:ascii="Arial" w:hAnsi="Arial" w:cs="Arial"/>
                <w:bCs/>
                <w:sz w:val="24"/>
                <w:szCs w:val="24"/>
              </w:rPr>
            </w:pPr>
          </w:p>
        </w:tc>
        <w:tc>
          <w:tcPr>
            <w:tcW w:w="3419" w:type="dxa"/>
          </w:tcPr>
          <w:p w14:paraId="0CFA66AD" w14:textId="77777777" w:rsidR="00340811" w:rsidRPr="002B7CC1" w:rsidRDefault="00340811" w:rsidP="00633FA9">
            <w:pPr>
              <w:spacing w:after="0" w:line="240" w:lineRule="auto"/>
              <w:jc w:val="center"/>
              <w:rPr>
                <w:rFonts w:ascii="Arial" w:hAnsi="Arial" w:cs="Arial"/>
                <w:bCs/>
                <w:sz w:val="24"/>
                <w:szCs w:val="24"/>
              </w:rPr>
            </w:pPr>
            <w:r w:rsidRPr="002B7CC1">
              <w:rPr>
                <w:rFonts w:ascii="Arial" w:hAnsi="Arial" w:cs="Arial"/>
                <w:bCs/>
                <w:sz w:val="24"/>
                <w:szCs w:val="24"/>
              </w:rPr>
              <w:t>____________________</w:t>
            </w:r>
            <w:r w:rsidR="00633FA9" w:rsidRPr="002B7CC1">
              <w:rPr>
                <w:rFonts w:ascii="Arial" w:hAnsi="Arial" w:cs="Arial"/>
                <w:bCs/>
                <w:sz w:val="24"/>
                <w:szCs w:val="24"/>
              </w:rPr>
              <w:t>____</w:t>
            </w:r>
          </w:p>
        </w:tc>
      </w:tr>
      <w:tr w:rsidR="002B7CC1" w:rsidRPr="002B7CC1" w14:paraId="233BF1C3" w14:textId="77777777" w:rsidTr="00633FA9">
        <w:trPr>
          <w:jc w:val="center"/>
        </w:trPr>
        <w:tc>
          <w:tcPr>
            <w:tcW w:w="3374" w:type="dxa"/>
          </w:tcPr>
          <w:p w14:paraId="5D8FA364" w14:textId="77777777" w:rsidR="00340811" w:rsidRPr="002B7CC1" w:rsidRDefault="00340811" w:rsidP="00633FA9">
            <w:pPr>
              <w:spacing w:after="0" w:line="240" w:lineRule="auto"/>
              <w:jc w:val="center"/>
              <w:rPr>
                <w:rFonts w:ascii="Arial" w:hAnsi="Arial" w:cs="Arial"/>
                <w:b/>
                <w:sz w:val="24"/>
                <w:szCs w:val="24"/>
              </w:rPr>
            </w:pPr>
            <w:bookmarkStart w:id="11" w:name="_Hlk125526532"/>
            <w:r w:rsidRPr="002B7CC1">
              <w:rPr>
                <w:rFonts w:ascii="Arial" w:hAnsi="Arial" w:cs="Arial"/>
                <w:b/>
                <w:sz w:val="24"/>
                <w:szCs w:val="24"/>
              </w:rPr>
              <w:t>Fábio de Oliveira Almeida</w:t>
            </w:r>
          </w:p>
        </w:tc>
        <w:tc>
          <w:tcPr>
            <w:tcW w:w="1475" w:type="dxa"/>
          </w:tcPr>
          <w:p w14:paraId="6A7C0DC4" w14:textId="77777777" w:rsidR="00340811" w:rsidRPr="002B7CC1" w:rsidRDefault="00340811" w:rsidP="00633FA9">
            <w:pPr>
              <w:spacing w:after="0" w:line="240" w:lineRule="auto"/>
              <w:jc w:val="center"/>
              <w:rPr>
                <w:rFonts w:ascii="Arial" w:hAnsi="Arial" w:cs="Arial"/>
                <w:bCs/>
                <w:sz w:val="24"/>
                <w:szCs w:val="24"/>
              </w:rPr>
            </w:pPr>
          </w:p>
        </w:tc>
        <w:tc>
          <w:tcPr>
            <w:tcW w:w="3419" w:type="dxa"/>
          </w:tcPr>
          <w:p w14:paraId="3428FB42" w14:textId="77777777" w:rsidR="00340811" w:rsidRPr="002B7CC1" w:rsidRDefault="008E71EB" w:rsidP="00633FA9">
            <w:pPr>
              <w:spacing w:after="0" w:line="240" w:lineRule="auto"/>
              <w:jc w:val="center"/>
              <w:rPr>
                <w:rFonts w:ascii="Arial" w:hAnsi="Arial" w:cs="Arial"/>
                <w:bCs/>
                <w:sz w:val="24"/>
                <w:szCs w:val="24"/>
              </w:rPr>
            </w:pPr>
            <w:r w:rsidRPr="002B7CC1">
              <w:rPr>
                <w:rFonts w:ascii="Arial" w:hAnsi="Arial" w:cs="Arial"/>
                <w:b/>
                <w:sz w:val="23"/>
                <w:szCs w:val="23"/>
              </w:rPr>
              <w:t>Júlio Walter</w:t>
            </w:r>
            <w:r w:rsidR="00633FA9" w:rsidRPr="002B7CC1">
              <w:rPr>
                <w:rFonts w:ascii="Arial" w:hAnsi="Arial" w:cs="Arial"/>
                <w:b/>
                <w:sz w:val="23"/>
                <w:szCs w:val="23"/>
              </w:rPr>
              <w:t>SanábioFreesz</w:t>
            </w:r>
          </w:p>
        </w:tc>
      </w:tr>
      <w:bookmarkEnd w:id="11"/>
      <w:tr w:rsidR="002B7CC1" w:rsidRPr="002B7CC1" w14:paraId="50A042D4" w14:textId="77777777" w:rsidTr="00633FA9">
        <w:trPr>
          <w:jc w:val="center"/>
        </w:trPr>
        <w:tc>
          <w:tcPr>
            <w:tcW w:w="3374" w:type="dxa"/>
          </w:tcPr>
          <w:p w14:paraId="4DB69710" w14:textId="77777777" w:rsidR="00340811" w:rsidRPr="002B7CC1" w:rsidRDefault="00340811" w:rsidP="00633FA9">
            <w:pPr>
              <w:spacing w:after="0" w:line="240" w:lineRule="auto"/>
              <w:jc w:val="center"/>
              <w:rPr>
                <w:rFonts w:ascii="Arial" w:hAnsi="Arial" w:cs="Arial"/>
                <w:bCs/>
                <w:sz w:val="24"/>
                <w:szCs w:val="24"/>
              </w:rPr>
            </w:pPr>
            <w:r w:rsidRPr="002B7CC1">
              <w:rPr>
                <w:rFonts w:ascii="Arial" w:hAnsi="Arial" w:cs="Arial"/>
                <w:bCs/>
                <w:sz w:val="24"/>
                <w:szCs w:val="24"/>
              </w:rPr>
              <w:t xml:space="preserve">Chefe </w:t>
            </w:r>
            <w:proofErr w:type="spellStart"/>
            <w:r w:rsidRPr="002B7CC1">
              <w:rPr>
                <w:rFonts w:ascii="Arial" w:hAnsi="Arial" w:cs="Arial"/>
                <w:bCs/>
                <w:sz w:val="24"/>
                <w:szCs w:val="24"/>
              </w:rPr>
              <w:t>Dpto</w:t>
            </w:r>
            <w:proofErr w:type="spellEnd"/>
            <w:r w:rsidRPr="002B7CC1">
              <w:rPr>
                <w:rFonts w:ascii="Arial" w:hAnsi="Arial" w:cs="Arial"/>
                <w:bCs/>
                <w:sz w:val="24"/>
                <w:szCs w:val="24"/>
              </w:rPr>
              <w:t>. DEMC</w:t>
            </w:r>
          </w:p>
        </w:tc>
        <w:tc>
          <w:tcPr>
            <w:tcW w:w="1475" w:type="dxa"/>
          </w:tcPr>
          <w:p w14:paraId="70CE16C1" w14:textId="77777777" w:rsidR="00340811" w:rsidRPr="002B7CC1" w:rsidRDefault="00340811" w:rsidP="00633FA9">
            <w:pPr>
              <w:spacing w:after="0" w:line="240" w:lineRule="auto"/>
              <w:jc w:val="center"/>
              <w:rPr>
                <w:rFonts w:ascii="Arial" w:hAnsi="Arial" w:cs="Arial"/>
                <w:bCs/>
                <w:sz w:val="24"/>
                <w:szCs w:val="24"/>
              </w:rPr>
            </w:pPr>
          </w:p>
        </w:tc>
        <w:tc>
          <w:tcPr>
            <w:tcW w:w="3419" w:type="dxa"/>
          </w:tcPr>
          <w:p w14:paraId="2D4BD111" w14:textId="77777777" w:rsidR="00340811" w:rsidRPr="002B7CC1" w:rsidRDefault="008E71EB" w:rsidP="00A36959">
            <w:pPr>
              <w:spacing w:after="0" w:line="240" w:lineRule="auto"/>
              <w:jc w:val="center"/>
              <w:rPr>
                <w:rFonts w:ascii="Arial" w:hAnsi="Arial" w:cs="Arial"/>
                <w:bCs/>
                <w:sz w:val="24"/>
                <w:szCs w:val="24"/>
              </w:rPr>
            </w:pPr>
            <w:r w:rsidRPr="002B7CC1">
              <w:rPr>
                <w:rFonts w:ascii="Arial" w:hAnsi="Arial" w:cs="Arial"/>
                <w:bCs/>
                <w:sz w:val="24"/>
                <w:szCs w:val="24"/>
              </w:rPr>
              <w:t xml:space="preserve">Gerente </w:t>
            </w:r>
            <w:r w:rsidR="00A36959" w:rsidRPr="002B7CC1">
              <w:rPr>
                <w:rFonts w:ascii="Arial" w:hAnsi="Arial" w:cs="Arial"/>
                <w:bCs/>
                <w:sz w:val="24"/>
                <w:szCs w:val="24"/>
              </w:rPr>
              <w:t>de Desenvolvimento</w:t>
            </w:r>
          </w:p>
        </w:tc>
      </w:tr>
      <w:tr w:rsidR="002B7CC1" w:rsidRPr="002B7CC1" w14:paraId="1F68F943" w14:textId="77777777" w:rsidTr="00633FA9">
        <w:trPr>
          <w:jc w:val="center"/>
        </w:trPr>
        <w:tc>
          <w:tcPr>
            <w:tcW w:w="3374" w:type="dxa"/>
          </w:tcPr>
          <w:p w14:paraId="2F30AE10" w14:textId="77777777" w:rsidR="00633FA9" w:rsidRPr="002B7CC1" w:rsidRDefault="00633FA9" w:rsidP="00633FA9">
            <w:pPr>
              <w:spacing w:after="0" w:line="240" w:lineRule="auto"/>
              <w:jc w:val="center"/>
              <w:rPr>
                <w:rFonts w:ascii="Arial" w:hAnsi="Arial" w:cs="Arial"/>
                <w:bCs/>
                <w:sz w:val="24"/>
                <w:szCs w:val="24"/>
              </w:rPr>
            </w:pPr>
          </w:p>
        </w:tc>
        <w:tc>
          <w:tcPr>
            <w:tcW w:w="1475" w:type="dxa"/>
          </w:tcPr>
          <w:p w14:paraId="799256A1" w14:textId="77777777" w:rsidR="00633FA9" w:rsidRPr="002B7CC1" w:rsidRDefault="00633FA9" w:rsidP="00633FA9">
            <w:pPr>
              <w:spacing w:after="0" w:line="240" w:lineRule="auto"/>
              <w:jc w:val="center"/>
              <w:rPr>
                <w:rFonts w:ascii="Arial" w:hAnsi="Arial" w:cs="Arial"/>
                <w:bCs/>
                <w:sz w:val="24"/>
                <w:szCs w:val="24"/>
              </w:rPr>
            </w:pPr>
          </w:p>
        </w:tc>
        <w:tc>
          <w:tcPr>
            <w:tcW w:w="3419" w:type="dxa"/>
          </w:tcPr>
          <w:p w14:paraId="7E124EE1" w14:textId="77777777" w:rsidR="00633FA9" w:rsidRPr="002B7CC1" w:rsidRDefault="00633FA9" w:rsidP="00633FA9">
            <w:pPr>
              <w:spacing w:after="0" w:line="240" w:lineRule="auto"/>
              <w:jc w:val="center"/>
              <w:rPr>
                <w:rFonts w:ascii="Arial" w:hAnsi="Arial" w:cs="Arial"/>
                <w:bCs/>
                <w:sz w:val="24"/>
                <w:szCs w:val="24"/>
              </w:rPr>
            </w:pPr>
          </w:p>
        </w:tc>
      </w:tr>
      <w:tr w:rsidR="002B7CC1" w:rsidRPr="002B7CC1" w14:paraId="3B098E4F" w14:textId="77777777" w:rsidTr="00633FA9">
        <w:trPr>
          <w:jc w:val="center"/>
        </w:trPr>
        <w:tc>
          <w:tcPr>
            <w:tcW w:w="8268" w:type="dxa"/>
            <w:gridSpan w:val="3"/>
          </w:tcPr>
          <w:p w14:paraId="192F4BFF" w14:textId="77777777" w:rsidR="001E1760" w:rsidRPr="002B7CC1" w:rsidRDefault="00633FA9" w:rsidP="001E1760">
            <w:pPr>
              <w:spacing w:after="0" w:line="240" w:lineRule="auto"/>
              <w:jc w:val="center"/>
              <w:rPr>
                <w:rFonts w:ascii="Arial" w:hAnsi="Arial" w:cs="Arial"/>
                <w:bCs/>
                <w:sz w:val="24"/>
                <w:szCs w:val="24"/>
              </w:rPr>
            </w:pPr>
            <w:r w:rsidRPr="002B7CC1">
              <w:rPr>
                <w:rFonts w:ascii="Arial" w:hAnsi="Arial" w:cs="Arial"/>
                <w:bCs/>
                <w:sz w:val="24"/>
                <w:szCs w:val="24"/>
              </w:rPr>
              <w:t>Autorizado/Aprovado por:</w:t>
            </w:r>
          </w:p>
          <w:p w14:paraId="46832225" w14:textId="77777777" w:rsidR="001E1760" w:rsidRPr="002B7CC1" w:rsidRDefault="001E1760" w:rsidP="001E1760">
            <w:pPr>
              <w:spacing w:after="0" w:line="240" w:lineRule="auto"/>
              <w:jc w:val="center"/>
              <w:rPr>
                <w:rFonts w:ascii="Arial" w:hAnsi="Arial" w:cs="Arial"/>
                <w:bCs/>
                <w:sz w:val="24"/>
                <w:szCs w:val="24"/>
              </w:rPr>
            </w:pPr>
          </w:p>
          <w:p w14:paraId="2FC1BB3C" w14:textId="77777777" w:rsidR="00633FA9" w:rsidRPr="002B7CC1" w:rsidRDefault="00633FA9" w:rsidP="00633FA9">
            <w:pPr>
              <w:spacing w:after="0" w:line="240" w:lineRule="auto"/>
              <w:jc w:val="center"/>
              <w:rPr>
                <w:rFonts w:ascii="Arial" w:hAnsi="Arial" w:cs="Arial"/>
                <w:bCs/>
                <w:sz w:val="24"/>
                <w:szCs w:val="24"/>
              </w:rPr>
            </w:pPr>
          </w:p>
          <w:p w14:paraId="3638C5D0" w14:textId="77777777" w:rsidR="00633FA9" w:rsidRPr="002B7CC1" w:rsidRDefault="00633FA9" w:rsidP="00633FA9">
            <w:pPr>
              <w:spacing w:after="0" w:line="240" w:lineRule="auto"/>
              <w:jc w:val="center"/>
              <w:rPr>
                <w:rFonts w:ascii="Arial" w:hAnsi="Arial" w:cs="Arial"/>
                <w:bCs/>
                <w:sz w:val="24"/>
                <w:szCs w:val="24"/>
              </w:rPr>
            </w:pPr>
          </w:p>
        </w:tc>
      </w:tr>
      <w:tr w:rsidR="002B7CC1" w:rsidRPr="002B7CC1" w14:paraId="788A028D" w14:textId="77777777" w:rsidTr="00633FA9">
        <w:trPr>
          <w:jc w:val="center"/>
        </w:trPr>
        <w:tc>
          <w:tcPr>
            <w:tcW w:w="8268" w:type="dxa"/>
            <w:gridSpan w:val="3"/>
          </w:tcPr>
          <w:p w14:paraId="78A54D0E" w14:textId="26F77194" w:rsidR="00633FA9" w:rsidRPr="002B7CC1" w:rsidRDefault="00633FA9" w:rsidP="00633FA9">
            <w:pPr>
              <w:spacing w:after="0" w:line="240" w:lineRule="auto"/>
              <w:jc w:val="center"/>
              <w:rPr>
                <w:rFonts w:ascii="Arial" w:hAnsi="Arial" w:cs="Arial"/>
                <w:bCs/>
                <w:sz w:val="24"/>
                <w:szCs w:val="24"/>
              </w:rPr>
            </w:pPr>
            <w:r w:rsidRPr="002B7CC1">
              <w:rPr>
                <w:rFonts w:ascii="Arial" w:hAnsi="Arial" w:cs="Arial"/>
                <w:bCs/>
                <w:sz w:val="24"/>
                <w:szCs w:val="24"/>
              </w:rPr>
              <w:t>____________</w:t>
            </w:r>
            <w:r w:rsidR="002B7CC1" w:rsidRPr="002B7CC1">
              <w:rPr>
                <w:rFonts w:ascii="Arial" w:hAnsi="Arial" w:cs="Arial"/>
                <w:bCs/>
                <w:sz w:val="20"/>
                <w:szCs w:val="20"/>
              </w:rPr>
              <w:t xml:space="preserve"> </w:t>
            </w:r>
            <w:r w:rsidR="002B7CC1" w:rsidRPr="002B7CC1">
              <w:rPr>
                <w:rFonts w:ascii="Arial" w:hAnsi="Arial" w:cs="Arial"/>
                <w:bCs/>
                <w:sz w:val="20"/>
                <w:szCs w:val="20"/>
              </w:rPr>
              <w:t>assinado no original</w:t>
            </w:r>
            <w:r w:rsidR="002B7CC1" w:rsidRPr="002B7CC1">
              <w:rPr>
                <w:rFonts w:ascii="Arial" w:hAnsi="Arial" w:cs="Arial"/>
                <w:bCs/>
                <w:sz w:val="24"/>
                <w:szCs w:val="24"/>
              </w:rPr>
              <w:t xml:space="preserve"> </w:t>
            </w:r>
            <w:r w:rsidRPr="002B7CC1">
              <w:rPr>
                <w:rFonts w:ascii="Arial" w:hAnsi="Arial" w:cs="Arial"/>
                <w:bCs/>
                <w:sz w:val="24"/>
                <w:szCs w:val="24"/>
              </w:rPr>
              <w:t>_____</w:t>
            </w:r>
            <w:r w:rsidRPr="002B7CC1">
              <w:rPr>
                <w:rFonts w:ascii="Arial" w:hAnsi="Arial" w:cs="Arial"/>
                <w:bCs/>
                <w:sz w:val="24"/>
                <w:szCs w:val="24"/>
              </w:rPr>
              <w:softHyphen/>
            </w:r>
            <w:r w:rsidRPr="002B7CC1">
              <w:rPr>
                <w:rFonts w:ascii="Arial" w:hAnsi="Arial" w:cs="Arial"/>
                <w:bCs/>
                <w:sz w:val="24"/>
                <w:szCs w:val="24"/>
              </w:rPr>
              <w:softHyphen/>
              <w:t>_______</w:t>
            </w:r>
          </w:p>
        </w:tc>
      </w:tr>
      <w:tr w:rsidR="002B7CC1" w:rsidRPr="002B7CC1" w14:paraId="0B338DE3" w14:textId="77777777" w:rsidTr="00633FA9">
        <w:trPr>
          <w:jc w:val="center"/>
        </w:trPr>
        <w:tc>
          <w:tcPr>
            <w:tcW w:w="8268" w:type="dxa"/>
            <w:gridSpan w:val="3"/>
          </w:tcPr>
          <w:p w14:paraId="6190CDC9" w14:textId="77777777" w:rsidR="00633FA9" w:rsidRPr="002B7CC1" w:rsidRDefault="00633FA9" w:rsidP="00633FA9">
            <w:pPr>
              <w:spacing w:after="0" w:line="240" w:lineRule="auto"/>
              <w:jc w:val="center"/>
              <w:rPr>
                <w:rFonts w:ascii="Arial" w:hAnsi="Arial" w:cs="Arial"/>
                <w:bCs/>
                <w:sz w:val="24"/>
                <w:szCs w:val="24"/>
              </w:rPr>
            </w:pPr>
            <w:r w:rsidRPr="002B7CC1">
              <w:rPr>
                <w:rFonts w:ascii="Arial" w:hAnsi="Arial" w:cs="Arial"/>
                <w:b/>
                <w:sz w:val="24"/>
                <w:szCs w:val="24"/>
              </w:rPr>
              <w:t>Marcelo Mello do Amaral</w:t>
            </w:r>
          </w:p>
        </w:tc>
      </w:tr>
      <w:tr w:rsidR="00637639" w:rsidRPr="002B7CC1" w14:paraId="764B11B7" w14:textId="77777777" w:rsidTr="00633FA9">
        <w:trPr>
          <w:jc w:val="center"/>
        </w:trPr>
        <w:tc>
          <w:tcPr>
            <w:tcW w:w="8268" w:type="dxa"/>
            <w:gridSpan w:val="3"/>
          </w:tcPr>
          <w:p w14:paraId="53D6E63A" w14:textId="77777777" w:rsidR="00633FA9" w:rsidRPr="002B7CC1" w:rsidRDefault="00633FA9" w:rsidP="00633FA9">
            <w:pPr>
              <w:spacing w:after="0" w:line="240" w:lineRule="auto"/>
              <w:jc w:val="center"/>
              <w:rPr>
                <w:rFonts w:ascii="Arial" w:hAnsi="Arial" w:cs="Arial"/>
                <w:bCs/>
                <w:sz w:val="24"/>
                <w:szCs w:val="24"/>
              </w:rPr>
            </w:pPr>
            <w:r w:rsidRPr="002B7CC1">
              <w:rPr>
                <w:rFonts w:ascii="Arial" w:hAnsi="Arial" w:cs="Arial"/>
                <w:b/>
                <w:sz w:val="24"/>
                <w:szCs w:val="24"/>
              </w:rPr>
              <w:t>Diretor de Desenvolvimento e Expansão</w:t>
            </w:r>
          </w:p>
        </w:tc>
      </w:tr>
      <w:bookmarkEnd w:id="10"/>
    </w:tbl>
    <w:p w14:paraId="38F380BC" w14:textId="77777777" w:rsidR="0094225E" w:rsidRPr="002B7CC1" w:rsidRDefault="0094225E" w:rsidP="00633FA9">
      <w:pPr>
        <w:rPr>
          <w:rFonts w:ascii="Arial" w:hAnsi="Arial" w:cs="Arial"/>
          <w:sz w:val="24"/>
          <w:szCs w:val="24"/>
        </w:rPr>
      </w:pPr>
    </w:p>
    <w:sectPr w:rsidR="0094225E" w:rsidRPr="002B7CC1" w:rsidSect="00733DB0">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2E948" w14:textId="77777777" w:rsidR="00637639" w:rsidRDefault="00637639" w:rsidP="00912249">
      <w:pPr>
        <w:spacing w:after="0" w:line="240" w:lineRule="auto"/>
      </w:pPr>
      <w:r>
        <w:separator/>
      </w:r>
    </w:p>
  </w:endnote>
  <w:endnote w:type="continuationSeparator" w:id="0">
    <w:p w14:paraId="7A5BE8FE" w14:textId="77777777" w:rsidR="00637639" w:rsidRDefault="00637639"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6BC95" w14:textId="77777777" w:rsidR="0000318C" w:rsidRDefault="0000318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F07B8" w14:textId="77777777" w:rsidR="0000318C" w:rsidRPr="00262B4E" w:rsidRDefault="0000318C" w:rsidP="00D7507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w:t>
    </w:r>
    <w:r w:rsidRPr="00262B4E">
      <w:rPr>
        <w:rFonts w:ascii="Arial" w:hAnsi="Arial" w:cs="Arial"/>
        <w:b/>
        <w:color w:val="AEAAAA"/>
        <w:sz w:val="16"/>
        <w:szCs w:val="16"/>
      </w:rPr>
      <w:t>ompanhia de Saneamento Municipal – Cesama</w:t>
    </w:r>
  </w:p>
  <w:p w14:paraId="3D87D1B2" w14:textId="77777777" w:rsidR="0000318C" w:rsidRPr="00262B4E" w:rsidRDefault="0000318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E8467D1" w14:textId="77777777" w:rsidR="0000318C" w:rsidRPr="00262B4E" w:rsidRDefault="0000318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88F81B5" w14:textId="77777777" w:rsidR="0000318C" w:rsidRPr="00262B4E" w:rsidRDefault="0000318C" w:rsidP="00D7507E">
    <w:pPr>
      <w:pStyle w:val="Rodap"/>
      <w:tabs>
        <w:tab w:val="clear" w:pos="8504"/>
        <w:tab w:val="right" w:pos="8505"/>
      </w:tabs>
      <w:ind w:right="-1"/>
      <w:jc w:val="center"/>
      <w:rPr>
        <w:rFonts w:ascii="Arial" w:hAnsi="Arial" w:cs="Arial"/>
        <w:color w:val="AEAAAA"/>
        <w:sz w:val="16"/>
        <w:szCs w:val="16"/>
      </w:rPr>
    </w:pPr>
  </w:p>
  <w:p w14:paraId="146FF338" w14:textId="77777777" w:rsidR="0000318C" w:rsidRPr="00262B4E" w:rsidRDefault="0000318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746E" w14:textId="77777777" w:rsidR="00637639" w:rsidRDefault="00637639" w:rsidP="00912249">
      <w:pPr>
        <w:spacing w:after="0" w:line="240" w:lineRule="auto"/>
      </w:pPr>
      <w:r>
        <w:separator/>
      </w:r>
    </w:p>
  </w:footnote>
  <w:footnote w:type="continuationSeparator" w:id="0">
    <w:p w14:paraId="1C793AB2" w14:textId="77777777" w:rsidR="00637639" w:rsidRDefault="00637639"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3A8D" w14:textId="77777777" w:rsidR="0000318C" w:rsidRPr="00262B4E" w:rsidRDefault="0000318C" w:rsidP="00D7507E">
    <w:pPr>
      <w:pStyle w:val="Cabealho"/>
      <w:jc w:val="both"/>
      <w:rPr>
        <w:sz w:val="16"/>
        <w:szCs w:val="16"/>
      </w:rPr>
    </w:pPr>
    <w:r w:rsidRPr="00262B4E">
      <w:rPr>
        <w:noProof/>
        <w:sz w:val="16"/>
        <w:szCs w:val="16"/>
        <w:lang w:eastAsia="pt-BR"/>
      </w:rPr>
      <w:drawing>
        <wp:inline distT="0" distB="0" distL="0" distR="0" wp14:anchorId="072ADA08" wp14:editId="11FB07C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46E7067"/>
    <w:multiLevelType w:val="multilevel"/>
    <w:tmpl w:val="56404272"/>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E43E0C"/>
    <w:multiLevelType w:val="hybridMultilevel"/>
    <w:tmpl w:val="2DF2E48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1E174A6"/>
    <w:multiLevelType w:val="hybridMultilevel"/>
    <w:tmpl w:val="AAC2791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7F10AD"/>
    <w:multiLevelType w:val="hybridMultilevel"/>
    <w:tmpl w:val="F448FF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CFB539E"/>
    <w:multiLevelType w:val="hybridMultilevel"/>
    <w:tmpl w:val="3A4844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62D29C6"/>
    <w:multiLevelType w:val="hybridMultilevel"/>
    <w:tmpl w:val="BABA2A80"/>
    <w:lvl w:ilvl="0" w:tplc="04160013">
      <w:start w:val="1"/>
      <w:numFmt w:val="upperRoman"/>
      <w:lvlText w:val="%1."/>
      <w:lvlJc w:val="righ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4" w15:restartNumberingAfterBreak="0">
    <w:nsid w:val="38FD03CD"/>
    <w:multiLevelType w:val="hybridMultilevel"/>
    <w:tmpl w:val="E8A0FC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BF60CFB"/>
    <w:multiLevelType w:val="hybridMultilevel"/>
    <w:tmpl w:val="6B32EE9C"/>
    <w:lvl w:ilvl="0" w:tplc="04160017">
      <w:start w:val="1"/>
      <w:numFmt w:val="lowerLetter"/>
      <w:lvlText w:val="%1)"/>
      <w:lvlJc w:val="left"/>
      <w:pPr>
        <w:ind w:left="1005" w:hanging="360"/>
      </w:pPr>
    </w:lvl>
    <w:lvl w:ilvl="1" w:tplc="04160019" w:tentative="1">
      <w:start w:val="1"/>
      <w:numFmt w:val="lowerLetter"/>
      <w:lvlText w:val="%2."/>
      <w:lvlJc w:val="left"/>
      <w:pPr>
        <w:ind w:left="1725" w:hanging="360"/>
      </w:pPr>
    </w:lvl>
    <w:lvl w:ilvl="2" w:tplc="0416001B" w:tentative="1">
      <w:start w:val="1"/>
      <w:numFmt w:val="lowerRoman"/>
      <w:lvlText w:val="%3."/>
      <w:lvlJc w:val="right"/>
      <w:pPr>
        <w:ind w:left="2445" w:hanging="180"/>
      </w:pPr>
    </w:lvl>
    <w:lvl w:ilvl="3" w:tplc="0416000F" w:tentative="1">
      <w:start w:val="1"/>
      <w:numFmt w:val="decimal"/>
      <w:lvlText w:val="%4."/>
      <w:lvlJc w:val="left"/>
      <w:pPr>
        <w:ind w:left="3165" w:hanging="360"/>
      </w:pPr>
    </w:lvl>
    <w:lvl w:ilvl="4" w:tplc="04160019" w:tentative="1">
      <w:start w:val="1"/>
      <w:numFmt w:val="lowerLetter"/>
      <w:lvlText w:val="%5."/>
      <w:lvlJc w:val="left"/>
      <w:pPr>
        <w:ind w:left="3885" w:hanging="360"/>
      </w:pPr>
    </w:lvl>
    <w:lvl w:ilvl="5" w:tplc="0416001B" w:tentative="1">
      <w:start w:val="1"/>
      <w:numFmt w:val="lowerRoman"/>
      <w:lvlText w:val="%6."/>
      <w:lvlJc w:val="right"/>
      <w:pPr>
        <w:ind w:left="4605" w:hanging="180"/>
      </w:pPr>
    </w:lvl>
    <w:lvl w:ilvl="6" w:tplc="0416000F" w:tentative="1">
      <w:start w:val="1"/>
      <w:numFmt w:val="decimal"/>
      <w:lvlText w:val="%7."/>
      <w:lvlJc w:val="left"/>
      <w:pPr>
        <w:ind w:left="5325" w:hanging="360"/>
      </w:pPr>
    </w:lvl>
    <w:lvl w:ilvl="7" w:tplc="04160019" w:tentative="1">
      <w:start w:val="1"/>
      <w:numFmt w:val="lowerLetter"/>
      <w:lvlText w:val="%8."/>
      <w:lvlJc w:val="left"/>
      <w:pPr>
        <w:ind w:left="6045" w:hanging="360"/>
      </w:pPr>
    </w:lvl>
    <w:lvl w:ilvl="8" w:tplc="0416001B" w:tentative="1">
      <w:start w:val="1"/>
      <w:numFmt w:val="lowerRoman"/>
      <w:lvlText w:val="%9."/>
      <w:lvlJc w:val="right"/>
      <w:pPr>
        <w:ind w:left="6765" w:hanging="180"/>
      </w:pPr>
    </w:lvl>
  </w:abstractNum>
  <w:abstractNum w:abstractNumId="16"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E72702"/>
    <w:multiLevelType w:val="hybridMultilevel"/>
    <w:tmpl w:val="517A260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1995361"/>
    <w:multiLevelType w:val="hybridMultilevel"/>
    <w:tmpl w:val="3C1426C6"/>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19" w15:restartNumberingAfterBreak="0">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15:restartNumberingAfterBreak="0">
    <w:nsid w:val="4CC3121B"/>
    <w:multiLevelType w:val="hybridMultilevel"/>
    <w:tmpl w:val="8646C5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CE21DFA"/>
    <w:multiLevelType w:val="multilevel"/>
    <w:tmpl w:val="19D8CB0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right"/>
      <w:pPr>
        <w:ind w:left="18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1ED11D1"/>
    <w:multiLevelType w:val="multilevel"/>
    <w:tmpl w:val="7B643C0A"/>
    <w:lvl w:ilvl="0">
      <w:start w:val="7"/>
      <w:numFmt w:val="decimal"/>
      <w:lvlText w:val="%1."/>
      <w:lvlJc w:val="left"/>
      <w:pPr>
        <w:ind w:left="480" w:hanging="480"/>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2CB4B53"/>
    <w:multiLevelType w:val="multilevel"/>
    <w:tmpl w:val="BDD2D11A"/>
    <w:lvl w:ilvl="0">
      <w:start w:val="1"/>
      <w:numFmt w:val="decimal"/>
      <w:pStyle w:val="Ttulo1"/>
      <w:lvlText w:val="%1."/>
      <w:lvlJc w:val="left"/>
      <w:pPr>
        <w:ind w:left="720" w:hanging="360"/>
      </w:pPr>
      <w:rPr>
        <w:rFonts w:hint="default"/>
      </w:rPr>
    </w:lvl>
    <w:lvl w:ilvl="1">
      <w:start w:val="1"/>
      <w:numFmt w:val="decimal"/>
      <w:pStyle w:val="Ttulo2"/>
      <w:lvlText w:val="%1.%2."/>
      <w:lvlJc w:val="left"/>
      <w:pPr>
        <w:ind w:left="928" w:hanging="360"/>
      </w:pPr>
      <w:rPr>
        <w:rFonts w:hint="default"/>
        <w:color w:val="auto"/>
      </w:rPr>
    </w:lvl>
    <w:lvl w:ilvl="2">
      <w:start w:val="1"/>
      <w:numFmt w:val="decimal"/>
      <w:pStyle w:val="Ttulo3"/>
      <w:lvlText w:val="%1.%2.%3."/>
      <w:lvlJc w:val="right"/>
      <w:pPr>
        <w:ind w:left="-793" w:firstLine="1361"/>
      </w:pPr>
      <w:rPr>
        <w:rFonts w:cs="Times New Roman"/>
        <w:b w:val="0"/>
        <w:bCs w:val="0"/>
        <w:i w:val="0"/>
        <w:iCs w:val="0"/>
        <w:caps w:val="0"/>
        <w:smallCaps w:val="0"/>
        <w:strike w:val="0"/>
        <w:dstrike w:val="0"/>
        <w:noProof w:val="0"/>
        <w:vanish w:val="0"/>
        <w:spacing w:val="0"/>
        <w:kern w:val="0"/>
        <w:position w:val="0"/>
        <w:u w:val="none"/>
        <w:vertAlign w:val="baseline"/>
        <w:em w:val="no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69D851E8"/>
    <w:multiLevelType w:val="hybridMultilevel"/>
    <w:tmpl w:val="FF04CFE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DA23A3A"/>
    <w:multiLevelType w:val="hybridMultilevel"/>
    <w:tmpl w:val="FB86F2F2"/>
    <w:lvl w:ilvl="0" w:tplc="8152B79A">
      <w:start w:val="1"/>
      <w:numFmt w:val="bullet"/>
      <w:lvlText w:val=""/>
      <w:lvlJc w:val="left"/>
      <w:pPr>
        <w:tabs>
          <w:tab w:val="num" w:pos="1429"/>
        </w:tabs>
        <w:ind w:left="1429" w:hanging="360"/>
      </w:pPr>
      <w:rPr>
        <w:rFonts w:ascii="Symbol" w:hAnsi="Symbol" w:hint="default"/>
        <w:b w:val="0"/>
        <w:i w:val="0"/>
        <w:color w:val="auto"/>
        <w:sz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6D68CB"/>
    <w:multiLevelType w:val="hybridMultilevel"/>
    <w:tmpl w:val="F32806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9185142">
    <w:abstractNumId w:val="16"/>
  </w:num>
  <w:num w:numId="2" w16cid:durableId="887255688">
    <w:abstractNumId w:val="10"/>
  </w:num>
  <w:num w:numId="3" w16cid:durableId="1215845826">
    <w:abstractNumId w:val="33"/>
  </w:num>
  <w:num w:numId="4" w16cid:durableId="110822917">
    <w:abstractNumId w:val="20"/>
  </w:num>
  <w:num w:numId="5" w16cid:durableId="867256573">
    <w:abstractNumId w:val="12"/>
  </w:num>
  <w:num w:numId="6" w16cid:durableId="291787807">
    <w:abstractNumId w:val="24"/>
  </w:num>
  <w:num w:numId="7" w16cid:durableId="1788355924">
    <w:abstractNumId w:val="2"/>
  </w:num>
  <w:num w:numId="8" w16cid:durableId="1965496444">
    <w:abstractNumId w:val="3"/>
  </w:num>
  <w:num w:numId="9" w16cid:durableId="15430694">
    <w:abstractNumId w:val="23"/>
  </w:num>
  <w:num w:numId="10" w16cid:durableId="2120905017">
    <w:abstractNumId w:val="8"/>
  </w:num>
  <w:num w:numId="11" w16cid:durableId="353045370">
    <w:abstractNumId w:val="34"/>
  </w:num>
  <w:num w:numId="12" w16cid:durableId="2095516841">
    <w:abstractNumId w:val="32"/>
  </w:num>
  <w:num w:numId="13" w16cid:durableId="1890798628">
    <w:abstractNumId w:val="28"/>
  </w:num>
  <w:num w:numId="14" w16cid:durableId="20447984">
    <w:abstractNumId w:val="1"/>
  </w:num>
  <w:num w:numId="15" w16cid:durableId="1783963274">
    <w:abstractNumId w:val="5"/>
  </w:num>
  <w:num w:numId="16" w16cid:durableId="1947616211">
    <w:abstractNumId w:val="0"/>
  </w:num>
  <w:num w:numId="17" w16cid:durableId="646591092">
    <w:abstractNumId w:val="22"/>
  </w:num>
  <w:num w:numId="18" w16cid:durableId="1329090439">
    <w:abstractNumId w:val="27"/>
  </w:num>
  <w:num w:numId="19" w16cid:durableId="372048453">
    <w:abstractNumId w:val="17"/>
  </w:num>
  <w:num w:numId="20" w16cid:durableId="3908099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2813699">
    <w:abstractNumId w:val="27"/>
  </w:num>
  <w:num w:numId="22" w16cid:durableId="1020349766">
    <w:abstractNumId w:val="25"/>
  </w:num>
  <w:num w:numId="23" w16cid:durableId="1657370440">
    <w:abstractNumId w:val="27"/>
  </w:num>
  <w:num w:numId="24" w16cid:durableId="15367670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4931409">
    <w:abstractNumId w:val="30"/>
  </w:num>
  <w:num w:numId="26" w16cid:durableId="1513762101">
    <w:abstractNumId w:val="4"/>
  </w:num>
  <w:num w:numId="27" w16cid:durableId="2120712029">
    <w:abstractNumId w:val="18"/>
  </w:num>
  <w:num w:numId="28" w16cid:durableId="111363091">
    <w:abstractNumId w:val="15"/>
  </w:num>
  <w:num w:numId="29" w16cid:durableId="95830952">
    <w:abstractNumId w:val="31"/>
  </w:num>
  <w:num w:numId="30" w16cid:durableId="1688680657">
    <w:abstractNumId w:val="29"/>
  </w:num>
  <w:num w:numId="31" w16cid:durableId="959992808">
    <w:abstractNumId w:val="21"/>
  </w:num>
  <w:num w:numId="32" w16cid:durableId="24866384">
    <w:abstractNumId w:val="19"/>
  </w:num>
  <w:num w:numId="33" w16cid:durableId="198014370">
    <w:abstractNumId w:val="7"/>
  </w:num>
  <w:num w:numId="34" w16cid:durableId="12074287">
    <w:abstractNumId w:val="26"/>
  </w:num>
  <w:num w:numId="35" w16cid:durableId="277764059">
    <w:abstractNumId w:val="13"/>
  </w:num>
  <w:num w:numId="36" w16cid:durableId="1106921999">
    <w:abstractNumId w:val="6"/>
  </w:num>
  <w:num w:numId="37" w16cid:durableId="933517536">
    <w:abstractNumId w:val="9"/>
  </w:num>
  <w:num w:numId="38" w16cid:durableId="848257491">
    <w:abstractNumId w:val="14"/>
  </w:num>
  <w:num w:numId="39" w16cid:durableId="20782781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318C"/>
    <w:rsid w:val="00003F0F"/>
    <w:rsid w:val="000103CA"/>
    <w:rsid w:val="00013676"/>
    <w:rsid w:val="000154B7"/>
    <w:rsid w:val="000235E4"/>
    <w:rsid w:val="00024000"/>
    <w:rsid w:val="00024CDD"/>
    <w:rsid w:val="0005325E"/>
    <w:rsid w:val="00056B6D"/>
    <w:rsid w:val="0006075B"/>
    <w:rsid w:val="00060CE6"/>
    <w:rsid w:val="000626B6"/>
    <w:rsid w:val="00073101"/>
    <w:rsid w:val="0007717F"/>
    <w:rsid w:val="00085BD1"/>
    <w:rsid w:val="000868FB"/>
    <w:rsid w:val="00096BB7"/>
    <w:rsid w:val="00096F7F"/>
    <w:rsid w:val="00097E82"/>
    <w:rsid w:val="000A27E7"/>
    <w:rsid w:val="000C0A3A"/>
    <w:rsid w:val="000D0DFF"/>
    <w:rsid w:val="000F42A4"/>
    <w:rsid w:val="00100B1A"/>
    <w:rsid w:val="001270B9"/>
    <w:rsid w:val="00131A91"/>
    <w:rsid w:val="00131CAD"/>
    <w:rsid w:val="0013419A"/>
    <w:rsid w:val="00155D3A"/>
    <w:rsid w:val="00156276"/>
    <w:rsid w:val="0016403A"/>
    <w:rsid w:val="00165580"/>
    <w:rsid w:val="00180B24"/>
    <w:rsid w:val="00184B13"/>
    <w:rsid w:val="001921EE"/>
    <w:rsid w:val="001A7473"/>
    <w:rsid w:val="001B4F90"/>
    <w:rsid w:val="001B58EC"/>
    <w:rsid w:val="001C46F8"/>
    <w:rsid w:val="001D1C5E"/>
    <w:rsid w:val="001D1F21"/>
    <w:rsid w:val="001E1760"/>
    <w:rsid w:val="001E5117"/>
    <w:rsid w:val="00204AF3"/>
    <w:rsid w:val="00207631"/>
    <w:rsid w:val="00214285"/>
    <w:rsid w:val="002201A1"/>
    <w:rsid w:val="002333E6"/>
    <w:rsid w:val="00240635"/>
    <w:rsid w:val="002543AB"/>
    <w:rsid w:val="00254F71"/>
    <w:rsid w:val="00256705"/>
    <w:rsid w:val="0026050F"/>
    <w:rsid w:val="00262B4E"/>
    <w:rsid w:val="0029668A"/>
    <w:rsid w:val="002B7CC1"/>
    <w:rsid w:val="002C1D9D"/>
    <w:rsid w:val="002C7A88"/>
    <w:rsid w:val="002D1DC3"/>
    <w:rsid w:val="002D4B14"/>
    <w:rsid w:val="002E0F66"/>
    <w:rsid w:val="002F1AA8"/>
    <w:rsid w:val="002F38DD"/>
    <w:rsid w:val="002F47B3"/>
    <w:rsid w:val="002F724B"/>
    <w:rsid w:val="0030764D"/>
    <w:rsid w:val="00316737"/>
    <w:rsid w:val="0032174C"/>
    <w:rsid w:val="00333702"/>
    <w:rsid w:val="0033543C"/>
    <w:rsid w:val="00340811"/>
    <w:rsid w:val="00362BAE"/>
    <w:rsid w:val="00366C4E"/>
    <w:rsid w:val="00372BAD"/>
    <w:rsid w:val="00380512"/>
    <w:rsid w:val="00383143"/>
    <w:rsid w:val="00391049"/>
    <w:rsid w:val="00394BAC"/>
    <w:rsid w:val="003A3E0F"/>
    <w:rsid w:val="003B5913"/>
    <w:rsid w:val="003B5BEE"/>
    <w:rsid w:val="003C7FFD"/>
    <w:rsid w:val="003D58D3"/>
    <w:rsid w:val="00404DA9"/>
    <w:rsid w:val="004463EB"/>
    <w:rsid w:val="00460E08"/>
    <w:rsid w:val="0047353A"/>
    <w:rsid w:val="00473A61"/>
    <w:rsid w:val="00475FF6"/>
    <w:rsid w:val="0047728C"/>
    <w:rsid w:val="004773A0"/>
    <w:rsid w:val="004849DA"/>
    <w:rsid w:val="0048727B"/>
    <w:rsid w:val="00492877"/>
    <w:rsid w:val="004970FC"/>
    <w:rsid w:val="004A02F7"/>
    <w:rsid w:val="004A1AC8"/>
    <w:rsid w:val="004B4C3D"/>
    <w:rsid w:val="004B74D3"/>
    <w:rsid w:val="004F0D3B"/>
    <w:rsid w:val="004F6378"/>
    <w:rsid w:val="00504DD4"/>
    <w:rsid w:val="005269F4"/>
    <w:rsid w:val="00531994"/>
    <w:rsid w:val="00535F37"/>
    <w:rsid w:val="00540C93"/>
    <w:rsid w:val="00556FD2"/>
    <w:rsid w:val="005672EB"/>
    <w:rsid w:val="005729D8"/>
    <w:rsid w:val="00574ECB"/>
    <w:rsid w:val="005940DB"/>
    <w:rsid w:val="005A529C"/>
    <w:rsid w:val="005B4DE6"/>
    <w:rsid w:val="005B5064"/>
    <w:rsid w:val="005B7B8C"/>
    <w:rsid w:val="005C5341"/>
    <w:rsid w:val="005E418A"/>
    <w:rsid w:val="005F2110"/>
    <w:rsid w:val="00605DD6"/>
    <w:rsid w:val="00616471"/>
    <w:rsid w:val="00625400"/>
    <w:rsid w:val="00626B08"/>
    <w:rsid w:val="00633FA9"/>
    <w:rsid w:val="00637639"/>
    <w:rsid w:val="00644FDE"/>
    <w:rsid w:val="006523A7"/>
    <w:rsid w:val="00654061"/>
    <w:rsid w:val="006740B9"/>
    <w:rsid w:val="006828EC"/>
    <w:rsid w:val="00686E68"/>
    <w:rsid w:val="00696C3B"/>
    <w:rsid w:val="006A2001"/>
    <w:rsid w:val="006A4414"/>
    <w:rsid w:val="006A6A84"/>
    <w:rsid w:val="006B3E78"/>
    <w:rsid w:val="006C09FE"/>
    <w:rsid w:val="006D6445"/>
    <w:rsid w:val="006F3C3C"/>
    <w:rsid w:val="006F4049"/>
    <w:rsid w:val="006F54C9"/>
    <w:rsid w:val="006F71E0"/>
    <w:rsid w:val="00701559"/>
    <w:rsid w:val="00733DB0"/>
    <w:rsid w:val="0074602A"/>
    <w:rsid w:val="00750C26"/>
    <w:rsid w:val="0076066E"/>
    <w:rsid w:val="00762C04"/>
    <w:rsid w:val="007652E7"/>
    <w:rsid w:val="007665B5"/>
    <w:rsid w:val="00767457"/>
    <w:rsid w:val="00792CD4"/>
    <w:rsid w:val="007A7458"/>
    <w:rsid w:val="007D10E1"/>
    <w:rsid w:val="007D1607"/>
    <w:rsid w:val="007E0C5F"/>
    <w:rsid w:val="007F0909"/>
    <w:rsid w:val="00801193"/>
    <w:rsid w:val="00815FC7"/>
    <w:rsid w:val="00822778"/>
    <w:rsid w:val="00830AE8"/>
    <w:rsid w:val="0083157A"/>
    <w:rsid w:val="00837911"/>
    <w:rsid w:val="00844CDC"/>
    <w:rsid w:val="00845E3E"/>
    <w:rsid w:val="00850376"/>
    <w:rsid w:val="00853A73"/>
    <w:rsid w:val="00865640"/>
    <w:rsid w:val="0086709C"/>
    <w:rsid w:val="00874540"/>
    <w:rsid w:val="0087643A"/>
    <w:rsid w:val="008807A9"/>
    <w:rsid w:val="0089418D"/>
    <w:rsid w:val="00895599"/>
    <w:rsid w:val="00896711"/>
    <w:rsid w:val="00897047"/>
    <w:rsid w:val="008C255F"/>
    <w:rsid w:val="008D3F9F"/>
    <w:rsid w:val="008E3102"/>
    <w:rsid w:val="008E71EB"/>
    <w:rsid w:val="008F033F"/>
    <w:rsid w:val="00900BE1"/>
    <w:rsid w:val="0090415F"/>
    <w:rsid w:val="00911979"/>
    <w:rsid w:val="00912249"/>
    <w:rsid w:val="0092142C"/>
    <w:rsid w:val="00937A31"/>
    <w:rsid w:val="00941F9A"/>
    <w:rsid w:val="0094225E"/>
    <w:rsid w:val="0094367C"/>
    <w:rsid w:val="009453E0"/>
    <w:rsid w:val="00946A21"/>
    <w:rsid w:val="009473B3"/>
    <w:rsid w:val="009518B9"/>
    <w:rsid w:val="00954FB3"/>
    <w:rsid w:val="00962E64"/>
    <w:rsid w:val="00964677"/>
    <w:rsid w:val="00974708"/>
    <w:rsid w:val="00984E92"/>
    <w:rsid w:val="00994459"/>
    <w:rsid w:val="00996CF5"/>
    <w:rsid w:val="009A42BB"/>
    <w:rsid w:val="009A5C36"/>
    <w:rsid w:val="009B4003"/>
    <w:rsid w:val="009C2DC7"/>
    <w:rsid w:val="009C6DFA"/>
    <w:rsid w:val="009E2110"/>
    <w:rsid w:val="009F1618"/>
    <w:rsid w:val="00A02FAB"/>
    <w:rsid w:val="00A07C6B"/>
    <w:rsid w:val="00A171DA"/>
    <w:rsid w:val="00A36959"/>
    <w:rsid w:val="00A37599"/>
    <w:rsid w:val="00A433C8"/>
    <w:rsid w:val="00A56700"/>
    <w:rsid w:val="00A61301"/>
    <w:rsid w:val="00A61659"/>
    <w:rsid w:val="00A67E8C"/>
    <w:rsid w:val="00A72B13"/>
    <w:rsid w:val="00A8121D"/>
    <w:rsid w:val="00A8400B"/>
    <w:rsid w:val="00A927D6"/>
    <w:rsid w:val="00A968CF"/>
    <w:rsid w:val="00AC2D4E"/>
    <w:rsid w:val="00AC6E90"/>
    <w:rsid w:val="00AD09ED"/>
    <w:rsid w:val="00AF2FB2"/>
    <w:rsid w:val="00B06443"/>
    <w:rsid w:val="00B06ADB"/>
    <w:rsid w:val="00B07D84"/>
    <w:rsid w:val="00B15E88"/>
    <w:rsid w:val="00B22057"/>
    <w:rsid w:val="00B4006D"/>
    <w:rsid w:val="00B425D1"/>
    <w:rsid w:val="00B46C0E"/>
    <w:rsid w:val="00B5310C"/>
    <w:rsid w:val="00B5786C"/>
    <w:rsid w:val="00B74757"/>
    <w:rsid w:val="00B76295"/>
    <w:rsid w:val="00B81FD5"/>
    <w:rsid w:val="00BA519E"/>
    <w:rsid w:val="00BA7786"/>
    <w:rsid w:val="00BB0232"/>
    <w:rsid w:val="00BC5F60"/>
    <w:rsid w:val="00BD4F0D"/>
    <w:rsid w:val="00BE44F6"/>
    <w:rsid w:val="00BE553C"/>
    <w:rsid w:val="00C10FED"/>
    <w:rsid w:val="00C132AC"/>
    <w:rsid w:val="00C34C8C"/>
    <w:rsid w:val="00C44494"/>
    <w:rsid w:val="00C45988"/>
    <w:rsid w:val="00C46C27"/>
    <w:rsid w:val="00C61DD8"/>
    <w:rsid w:val="00C663E3"/>
    <w:rsid w:val="00C863C8"/>
    <w:rsid w:val="00C8783A"/>
    <w:rsid w:val="00CA0508"/>
    <w:rsid w:val="00CB2E48"/>
    <w:rsid w:val="00CB637E"/>
    <w:rsid w:val="00CE087F"/>
    <w:rsid w:val="00CE3C09"/>
    <w:rsid w:val="00CE5C96"/>
    <w:rsid w:val="00CE7A74"/>
    <w:rsid w:val="00CF6681"/>
    <w:rsid w:val="00D00EC7"/>
    <w:rsid w:val="00D07F66"/>
    <w:rsid w:val="00D12185"/>
    <w:rsid w:val="00D152B0"/>
    <w:rsid w:val="00D179E9"/>
    <w:rsid w:val="00D2176E"/>
    <w:rsid w:val="00D267FF"/>
    <w:rsid w:val="00D46A88"/>
    <w:rsid w:val="00D47449"/>
    <w:rsid w:val="00D531FD"/>
    <w:rsid w:val="00D7507E"/>
    <w:rsid w:val="00D83D51"/>
    <w:rsid w:val="00D91333"/>
    <w:rsid w:val="00DA48D4"/>
    <w:rsid w:val="00DC08CD"/>
    <w:rsid w:val="00DC7AFE"/>
    <w:rsid w:val="00DD3DC9"/>
    <w:rsid w:val="00DE0B92"/>
    <w:rsid w:val="00E030CE"/>
    <w:rsid w:val="00E25CB6"/>
    <w:rsid w:val="00E33D91"/>
    <w:rsid w:val="00E43653"/>
    <w:rsid w:val="00E50608"/>
    <w:rsid w:val="00E760CF"/>
    <w:rsid w:val="00E8195B"/>
    <w:rsid w:val="00E9608A"/>
    <w:rsid w:val="00EB0CA6"/>
    <w:rsid w:val="00EB5467"/>
    <w:rsid w:val="00EB5812"/>
    <w:rsid w:val="00ED5F0D"/>
    <w:rsid w:val="00F00EC2"/>
    <w:rsid w:val="00F14CF9"/>
    <w:rsid w:val="00F60D8A"/>
    <w:rsid w:val="00F67254"/>
    <w:rsid w:val="00F6795A"/>
    <w:rsid w:val="00F7240B"/>
    <w:rsid w:val="00F93436"/>
    <w:rsid w:val="00F9577E"/>
    <w:rsid w:val="00FB07BA"/>
    <w:rsid w:val="00FC01D5"/>
    <w:rsid w:val="00FC3842"/>
    <w:rsid w:val="00FD1D25"/>
    <w:rsid w:val="00FE655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093817"/>
  <w15:docId w15:val="{BC6A188A-10E8-43D5-9883-709AD4F6F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PargrafodaLista"/>
    <w:next w:val="Normal"/>
    <w:link w:val="Ttulo1Char"/>
    <w:uiPriority w:val="9"/>
    <w:qFormat/>
    <w:rsid w:val="00686E68"/>
    <w:pPr>
      <w:numPr>
        <w:numId w:val="23"/>
      </w:numPr>
      <w:tabs>
        <w:tab w:val="left" w:pos="284"/>
      </w:tabs>
      <w:spacing w:after="120" w:line="360" w:lineRule="auto"/>
      <w:ind w:left="0" w:hanging="11"/>
      <w:jc w:val="both"/>
      <w:outlineLvl w:val="0"/>
    </w:pPr>
    <w:rPr>
      <w:rFonts w:ascii="Arial" w:hAnsi="Arial" w:cs="Arial"/>
      <w:b/>
      <w:bCs/>
      <w:sz w:val="24"/>
      <w:szCs w:val="24"/>
    </w:rPr>
  </w:style>
  <w:style w:type="paragraph" w:styleId="Ttulo2">
    <w:name w:val="heading 2"/>
    <w:basedOn w:val="Ttulo1"/>
    <w:next w:val="Normal"/>
    <w:link w:val="Ttulo2Char"/>
    <w:uiPriority w:val="9"/>
    <w:unhideWhenUsed/>
    <w:qFormat/>
    <w:rsid w:val="00D46A88"/>
    <w:pPr>
      <w:numPr>
        <w:ilvl w:val="1"/>
      </w:numPr>
      <w:tabs>
        <w:tab w:val="left" w:pos="426"/>
      </w:tabs>
      <w:ind w:left="0" w:hanging="22"/>
      <w:outlineLvl w:val="1"/>
    </w:pPr>
    <w:rPr>
      <w:b w:val="0"/>
    </w:rPr>
  </w:style>
  <w:style w:type="paragraph" w:styleId="Ttulo3">
    <w:name w:val="heading 3"/>
    <w:basedOn w:val="Ttulo2"/>
    <w:next w:val="Normal"/>
    <w:link w:val="Ttulo3Char"/>
    <w:uiPriority w:val="9"/>
    <w:unhideWhenUsed/>
    <w:qFormat/>
    <w:rsid w:val="00994459"/>
    <w:pPr>
      <w:numPr>
        <w:ilvl w:val="2"/>
        <w:numId w:val="24"/>
      </w:numPr>
      <w:tabs>
        <w:tab w:val="clear" w:pos="284"/>
        <w:tab w:val="clear" w:pos="426"/>
        <w:tab w:val="left" w:pos="851"/>
      </w:tabs>
      <w:ind w:left="0" w:firstLine="709"/>
      <w:outlineLvl w:val="2"/>
    </w:p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686E68"/>
    <w:rPr>
      <w:rFonts w:ascii="Arial" w:hAnsi="Arial" w:cs="Arial"/>
      <w:b/>
      <w:bCs/>
      <w:sz w:val="24"/>
      <w:szCs w:val="24"/>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Ttulo2Char">
    <w:name w:val="Título 2 Char"/>
    <w:basedOn w:val="Fontepargpadro"/>
    <w:link w:val="Ttulo2"/>
    <w:uiPriority w:val="9"/>
    <w:rsid w:val="00D46A88"/>
    <w:rPr>
      <w:rFonts w:ascii="Arial" w:hAnsi="Arial" w:cs="Arial"/>
      <w:bCs/>
      <w:sz w:val="24"/>
      <w:szCs w:val="24"/>
      <w:lang w:eastAsia="en-US"/>
    </w:rPr>
  </w:style>
  <w:style w:type="character" w:customStyle="1" w:styleId="Ttulo3Char">
    <w:name w:val="Título 3 Char"/>
    <w:basedOn w:val="Fontepargpadro"/>
    <w:link w:val="Ttulo3"/>
    <w:uiPriority w:val="9"/>
    <w:rsid w:val="00994459"/>
    <w:rPr>
      <w:rFonts w:ascii="Arial" w:hAnsi="Arial" w:cs="Arial"/>
      <w:bCs/>
      <w:sz w:val="24"/>
      <w:szCs w:val="24"/>
      <w:lang w:eastAsia="en-US"/>
    </w:rPr>
  </w:style>
  <w:style w:type="paragraph" w:styleId="Legenda">
    <w:name w:val="caption"/>
    <w:basedOn w:val="Normal"/>
    <w:next w:val="Normal"/>
    <w:uiPriority w:val="35"/>
    <w:unhideWhenUsed/>
    <w:qFormat/>
    <w:rsid w:val="00A61301"/>
    <w:pPr>
      <w:keepNext/>
      <w:spacing w:after="80" w:line="240" w:lineRule="auto"/>
      <w:jc w:val="center"/>
    </w:pPr>
    <w:rPr>
      <w:rFonts w:ascii="Arial" w:hAnsi="Arial" w:cs="Arial"/>
      <w:b/>
      <w:bCs/>
      <w:sz w:val="20"/>
      <w:szCs w:val="20"/>
    </w:rPr>
  </w:style>
  <w:style w:type="table" w:styleId="Tabelacomgrade">
    <w:name w:val="Table Grid"/>
    <w:basedOn w:val="Tabelanormal"/>
    <w:uiPriority w:val="39"/>
    <w:unhideWhenUsed/>
    <w:rsid w:val="008941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247359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2804736">
      <w:bodyDiv w:val="1"/>
      <w:marLeft w:val="0"/>
      <w:marRight w:val="0"/>
      <w:marTop w:val="0"/>
      <w:marBottom w:val="0"/>
      <w:divBdr>
        <w:top w:val="none" w:sz="0" w:space="0" w:color="auto"/>
        <w:left w:val="none" w:sz="0" w:space="0" w:color="auto"/>
        <w:bottom w:val="none" w:sz="0" w:space="0" w:color="auto"/>
        <w:right w:val="none" w:sz="0" w:space="0" w:color="auto"/>
      </w:divBdr>
    </w:div>
    <w:div w:id="89805367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01610265">
      <w:bodyDiv w:val="1"/>
      <w:marLeft w:val="0"/>
      <w:marRight w:val="0"/>
      <w:marTop w:val="0"/>
      <w:marBottom w:val="0"/>
      <w:divBdr>
        <w:top w:val="none" w:sz="0" w:space="0" w:color="auto"/>
        <w:left w:val="none" w:sz="0" w:space="0" w:color="auto"/>
        <w:bottom w:val="none" w:sz="0" w:space="0" w:color="auto"/>
        <w:right w:val="none" w:sz="0" w:space="0" w:color="auto"/>
      </w:divBdr>
    </w:div>
    <w:div w:id="190618288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rocha@cesama.com.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emc@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BFCA4-E50B-43EB-A681-7148C2BF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3752</Words>
  <Characters>20264</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3</cp:revision>
  <cp:lastPrinted>2023-01-26T19:38:00Z</cp:lastPrinted>
  <dcterms:created xsi:type="dcterms:W3CDTF">2023-02-08T11:41:00Z</dcterms:created>
  <dcterms:modified xsi:type="dcterms:W3CDTF">2023-06-06T11:39:00Z</dcterms:modified>
</cp:coreProperties>
</file>