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7244" w:rsidRPr="00047943" w:rsidRDefault="009D7244" w:rsidP="009D7244">
      <w:pPr>
        <w:suppressAutoHyphens w:val="0"/>
        <w:spacing w:line="480" w:lineRule="auto"/>
        <w:jc w:val="center"/>
        <w:rPr>
          <w:rFonts w:ascii="Arial" w:hAnsi="Arial" w:cs="Arial"/>
          <w:b/>
        </w:rPr>
      </w:pPr>
      <w:r w:rsidRPr="00047943">
        <w:rPr>
          <w:rFonts w:ascii="Arial" w:hAnsi="Arial" w:cs="Arial"/>
          <w:b/>
        </w:rPr>
        <w:t>CHAMAMENTO PÚBLICO Nº 001/2</w:t>
      </w:r>
      <w:r w:rsidR="00FE6853">
        <w:rPr>
          <w:rFonts w:ascii="Arial" w:hAnsi="Arial" w:cs="Arial"/>
          <w:b/>
        </w:rPr>
        <w:t>3</w:t>
      </w:r>
      <w:r w:rsidRPr="00047943">
        <w:rPr>
          <w:rFonts w:ascii="Arial" w:hAnsi="Arial" w:cs="Arial"/>
          <w:b/>
        </w:rPr>
        <w:t xml:space="preserve"> - CREDENCIAMENTO </w:t>
      </w:r>
    </w:p>
    <w:tbl>
      <w:tblPr>
        <w:tblW w:w="0" w:type="auto"/>
        <w:shd w:val="clear" w:color="auto" w:fill="D9D9D9"/>
        <w:tblLook w:val="04A0"/>
      </w:tblPr>
      <w:tblGrid>
        <w:gridCol w:w="9070"/>
      </w:tblGrid>
      <w:tr w:rsidR="00094F6D" w:rsidRPr="008135B9" w:rsidTr="00E54A76">
        <w:tc>
          <w:tcPr>
            <w:tcW w:w="9070" w:type="dxa"/>
            <w:shd w:val="clear" w:color="auto" w:fill="D9D9D9"/>
          </w:tcPr>
          <w:p w:rsidR="00094F6D" w:rsidRPr="008135B9" w:rsidRDefault="00047943" w:rsidP="00094F6D">
            <w:pPr>
              <w:pStyle w:val="Ttulo3"/>
              <w:numPr>
                <w:ilvl w:val="2"/>
                <w:numId w:val="28"/>
              </w:numPr>
              <w:tabs>
                <w:tab w:val="left" w:pos="0"/>
              </w:tabs>
              <w:jc w:val="center"/>
              <w:rPr>
                <w:b w:val="0"/>
                <w:bCs w:val="0"/>
                <w:color w:val="auto"/>
                <w:sz w:val="28"/>
                <w:szCs w:val="28"/>
              </w:rPr>
            </w:pPr>
            <w:r>
              <w:br w:type="page"/>
            </w:r>
            <w:r w:rsidR="00094F6D" w:rsidRPr="008135B9">
              <w:rPr>
                <w:b w:val="0"/>
                <w:bCs w:val="0"/>
                <w:color w:val="auto"/>
                <w:sz w:val="28"/>
                <w:szCs w:val="28"/>
              </w:rPr>
              <w:t>ANEXO IV – MINUTA DE CONTRATO</w:t>
            </w:r>
          </w:p>
        </w:tc>
      </w:tr>
    </w:tbl>
    <w:p w:rsidR="00094F6D" w:rsidRPr="002E4119" w:rsidRDefault="00094F6D" w:rsidP="00094F6D">
      <w:pPr>
        <w:jc w:val="center"/>
        <w:rPr>
          <w:rFonts w:ascii="Arial" w:hAnsi="Arial" w:cs="Arial"/>
          <w:b/>
          <w:color w:val="00B050"/>
          <w:sz w:val="18"/>
          <w:szCs w:val="18"/>
        </w:rPr>
      </w:pPr>
    </w:p>
    <w:p w:rsidR="00094F6D" w:rsidRPr="002E4119" w:rsidRDefault="00094F6D" w:rsidP="00094F6D">
      <w:pPr>
        <w:spacing w:before="120" w:line="360" w:lineRule="auto"/>
        <w:rPr>
          <w:rFonts w:ascii="Arial" w:eastAsia="Arial Unicode MS" w:hAnsi="Arial" w:cs="Arial"/>
          <w:b/>
          <w:sz w:val="26"/>
          <w:szCs w:val="26"/>
        </w:rPr>
      </w:pPr>
      <w:r w:rsidRPr="002E4119">
        <w:rPr>
          <w:rFonts w:ascii="Arial" w:eastAsia="Arial Unicode MS" w:hAnsi="Arial" w:cs="Arial"/>
          <w:b/>
          <w:sz w:val="26"/>
          <w:szCs w:val="26"/>
        </w:rPr>
        <w:t>CONTRATO Nº. XXX/XXXX</w:t>
      </w:r>
    </w:p>
    <w:p w:rsidR="00094F6D" w:rsidRPr="002E4119" w:rsidRDefault="00094F6D" w:rsidP="00FE6853">
      <w:pPr>
        <w:spacing w:before="120" w:line="360" w:lineRule="auto"/>
        <w:ind w:left="2268"/>
        <w:jc w:val="both"/>
        <w:rPr>
          <w:rFonts w:ascii="Arial" w:eastAsia="Arial Unicode MS" w:hAnsi="Arial" w:cs="Arial"/>
        </w:rPr>
      </w:pPr>
      <w:r w:rsidRPr="002E4119">
        <w:rPr>
          <w:rFonts w:ascii="Arial" w:eastAsia="Arial Unicode MS" w:hAnsi="Arial" w:cs="Arial"/>
        </w:rPr>
        <w:t xml:space="preserve">Contrato de prestação de serviços que entre si celebram a Companhia de Saneamento Municipal - </w:t>
      </w:r>
      <w:r w:rsidRPr="002E4119">
        <w:rPr>
          <w:rFonts w:ascii="Arial" w:eastAsia="Arial Unicode MS" w:hAnsi="Arial" w:cs="Arial"/>
          <w:b/>
          <w:bCs/>
        </w:rPr>
        <w:t xml:space="preserve">CESAMA </w:t>
      </w:r>
      <w:r w:rsidRPr="002E4119">
        <w:rPr>
          <w:rFonts w:ascii="Arial" w:eastAsia="Arial Unicode MS" w:hAnsi="Arial" w:cs="Arial"/>
        </w:rPr>
        <w:t xml:space="preserve">e a empresa </w:t>
      </w:r>
      <w:r w:rsidRPr="002E4119">
        <w:rPr>
          <w:rFonts w:ascii="Arial" w:eastAsia="Arial Unicode MS" w:hAnsi="Arial" w:cs="Arial"/>
          <w:b/>
        </w:rPr>
        <w:t>&lt;&lt;razão social&gt;&gt;</w:t>
      </w:r>
      <w:r w:rsidRPr="002E4119">
        <w:rPr>
          <w:rFonts w:ascii="Arial" w:eastAsia="Arial Unicode MS" w:hAnsi="Arial" w:cs="Arial"/>
        </w:rPr>
        <w:t>.</w:t>
      </w:r>
    </w:p>
    <w:p w:rsidR="00094F6D" w:rsidRPr="002E4119" w:rsidRDefault="00094F6D" w:rsidP="00094F6D">
      <w:pPr>
        <w:spacing w:before="360" w:line="360" w:lineRule="auto"/>
        <w:jc w:val="both"/>
        <w:rPr>
          <w:rFonts w:ascii="Arial" w:eastAsia="Arial Unicode MS" w:hAnsi="Arial" w:cs="Arial"/>
        </w:rPr>
      </w:pPr>
      <w:r w:rsidRPr="002E4119">
        <w:rPr>
          <w:rFonts w:ascii="Arial" w:eastAsia="Arial Unicode MS" w:hAnsi="Arial" w:cs="Arial"/>
        </w:rPr>
        <w:t xml:space="preserve">A Companhia de Saneamento Municipal - CESAMA situada nesta cidade na Av. Rio Branco, 1843, 10º andar, Centro, inscrita no CNPJ sob o nº 21.572.243/0001-74, neste </w:t>
      </w:r>
      <w:proofErr w:type="gramStart"/>
      <w:r w:rsidRPr="002E4119">
        <w:rPr>
          <w:rFonts w:ascii="Arial" w:eastAsia="Arial Unicode MS" w:hAnsi="Arial" w:cs="Arial"/>
        </w:rPr>
        <w:t>ato representada</w:t>
      </w:r>
      <w:proofErr w:type="gramEnd"/>
      <w:r w:rsidRPr="002E4119">
        <w:rPr>
          <w:rFonts w:ascii="Arial" w:eastAsia="Arial Unicode MS" w:hAnsi="Arial" w:cs="Arial"/>
        </w:rPr>
        <w:t xml:space="preserve"> pelo seu Diretor Presidente </w:t>
      </w:r>
      <w:r w:rsidR="00087E95">
        <w:rPr>
          <w:rFonts w:ascii="Arial" w:eastAsia="Arial Unicode MS" w:hAnsi="Arial" w:cs="Arial"/>
        </w:rPr>
        <w:t>Júlio César Teixeira</w:t>
      </w:r>
      <w:r w:rsidRPr="002E4119">
        <w:rPr>
          <w:rFonts w:ascii="Arial" w:eastAsia="Arial Unicode MS" w:hAnsi="Arial" w:cs="Arial"/>
        </w:rPr>
        <w:t xml:space="preserve">, brasileiro, </w:t>
      </w:r>
      <w:r w:rsidR="00087E95">
        <w:rPr>
          <w:rFonts w:ascii="Arial" w:eastAsia="Arial Unicode MS" w:hAnsi="Arial" w:cs="Arial"/>
        </w:rPr>
        <w:t>solteiro</w:t>
      </w:r>
      <w:r w:rsidRPr="002E4119">
        <w:rPr>
          <w:rFonts w:ascii="Arial" w:eastAsia="Arial Unicode MS" w:hAnsi="Arial" w:cs="Arial"/>
        </w:rPr>
        <w:t xml:space="preserve">, engenheiro, celebra este Contrato com a empresa </w:t>
      </w:r>
      <w:r w:rsidRPr="002E4119">
        <w:rPr>
          <w:rFonts w:ascii="Arial" w:eastAsia="Arial Unicode MS" w:hAnsi="Arial" w:cs="Arial"/>
          <w:b/>
        </w:rPr>
        <w:t>&lt;&lt;razão social&gt;&gt;</w:t>
      </w:r>
      <w:r w:rsidRPr="002E4119">
        <w:rPr>
          <w:rFonts w:ascii="Arial" w:eastAsia="Arial Unicode MS" w:hAnsi="Arial" w:cs="Arial"/>
        </w:rPr>
        <w:t xml:space="preserve">, inscrita no CNPJ sob o nº &lt;&lt;CNPJ&gt;&gt;, situada na &lt;&lt;endereço&gt;&gt;, neste ato representada por &lt;&lt;nome e dados do representante legal&gt;&gt;, cujo objeto é a </w:t>
      </w:r>
      <w:r w:rsidR="00087E95">
        <w:rPr>
          <w:rFonts w:ascii="Arial" w:eastAsia="Arial Unicode MS" w:hAnsi="Arial" w:cs="Arial"/>
        </w:rPr>
        <w:t xml:space="preserve">contratação </w:t>
      </w:r>
      <w:r w:rsidR="00FE6853" w:rsidRPr="00FE6853">
        <w:rPr>
          <w:rFonts w:ascii="Arial" w:eastAsia="Arial Unicode MS" w:hAnsi="Arial" w:cs="Arial"/>
        </w:rPr>
        <w:t>empresa para fornecimento de vales ou tíquetes alimentação e vales ou tíquetes refeição através de rede de estabelecimentos credenciados, por meio de cartões magnéticos/eletrônicos com tecnologia microprocessador com chip, com recargas de créditos on-line, sistema de controle de saldo e senha numérica pessoal e intransferível</w:t>
      </w:r>
      <w:r w:rsidR="00FE6853">
        <w:rPr>
          <w:rFonts w:ascii="Arial" w:eastAsia="Arial Unicode MS" w:hAnsi="Arial" w:cs="Arial"/>
        </w:rPr>
        <w:t>, para os empregados da CESAMA</w:t>
      </w:r>
      <w:r w:rsidRPr="00087E95">
        <w:rPr>
          <w:rFonts w:ascii="Arial" w:eastAsia="Arial Unicode MS" w:hAnsi="Arial" w:cs="Arial"/>
        </w:rPr>
        <w:t xml:space="preserve">, constante de </w:t>
      </w:r>
      <w:r w:rsidR="00FE6853">
        <w:rPr>
          <w:rFonts w:ascii="Arial" w:eastAsia="Arial Unicode MS" w:hAnsi="Arial" w:cs="Arial"/>
        </w:rPr>
        <w:t>seu pedido de Credenciamento anexado</w:t>
      </w:r>
      <w:r w:rsidRPr="002E4119">
        <w:rPr>
          <w:rFonts w:ascii="Arial" w:eastAsia="Arial Unicode MS" w:hAnsi="Arial" w:cs="Arial"/>
        </w:rPr>
        <w:t xml:space="preserve"> </w:t>
      </w:r>
      <w:r w:rsidR="00087E95">
        <w:rPr>
          <w:rFonts w:ascii="Arial" w:eastAsia="Arial Unicode MS" w:hAnsi="Arial" w:cs="Arial"/>
        </w:rPr>
        <w:t>n</w:t>
      </w:r>
      <w:r w:rsidRPr="002E4119">
        <w:rPr>
          <w:rFonts w:ascii="Arial" w:eastAsia="Arial Unicode MS" w:hAnsi="Arial" w:cs="Arial"/>
        </w:rPr>
        <w:t xml:space="preserve">o </w:t>
      </w:r>
      <w:r w:rsidR="00087E95">
        <w:rPr>
          <w:rFonts w:ascii="Arial" w:eastAsia="Arial Unicode MS" w:hAnsi="Arial" w:cs="Arial"/>
        </w:rPr>
        <w:t>Chamamento Público 001/2</w:t>
      </w:r>
      <w:r w:rsidR="00FE6853">
        <w:rPr>
          <w:rFonts w:ascii="Arial" w:eastAsia="Arial Unicode MS" w:hAnsi="Arial" w:cs="Arial"/>
        </w:rPr>
        <w:t>3</w:t>
      </w:r>
      <w:r w:rsidR="00087E95">
        <w:rPr>
          <w:rFonts w:ascii="Arial" w:eastAsia="Arial Unicode MS" w:hAnsi="Arial" w:cs="Arial"/>
        </w:rPr>
        <w:t xml:space="preserve"> na qual foi credenciada e por meio da </w:t>
      </w:r>
      <w:r w:rsidR="00087E95" w:rsidRPr="00087E95">
        <w:rPr>
          <w:rFonts w:ascii="Arial" w:eastAsia="Arial Unicode MS" w:hAnsi="Arial" w:cs="Arial"/>
          <w:b/>
        </w:rPr>
        <w:t xml:space="preserve">Inexigibilidade </w:t>
      </w:r>
      <w:r w:rsidR="00FE6853">
        <w:rPr>
          <w:rFonts w:ascii="Arial" w:eastAsia="Arial Unicode MS" w:hAnsi="Arial" w:cs="Arial"/>
          <w:b/>
        </w:rPr>
        <w:t>x</w:t>
      </w:r>
      <w:r w:rsidR="00087E95" w:rsidRPr="00087E95">
        <w:rPr>
          <w:rFonts w:ascii="Arial" w:eastAsia="Arial Unicode MS" w:hAnsi="Arial" w:cs="Arial"/>
          <w:b/>
        </w:rPr>
        <w:t>xxx/xx</w:t>
      </w:r>
      <w:r w:rsidR="00FE6853">
        <w:rPr>
          <w:rFonts w:ascii="Arial" w:eastAsia="Arial Unicode MS" w:hAnsi="Arial" w:cs="Arial"/>
          <w:b/>
        </w:rPr>
        <w:t>xx</w:t>
      </w:r>
      <w:r w:rsidRPr="002E4119">
        <w:rPr>
          <w:rFonts w:ascii="Arial" w:eastAsia="Arial Unicode MS" w:hAnsi="Arial" w:cs="Arial"/>
        </w:rPr>
        <w:t>, mediante as c</w:t>
      </w:r>
      <w:r w:rsidR="00FE6853">
        <w:rPr>
          <w:rFonts w:ascii="Arial" w:eastAsia="Arial Unicode MS" w:hAnsi="Arial" w:cs="Arial"/>
        </w:rPr>
        <w:t>láusulas e condições seguintes:</w:t>
      </w: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bCs w:val="0"/>
        </w:rPr>
      </w:pPr>
      <w:r w:rsidRPr="002E4119">
        <w:rPr>
          <w:rFonts w:ascii="Arial" w:eastAsia="Arial Unicode MS" w:hAnsi="Arial" w:cs="Arial"/>
        </w:rPr>
        <w:t>CLÁUSULA PRIMEIRA: PARTES</w:t>
      </w:r>
    </w:p>
    <w:p w:rsidR="00094F6D" w:rsidRPr="002E4119" w:rsidRDefault="00094F6D" w:rsidP="00094F6D">
      <w:pPr>
        <w:numPr>
          <w:ilvl w:val="0"/>
          <w:numId w:val="28"/>
        </w:numPr>
        <w:spacing w:before="120" w:line="360" w:lineRule="auto"/>
        <w:jc w:val="both"/>
        <w:rPr>
          <w:rFonts w:ascii="Arial" w:eastAsia="Arial Unicode MS" w:hAnsi="Arial" w:cs="Arial"/>
        </w:rPr>
      </w:pPr>
      <w:r w:rsidRPr="002E4119">
        <w:rPr>
          <w:rFonts w:ascii="Arial" w:eastAsia="Arial Unicode MS" w:hAnsi="Arial" w:cs="Arial"/>
        </w:rPr>
        <w:t xml:space="preserve">1.1. Para os efeitos das disposições contratuais, a Companhia de Saneamento Municipal – </w:t>
      </w:r>
      <w:r w:rsidRPr="002E4119">
        <w:rPr>
          <w:rFonts w:ascii="Arial" w:eastAsia="Arial Unicode MS" w:hAnsi="Arial" w:cs="Arial"/>
          <w:b/>
          <w:bCs/>
        </w:rPr>
        <w:t>CESAMA</w:t>
      </w:r>
      <w:r w:rsidRPr="002E4119">
        <w:rPr>
          <w:rFonts w:ascii="Arial" w:eastAsia="Arial Unicode MS" w:hAnsi="Arial" w:cs="Arial"/>
        </w:rPr>
        <w:t xml:space="preserve"> será designada pela sigla </w:t>
      </w:r>
      <w:r w:rsidRPr="002E4119">
        <w:rPr>
          <w:rFonts w:ascii="Arial" w:eastAsia="Arial Unicode MS" w:hAnsi="Arial" w:cs="Arial"/>
          <w:b/>
          <w:bCs/>
        </w:rPr>
        <w:t>CESAMA</w:t>
      </w:r>
      <w:r w:rsidRPr="002E4119">
        <w:rPr>
          <w:rFonts w:ascii="Arial" w:eastAsia="Arial Unicode MS" w:hAnsi="Arial" w:cs="Arial"/>
        </w:rPr>
        <w:t xml:space="preserve"> e a empresa </w:t>
      </w:r>
      <w:r w:rsidRPr="002E4119">
        <w:rPr>
          <w:rFonts w:ascii="Arial" w:eastAsia="Arial Unicode MS" w:hAnsi="Arial" w:cs="Arial"/>
          <w:b/>
        </w:rPr>
        <w:t>&lt;&lt;razão social&gt;&gt;</w:t>
      </w:r>
      <w:r w:rsidR="00FE6853">
        <w:rPr>
          <w:rFonts w:ascii="Arial" w:eastAsia="Arial Unicode MS" w:hAnsi="Arial" w:cs="Arial"/>
          <w:b/>
        </w:rPr>
        <w:t xml:space="preserve"> </w:t>
      </w:r>
      <w:r w:rsidRPr="002E4119">
        <w:rPr>
          <w:rFonts w:ascii="Arial" w:eastAsia="Arial Unicode MS" w:hAnsi="Arial" w:cs="Arial"/>
        </w:rPr>
        <w:t xml:space="preserve">por </w:t>
      </w:r>
      <w:r w:rsidRPr="002E4119">
        <w:rPr>
          <w:rFonts w:ascii="Arial" w:eastAsia="Arial Unicode MS" w:hAnsi="Arial" w:cs="Arial"/>
          <w:b/>
          <w:bCs/>
        </w:rPr>
        <w:t>CONTRATADA</w:t>
      </w:r>
      <w:r w:rsidRPr="002E4119">
        <w:rPr>
          <w:rFonts w:ascii="Arial" w:eastAsia="Arial Unicode MS" w:hAnsi="Arial" w:cs="Arial"/>
        </w:rPr>
        <w:t>;</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SEGUNDA: OBJETO</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lastRenderedPageBreak/>
        <w:t xml:space="preserve">2.1. Constitui objeto deste Contrato a </w:t>
      </w:r>
      <w:r w:rsidR="00FE6853" w:rsidRPr="00FE6853">
        <w:rPr>
          <w:rFonts w:ascii="Arial" w:eastAsia="Arial Unicode MS" w:hAnsi="Arial" w:cs="Arial"/>
          <w:b/>
        </w:rPr>
        <w:t xml:space="preserve">empresa para fornecimento de vales ou tíquetes alimentação e vales ou tíquetes refeição através de rede de estabelecimentos credenciados, por meio de cartões </w:t>
      </w:r>
      <w:proofErr w:type="gramStart"/>
      <w:r w:rsidR="00FE6853" w:rsidRPr="00FE6853">
        <w:rPr>
          <w:rFonts w:ascii="Arial" w:eastAsia="Arial Unicode MS" w:hAnsi="Arial" w:cs="Arial"/>
          <w:b/>
        </w:rPr>
        <w:t>magnéticos/eletrônicos</w:t>
      </w:r>
      <w:proofErr w:type="gramEnd"/>
      <w:r w:rsidR="00FE6853" w:rsidRPr="00FE6853">
        <w:rPr>
          <w:rFonts w:ascii="Arial" w:eastAsia="Arial Unicode MS" w:hAnsi="Arial" w:cs="Arial"/>
          <w:b/>
        </w:rPr>
        <w:t xml:space="preserve"> com tecnologia microprocessador com chip, com recargas de créditos on-line, sistema de controle de saldo e senha numérica pessoal e intransferível</w:t>
      </w:r>
      <w:r w:rsidR="00FE6853">
        <w:rPr>
          <w:rFonts w:ascii="Arial" w:eastAsia="Arial Unicode MS" w:hAnsi="Arial" w:cs="Arial"/>
          <w:b/>
        </w:rPr>
        <w:t>, para os empregados da CESAMA</w:t>
      </w:r>
      <w:r w:rsidRPr="00087E95">
        <w:rPr>
          <w:rFonts w:ascii="Arial" w:eastAsia="Arial Unicode MS" w:hAnsi="Arial" w:cs="Arial"/>
          <w:b/>
        </w:rPr>
        <w:t>;</w:t>
      </w:r>
    </w:p>
    <w:p w:rsidR="00094F6D" w:rsidRDefault="00094F6D" w:rsidP="00094F6D">
      <w:pPr>
        <w:spacing w:before="120" w:line="360" w:lineRule="auto"/>
        <w:jc w:val="both"/>
        <w:rPr>
          <w:rFonts w:ascii="Arial" w:eastAsia="Arial Unicode MS" w:hAnsi="Arial" w:cs="Arial"/>
        </w:rPr>
      </w:pPr>
      <w:r w:rsidRPr="00087E95">
        <w:rPr>
          <w:rFonts w:ascii="Arial" w:eastAsia="Arial Unicode MS" w:hAnsi="Arial" w:cs="Arial"/>
        </w:rPr>
        <w:t xml:space="preserve">2.2. Os serviços a serem executados são os descritos no Edital do </w:t>
      </w:r>
      <w:r w:rsidR="00087E95" w:rsidRPr="00087E95">
        <w:rPr>
          <w:rFonts w:ascii="Arial" w:eastAsia="Arial Unicode MS" w:hAnsi="Arial" w:cs="Arial"/>
        </w:rPr>
        <w:t>Chamamento Público</w:t>
      </w:r>
      <w:r w:rsidRPr="00087E95">
        <w:rPr>
          <w:rFonts w:ascii="Arial" w:eastAsia="Arial Unicode MS" w:hAnsi="Arial" w:cs="Arial"/>
        </w:rPr>
        <w:t xml:space="preserve"> N° 001/202</w:t>
      </w:r>
      <w:r w:rsidR="00FE6853">
        <w:rPr>
          <w:rFonts w:ascii="Arial" w:eastAsia="Arial Unicode MS" w:hAnsi="Arial" w:cs="Arial"/>
        </w:rPr>
        <w:t>3</w:t>
      </w:r>
      <w:r w:rsidRPr="00087E95">
        <w:rPr>
          <w:rFonts w:ascii="Arial" w:eastAsia="Arial Unicode MS" w:hAnsi="Arial" w:cs="Arial"/>
        </w:rPr>
        <w:t>, bem como nas especificações que o compõe, além do Termo de Referência, e demais anexos em todos os seus termos e disposições. Inclui-se</w:t>
      </w:r>
      <w:r w:rsidRPr="002E4119">
        <w:rPr>
          <w:rFonts w:ascii="Arial" w:eastAsia="Arial Unicode MS" w:hAnsi="Arial" w:cs="Arial"/>
        </w:rPr>
        <w:t xml:space="preserve"> também como parte do Contrato a </w:t>
      </w:r>
      <w:r w:rsidR="00FE6853">
        <w:rPr>
          <w:rFonts w:ascii="Arial" w:eastAsia="Arial Unicode MS" w:hAnsi="Arial" w:cs="Arial"/>
        </w:rPr>
        <w:t>solicitação de credenciamento</w:t>
      </w:r>
      <w:r w:rsidRPr="002E4119">
        <w:rPr>
          <w:rFonts w:ascii="Arial" w:eastAsia="Arial Unicode MS" w:hAnsi="Arial" w:cs="Arial"/>
        </w:rPr>
        <w:t xml:space="preserve"> da CONTRATADA, naquilo em que não conflitar com o Edital, sem prejuízo das demais cláusulas;</w:t>
      </w:r>
    </w:p>
    <w:p w:rsidR="00FE6853" w:rsidRPr="002E4119" w:rsidRDefault="00FE6853" w:rsidP="00094F6D">
      <w:pPr>
        <w:spacing w:before="120" w:line="360" w:lineRule="auto"/>
        <w:jc w:val="both"/>
        <w:rPr>
          <w:rFonts w:ascii="Arial" w:eastAsia="Arial Unicode MS" w:hAnsi="Arial" w:cs="Arial"/>
        </w:rPr>
      </w:pPr>
      <w:r w:rsidRPr="00FE6853">
        <w:rPr>
          <w:rFonts w:ascii="Arial" w:eastAsia="Arial Unicode MS" w:hAnsi="Arial" w:cs="Arial"/>
        </w:rPr>
        <w:t xml:space="preserve">2.3. </w:t>
      </w:r>
      <w:r>
        <w:rPr>
          <w:rFonts w:ascii="Arial" w:eastAsia="Arial Unicode MS" w:hAnsi="Arial" w:cs="Arial"/>
        </w:rPr>
        <w:t>O edital, o Termo de Referência e</w:t>
      </w:r>
      <w:r w:rsidRPr="00FE6853">
        <w:rPr>
          <w:rFonts w:ascii="Arial" w:eastAsia="Arial Unicode MS" w:hAnsi="Arial" w:cs="Arial"/>
        </w:rPr>
        <w:t xml:space="preserve"> </w:t>
      </w:r>
      <w:r>
        <w:rPr>
          <w:rFonts w:ascii="Arial" w:eastAsia="Arial Unicode MS" w:hAnsi="Arial" w:cs="Arial"/>
        </w:rPr>
        <w:t>a solicitação de credenciamento</w:t>
      </w:r>
      <w:r w:rsidRPr="00FE6853">
        <w:rPr>
          <w:rFonts w:ascii="Arial" w:eastAsia="Arial Unicode MS" w:hAnsi="Arial" w:cs="Arial"/>
        </w:rPr>
        <w:t xml:space="preserve"> passam a ter força vinculante para todos os efeitos legais;</w:t>
      </w:r>
    </w:p>
    <w:p w:rsidR="00094F6D" w:rsidRPr="002E4119" w:rsidRDefault="00094F6D" w:rsidP="00094F6D">
      <w:pPr>
        <w:pStyle w:val="Recuodecorpodetexto2"/>
        <w:spacing w:after="0" w:line="360" w:lineRule="auto"/>
        <w:ind w:firstLine="0"/>
      </w:pPr>
      <w:r w:rsidRPr="002E4119">
        <w:t>2.</w:t>
      </w:r>
      <w:r w:rsidR="00FE6853">
        <w:t>4</w:t>
      </w:r>
      <w:r w:rsidRPr="002E4119">
        <w:t xml:space="preserve">. São partes integrantes deste Contrato, independente de transcrição, o Aviso de </w:t>
      </w:r>
      <w:r w:rsidR="00087E95">
        <w:t>Chamamento Público</w:t>
      </w:r>
      <w:r w:rsidRPr="002E4119">
        <w:t>, o Edital e todos os seus anexos e a</w:t>
      </w:r>
      <w:r>
        <w:t xml:space="preserve"> solicitação</w:t>
      </w:r>
      <w:r w:rsidR="00FE6853">
        <w:t xml:space="preserve"> de Credenciamento</w:t>
      </w:r>
      <w:r w:rsidRPr="002E4119">
        <w:t xml:space="preserve"> e seus anexos.</w:t>
      </w:r>
    </w:p>
    <w:p w:rsidR="00094F6D" w:rsidRPr="002E4119" w:rsidRDefault="00094F6D" w:rsidP="00094F6D">
      <w:pPr>
        <w:pStyle w:val="Recuodecorpodetexto2"/>
        <w:spacing w:after="0" w:line="360" w:lineRule="auto"/>
        <w:ind w:firstLine="0"/>
      </w:pPr>
      <w:r w:rsidRPr="002E4119">
        <w:t>2.</w:t>
      </w:r>
      <w:r w:rsidR="00FE6853">
        <w:t>5</w:t>
      </w:r>
      <w:r w:rsidRPr="002E4119">
        <w:t>. Toda a documentação apresentada no Edital e seus anexos são complementares entre si, de modo que qualquer detalhe que se mencione em um documento e se omita em outro será considerado especificado e válido.</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TERCEIRA: REGIME DE EXECUÇÃO</w:t>
      </w:r>
    </w:p>
    <w:p w:rsidR="00094F6D" w:rsidRPr="002E4119" w:rsidRDefault="00094F6D" w:rsidP="00094F6D">
      <w:pPr>
        <w:numPr>
          <w:ilvl w:val="1"/>
          <w:numId w:val="24"/>
        </w:numPr>
        <w:spacing w:before="120" w:line="360" w:lineRule="auto"/>
        <w:ind w:left="0" w:firstLine="0"/>
        <w:jc w:val="both"/>
        <w:rPr>
          <w:rFonts w:ascii="Arial" w:eastAsia="Arial Unicode MS" w:hAnsi="Arial" w:cs="Arial"/>
        </w:rPr>
      </w:pPr>
      <w:r w:rsidRPr="002E4119">
        <w:rPr>
          <w:rFonts w:ascii="Arial" w:hAnsi="Arial" w:cs="Arial"/>
        </w:rPr>
        <w:t xml:space="preserve">Este contrato será executado </w:t>
      </w:r>
      <w:r w:rsidRPr="00087E95">
        <w:rPr>
          <w:rFonts w:ascii="Arial" w:hAnsi="Arial" w:cs="Arial"/>
        </w:rPr>
        <w:t xml:space="preserve">sob o regime de </w:t>
      </w:r>
      <w:r w:rsidRPr="00087E95">
        <w:rPr>
          <w:rFonts w:ascii="Arial" w:eastAsia="Arial Unicode MS" w:hAnsi="Arial" w:cs="Arial"/>
        </w:rPr>
        <w:t>empreitada por preço Unitário.</w:t>
      </w:r>
    </w:p>
    <w:p w:rsidR="00094F6D" w:rsidRPr="002E4119" w:rsidRDefault="00094F6D" w:rsidP="00094F6D">
      <w:pPr>
        <w:spacing w:before="480" w:line="360" w:lineRule="auto"/>
        <w:jc w:val="both"/>
        <w:rPr>
          <w:rFonts w:ascii="Arial" w:eastAsia="Arial Unicode MS" w:hAnsi="Arial" w:cs="Arial"/>
          <w:b/>
        </w:rPr>
      </w:pPr>
      <w:r w:rsidRPr="002E4119">
        <w:rPr>
          <w:rFonts w:ascii="Arial" w:eastAsia="Arial Unicode MS" w:hAnsi="Arial" w:cs="Arial"/>
          <w:b/>
        </w:rPr>
        <w:t>CLÁUSULA QUARTA: VALORES</w:t>
      </w:r>
    </w:p>
    <w:p w:rsidR="00094F6D"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 xml:space="preserve">4.1. Os serviços contratados têm o </w:t>
      </w:r>
      <w:r w:rsidR="00243F1D">
        <w:rPr>
          <w:rFonts w:ascii="Arial" w:eastAsia="Arial Unicode MS" w:hAnsi="Arial" w:cs="Arial"/>
        </w:rPr>
        <w:t xml:space="preserve">valor global de </w:t>
      </w:r>
      <w:r w:rsidR="00243F1D" w:rsidRPr="00243F1D">
        <w:rPr>
          <w:rFonts w:ascii="Arial" w:eastAsia="Arial Unicode MS" w:hAnsi="Arial" w:cs="Arial"/>
          <w:b/>
        </w:rPr>
        <w:t>R$</w:t>
      </w:r>
      <w:proofErr w:type="gramStart"/>
      <w:r w:rsidR="00243F1D" w:rsidRPr="00243F1D">
        <w:rPr>
          <w:rFonts w:ascii="Arial" w:eastAsia="Arial Unicode MS" w:hAnsi="Arial" w:cs="Arial"/>
          <w:b/>
        </w:rPr>
        <w:t>........</w:t>
      </w:r>
      <w:proofErr w:type="gramEnd"/>
      <w:r w:rsidR="00243F1D" w:rsidRPr="00243F1D">
        <w:rPr>
          <w:rFonts w:ascii="Arial" w:eastAsia="Arial Unicode MS" w:hAnsi="Arial" w:cs="Arial"/>
          <w:b/>
        </w:rPr>
        <w:t>(.....)</w:t>
      </w:r>
      <w:r w:rsidRPr="002E4119">
        <w:rPr>
          <w:rFonts w:ascii="Arial" w:eastAsia="Arial Unicode MS" w:hAnsi="Arial" w:cs="Arial"/>
        </w:rPr>
        <w:t xml:space="preserve"> </w:t>
      </w:r>
      <w:r w:rsidRPr="00FE6853">
        <w:rPr>
          <w:rFonts w:ascii="Arial" w:eastAsia="Arial Unicode MS" w:hAnsi="Arial" w:cs="Arial"/>
          <w:b/>
        </w:rPr>
        <w:t>conforme planilha descritiva em anexo (ou abaixo)</w:t>
      </w:r>
      <w:r w:rsidRPr="002E4119">
        <w:rPr>
          <w:rFonts w:ascii="Arial" w:eastAsia="Arial Unicode MS" w:hAnsi="Arial" w:cs="Arial"/>
        </w:rPr>
        <w:t xml:space="preserve">, e nele estão incluídas todas as despesas ordinárias diretas e indiretas decorrentes da execução do objeto, inclusive tributos e/ou impostos, encargos sociais, trabalhistas, previdenciários, fiscais e comerciais </w:t>
      </w:r>
      <w:r w:rsidRPr="002E4119">
        <w:rPr>
          <w:rFonts w:ascii="Arial" w:eastAsia="Arial Unicode MS" w:hAnsi="Arial" w:cs="Arial"/>
        </w:rPr>
        <w:lastRenderedPageBreak/>
        <w:t>incidentes, taxa de administração, frete, seguro e outros necessários ao cumprimento integral do objeto da contratação. O valor das despesas com pessoal, contribuições sociais e demais encargos advindos da relação laboral deverão ser calculados considerando o salário mínimo da classe, e quaisquer outros direitos advindos de negociação coletiva, de acordo com a convenção coletiva.</w:t>
      </w:r>
    </w:p>
    <w:p w:rsidR="00FE6853" w:rsidRPr="00FE6853" w:rsidRDefault="00FE6853" w:rsidP="00FE6853">
      <w:pPr>
        <w:pStyle w:val="Corpodetexto"/>
        <w:numPr>
          <w:ilvl w:val="1"/>
          <w:numId w:val="47"/>
        </w:numPr>
        <w:spacing w:before="480" w:after="0" w:line="360" w:lineRule="auto"/>
        <w:ind w:left="0" w:firstLine="0"/>
        <w:jc w:val="both"/>
        <w:rPr>
          <w:rFonts w:ascii="Arial" w:eastAsia="Arial Unicode MS" w:hAnsi="Arial" w:cs="Arial"/>
          <w:b/>
        </w:rPr>
      </w:pPr>
      <w:r w:rsidRPr="00FE6853">
        <w:rPr>
          <w:rFonts w:ascii="Arial" w:hAnsi="Arial" w:cs="Arial"/>
        </w:rPr>
        <w:t xml:space="preserve">O pagamento será efetuado de acordo com o quantitativo efetivamente executado mensalmente, não restando para a CESAMA </w:t>
      </w:r>
      <w:proofErr w:type="gramStart"/>
      <w:r w:rsidRPr="00FE6853">
        <w:rPr>
          <w:rFonts w:ascii="Arial" w:hAnsi="Arial" w:cs="Arial"/>
        </w:rPr>
        <w:t>a</w:t>
      </w:r>
      <w:proofErr w:type="gramEnd"/>
      <w:r w:rsidRPr="00FE6853">
        <w:rPr>
          <w:rFonts w:ascii="Arial" w:hAnsi="Arial" w:cs="Arial"/>
        </w:rPr>
        <w:t xml:space="preserve"> obrigação de executar ou pagar pela quantidade estimada na planilha de referência da contratação. </w:t>
      </w:r>
    </w:p>
    <w:p w:rsidR="00094F6D" w:rsidRPr="00FE6853" w:rsidRDefault="00094F6D" w:rsidP="00FE6853">
      <w:pPr>
        <w:spacing w:before="480" w:line="360" w:lineRule="auto"/>
        <w:jc w:val="both"/>
        <w:rPr>
          <w:rFonts w:ascii="Arial" w:eastAsia="Arial Unicode MS" w:hAnsi="Arial" w:cs="Arial"/>
          <w:b/>
        </w:rPr>
      </w:pPr>
      <w:r w:rsidRPr="00FE6853">
        <w:rPr>
          <w:rFonts w:ascii="Arial" w:eastAsia="Arial Unicode MS" w:hAnsi="Arial" w:cs="Arial"/>
          <w:b/>
        </w:rPr>
        <w:t>CLÁUSULA QUINTA: PRAZO DE VIGÊNCIA CONTRATUAL E DE EXECUÇÃO DO OBJETO</w:t>
      </w:r>
    </w:p>
    <w:p w:rsidR="00094F6D" w:rsidRPr="00087E95" w:rsidRDefault="00094F6D" w:rsidP="00094F6D">
      <w:pPr>
        <w:numPr>
          <w:ilvl w:val="0"/>
          <w:numId w:val="28"/>
        </w:numPr>
        <w:tabs>
          <w:tab w:val="left" w:pos="567"/>
        </w:tabs>
        <w:spacing w:before="120" w:line="360" w:lineRule="auto"/>
        <w:jc w:val="both"/>
        <w:rPr>
          <w:rFonts w:ascii="Arial" w:eastAsia="Arial Unicode MS" w:hAnsi="Arial" w:cs="Arial"/>
          <w:bCs/>
        </w:rPr>
      </w:pPr>
      <w:r w:rsidRPr="00087E95">
        <w:rPr>
          <w:rFonts w:ascii="Arial" w:eastAsia="Arial Unicode MS" w:hAnsi="Arial" w:cs="Arial"/>
          <w:bCs/>
        </w:rPr>
        <w:t xml:space="preserve">5.1. </w:t>
      </w:r>
      <w:r w:rsidRPr="00087E95">
        <w:rPr>
          <w:rFonts w:ascii="Arial" w:eastAsia="Arial Unicode MS" w:hAnsi="Arial" w:cs="Arial"/>
          <w:b/>
          <w:bCs/>
        </w:rPr>
        <w:t>A vigência do</w:t>
      </w:r>
      <w:r w:rsidR="00087E95" w:rsidRPr="00087E95">
        <w:rPr>
          <w:rFonts w:ascii="Arial" w:eastAsia="Arial Unicode MS" w:hAnsi="Arial" w:cs="Arial"/>
          <w:b/>
          <w:bCs/>
        </w:rPr>
        <w:t xml:space="preserve"> presente</w:t>
      </w:r>
      <w:r w:rsidRPr="00087E95">
        <w:rPr>
          <w:rFonts w:ascii="Arial" w:eastAsia="Arial Unicode MS" w:hAnsi="Arial" w:cs="Arial"/>
          <w:b/>
          <w:bCs/>
        </w:rPr>
        <w:t xml:space="preserve"> Contrato será </w:t>
      </w:r>
      <w:r w:rsidR="00087E95" w:rsidRPr="00087E95">
        <w:rPr>
          <w:rFonts w:ascii="Arial" w:hAnsi="Arial" w:cs="Arial"/>
          <w:b/>
          <w:lang w:eastAsia="pt-BR"/>
        </w:rPr>
        <w:t>de 12 (doze) meses a partir da data da sua assinatura</w:t>
      </w:r>
      <w:r w:rsidRPr="00087E95">
        <w:rPr>
          <w:rFonts w:ascii="Arial" w:eastAsia="Arial Unicode MS" w:hAnsi="Arial" w:cs="Arial"/>
          <w:b/>
          <w:bCs/>
        </w:rPr>
        <w:t>.</w:t>
      </w:r>
    </w:p>
    <w:p w:rsidR="00094F6D" w:rsidRPr="00087E95" w:rsidRDefault="00087E95" w:rsidP="00094F6D">
      <w:pPr>
        <w:spacing w:before="120" w:line="360" w:lineRule="auto"/>
        <w:jc w:val="both"/>
        <w:rPr>
          <w:rFonts w:ascii="Arial" w:hAnsi="Arial" w:cs="Arial"/>
          <w:bCs/>
        </w:rPr>
      </w:pPr>
      <w:r>
        <w:rPr>
          <w:rFonts w:ascii="Arial" w:hAnsi="Arial" w:cs="Arial"/>
        </w:rPr>
        <w:t>5.1.1</w:t>
      </w:r>
      <w:r w:rsidR="00094F6D" w:rsidRPr="00087E95">
        <w:rPr>
          <w:rFonts w:ascii="Arial" w:hAnsi="Arial" w:cs="Arial"/>
        </w:rPr>
        <w:t>.</w:t>
      </w:r>
      <w:r w:rsidR="00094F6D" w:rsidRPr="00087E95">
        <w:rPr>
          <w:rFonts w:ascii="Arial" w:hAnsi="Arial" w:cs="Arial"/>
        </w:rPr>
        <w:tab/>
        <w:t xml:space="preserve">Por se tratar de </w:t>
      </w:r>
      <w:r w:rsidR="00FE6853">
        <w:rPr>
          <w:rFonts w:ascii="Arial" w:hAnsi="Arial" w:cs="Arial"/>
        </w:rPr>
        <w:t>contratação</w:t>
      </w:r>
      <w:r w:rsidR="00094F6D" w:rsidRPr="00087E95">
        <w:rPr>
          <w:rFonts w:ascii="Arial" w:hAnsi="Arial" w:cs="Arial"/>
        </w:rPr>
        <w:t xml:space="preserve"> continuad</w:t>
      </w:r>
      <w:r w:rsidR="00FE6853">
        <w:rPr>
          <w:rFonts w:ascii="Arial" w:hAnsi="Arial" w:cs="Arial"/>
        </w:rPr>
        <w:t>a</w:t>
      </w:r>
      <w:r w:rsidR="00094F6D" w:rsidRPr="00087E95">
        <w:rPr>
          <w:rFonts w:ascii="Arial" w:hAnsi="Arial" w:cs="Arial"/>
        </w:rPr>
        <w:t>, o</w:t>
      </w:r>
      <w:r w:rsidR="00094F6D" w:rsidRPr="00087E95">
        <w:rPr>
          <w:rFonts w:ascii="Arial" w:hAnsi="Arial" w:cs="Arial"/>
          <w:bCs/>
        </w:rPr>
        <w:t xml:space="preserve"> prazo contratual poderá ser prorrogado, desde que observados o art. </w:t>
      </w:r>
      <w:r w:rsidR="00FE6853">
        <w:rPr>
          <w:rFonts w:ascii="Arial" w:hAnsi="Arial" w:cs="Arial"/>
          <w:bCs/>
        </w:rPr>
        <w:t>105</w:t>
      </w:r>
      <w:r w:rsidR="00094F6D" w:rsidRPr="00087E95">
        <w:rPr>
          <w:rFonts w:ascii="Arial" w:hAnsi="Arial" w:cs="Arial"/>
          <w:bCs/>
        </w:rPr>
        <w:t xml:space="preserve"> do RILC e os seguintes requisitos:</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manifestação do interesse da CESAMA, tecnicamente motivado pelo gestor;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previsão no instrumento convocatório e no contrato;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demonstrada a vantajosidade na manutenção do ajuste;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recurso orçamentário para atender 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as</w:t>
      </w:r>
      <w:proofErr w:type="gramEnd"/>
      <w:r w:rsidRPr="00087E95">
        <w:rPr>
          <w:rFonts w:ascii="Arial" w:hAnsi="Arial" w:cs="Arial"/>
        </w:rPr>
        <w:t xml:space="preserve"> obrigações da contratada tenham sido regularmente cumpridas;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contratada manifeste expressamente a sua anuência na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manutenção das condições de habilitação da contratada;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inexistência de sanções restritivas da atividade licitatória e contratual aplicadas pela Cesama em fase de cumprimento;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promovida/requerida e formalizada por meio de termo aditivo na vigência do contrato;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autorização da autoridade competente.</w:t>
      </w:r>
    </w:p>
    <w:p w:rsidR="00094F6D" w:rsidRPr="002E4119" w:rsidRDefault="00094F6D" w:rsidP="00094F6D">
      <w:pPr>
        <w:tabs>
          <w:tab w:val="left" w:pos="567"/>
        </w:tabs>
        <w:spacing w:before="120" w:line="360" w:lineRule="auto"/>
        <w:jc w:val="both"/>
        <w:rPr>
          <w:rFonts w:ascii="Arial" w:eastAsia="Arial Unicode MS" w:hAnsi="Arial" w:cs="Arial"/>
        </w:rPr>
      </w:pPr>
      <w:proofErr w:type="gramStart"/>
      <w:r w:rsidRPr="002E4119">
        <w:rPr>
          <w:rFonts w:ascii="Arial" w:eastAsia="Arial Unicode MS" w:hAnsi="Arial" w:cs="Arial"/>
        </w:rPr>
        <w:t xml:space="preserve">5.2 Nas hipóteses previstas </w:t>
      </w:r>
      <w:r w:rsidR="00FE6853" w:rsidRPr="00FE6853">
        <w:rPr>
          <w:rFonts w:ascii="Arial" w:eastAsia="Arial Unicode MS" w:hAnsi="Arial" w:cs="Arial"/>
        </w:rPr>
        <w:t>no Regulamento Interno de Licitações, Contratos e Convênios da Cesama (RILC) e no art. 72 da Lei nº</w:t>
      </w:r>
      <w:proofErr w:type="gramEnd"/>
      <w:r w:rsidR="00FE6853" w:rsidRPr="00FE6853">
        <w:rPr>
          <w:rFonts w:ascii="Arial" w:eastAsia="Arial Unicode MS" w:hAnsi="Arial" w:cs="Arial"/>
        </w:rPr>
        <w:t xml:space="preserve"> 13.303/16</w:t>
      </w:r>
      <w:r w:rsidRPr="002E4119">
        <w:rPr>
          <w:rFonts w:ascii="Arial" w:eastAsia="Arial Unicode MS" w:hAnsi="Arial" w:cs="Arial"/>
        </w:rPr>
        <w:t>, este Contrato poderá ser alterado por acordo entre as partes e mediante prévia justificativa da autoridade competente, vedando-se alterações que resultem em violação ao dever de licitar.</w:t>
      </w:r>
    </w:p>
    <w:p w:rsidR="00094F6D" w:rsidRPr="00087E95"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rPr>
        <w:t xml:space="preserve">5.2.1 A alteração quantitativa poderá ocorrer, nas mesmas condições contratuais, quando </w:t>
      </w:r>
      <w:proofErr w:type="gramStart"/>
      <w:r w:rsidRPr="002E4119">
        <w:rPr>
          <w:rFonts w:ascii="Arial" w:eastAsia="Arial Unicode MS" w:hAnsi="Arial" w:cs="Arial"/>
        </w:rPr>
        <w:t>for</w:t>
      </w:r>
      <w:proofErr w:type="gramEnd"/>
      <w:r w:rsidRPr="002E4119">
        <w:rPr>
          <w:rFonts w:ascii="Arial" w:eastAsia="Arial Unicode MS" w:hAnsi="Arial" w:cs="Arial"/>
        </w:rPr>
        <w:t xml:space="preserve"> necessário acréscimos ou supressões do objeto até o limite máximo de </w:t>
      </w:r>
      <w:r w:rsidRPr="00087E95">
        <w:rPr>
          <w:rFonts w:ascii="Arial" w:eastAsia="Arial Unicode MS" w:hAnsi="Arial" w:cs="Arial"/>
        </w:rPr>
        <w:t>25% (vinte e cinco por cento) do valor inicial atualizado do Contrato.</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 xml:space="preserve">5.2.2 Nenhum acréscimo ou supressão poderá exceder os limites estabelecidos no </w:t>
      </w:r>
      <w:r w:rsidRPr="00447752">
        <w:rPr>
          <w:rFonts w:ascii="Arial" w:eastAsia="Arial Unicode MS" w:hAnsi="Arial" w:cs="Arial"/>
          <w:bCs/>
        </w:rPr>
        <w:t xml:space="preserve">item 5.2.1, salvo as supressões </w:t>
      </w:r>
      <w:proofErr w:type="gramStart"/>
      <w:r w:rsidRPr="00447752">
        <w:rPr>
          <w:rFonts w:ascii="Arial" w:eastAsia="Arial Unicode MS" w:hAnsi="Arial" w:cs="Arial"/>
          <w:bCs/>
        </w:rPr>
        <w:t>resultantes de acordo celebrado</w:t>
      </w:r>
      <w:proofErr w:type="gramEnd"/>
      <w:r w:rsidRPr="00447752">
        <w:rPr>
          <w:rFonts w:ascii="Arial" w:eastAsia="Arial Unicode MS" w:hAnsi="Arial" w:cs="Arial"/>
          <w:bCs/>
        </w:rPr>
        <w:t xml:space="preserve"> entre a CESAMA e</w:t>
      </w:r>
      <w:r w:rsidRPr="002E4119">
        <w:rPr>
          <w:rFonts w:ascii="Arial" w:eastAsia="Arial Unicode MS" w:hAnsi="Arial" w:cs="Arial"/>
          <w:bCs/>
        </w:rPr>
        <w:t xml:space="preserve"> a CONTRATADA.</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rsidR="00094F6D" w:rsidRPr="002E4119" w:rsidRDefault="00094F6D" w:rsidP="00094F6D">
      <w:pPr>
        <w:spacing w:before="120" w:line="360" w:lineRule="auto"/>
        <w:jc w:val="both"/>
        <w:rPr>
          <w:rFonts w:ascii="Arial" w:hAnsi="Arial" w:cs="Arial"/>
        </w:rPr>
      </w:pPr>
      <w:r w:rsidRPr="002E4119">
        <w:rPr>
          <w:rFonts w:ascii="Arial" w:hAnsi="Arial" w:cs="Arial"/>
        </w:rPr>
        <w:t>5.3. Para a efetiva contratação, o adjudicatário deverá estar quite com a CESAMA, quando sediad</w:t>
      </w:r>
      <w:r w:rsidRPr="00FE6853">
        <w:rPr>
          <w:rFonts w:ascii="Arial" w:hAnsi="Arial" w:cs="Arial"/>
        </w:rPr>
        <w:t>o ou domiciliado no município de Juiz de Fora/MG. Caso tenha algum débito, o mesmo</w:t>
      </w:r>
      <w:r w:rsidRPr="002E4119">
        <w:rPr>
          <w:rFonts w:ascii="Arial" w:hAnsi="Arial" w:cs="Arial"/>
        </w:rPr>
        <w:t xml:space="preserve"> deverá ser quitado para que o contrato possa ser assinado.</w:t>
      </w:r>
    </w:p>
    <w:p w:rsidR="00094F6D" w:rsidRPr="002E4119"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bCs/>
        </w:rPr>
        <w:t>5.4</w:t>
      </w:r>
      <w:r w:rsidRPr="002E4119">
        <w:rPr>
          <w:rFonts w:ascii="Arial" w:eastAsia="Arial Unicode MS" w:hAnsi="Arial" w:cs="Arial"/>
          <w:b/>
          <w:bCs/>
        </w:rPr>
        <w:t xml:space="preserve">. </w:t>
      </w:r>
      <w:r w:rsidRPr="002E4119">
        <w:rPr>
          <w:rFonts w:ascii="Arial" w:eastAsia="Arial Unicode MS" w:hAnsi="Arial" w:cs="Arial"/>
        </w:rPr>
        <w:t xml:space="preserve">A </w:t>
      </w:r>
      <w:r w:rsidRPr="002E4119">
        <w:rPr>
          <w:rFonts w:ascii="Arial" w:eastAsia="Arial Unicode MS" w:hAnsi="Arial" w:cs="Arial"/>
          <w:b/>
          <w:bCs/>
        </w:rPr>
        <w:t>CONTRATADA</w:t>
      </w:r>
      <w:r w:rsidRPr="002E4119">
        <w:rPr>
          <w:rFonts w:ascii="Arial" w:eastAsia="Arial Unicode MS" w:hAnsi="Arial" w:cs="Arial"/>
        </w:rPr>
        <w:t xml:space="preserve"> não poderá ceder ou dar em garantia, em qualquer hipótese, no todo ou em parte, os créditos de qualquer natureza, decorrentes ou oriundos do Contrato.</w:t>
      </w:r>
    </w:p>
    <w:p w:rsidR="00094F6D" w:rsidRPr="002E4119" w:rsidRDefault="00094F6D" w:rsidP="00094F6D">
      <w:pPr>
        <w:spacing w:before="480" w:line="360" w:lineRule="auto"/>
        <w:jc w:val="both"/>
        <w:rPr>
          <w:rFonts w:ascii="Arial" w:hAnsi="Arial" w:cs="Arial"/>
          <w:b/>
          <w:sz w:val="23"/>
          <w:szCs w:val="23"/>
        </w:rPr>
      </w:pPr>
      <w:r w:rsidRPr="00E32B89">
        <w:rPr>
          <w:rFonts w:ascii="Arial" w:hAnsi="Arial" w:cs="Arial"/>
          <w:b/>
          <w:sz w:val="23"/>
          <w:szCs w:val="23"/>
        </w:rPr>
        <w:t>CLÁUSULA SEXTA: DAS OBRIGAÇÕES</w:t>
      </w:r>
    </w:p>
    <w:p w:rsidR="00094F6D" w:rsidRDefault="00094F6D" w:rsidP="00094F6D">
      <w:pPr>
        <w:pStyle w:val="Ttulo2"/>
        <w:spacing w:before="120"/>
        <w:ind w:firstLine="0"/>
        <w:jc w:val="both"/>
        <w:rPr>
          <w:rFonts w:ascii="Arial" w:hAnsi="Arial" w:cs="Arial"/>
          <w:sz w:val="23"/>
          <w:szCs w:val="23"/>
        </w:rPr>
      </w:pPr>
      <w:r w:rsidRPr="002E4119">
        <w:rPr>
          <w:rFonts w:ascii="Arial" w:hAnsi="Arial" w:cs="Arial"/>
          <w:sz w:val="23"/>
          <w:szCs w:val="23"/>
        </w:rPr>
        <w:t>6.1. São obrigações da CONTRATADA: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.1.</w:t>
      </w:r>
      <w:r>
        <w:rPr>
          <w:rFonts w:ascii="Arial" w:hAnsi="Arial" w:cs="Arial"/>
          <w:lang w:eastAsia="pt-BR"/>
        </w:rPr>
        <w:t>1.</w:t>
      </w:r>
      <w:r w:rsidRPr="00124DC9">
        <w:rPr>
          <w:rFonts w:ascii="Arial" w:hAnsi="Arial" w:cs="Arial"/>
          <w:lang w:eastAsia="pt-BR"/>
        </w:rPr>
        <w:tab/>
        <w:t xml:space="preserve">Executar o Contrato fielmente, conforme definido </w:t>
      </w:r>
      <w:r>
        <w:rPr>
          <w:rFonts w:ascii="Arial" w:hAnsi="Arial" w:cs="Arial"/>
          <w:lang w:eastAsia="pt-BR"/>
        </w:rPr>
        <w:t>n</w:t>
      </w:r>
      <w:r w:rsidR="00243F1D">
        <w:rPr>
          <w:rFonts w:ascii="Arial" w:hAnsi="Arial" w:cs="Arial"/>
          <w:lang w:eastAsia="pt-BR"/>
        </w:rPr>
        <w:t>este termo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w:t>
      </w:r>
      <w:r>
        <w:rPr>
          <w:rFonts w:ascii="Arial" w:hAnsi="Arial" w:cs="Arial"/>
          <w:lang w:eastAsia="pt-BR"/>
        </w:rPr>
        <w:t>1.</w:t>
      </w:r>
      <w:r w:rsidRPr="00124DC9">
        <w:rPr>
          <w:rFonts w:ascii="Arial" w:hAnsi="Arial" w:cs="Arial"/>
          <w:lang w:eastAsia="pt-BR"/>
        </w:rPr>
        <w:t>2.</w:t>
      </w:r>
      <w:r w:rsidRPr="00124DC9">
        <w:rPr>
          <w:rFonts w:ascii="Arial" w:hAnsi="Arial" w:cs="Arial"/>
          <w:lang w:eastAsia="pt-BR"/>
        </w:rPr>
        <w:tab/>
        <w:t xml:space="preserve">Responsabilizar-se pela qualidade dos serviços, procedendo a reparo, correção, remoção, reconstrução ou substituição, às suas expensas, no total ou em parte, </w:t>
      </w:r>
      <w:r>
        <w:rPr>
          <w:rFonts w:ascii="Arial" w:hAnsi="Arial" w:cs="Arial"/>
          <w:lang w:eastAsia="pt-BR"/>
        </w:rPr>
        <w:t xml:space="preserve">do </w:t>
      </w:r>
      <w:r w:rsidRPr="00124DC9">
        <w:rPr>
          <w:rFonts w:ascii="Arial" w:hAnsi="Arial" w:cs="Arial"/>
          <w:lang w:eastAsia="pt-BR"/>
        </w:rPr>
        <w:t>objeto do Contrato em que se verificarem vícios, defeitos, imperfeições ou incorreções que não se adequarem a</w:t>
      </w:r>
      <w:r w:rsidR="00243F1D">
        <w:rPr>
          <w:rFonts w:ascii="Arial" w:hAnsi="Arial" w:cs="Arial"/>
          <w:lang w:eastAsia="pt-BR"/>
        </w:rPr>
        <w:t xml:space="preserve"> este termo</w:t>
      </w:r>
      <w:r w:rsidRPr="00124DC9">
        <w:rPr>
          <w:rFonts w:ascii="Arial" w:hAnsi="Arial" w:cs="Arial"/>
          <w:lang w:eastAsia="pt-BR"/>
        </w:rPr>
        <w:t>, sob pena de aplicação das sanções cabíveis, inclusive rescisão do Contrato.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6.1.3.</w:t>
      </w:r>
      <w:r>
        <w:rPr>
          <w:rFonts w:ascii="Arial" w:hAnsi="Arial" w:cs="Arial"/>
          <w:lang w:eastAsia="pt-BR"/>
        </w:rPr>
        <w:tab/>
        <w:t xml:space="preserve">Responsabilizar-se </w:t>
      </w:r>
      <w:r w:rsidRPr="00124DC9">
        <w:rPr>
          <w:rFonts w:ascii="Arial" w:hAnsi="Arial" w:cs="Arial"/>
          <w:lang w:eastAsia="pt-BR"/>
        </w:rPr>
        <w:t xml:space="preserve">pelos danos causados diretamente à CESAMA ou a terceiros, decorrente de sua culpa </w:t>
      </w:r>
      <w:r w:rsidR="00FE6853">
        <w:rPr>
          <w:rFonts w:ascii="Arial" w:hAnsi="Arial" w:cs="Arial"/>
          <w:lang w:eastAsia="pt-BR"/>
        </w:rPr>
        <w:t>ou dolo na execução do Contrato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.5.</w:t>
      </w:r>
      <w:r w:rsidRPr="00124DC9">
        <w:rPr>
          <w:rFonts w:ascii="Arial" w:hAnsi="Arial" w:cs="Arial"/>
          <w:lang w:eastAsia="pt-BR"/>
        </w:rPr>
        <w:tab/>
        <w:t xml:space="preserve">Cumprir os prazos previstos </w:t>
      </w:r>
      <w:r>
        <w:rPr>
          <w:rFonts w:ascii="Arial" w:hAnsi="Arial" w:cs="Arial"/>
          <w:lang w:eastAsia="pt-BR"/>
        </w:rPr>
        <w:t>no</w:t>
      </w:r>
      <w:r w:rsidRPr="00124DC9">
        <w:rPr>
          <w:rFonts w:ascii="Arial" w:hAnsi="Arial" w:cs="Arial"/>
          <w:lang w:eastAsia="pt-BR"/>
        </w:rPr>
        <w:t xml:space="preserve"> Termo ou outros que venham ser fixados pela CESAMA em aditivos decorrentes </w:t>
      </w:r>
      <w:r>
        <w:rPr>
          <w:rFonts w:ascii="Arial" w:hAnsi="Arial" w:cs="Arial"/>
          <w:lang w:eastAsia="pt-BR"/>
        </w:rPr>
        <w:t xml:space="preserve">do </w:t>
      </w:r>
      <w:r w:rsidRPr="00124DC9">
        <w:rPr>
          <w:rFonts w:ascii="Arial" w:hAnsi="Arial" w:cs="Arial"/>
          <w:lang w:eastAsia="pt-BR"/>
        </w:rPr>
        <w:t>credenciamento.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.6.</w:t>
      </w:r>
      <w:r w:rsidRPr="00124DC9">
        <w:rPr>
          <w:rFonts w:ascii="Arial" w:hAnsi="Arial" w:cs="Arial"/>
          <w:lang w:eastAsia="pt-BR"/>
        </w:rPr>
        <w:tab/>
        <w:t>Dirimir qualquer dúvida e prestar esclarecimentos acerca da execução do Contrato, durante toda a sua vigência, a pedido da CESAMA.</w:t>
      </w:r>
    </w:p>
    <w:p w:rsidR="00243F1D" w:rsidRDefault="00094F6D" w:rsidP="00243F1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.7.</w:t>
      </w:r>
      <w:r w:rsidRPr="00124DC9">
        <w:rPr>
          <w:rFonts w:ascii="Arial" w:hAnsi="Arial" w:cs="Arial"/>
          <w:lang w:eastAsia="pt-BR"/>
        </w:rPr>
        <w:tab/>
      </w:r>
      <w:r>
        <w:rPr>
          <w:rFonts w:ascii="Arial" w:hAnsi="Arial" w:cs="Arial"/>
          <w:lang w:eastAsia="pt-BR"/>
        </w:rPr>
        <w:t>Responsabilizar-se</w:t>
      </w:r>
      <w:r w:rsidRPr="00124DC9">
        <w:rPr>
          <w:rFonts w:ascii="Arial" w:hAnsi="Arial" w:cs="Arial"/>
          <w:lang w:eastAsia="pt-BR"/>
        </w:rPr>
        <w:t xml:space="preserve"> pelos encargos trabalhistas, previdenciários, fiscais e comerciais resultantes da execução do Contrato.</w:t>
      </w:r>
    </w:p>
    <w:p w:rsidR="00FE6853" w:rsidRPr="00FE6853" w:rsidRDefault="00FE6853" w:rsidP="00243F1D">
      <w:pPr>
        <w:spacing w:line="360" w:lineRule="auto"/>
        <w:jc w:val="both"/>
        <w:rPr>
          <w:rFonts w:ascii="Arial" w:hAnsi="Arial" w:cs="Arial"/>
        </w:rPr>
      </w:pPr>
      <w:r>
        <w:rPr>
          <w:rFonts w:ascii="Arial" w:hAnsi="Arial" w:cs="Arial"/>
        </w:rPr>
        <w:t>6.1</w:t>
      </w:r>
      <w:r w:rsidR="00F6049E">
        <w:rPr>
          <w:rFonts w:ascii="Arial" w:hAnsi="Arial" w:cs="Arial"/>
        </w:rPr>
        <w:t xml:space="preserve">.8. </w:t>
      </w:r>
      <w:r w:rsidRPr="00FE6853">
        <w:rPr>
          <w:rFonts w:ascii="Arial" w:hAnsi="Arial" w:cs="Arial"/>
        </w:rPr>
        <w:t xml:space="preserve">Fornecer os cartões em estrita conformidade com as condições e exigências estipuladas no termo de </w:t>
      </w:r>
      <w:r w:rsidRPr="00243F1D">
        <w:rPr>
          <w:rFonts w:ascii="Arial" w:hAnsi="Arial" w:cs="Arial"/>
        </w:rPr>
        <w:t xml:space="preserve">referência, no prazo de até </w:t>
      </w:r>
      <w:r w:rsidR="00243F1D" w:rsidRPr="00243F1D">
        <w:rPr>
          <w:rFonts w:ascii="Arial" w:hAnsi="Arial" w:cs="Arial"/>
        </w:rPr>
        <w:t>05 (cinco)</w:t>
      </w:r>
      <w:r w:rsidRPr="00243F1D">
        <w:rPr>
          <w:rFonts w:ascii="Arial" w:hAnsi="Arial" w:cs="Arial"/>
        </w:rPr>
        <w:t xml:space="preserve"> dias</w:t>
      </w:r>
      <w:r w:rsidR="00243F1D" w:rsidRPr="00243F1D">
        <w:rPr>
          <w:rFonts w:ascii="Arial" w:hAnsi="Arial" w:cs="Arial"/>
        </w:rPr>
        <w:t xml:space="preserve"> úteis</w:t>
      </w:r>
      <w:r w:rsidRPr="00243F1D">
        <w:rPr>
          <w:rFonts w:ascii="Arial" w:hAnsi="Arial" w:cs="Arial"/>
        </w:rPr>
        <w:t>, após o envio das informações por parte da Cesama.</w:t>
      </w:r>
      <w:r w:rsidRPr="00FE6853">
        <w:rPr>
          <w:rFonts w:ascii="Arial" w:hAnsi="Arial" w:cs="Arial"/>
        </w:rPr>
        <w:t xml:space="preserve"> </w:t>
      </w:r>
    </w:p>
    <w:p w:rsidR="00FE6853" w:rsidRPr="00FE6853" w:rsidRDefault="00F6049E" w:rsidP="00FE6853">
      <w:pPr>
        <w:pStyle w:val="NormalWeb"/>
        <w:spacing w:line="360" w:lineRule="auto"/>
        <w:jc w:val="both"/>
        <w:rPr>
          <w:rFonts w:ascii="Arial" w:hAnsi="Arial" w:cs="Arial"/>
        </w:rPr>
      </w:pPr>
      <w:r>
        <w:rPr>
          <w:rFonts w:ascii="Arial" w:hAnsi="Arial" w:cs="Arial"/>
        </w:rPr>
        <w:t xml:space="preserve">6.1.9 </w:t>
      </w:r>
      <w:r w:rsidR="00FE6853" w:rsidRPr="00243F1D">
        <w:rPr>
          <w:rFonts w:ascii="Arial" w:hAnsi="Arial" w:cs="Arial"/>
          <w:color w:val="000000" w:themeColor="text1"/>
        </w:rPr>
        <w:t>Fornecer sistema de pedidos compatível com o sistema operacional da Cesama, para execução do pedido e disponibilização de créditos nos cartões de alimentação</w:t>
      </w:r>
      <w:r w:rsidR="00FE6853" w:rsidRPr="00FE6853">
        <w:rPr>
          <w:rFonts w:ascii="Arial" w:hAnsi="Arial" w:cs="Arial"/>
        </w:rPr>
        <w:t xml:space="preserve"> e refeição.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00F6049E">
        <w:rPr>
          <w:rFonts w:ascii="Arial" w:hAnsi="Arial" w:cs="Arial"/>
        </w:rPr>
        <w:t xml:space="preserve">.10. </w:t>
      </w:r>
      <w:r w:rsidRPr="00FE6853">
        <w:rPr>
          <w:rFonts w:ascii="Arial" w:hAnsi="Arial" w:cs="Arial"/>
        </w:rPr>
        <w:t>Disponibilizar duas formas possíveis para solicitação dos pedidos: uma sendo por digitação dos dados diretamente no site da CONTRATADA e outra por upload dos arquivos.</w:t>
      </w:r>
    </w:p>
    <w:p w:rsidR="00FE6853" w:rsidRPr="00243F1D" w:rsidRDefault="00FE6853" w:rsidP="00FE6853">
      <w:pPr>
        <w:pStyle w:val="NormalWeb"/>
        <w:spacing w:line="360" w:lineRule="auto"/>
        <w:jc w:val="both"/>
        <w:rPr>
          <w:rFonts w:ascii="Arial" w:hAnsi="Arial" w:cs="Arial"/>
          <w:color w:val="000000" w:themeColor="text1"/>
        </w:rPr>
      </w:pPr>
      <w:r>
        <w:rPr>
          <w:rFonts w:ascii="Arial" w:hAnsi="Arial" w:cs="Arial"/>
        </w:rPr>
        <w:t>6.1</w:t>
      </w:r>
      <w:r w:rsidR="00F6049E">
        <w:rPr>
          <w:rFonts w:ascii="Arial" w:hAnsi="Arial" w:cs="Arial"/>
        </w:rPr>
        <w:t xml:space="preserve">.11. </w:t>
      </w:r>
      <w:r w:rsidRPr="00FE6853">
        <w:rPr>
          <w:rFonts w:ascii="Arial" w:hAnsi="Arial" w:cs="Arial"/>
        </w:rPr>
        <w:t xml:space="preserve">Disponibilizar, de forma permanente e regular, os créditos nos cartões nos valores </w:t>
      </w:r>
      <w:r w:rsidRPr="00243F1D">
        <w:rPr>
          <w:rFonts w:ascii="Arial" w:hAnsi="Arial" w:cs="Arial"/>
          <w:color w:val="000000" w:themeColor="text1"/>
        </w:rPr>
        <w:t>e quantidades definidos, individualmente, conforme critérios estipulados pela Cesama.</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12</w:t>
      </w:r>
      <w:proofErr w:type="gramStart"/>
      <w:r w:rsidRPr="00FE6853">
        <w:rPr>
          <w:rFonts w:ascii="Arial" w:hAnsi="Arial" w:cs="Arial"/>
        </w:rPr>
        <w:t xml:space="preserve">  </w:t>
      </w:r>
      <w:proofErr w:type="gramEnd"/>
      <w:r w:rsidRPr="00FE6853">
        <w:rPr>
          <w:rFonts w:ascii="Arial" w:hAnsi="Arial" w:cs="Arial"/>
        </w:rPr>
        <w:t xml:space="preserve">   Disponibilizar </w:t>
      </w:r>
      <w:r w:rsidRPr="00243F1D">
        <w:rPr>
          <w:rFonts w:ascii="Arial" w:hAnsi="Arial" w:cs="Arial"/>
          <w:color w:val="000000" w:themeColor="text1"/>
        </w:rPr>
        <w:t>para a Cesama relatórios customizados com painel de controle, com interface amigável para gestão</w:t>
      </w:r>
      <w:r w:rsidRPr="00FE6853">
        <w:rPr>
          <w:rFonts w:ascii="Arial" w:hAnsi="Arial" w:cs="Arial"/>
        </w:rPr>
        <w:t xml:space="preserve"> de colaboradores ativos, histórico e cancelamento de pedidos, cargas, estorno, atualizado em tempo real, além de funções financeiras para emissão de recibos e notas fiscais.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13</w:t>
      </w:r>
      <w:r w:rsidRPr="00FE6853">
        <w:rPr>
          <w:rFonts w:ascii="Arial" w:hAnsi="Arial" w:cs="Arial"/>
        </w:rPr>
        <w:t xml:space="preserve">.     Credenciar 01 (um) representante </w:t>
      </w:r>
      <w:proofErr w:type="gramStart"/>
      <w:r w:rsidRPr="00243F1D">
        <w:rPr>
          <w:rFonts w:ascii="Arial" w:hAnsi="Arial" w:cs="Arial"/>
          <w:color w:val="000000" w:themeColor="text1"/>
        </w:rPr>
        <w:t>perante a</w:t>
      </w:r>
      <w:proofErr w:type="gramEnd"/>
      <w:r w:rsidRPr="00243F1D">
        <w:rPr>
          <w:rFonts w:ascii="Arial" w:hAnsi="Arial" w:cs="Arial"/>
          <w:color w:val="000000" w:themeColor="text1"/>
        </w:rPr>
        <w:t xml:space="preserve"> Cesama de segunda a sexta-feira, em horário comercial, que deverá possuir os conhecimentos e a capacidade profissionais necessários, bem como ter autonomia e autoridade</w:t>
      </w:r>
      <w:r w:rsidRPr="00FE6853">
        <w:rPr>
          <w:rFonts w:ascii="Arial" w:hAnsi="Arial" w:cs="Arial"/>
        </w:rPr>
        <w:t xml:space="preserve"> para resolver, total e imediatamente, qualquer assunto relacionado com os serviços contratados e sanar dúvidas e problemas dos empregados relacionados aos cartões.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14</w:t>
      </w:r>
      <w:r w:rsidRPr="00FE6853">
        <w:rPr>
          <w:rFonts w:ascii="Arial" w:hAnsi="Arial" w:cs="Arial"/>
        </w:rPr>
        <w:t>.     Manter Central de Atendimento 24 horas, por meio de ligação sem custo e via internet, de segunda a domingo, para esclarecimentos de dúvidas dos usuários relativas à utilização do benefício, assim como plataforma ou aplicativo com autosserviço para informações sobre rede credenciada, fornecimento, saldos e extratos demonstrativos das compras efetuadas.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15</w:t>
      </w:r>
      <w:r w:rsidRPr="00FE6853">
        <w:rPr>
          <w:rFonts w:ascii="Arial" w:hAnsi="Arial" w:cs="Arial"/>
        </w:rPr>
        <w:t>.     Manter acesso por meio do ambiente web e do aplicativo para consulta de redes de estabelecimento ativ</w:t>
      </w:r>
      <w:r w:rsidR="00F6049E">
        <w:rPr>
          <w:rFonts w:ascii="Arial" w:hAnsi="Arial" w:cs="Arial"/>
        </w:rPr>
        <w:t>o</w:t>
      </w:r>
      <w:r w:rsidRPr="00FE6853">
        <w:rPr>
          <w:rFonts w:ascii="Arial" w:hAnsi="Arial" w:cs="Arial"/>
        </w:rPr>
        <w:t>, que deverá ser atualizad</w:t>
      </w:r>
      <w:r w:rsidR="00F6049E">
        <w:rPr>
          <w:rFonts w:ascii="Arial" w:hAnsi="Arial" w:cs="Arial"/>
        </w:rPr>
        <w:t>o</w:t>
      </w:r>
      <w:r w:rsidRPr="00FE6853">
        <w:rPr>
          <w:rFonts w:ascii="Arial" w:hAnsi="Arial" w:cs="Arial"/>
        </w:rPr>
        <w:t xml:space="preserve"> sempre que houver alteração.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16</w:t>
      </w:r>
      <w:r w:rsidRPr="00FE6853">
        <w:rPr>
          <w:rFonts w:ascii="Arial" w:hAnsi="Arial" w:cs="Arial"/>
        </w:rPr>
        <w:t>.     Disponibilizar aplicativo (app) para o usuário contendo:</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a</w:t>
      </w:r>
      <w:proofErr w:type="gramEnd"/>
      <w:r w:rsidRPr="00FE6853">
        <w:rPr>
          <w:rFonts w:ascii="Arial" w:hAnsi="Arial" w:cs="Arial"/>
        </w:rPr>
        <w:t>)    Interface intuitiva com fácil acesso a lista atualizada de estabelecimentos ativos;</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b)</w:t>
      </w:r>
      <w:proofErr w:type="gramEnd"/>
      <w:r w:rsidRPr="00FE6853">
        <w:rPr>
          <w:rFonts w:ascii="Arial" w:hAnsi="Arial" w:cs="Arial"/>
        </w:rPr>
        <w:t>    Consulta de estabelecimentos por proximidade ou categoria;</w:t>
      </w:r>
    </w:p>
    <w:p w:rsidR="00FE6853" w:rsidRPr="00FE6853" w:rsidRDefault="00FE6853" w:rsidP="00FE6853">
      <w:pPr>
        <w:pStyle w:val="NormalWeb"/>
        <w:spacing w:line="360" w:lineRule="auto"/>
        <w:jc w:val="both"/>
        <w:rPr>
          <w:rFonts w:ascii="Arial" w:hAnsi="Arial" w:cs="Arial"/>
        </w:rPr>
      </w:pPr>
      <w:r w:rsidRPr="00FE6853">
        <w:rPr>
          <w:rFonts w:ascii="Arial" w:hAnsi="Arial" w:cs="Arial"/>
        </w:rPr>
        <w:t>c)</w:t>
      </w:r>
      <w:proofErr w:type="gramStart"/>
      <w:r w:rsidRPr="00FE6853">
        <w:rPr>
          <w:rFonts w:ascii="Arial" w:hAnsi="Arial" w:cs="Arial"/>
        </w:rPr>
        <w:t xml:space="preserve">  </w:t>
      </w:r>
      <w:proofErr w:type="gramEnd"/>
      <w:r w:rsidRPr="00FE6853">
        <w:rPr>
          <w:rFonts w:ascii="Arial" w:hAnsi="Arial" w:cs="Arial"/>
        </w:rPr>
        <w:t xml:space="preserve">   Estabelecimentos que realizam delivery;</w:t>
      </w:r>
    </w:p>
    <w:p w:rsidR="00FE6853" w:rsidRPr="00FE6853" w:rsidRDefault="00FE6853" w:rsidP="00FE6853">
      <w:pPr>
        <w:pStyle w:val="NormalWeb"/>
        <w:spacing w:line="360" w:lineRule="auto"/>
        <w:jc w:val="both"/>
        <w:rPr>
          <w:rFonts w:ascii="Arial" w:hAnsi="Arial" w:cs="Arial"/>
        </w:rPr>
      </w:pPr>
      <w:r w:rsidRPr="00FE6853">
        <w:rPr>
          <w:rFonts w:ascii="Arial" w:hAnsi="Arial" w:cs="Arial"/>
        </w:rPr>
        <w:t>d)</w:t>
      </w:r>
      <w:proofErr w:type="gramStart"/>
      <w:r w:rsidRPr="00FE6853">
        <w:rPr>
          <w:rFonts w:ascii="Arial" w:hAnsi="Arial" w:cs="Arial"/>
        </w:rPr>
        <w:t xml:space="preserve">  </w:t>
      </w:r>
      <w:proofErr w:type="gramEnd"/>
      <w:r w:rsidRPr="00FE6853">
        <w:rPr>
          <w:rFonts w:ascii="Arial" w:hAnsi="Arial" w:cs="Arial"/>
        </w:rPr>
        <w:t xml:space="preserve">   A data do próximo crédito com até 5 dias úteis de antecedência;</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e</w:t>
      </w:r>
      <w:proofErr w:type="gramEnd"/>
      <w:r w:rsidRPr="00FE6853">
        <w:rPr>
          <w:rFonts w:ascii="Arial" w:hAnsi="Arial" w:cs="Arial"/>
        </w:rPr>
        <w:t>)    Extrato de transações e saldos;</w:t>
      </w:r>
    </w:p>
    <w:p w:rsidR="00FE6853" w:rsidRPr="00FE6853" w:rsidRDefault="00FE6853" w:rsidP="00FE6853">
      <w:pPr>
        <w:pStyle w:val="NormalWeb"/>
        <w:spacing w:line="360" w:lineRule="auto"/>
        <w:jc w:val="both"/>
        <w:rPr>
          <w:rFonts w:ascii="Arial" w:hAnsi="Arial" w:cs="Arial"/>
        </w:rPr>
      </w:pPr>
      <w:r w:rsidRPr="00FE6853">
        <w:rPr>
          <w:rFonts w:ascii="Arial" w:hAnsi="Arial" w:cs="Arial"/>
        </w:rPr>
        <w:t>f)</w:t>
      </w:r>
      <w:proofErr w:type="gramStart"/>
      <w:r w:rsidRPr="00FE6853">
        <w:rPr>
          <w:rFonts w:ascii="Arial" w:hAnsi="Arial" w:cs="Arial"/>
        </w:rPr>
        <w:t xml:space="preserve">  </w:t>
      </w:r>
      <w:proofErr w:type="gramEnd"/>
      <w:r w:rsidRPr="00FE6853">
        <w:rPr>
          <w:rFonts w:ascii="Arial" w:hAnsi="Arial" w:cs="Arial"/>
        </w:rPr>
        <w:t xml:space="preserve">   Serviço para cancelamento e solicitação de 2ª via do cartão;</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g)</w:t>
      </w:r>
      <w:proofErr w:type="gramEnd"/>
      <w:r w:rsidRPr="00FE6853">
        <w:rPr>
          <w:rFonts w:ascii="Arial" w:hAnsi="Arial" w:cs="Arial"/>
        </w:rPr>
        <w:t>    Bloqueio e desbloqueio de cartões;</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h)</w:t>
      </w:r>
      <w:proofErr w:type="gramEnd"/>
      <w:r w:rsidRPr="00FE6853">
        <w:rPr>
          <w:rFonts w:ascii="Arial" w:hAnsi="Arial" w:cs="Arial"/>
        </w:rPr>
        <w:t>    Item para definir e recuperar senha;</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i)</w:t>
      </w:r>
      <w:proofErr w:type="gramEnd"/>
      <w:r w:rsidRPr="00FE6853">
        <w:rPr>
          <w:rFonts w:ascii="Arial" w:hAnsi="Arial" w:cs="Arial"/>
        </w:rPr>
        <w:t>      Opção para indicação de estabelecimentos para credenciamento;</w:t>
      </w:r>
    </w:p>
    <w:p w:rsidR="00FE6853" w:rsidRPr="00FE6853" w:rsidRDefault="00FE6853" w:rsidP="00FE6853">
      <w:pPr>
        <w:pStyle w:val="NormalWeb"/>
        <w:spacing w:line="360" w:lineRule="auto"/>
        <w:jc w:val="both"/>
        <w:rPr>
          <w:rFonts w:ascii="Arial" w:hAnsi="Arial" w:cs="Arial"/>
        </w:rPr>
      </w:pPr>
      <w:proofErr w:type="gramStart"/>
      <w:r w:rsidRPr="00FE6853">
        <w:rPr>
          <w:rFonts w:ascii="Arial" w:hAnsi="Arial" w:cs="Arial"/>
        </w:rPr>
        <w:t>j)</w:t>
      </w:r>
      <w:proofErr w:type="gramEnd"/>
      <w:r w:rsidRPr="00FE6853">
        <w:rPr>
          <w:rFonts w:ascii="Arial" w:hAnsi="Arial" w:cs="Arial"/>
        </w:rPr>
        <w:t>      Sistema nas versões para Android e IOS.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17</w:t>
      </w:r>
      <w:r w:rsidR="00043722">
        <w:rPr>
          <w:rFonts w:ascii="Arial" w:hAnsi="Arial" w:cs="Arial"/>
        </w:rPr>
        <w:t>.  </w:t>
      </w:r>
      <w:r w:rsidRPr="00FE6853">
        <w:rPr>
          <w:rFonts w:ascii="Arial" w:hAnsi="Arial" w:cs="Arial"/>
        </w:rPr>
        <w:t>Manter credenciamento junto a pelo menos 10 (dez) empresas de máquinas de cartões (POS e TEF), processadoras de transações realizadas por cartões de crédito, débito e voucher.</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00F6049E">
        <w:rPr>
          <w:rFonts w:ascii="Arial" w:hAnsi="Arial" w:cs="Arial"/>
        </w:rPr>
        <w:t>18</w:t>
      </w:r>
      <w:r w:rsidRPr="00FE6853">
        <w:rPr>
          <w:rFonts w:ascii="Arial" w:hAnsi="Arial" w:cs="Arial"/>
        </w:rPr>
        <w:t>.   Possuir cartão eletrônico e/ou magnético com dispositivo de aproximação para pagamento na máquina de cartão (POS/TEF).</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F6049E">
        <w:rPr>
          <w:rFonts w:ascii="Arial" w:hAnsi="Arial" w:cs="Arial"/>
        </w:rPr>
        <w:t>19</w:t>
      </w:r>
      <w:r w:rsidR="00043722">
        <w:rPr>
          <w:rFonts w:ascii="Arial" w:hAnsi="Arial" w:cs="Arial"/>
        </w:rPr>
        <w:t>.  </w:t>
      </w:r>
      <w:r w:rsidRPr="00FE6853">
        <w:rPr>
          <w:rFonts w:ascii="Arial" w:hAnsi="Arial" w:cs="Arial"/>
        </w:rPr>
        <w:t xml:space="preserve">Possuir a opção de cartão virtual para os empregados efetuarem suas compras em aplicativos de </w:t>
      </w:r>
      <w:proofErr w:type="gramStart"/>
      <w:r w:rsidRPr="00FE6853">
        <w:rPr>
          <w:rFonts w:ascii="Arial" w:hAnsi="Arial" w:cs="Arial"/>
        </w:rPr>
        <w:t>delivery</w:t>
      </w:r>
      <w:proofErr w:type="gramEnd"/>
      <w:r w:rsidRPr="00FE6853">
        <w:rPr>
          <w:rFonts w:ascii="Arial" w:hAnsi="Arial" w:cs="Arial"/>
        </w:rPr>
        <w:t>, sem a necessidade do cartão físico.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20</w:t>
      </w:r>
      <w:r w:rsidRPr="00FE6853">
        <w:rPr>
          <w:rFonts w:ascii="Arial" w:hAnsi="Arial" w:cs="Arial"/>
        </w:rPr>
        <w:t>.  Manter cadastro em pelo menos uma empresa de serviço de entrega de alimentos e refeições online (</w:t>
      </w:r>
      <w:proofErr w:type="gramStart"/>
      <w:r w:rsidRPr="00FE6853">
        <w:rPr>
          <w:rFonts w:ascii="Arial" w:hAnsi="Arial" w:cs="Arial"/>
        </w:rPr>
        <w:t>delivery</w:t>
      </w:r>
      <w:proofErr w:type="gramEnd"/>
      <w:r w:rsidRPr="00FE6853">
        <w:rPr>
          <w:rFonts w:ascii="Arial" w:hAnsi="Arial" w:cs="Arial"/>
        </w:rPr>
        <w:t>).</w:t>
      </w:r>
    </w:p>
    <w:p w:rsidR="00FE6853" w:rsidRPr="00243F1D" w:rsidRDefault="00FE6853" w:rsidP="00FE6853">
      <w:pPr>
        <w:pStyle w:val="NormalWeb"/>
        <w:spacing w:line="360" w:lineRule="auto"/>
        <w:jc w:val="both"/>
        <w:rPr>
          <w:rFonts w:ascii="Arial" w:hAnsi="Arial" w:cs="Arial"/>
          <w:color w:val="000000" w:themeColor="text1"/>
        </w:rPr>
      </w:pPr>
      <w:r>
        <w:rPr>
          <w:rFonts w:ascii="Arial" w:hAnsi="Arial" w:cs="Arial"/>
        </w:rPr>
        <w:t>6.1</w:t>
      </w:r>
      <w:r w:rsidRPr="00FE6853">
        <w:rPr>
          <w:rFonts w:ascii="Arial" w:hAnsi="Arial" w:cs="Arial"/>
        </w:rPr>
        <w:t>.</w:t>
      </w:r>
      <w:r w:rsidR="00043722">
        <w:rPr>
          <w:rFonts w:ascii="Arial" w:hAnsi="Arial" w:cs="Arial"/>
        </w:rPr>
        <w:t>21</w:t>
      </w:r>
      <w:r w:rsidRPr="00FE6853">
        <w:rPr>
          <w:rFonts w:ascii="Arial" w:hAnsi="Arial" w:cs="Arial"/>
        </w:rPr>
        <w:t xml:space="preserve">. </w:t>
      </w:r>
      <w:r w:rsidR="00043722">
        <w:rPr>
          <w:rFonts w:ascii="Arial" w:hAnsi="Arial" w:cs="Arial"/>
        </w:rPr>
        <w:t>D</w:t>
      </w:r>
      <w:r w:rsidRPr="00FE6853">
        <w:rPr>
          <w:rFonts w:ascii="Arial" w:hAnsi="Arial" w:cs="Arial"/>
        </w:rPr>
        <w:t>isponibilizar e garantir ampla rede de estabelecimentos comerciais credenciados e ativos, conforme “Anexo 1-A - Tabela de cidades e quantitativos mínimos”</w:t>
      </w:r>
      <w:r w:rsidR="00043722">
        <w:rPr>
          <w:rFonts w:ascii="Arial" w:hAnsi="Arial" w:cs="Arial"/>
        </w:rPr>
        <w:t>, parte integrante do termo de referência,</w:t>
      </w:r>
      <w:r w:rsidRPr="00FE6853">
        <w:rPr>
          <w:rFonts w:ascii="Arial" w:hAnsi="Arial" w:cs="Arial"/>
        </w:rPr>
        <w:t xml:space="preserve"> que integram o sistema Alimentação-Refeição, abrangendo todas as localidades onde se encontram os empregados, e outras que possam ser incluídas na vigência do contrato, de preferência nas proximidades de todas as </w:t>
      </w:r>
      <w:r w:rsidRPr="00243F1D">
        <w:rPr>
          <w:rFonts w:ascii="Arial" w:hAnsi="Arial" w:cs="Arial"/>
          <w:color w:val="000000" w:themeColor="text1"/>
        </w:rPr>
        <w:t>instalações da Cesama, durante toda a execução do contrato.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22</w:t>
      </w:r>
      <w:r w:rsidRPr="00FE6853">
        <w:rPr>
          <w:rFonts w:ascii="Arial" w:hAnsi="Arial" w:cs="Arial"/>
        </w:rPr>
        <w:t>.  Caso seja acrescentada uma nova cidade no escopo, a CONTRATADA terá 10 dias corridos para credenciamento de estabelecimentos de alimentação/refeição.</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23</w:t>
      </w:r>
      <w:r w:rsidRPr="00FE6853">
        <w:rPr>
          <w:rFonts w:ascii="Arial" w:hAnsi="Arial" w:cs="Arial"/>
        </w:rPr>
        <w:t xml:space="preserve">.  </w:t>
      </w:r>
      <w:r w:rsidRPr="00243F1D">
        <w:rPr>
          <w:rFonts w:ascii="Arial" w:hAnsi="Arial" w:cs="Arial"/>
          <w:color w:val="000000" w:themeColor="text1"/>
        </w:rPr>
        <w:t>A Cesama poderá a qualquer</w:t>
      </w:r>
      <w:r w:rsidRPr="00FE6853">
        <w:rPr>
          <w:rFonts w:ascii="Arial" w:hAnsi="Arial" w:cs="Arial"/>
        </w:rPr>
        <w:t xml:space="preserve"> tempo solicitar a inclusão de novos estabelecimentos credenciados, visando </w:t>
      </w:r>
      <w:proofErr w:type="gramStart"/>
      <w:r w:rsidRPr="00FE6853">
        <w:rPr>
          <w:rFonts w:ascii="Arial" w:hAnsi="Arial" w:cs="Arial"/>
        </w:rPr>
        <w:t>a</w:t>
      </w:r>
      <w:proofErr w:type="gramEnd"/>
      <w:r w:rsidRPr="00FE6853">
        <w:rPr>
          <w:rFonts w:ascii="Arial" w:hAnsi="Arial" w:cs="Arial"/>
        </w:rPr>
        <w:t xml:space="preserve"> melhoria no atendimento dos beneficiários. </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24</w:t>
      </w:r>
      <w:r w:rsidRPr="00FE6853">
        <w:rPr>
          <w:rFonts w:ascii="Arial" w:hAnsi="Arial" w:cs="Arial"/>
        </w:rPr>
        <w:t xml:space="preserve">.  </w:t>
      </w:r>
      <w:proofErr w:type="gramStart"/>
      <w:r w:rsidRPr="00FE6853">
        <w:rPr>
          <w:rFonts w:ascii="Arial" w:hAnsi="Arial" w:cs="Arial"/>
        </w:rPr>
        <w:t>Compreende-se</w:t>
      </w:r>
      <w:proofErr w:type="gramEnd"/>
      <w:r w:rsidRPr="00FE6853">
        <w:rPr>
          <w:rFonts w:ascii="Arial" w:hAnsi="Arial" w:cs="Arial"/>
        </w:rPr>
        <w:t xml:space="preserve"> como hipermercados e supermercados, as definições da Associação Brasileira de Supermercados – ABRAS.</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25</w:t>
      </w:r>
      <w:r w:rsidRPr="00243F1D">
        <w:rPr>
          <w:rFonts w:ascii="Arial" w:hAnsi="Arial" w:cs="Arial"/>
          <w:color w:val="000000" w:themeColor="text1"/>
        </w:rPr>
        <w:t>.  A Cesama poder</w:t>
      </w:r>
      <w:r w:rsidR="00043722" w:rsidRPr="000C0950">
        <w:rPr>
          <w:rFonts w:ascii="Arial" w:hAnsi="Arial" w:cs="Arial"/>
          <w:color w:val="000000" w:themeColor="text1"/>
        </w:rPr>
        <w:t>á</w:t>
      </w:r>
      <w:r w:rsidRPr="00243F1D">
        <w:rPr>
          <w:rFonts w:ascii="Arial" w:hAnsi="Arial" w:cs="Arial"/>
          <w:color w:val="000000" w:themeColor="text1"/>
        </w:rPr>
        <w:t xml:space="preserve"> realizar diligências</w:t>
      </w:r>
      <w:r w:rsidRPr="00243F1D">
        <w:rPr>
          <w:rFonts w:ascii="Arial" w:hAnsi="Arial" w:cs="Arial"/>
        </w:rPr>
        <w:t xml:space="preserve"> junto aos estabelecimentos credenciados informados, para fins</w:t>
      </w:r>
      <w:r w:rsidRPr="00FE6853">
        <w:rPr>
          <w:rFonts w:ascii="Arial" w:hAnsi="Arial" w:cs="Arial"/>
        </w:rPr>
        <w:t xml:space="preserve"> de verificação da real aceitação dos cartões alimentação/refeição da empresa CONTRATADA.</w:t>
      </w:r>
    </w:p>
    <w:p w:rsidR="00FE6853" w:rsidRPr="00243F1D"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26</w:t>
      </w:r>
      <w:r w:rsidRPr="00FE6853">
        <w:rPr>
          <w:rFonts w:ascii="Arial" w:hAnsi="Arial" w:cs="Arial"/>
        </w:rPr>
        <w:t xml:space="preserve">.   Manter nos estabelecimentos conveniados, em local visível, a identificação </w:t>
      </w:r>
      <w:r w:rsidRPr="00243F1D">
        <w:rPr>
          <w:rFonts w:ascii="Arial" w:hAnsi="Arial" w:cs="Arial"/>
        </w:rPr>
        <w:t>do convênio por meio de placas, selos identificadores ou adesivos.</w:t>
      </w:r>
    </w:p>
    <w:p w:rsidR="00FE6853" w:rsidRPr="00F3052D" w:rsidRDefault="00FE6853" w:rsidP="00FE6853">
      <w:pPr>
        <w:pStyle w:val="NormalWeb"/>
        <w:spacing w:line="360" w:lineRule="auto"/>
        <w:jc w:val="both"/>
        <w:rPr>
          <w:rFonts w:ascii="Arial" w:hAnsi="Arial" w:cs="Arial"/>
        </w:rPr>
      </w:pPr>
      <w:r w:rsidRPr="00F3052D">
        <w:rPr>
          <w:rFonts w:ascii="Arial" w:hAnsi="Arial" w:cs="Arial"/>
        </w:rPr>
        <w:t>6.1.</w:t>
      </w:r>
      <w:r w:rsidR="00043722" w:rsidRPr="00F3052D">
        <w:rPr>
          <w:rFonts w:ascii="Arial" w:hAnsi="Arial" w:cs="Arial"/>
        </w:rPr>
        <w:t>27</w:t>
      </w:r>
      <w:r w:rsidRPr="00F3052D">
        <w:rPr>
          <w:rFonts w:ascii="Arial" w:hAnsi="Arial" w:cs="Arial"/>
        </w:rPr>
        <w:t>. A CONTRATADA deverá enviar mensalmente a relação dos estabelecimentos credenciados ativos ou disponibilizá-lo no site até o 5º dia útil do mês subsequente.</w:t>
      </w:r>
    </w:p>
    <w:p w:rsidR="00FE6853" w:rsidRPr="00FE6853" w:rsidRDefault="00FE6853" w:rsidP="00FE6853">
      <w:pPr>
        <w:pStyle w:val="NormalWeb"/>
        <w:spacing w:line="360" w:lineRule="auto"/>
        <w:jc w:val="both"/>
        <w:rPr>
          <w:rFonts w:ascii="Arial" w:hAnsi="Arial" w:cs="Arial"/>
        </w:rPr>
      </w:pPr>
      <w:r>
        <w:rPr>
          <w:rFonts w:ascii="Arial" w:hAnsi="Arial" w:cs="Arial"/>
        </w:rPr>
        <w:t>6.1</w:t>
      </w:r>
      <w:r w:rsidRPr="00FE6853">
        <w:rPr>
          <w:rFonts w:ascii="Arial" w:hAnsi="Arial" w:cs="Arial"/>
        </w:rPr>
        <w:t>.</w:t>
      </w:r>
      <w:r w:rsidR="00043722">
        <w:rPr>
          <w:rFonts w:ascii="Arial" w:hAnsi="Arial" w:cs="Arial"/>
        </w:rPr>
        <w:t>28</w:t>
      </w:r>
      <w:r w:rsidRPr="00FE6853">
        <w:rPr>
          <w:rFonts w:ascii="Arial" w:hAnsi="Arial" w:cs="Arial"/>
        </w:rPr>
        <w:t xml:space="preserve">.   A CONTRATADA deverá </w:t>
      </w:r>
      <w:r w:rsidRPr="00243F1D">
        <w:rPr>
          <w:rFonts w:ascii="Arial" w:hAnsi="Arial" w:cs="Arial"/>
          <w:color w:val="000000" w:themeColor="text1"/>
        </w:rPr>
        <w:t xml:space="preserve">oferecer treinamento à equipe de benefícios da Cesama e suporte para </w:t>
      </w:r>
      <w:proofErr w:type="gramStart"/>
      <w:r w:rsidRPr="00243F1D">
        <w:rPr>
          <w:rFonts w:ascii="Arial" w:hAnsi="Arial" w:cs="Arial"/>
          <w:color w:val="000000" w:themeColor="text1"/>
        </w:rPr>
        <w:t>implementação</w:t>
      </w:r>
      <w:proofErr w:type="gramEnd"/>
      <w:r w:rsidRPr="00243F1D">
        <w:rPr>
          <w:rFonts w:ascii="Arial" w:hAnsi="Arial" w:cs="Arial"/>
          <w:color w:val="000000" w:themeColor="text1"/>
        </w:rPr>
        <w:t xml:space="preserve"> e operacionalização da tecnologia empregada, em até </w:t>
      </w:r>
      <w:r w:rsidR="00243F1D" w:rsidRPr="00243F1D">
        <w:rPr>
          <w:rFonts w:ascii="Arial" w:hAnsi="Arial" w:cs="Arial"/>
          <w:color w:val="000000" w:themeColor="text1"/>
        </w:rPr>
        <w:t>0</w:t>
      </w:r>
      <w:r w:rsidRPr="00243F1D">
        <w:rPr>
          <w:rFonts w:ascii="Arial" w:hAnsi="Arial" w:cs="Arial"/>
          <w:color w:val="000000" w:themeColor="text1"/>
        </w:rPr>
        <w:t>5 dias úteis após assinatura</w:t>
      </w:r>
      <w:r w:rsidRPr="00FE6853">
        <w:rPr>
          <w:rFonts w:ascii="Arial" w:hAnsi="Arial" w:cs="Arial"/>
        </w:rPr>
        <w:t xml:space="preserve"> do contrato.</w:t>
      </w:r>
    </w:p>
    <w:p w:rsidR="00043722" w:rsidRDefault="00094F6D" w:rsidP="00043722">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w:t>
      </w:r>
      <w:r w:rsidR="005C0397">
        <w:rPr>
          <w:rFonts w:ascii="Arial" w:hAnsi="Arial" w:cs="Arial"/>
          <w:lang w:eastAsia="pt-BR"/>
        </w:rPr>
        <w:t>29</w:t>
      </w:r>
      <w:r w:rsidR="00243F1D">
        <w:rPr>
          <w:rFonts w:ascii="Arial" w:hAnsi="Arial" w:cs="Arial"/>
          <w:lang w:eastAsia="pt-BR"/>
        </w:rPr>
        <w:t xml:space="preserve">. </w:t>
      </w:r>
      <w:r w:rsidRPr="00124DC9">
        <w:rPr>
          <w:rFonts w:ascii="Arial" w:hAnsi="Arial" w:cs="Arial"/>
          <w:lang w:eastAsia="pt-BR"/>
        </w:rPr>
        <w:t xml:space="preserve">A Contratada guardará </w:t>
      </w:r>
      <w:r w:rsidR="00277913" w:rsidRPr="00277913">
        <w:rPr>
          <w:rFonts w:ascii="Arial" w:hAnsi="Arial" w:cs="Arial"/>
          <w:lang w:eastAsia="pt-BR"/>
        </w:rPr>
        <w:t>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Pr="00124DC9">
        <w:rPr>
          <w:rFonts w:ascii="Arial" w:hAnsi="Arial" w:cs="Arial"/>
          <w:lang w:eastAsia="pt-BR"/>
        </w:rPr>
        <w:t>.</w:t>
      </w:r>
    </w:p>
    <w:p w:rsidR="00243F1D" w:rsidRDefault="00243F1D" w:rsidP="00043722">
      <w:pPr>
        <w:spacing w:line="360" w:lineRule="auto"/>
        <w:jc w:val="both"/>
        <w:rPr>
          <w:rFonts w:ascii="Arial" w:hAnsi="Arial" w:cs="Arial"/>
          <w:lang w:eastAsia="pt-BR"/>
        </w:rPr>
      </w:pPr>
    </w:p>
    <w:p w:rsidR="00094F6D" w:rsidRDefault="00094F6D" w:rsidP="00043722">
      <w:pPr>
        <w:spacing w:line="360" w:lineRule="auto"/>
        <w:jc w:val="both"/>
        <w:rPr>
          <w:rFonts w:ascii="Arial" w:eastAsia="Arial Unicode MS" w:hAnsi="Arial" w:cs="Arial"/>
        </w:rPr>
      </w:pPr>
      <w:r w:rsidRPr="002E4119">
        <w:rPr>
          <w:rFonts w:ascii="Arial" w:eastAsia="Arial Unicode MS" w:hAnsi="Arial" w:cs="Arial"/>
        </w:rPr>
        <w:t>6.1.</w:t>
      </w:r>
      <w:r w:rsidR="00043722">
        <w:rPr>
          <w:rFonts w:ascii="Arial" w:eastAsia="Arial Unicode MS" w:hAnsi="Arial" w:cs="Arial"/>
        </w:rPr>
        <w:t>3</w:t>
      </w:r>
      <w:r w:rsidR="005C0397">
        <w:rPr>
          <w:rFonts w:ascii="Arial" w:eastAsia="Arial Unicode MS" w:hAnsi="Arial" w:cs="Arial"/>
        </w:rPr>
        <w:t>0</w:t>
      </w:r>
      <w:r w:rsidRPr="002E4119">
        <w:rPr>
          <w:rFonts w:ascii="Arial" w:eastAsia="Arial Unicode MS" w:hAnsi="Arial" w:cs="Arial"/>
        </w:rPr>
        <w:t>.  As atividades modificadoras do meio ambiente deverão apresentar comprovação de sua regularidade ambiental de forma compatível com essas atividades.</w:t>
      </w:r>
    </w:p>
    <w:p w:rsidR="00243F1D" w:rsidRDefault="00243F1D" w:rsidP="00043722">
      <w:pPr>
        <w:spacing w:line="360" w:lineRule="auto"/>
        <w:jc w:val="both"/>
        <w:rPr>
          <w:rFonts w:ascii="Arial" w:eastAsia="Arial Unicode MS" w:hAnsi="Arial" w:cs="Arial"/>
        </w:rPr>
      </w:pPr>
    </w:p>
    <w:p w:rsidR="00CF03AF" w:rsidRDefault="00CF03AF" w:rsidP="00CF03AF">
      <w:pPr>
        <w:tabs>
          <w:tab w:val="left" w:pos="851"/>
        </w:tabs>
        <w:spacing w:before="120" w:line="360" w:lineRule="auto"/>
        <w:jc w:val="both"/>
        <w:rPr>
          <w:rFonts w:ascii="Arial" w:hAnsi="Arial" w:cs="Arial"/>
        </w:rPr>
      </w:pPr>
      <w:r w:rsidRPr="00CF03AF">
        <w:rPr>
          <w:rFonts w:ascii="Arial" w:hAnsi="Arial" w:cs="Arial"/>
        </w:rPr>
        <w:t>6.1.3</w:t>
      </w:r>
      <w:r w:rsidR="005C0397">
        <w:rPr>
          <w:rFonts w:ascii="Arial" w:hAnsi="Arial" w:cs="Arial"/>
        </w:rPr>
        <w:t>1</w:t>
      </w:r>
      <w:r w:rsidRPr="00CF03AF">
        <w:rPr>
          <w:rFonts w:ascii="Arial" w:hAnsi="Arial" w:cs="Arial"/>
        </w:rPr>
        <w:t xml:space="preserve">. A </w:t>
      </w:r>
      <w:r w:rsidRPr="00243F1D">
        <w:rPr>
          <w:rFonts w:ascii="Arial" w:hAnsi="Arial" w:cs="Arial"/>
          <w:color w:val="000000" w:themeColor="text1"/>
        </w:rPr>
        <w:t>CONTRATADA deverá prestar os serviços dentro dos parâmetros e rotinas estabelecidos neste Contrato, no Edital e seus anexos, com observância às recomendações aceitas pela boa técnica</w:t>
      </w:r>
      <w:r>
        <w:rPr>
          <w:rFonts w:ascii="Arial" w:hAnsi="Arial" w:cs="Arial"/>
        </w:rPr>
        <w:t>, normas e legislação.</w:t>
      </w:r>
    </w:p>
    <w:p w:rsidR="00243F1D" w:rsidRPr="00CF03AF" w:rsidRDefault="00243F1D" w:rsidP="00CF03AF">
      <w:pPr>
        <w:tabs>
          <w:tab w:val="left" w:pos="851"/>
        </w:tabs>
        <w:spacing w:before="120" w:line="360" w:lineRule="auto"/>
        <w:jc w:val="both"/>
        <w:rPr>
          <w:rFonts w:ascii="Arial" w:hAnsi="Arial" w:cs="Arial"/>
        </w:rPr>
      </w:pPr>
    </w:p>
    <w:p w:rsidR="00CF03AF" w:rsidRPr="00CF03AF" w:rsidRDefault="00CF03AF" w:rsidP="00CF03AF">
      <w:pPr>
        <w:tabs>
          <w:tab w:val="left" w:pos="851"/>
        </w:tabs>
        <w:spacing w:line="360" w:lineRule="auto"/>
        <w:jc w:val="both"/>
        <w:rPr>
          <w:rFonts w:ascii="Arial" w:hAnsi="Arial" w:cs="Arial"/>
        </w:rPr>
      </w:pPr>
      <w:r w:rsidRPr="00CF03AF">
        <w:rPr>
          <w:rFonts w:ascii="Arial" w:hAnsi="Arial" w:cs="Arial"/>
        </w:rPr>
        <w:t>6.1.3</w:t>
      </w:r>
      <w:r w:rsidR="005C0397">
        <w:rPr>
          <w:rFonts w:ascii="Arial" w:hAnsi="Arial" w:cs="Arial"/>
        </w:rPr>
        <w:t>2</w:t>
      </w:r>
      <w:r w:rsidRPr="00CF03AF">
        <w:rPr>
          <w:rFonts w:ascii="Arial" w:hAnsi="Arial" w:cs="Arial"/>
        </w:rPr>
        <w:t>. A CONTRATADA deverá prestar informações a Auditoria Interna da Cesama quando solicitada, sob pena de aplicação das sanções estabelecidas no Regulamento Interno de Licitações, Contratos e Convênios da Cesama (RILC).</w:t>
      </w:r>
    </w:p>
    <w:p w:rsidR="00CF03AF" w:rsidRPr="002E4119" w:rsidRDefault="00CF03AF" w:rsidP="00043722">
      <w:pPr>
        <w:spacing w:line="360" w:lineRule="auto"/>
        <w:jc w:val="both"/>
        <w:rPr>
          <w:rFonts w:ascii="Arial" w:eastAsia="Arial Unicode MS" w:hAnsi="Arial" w:cs="Arial"/>
        </w:rPr>
      </w:pPr>
    </w:p>
    <w:p w:rsidR="00094F6D" w:rsidRPr="002F65A2" w:rsidRDefault="00094F6D" w:rsidP="00094F6D">
      <w:pPr>
        <w:pStyle w:val="Ttulo2"/>
        <w:spacing w:before="120"/>
        <w:ind w:firstLine="0"/>
        <w:jc w:val="both"/>
        <w:rPr>
          <w:rFonts w:ascii="Arial" w:hAnsi="Arial" w:cs="Arial"/>
        </w:rPr>
      </w:pPr>
      <w:r w:rsidRPr="002F65A2">
        <w:rPr>
          <w:rFonts w:ascii="Arial" w:hAnsi="Arial" w:cs="Arial"/>
        </w:rPr>
        <w:t>6.2. São obrigações da CESAMA: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themeColor="text1"/>
        </w:rPr>
      </w:pPr>
      <w:r w:rsidRPr="002F65A2">
        <w:rPr>
          <w:rFonts w:ascii="Arial" w:hAnsi="Arial" w:cs="Arial"/>
          <w:color w:val="000000" w:themeColor="text1"/>
        </w:rPr>
        <w:t>Emitir a Ordem de Serviço, indicando o início da execução dos serviços e do prazo contratual.</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Efetuar todos os pagamentos devidos à Contratada, nas condições estabelecidas.</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F7196C" w:rsidRPr="00F7196C" w:rsidRDefault="00094F6D" w:rsidP="00CF03AF">
      <w:pPr>
        <w:pStyle w:val="PargrafodaLista"/>
        <w:widowControl w:val="0"/>
        <w:numPr>
          <w:ilvl w:val="2"/>
          <w:numId w:val="43"/>
        </w:numPr>
        <w:tabs>
          <w:tab w:val="left" w:pos="-3402"/>
        </w:tabs>
        <w:autoSpaceDE w:val="0"/>
        <w:autoSpaceDN w:val="0"/>
        <w:adjustRightInd w:val="0"/>
        <w:spacing w:before="480" w:line="360" w:lineRule="auto"/>
        <w:ind w:left="0" w:firstLine="0"/>
        <w:jc w:val="both"/>
        <w:rPr>
          <w:rFonts w:ascii="Arial" w:hAnsi="Arial" w:cs="Arial"/>
          <w:color w:val="000000"/>
        </w:rPr>
      </w:pPr>
      <w:r w:rsidRPr="00F7196C">
        <w:rPr>
          <w:rFonts w:ascii="Arial" w:hAnsi="Arial" w:cs="Arial"/>
        </w:rPr>
        <w:t xml:space="preserve">Rejeitar todo e qualquer serviço de má qualidade e em desconformidade com </w:t>
      </w:r>
      <w:r w:rsidR="00F7196C">
        <w:rPr>
          <w:rFonts w:ascii="Arial" w:hAnsi="Arial" w:cs="Arial"/>
        </w:rPr>
        <w:t>este</w:t>
      </w:r>
      <w:r w:rsidRPr="00F7196C">
        <w:rPr>
          <w:rFonts w:ascii="Arial" w:hAnsi="Arial" w:cs="Arial"/>
        </w:rPr>
        <w:t xml:space="preserve"> Termo</w:t>
      </w:r>
      <w:r w:rsidR="00F7196C">
        <w:rPr>
          <w:rFonts w:ascii="Arial" w:hAnsi="Arial" w:cs="Arial"/>
        </w:rPr>
        <w:t>.</w:t>
      </w:r>
    </w:p>
    <w:p w:rsidR="00CF03AF" w:rsidRPr="00F7196C" w:rsidRDefault="00CF03AF" w:rsidP="00F7196C">
      <w:pPr>
        <w:pStyle w:val="PargrafodaLista"/>
        <w:widowControl w:val="0"/>
        <w:tabs>
          <w:tab w:val="left" w:pos="-3402"/>
        </w:tabs>
        <w:autoSpaceDE w:val="0"/>
        <w:autoSpaceDN w:val="0"/>
        <w:adjustRightInd w:val="0"/>
        <w:spacing w:before="480" w:line="360" w:lineRule="auto"/>
        <w:ind w:left="0"/>
        <w:jc w:val="both"/>
        <w:rPr>
          <w:rFonts w:ascii="Arial" w:hAnsi="Arial" w:cs="Arial"/>
          <w:color w:val="000000"/>
        </w:rPr>
      </w:pPr>
      <w:r w:rsidRPr="00F7196C">
        <w:rPr>
          <w:rFonts w:ascii="Arial" w:hAnsi="Arial" w:cs="Arial"/>
          <w:color w:val="000000"/>
        </w:rPr>
        <w:t xml:space="preserve">6.2.5. Fornecer relação de empregados contendo nome, matrícula, órgão e endereço de lotação para subsidiar a CONTRATADA na confecção e entrega dos cartões. </w:t>
      </w:r>
    </w:p>
    <w:p w:rsidR="00CF03AF" w:rsidRPr="00CF03AF" w:rsidRDefault="00CF03AF" w:rsidP="00CF03AF">
      <w:pPr>
        <w:spacing w:before="480" w:line="360" w:lineRule="auto"/>
        <w:jc w:val="both"/>
        <w:rPr>
          <w:rFonts w:ascii="Arial" w:hAnsi="Arial" w:cs="Arial"/>
          <w:color w:val="000000"/>
        </w:rPr>
      </w:pPr>
      <w:r>
        <w:rPr>
          <w:rFonts w:ascii="Arial" w:hAnsi="Arial" w:cs="Arial"/>
          <w:color w:val="000000"/>
        </w:rPr>
        <w:t>6.2.6.</w:t>
      </w:r>
      <w:r w:rsidRPr="00CF03AF">
        <w:rPr>
          <w:rFonts w:ascii="Arial" w:hAnsi="Arial" w:cs="Arial"/>
          <w:color w:val="000000"/>
        </w:rPr>
        <w:t xml:space="preserve"> Informar à CONTRATADA quando houver quaisquer alterações no quantitativo, valores, percentual por modalidades, bem como a inclusão e exclusão de localidades de entrega dos cartões.</w:t>
      </w:r>
    </w:p>
    <w:p w:rsidR="00094F6D" w:rsidRPr="002E4119" w:rsidRDefault="00094F6D" w:rsidP="00CF03AF">
      <w:pPr>
        <w:spacing w:before="480" w:line="360" w:lineRule="auto"/>
        <w:jc w:val="both"/>
        <w:rPr>
          <w:rFonts w:ascii="Arial" w:eastAsia="Arial Unicode MS" w:hAnsi="Arial" w:cs="Arial"/>
          <w:b/>
          <w:bCs/>
        </w:rPr>
      </w:pPr>
      <w:r w:rsidRPr="002E4119">
        <w:rPr>
          <w:rFonts w:ascii="Arial" w:eastAsia="Arial Unicode MS" w:hAnsi="Arial" w:cs="Arial"/>
          <w:b/>
          <w:bCs/>
        </w:rPr>
        <w:t xml:space="preserve">CLÁUSULA </w:t>
      </w:r>
      <w:r>
        <w:rPr>
          <w:rFonts w:ascii="Arial" w:eastAsia="Arial Unicode MS" w:hAnsi="Arial" w:cs="Arial"/>
          <w:b/>
          <w:bCs/>
        </w:rPr>
        <w:t>SÉTIMA</w:t>
      </w:r>
      <w:r w:rsidRPr="002E4119">
        <w:rPr>
          <w:rFonts w:ascii="Arial" w:eastAsia="Arial Unicode MS" w:hAnsi="Arial" w:cs="Arial"/>
          <w:b/>
          <w:bCs/>
        </w:rPr>
        <w:t>: RECEBIMENTO DO OBJETO</w:t>
      </w:r>
    </w:p>
    <w:p w:rsidR="00094F6D" w:rsidRPr="002E4119" w:rsidRDefault="00094F6D" w:rsidP="00094F6D">
      <w:pPr>
        <w:spacing w:before="120" w:line="360" w:lineRule="auto"/>
        <w:jc w:val="both"/>
        <w:rPr>
          <w:rFonts w:ascii="Arial" w:hAnsi="Arial" w:cs="Arial"/>
        </w:rPr>
      </w:pPr>
      <w:r>
        <w:rPr>
          <w:rFonts w:ascii="Arial" w:eastAsia="Arial Unicode MS" w:hAnsi="Arial" w:cs="Arial"/>
          <w:bCs/>
        </w:rPr>
        <w:t>7</w:t>
      </w:r>
      <w:r w:rsidRPr="002E4119">
        <w:rPr>
          <w:rFonts w:ascii="Arial" w:eastAsia="Arial Unicode MS" w:hAnsi="Arial" w:cs="Arial"/>
          <w:bCs/>
        </w:rPr>
        <w:t xml:space="preserve">.1. </w:t>
      </w:r>
      <w:r w:rsidRPr="002E4119">
        <w:rPr>
          <w:rFonts w:ascii="Arial" w:hAnsi="Arial" w:cs="Arial"/>
        </w:rPr>
        <w:t>Executado o Contrato ou as etapas do mesmo, o seu objeto deverá ser recebido:</w:t>
      </w:r>
    </w:p>
    <w:p w:rsidR="00CF03AF" w:rsidRPr="00CF03AF" w:rsidRDefault="00CF03AF" w:rsidP="00CF03AF">
      <w:pPr>
        <w:spacing w:before="120" w:line="360" w:lineRule="auto"/>
        <w:jc w:val="both"/>
        <w:rPr>
          <w:rFonts w:ascii="Arial" w:hAnsi="Arial" w:cs="Arial"/>
        </w:rPr>
      </w:pPr>
      <w:r w:rsidRPr="00CF03AF">
        <w:rPr>
          <w:rFonts w:ascii="Arial" w:hAnsi="Arial" w:cs="Arial"/>
        </w:rPr>
        <w:t>a) provisoriamente, pelo fiscal responsável por seu acompanhamento e fiscalização, mediante termo circunstanciado, assinado pelas partes até 15 (quinze) dias da comunicação escrita do contratado;</w:t>
      </w:r>
    </w:p>
    <w:p w:rsidR="00CF03AF" w:rsidRPr="00CF03AF" w:rsidRDefault="00CF03AF" w:rsidP="00CF03AF">
      <w:pPr>
        <w:spacing w:before="120" w:line="360" w:lineRule="auto"/>
        <w:jc w:val="both"/>
        <w:rPr>
          <w:rFonts w:ascii="Arial" w:hAnsi="Arial" w:cs="Arial"/>
        </w:rPr>
      </w:pPr>
      <w:r w:rsidRPr="00CF03AF">
        <w:rPr>
          <w:rFonts w:ascii="Arial" w:hAnsi="Arial" w:cs="Arial"/>
        </w:rPr>
        <w:t>b) 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CF03AF" w:rsidRDefault="00CF03AF" w:rsidP="00CF03AF">
      <w:pPr>
        <w:spacing w:before="120" w:line="360" w:lineRule="auto"/>
        <w:jc w:val="both"/>
        <w:rPr>
          <w:rFonts w:ascii="Arial" w:hAnsi="Arial" w:cs="Arial"/>
        </w:rPr>
      </w:pPr>
      <w:r w:rsidRPr="00CF03AF">
        <w:rPr>
          <w:rFonts w:ascii="Arial" w:hAnsi="Arial" w:cs="Arial"/>
        </w:rPr>
        <w:t>c) parcialmente, relativo a etapas ou parcelas do objeto, definidas no contrato ou nos documentos que lhe integram, representando aceitação da execução da etapa ou parcela.</w:t>
      </w:r>
    </w:p>
    <w:p w:rsidR="00CF03AF" w:rsidRPr="00CF03AF" w:rsidRDefault="00CF03AF" w:rsidP="00CF03AF">
      <w:pPr>
        <w:spacing w:before="480" w:line="360" w:lineRule="auto"/>
        <w:jc w:val="both"/>
        <w:rPr>
          <w:rFonts w:ascii="Arial" w:hAnsi="Arial" w:cs="Arial"/>
        </w:rPr>
      </w:pPr>
      <w:r>
        <w:rPr>
          <w:rFonts w:ascii="Arial" w:hAnsi="Arial" w:cs="Arial"/>
        </w:rPr>
        <w:t>7</w:t>
      </w:r>
      <w:r w:rsidRPr="00CF03AF">
        <w:rPr>
          <w:rFonts w:ascii="Arial" w:hAnsi="Arial" w:cs="Arial"/>
        </w:rPr>
        <w:t>.2 O recebimento provisório ou definitivo não exclui a responsabilidade civil, principalmente quanto à solidez e segurança do objeto, nem ético profissional pela perfeita execução nos limites estabelecidos pelo Código Civil Brasileiro e pelo Contrato.</w:t>
      </w:r>
    </w:p>
    <w:p w:rsidR="00CF03AF" w:rsidRPr="00CF03AF" w:rsidRDefault="00CF03AF" w:rsidP="00CF03AF">
      <w:pPr>
        <w:spacing w:before="480" w:line="360" w:lineRule="auto"/>
        <w:jc w:val="both"/>
        <w:rPr>
          <w:rFonts w:ascii="Arial" w:hAnsi="Arial" w:cs="Arial"/>
        </w:rPr>
      </w:pPr>
      <w:r>
        <w:rPr>
          <w:rFonts w:ascii="Arial" w:hAnsi="Arial" w:cs="Arial"/>
        </w:rPr>
        <w:t>7</w:t>
      </w:r>
      <w:r w:rsidRPr="00CF03AF">
        <w:rPr>
          <w:rFonts w:ascii="Arial" w:hAnsi="Arial" w:cs="Arial"/>
        </w:rPr>
        <w:t>.3. Caso o fiscal responsável verifique o descumprimento de obrigações por parte da Contratada, deve comunicar ao preposto deste, indicando, expressamente, o que</w:t>
      </w:r>
      <w:r>
        <w:rPr>
          <w:rFonts w:ascii="Arial" w:hAnsi="Arial" w:cs="Arial"/>
        </w:rPr>
        <w:t xml:space="preserve"> </w:t>
      </w:r>
      <w:r w:rsidRPr="00CF03AF">
        <w:rPr>
          <w:rFonts w:ascii="Arial" w:hAnsi="Arial" w:cs="Arial"/>
        </w:rPr>
        <w:t>deve ser corrigido e o prazo máximo para a correção.</w:t>
      </w:r>
    </w:p>
    <w:p w:rsidR="00CF03AF" w:rsidRDefault="00CF03AF" w:rsidP="00CF03AF">
      <w:pPr>
        <w:spacing w:before="480" w:line="360" w:lineRule="auto"/>
        <w:jc w:val="both"/>
        <w:rPr>
          <w:rFonts w:ascii="Arial" w:hAnsi="Arial" w:cs="Arial"/>
        </w:rPr>
      </w:pPr>
      <w:r>
        <w:rPr>
          <w:rFonts w:ascii="Arial" w:hAnsi="Arial" w:cs="Arial"/>
        </w:rPr>
        <w:t>7</w:t>
      </w:r>
      <w:r w:rsidRPr="00CF03AF">
        <w:rPr>
          <w:rFonts w:ascii="Arial" w:hAnsi="Arial" w:cs="Arial"/>
        </w:rPr>
        <w:t>.3.1. O tempo necessário para correção referido no item anterior deve ser computado no prazo de execução de etapa, parcela ou do contrato, para efeito de configuração da mora e suas combinações.</w:t>
      </w:r>
    </w:p>
    <w:p w:rsidR="00094F6D" w:rsidRDefault="00094F6D" w:rsidP="00CF03AF">
      <w:pPr>
        <w:spacing w:before="480" w:line="360" w:lineRule="auto"/>
        <w:jc w:val="both"/>
        <w:rPr>
          <w:rFonts w:ascii="Arial" w:eastAsia="Arial Unicode MS" w:hAnsi="Arial" w:cs="Arial"/>
          <w:b/>
          <w:bCs/>
        </w:rPr>
      </w:pPr>
      <w:r w:rsidRPr="00160F4C">
        <w:rPr>
          <w:rFonts w:ascii="Arial" w:eastAsia="Arial Unicode MS" w:hAnsi="Arial" w:cs="Arial"/>
          <w:b/>
          <w:bCs/>
        </w:rPr>
        <w:t>CLÁUSULA OITAVA:</w:t>
      </w:r>
      <w:r w:rsidR="002512ED">
        <w:rPr>
          <w:rFonts w:ascii="Arial" w:eastAsia="Arial Unicode MS" w:hAnsi="Arial" w:cs="Arial"/>
          <w:b/>
          <w:bCs/>
        </w:rPr>
        <w:t xml:space="preserve"> </w:t>
      </w:r>
      <w:r w:rsidR="00CF03AF">
        <w:rPr>
          <w:rFonts w:ascii="Arial" w:eastAsia="Arial Unicode MS" w:hAnsi="Arial" w:cs="Arial"/>
          <w:b/>
          <w:bCs/>
        </w:rPr>
        <w:t xml:space="preserve">MEDIÇÕES E </w:t>
      </w:r>
      <w:r w:rsidRPr="00160F4C">
        <w:rPr>
          <w:rFonts w:ascii="Arial" w:eastAsia="Arial Unicode MS" w:hAnsi="Arial" w:cs="Arial"/>
          <w:b/>
          <w:bCs/>
        </w:rPr>
        <w:t>PAGAMENTO</w:t>
      </w:r>
      <w:r>
        <w:rPr>
          <w:rFonts w:ascii="Arial" w:eastAsia="Arial Unicode MS" w:hAnsi="Arial" w:cs="Arial"/>
          <w:b/>
          <w:bCs/>
        </w:rPr>
        <w:t>S</w:t>
      </w:r>
    </w:p>
    <w:p w:rsidR="00CF03AF" w:rsidRPr="004A2CA8" w:rsidRDefault="004A2CA8" w:rsidP="004A2CA8">
      <w:pPr>
        <w:pStyle w:val="NormalWeb"/>
        <w:spacing w:before="240" w:after="240" w:line="360" w:lineRule="auto"/>
        <w:rPr>
          <w:rFonts w:ascii="Arial" w:hAnsi="Arial" w:cs="Arial"/>
        </w:rPr>
      </w:pPr>
      <w:r>
        <w:rPr>
          <w:rFonts w:ascii="Arial" w:hAnsi="Arial" w:cs="Arial"/>
          <w:b/>
          <w:bCs/>
        </w:rPr>
        <w:t>8</w:t>
      </w:r>
      <w:r w:rsidR="00CF03AF" w:rsidRPr="004A2CA8">
        <w:rPr>
          <w:rFonts w:ascii="Arial" w:hAnsi="Arial" w:cs="Arial"/>
          <w:b/>
          <w:bCs/>
        </w:rPr>
        <w:t>.1.</w:t>
      </w:r>
      <w:r w:rsidR="00CF03AF" w:rsidRPr="004A2CA8">
        <w:rPr>
          <w:rFonts w:ascii="Arial" w:hAnsi="Arial" w:cs="Arial"/>
        </w:rPr>
        <w:t xml:space="preserve">   </w:t>
      </w:r>
      <w:r w:rsidR="00CF03AF" w:rsidRPr="004A2CA8">
        <w:rPr>
          <w:rStyle w:val="apple-tab-span"/>
          <w:rFonts w:ascii="Arial" w:hAnsi="Arial" w:cs="Arial"/>
        </w:rPr>
        <w:tab/>
      </w:r>
      <w:r w:rsidR="00CF03AF" w:rsidRPr="004A2CA8">
        <w:rPr>
          <w:rFonts w:ascii="Arial" w:hAnsi="Arial" w:cs="Arial"/>
          <w:b/>
          <w:bCs/>
        </w:rPr>
        <w:t>Medições</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b/>
          <w:bCs/>
        </w:rPr>
        <w:t>8</w:t>
      </w:r>
      <w:r w:rsidR="00CF03AF" w:rsidRPr="004A2CA8">
        <w:rPr>
          <w:rFonts w:ascii="Arial" w:hAnsi="Arial" w:cs="Arial"/>
          <w:b/>
          <w:bCs/>
        </w:rPr>
        <w:t>.1.1.</w:t>
      </w:r>
      <w:r w:rsidR="00CF03AF" w:rsidRPr="004A2CA8">
        <w:rPr>
          <w:rFonts w:ascii="Arial" w:hAnsi="Arial" w:cs="Arial"/>
        </w:rPr>
        <w:t xml:space="preserve">   As medições serão elaboradas mensalmente pelo gestor do contrato designado pela CESAMA, e deter-se-ão sobre os serviços executados no período correspondente ao dia 1º a 30 ou 31 de cada mês, para fins de registro contábil e pagamento, ou em outro período determinado pela fiscalização da CESAMA.</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.1.2.   As medições somente serão efetuadas se ocorrerem serviços no período supramencionado.</w:t>
      </w:r>
    </w:p>
    <w:p w:rsidR="00CF03AF" w:rsidRPr="004A2CA8" w:rsidRDefault="004A2CA8" w:rsidP="004A2CA8">
      <w:pPr>
        <w:pStyle w:val="NormalWeb"/>
        <w:spacing w:before="240" w:after="240" w:line="360" w:lineRule="auto"/>
        <w:rPr>
          <w:rFonts w:ascii="Arial" w:hAnsi="Arial" w:cs="Arial"/>
        </w:rPr>
      </w:pPr>
      <w:r>
        <w:rPr>
          <w:rFonts w:ascii="Arial" w:hAnsi="Arial" w:cs="Arial"/>
          <w:b/>
          <w:bCs/>
        </w:rPr>
        <w:t>8</w:t>
      </w:r>
      <w:r w:rsidR="00CF03AF" w:rsidRPr="004A2CA8">
        <w:rPr>
          <w:rFonts w:ascii="Arial" w:hAnsi="Arial" w:cs="Arial"/>
          <w:b/>
          <w:bCs/>
        </w:rPr>
        <w:t>.2.</w:t>
      </w:r>
      <w:r w:rsidR="00CF03AF" w:rsidRPr="004A2CA8">
        <w:rPr>
          <w:rFonts w:ascii="Arial" w:hAnsi="Arial" w:cs="Arial"/>
        </w:rPr>
        <w:t xml:space="preserve">       </w:t>
      </w:r>
      <w:r w:rsidR="00CF03AF" w:rsidRPr="004A2CA8">
        <w:rPr>
          <w:rFonts w:ascii="Arial" w:hAnsi="Arial" w:cs="Arial"/>
          <w:b/>
          <w:bCs/>
          <w:u w:val="single"/>
        </w:rPr>
        <w:t>Pagamentos</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 xml:space="preserve">.2.1. A CESAMA efetuará os pagamentos relativos aos compromissos assumidos, através de medições mensais, 30 (trinta) dias após a execução dos serviços com a apresentação e aceitação da Nota Fiscal / Fatura pelo departamento competente da CESAMA. </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.2.1.1 Caso o vencimento ocorra no sábado, domingo, feriado ou ponto facultativo para a Cesama, o pagamento será realizado no primeiro dia subsequente.</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.2.1.2 A nota fiscal eletrônica deverá ser enviada para o e-mail nfe@Cesama.com.br e derh@cesama.com.br.</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 xml:space="preserve">.2.1.3 Na Nota Fiscal / Fatura deverá ser </w:t>
      </w:r>
      <w:proofErr w:type="gramStart"/>
      <w:r w:rsidR="00CF03AF" w:rsidRPr="00F7196C">
        <w:rPr>
          <w:rFonts w:ascii="Arial" w:hAnsi="Arial" w:cs="Arial"/>
          <w:color w:val="000000" w:themeColor="text1"/>
        </w:rPr>
        <w:t>informado</w:t>
      </w:r>
      <w:proofErr w:type="gramEnd"/>
      <w:r w:rsidR="00CF03AF" w:rsidRPr="00F7196C">
        <w:rPr>
          <w:rFonts w:ascii="Arial" w:hAnsi="Arial" w:cs="Arial"/>
          <w:color w:val="000000" w:themeColor="text1"/>
        </w:rPr>
        <w:t xml:space="preserve"> o número do Contrato</w:t>
      </w:r>
      <w:r w:rsidR="00CF03AF" w:rsidRPr="004A2CA8">
        <w:rPr>
          <w:rFonts w:ascii="Arial" w:hAnsi="Arial" w:cs="Arial"/>
        </w:rPr>
        <w:t>.</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.2.2 O pagamento será efetuado através de depósito em conta bancária ou via TED (transferência eletrônica disponível), cujas tarifas extras correrão por conta da CONTRATADA.</w:t>
      </w:r>
    </w:p>
    <w:p w:rsidR="00CF03AF" w:rsidRPr="004A2CA8" w:rsidRDefault="004A2CA8" w:rsidP="004A2CA8">
      <w:pPr>
        <w:pStyle w:val="NormalWeb"/>
        <w:spacing w:before="120" w:after="240" w:line="360" w:lineRule="auto"/>
        <w:jc w:val="both"/>
        <w:rPr>
          <w:rFonts w:ascii="Arial" w:hAnsi="Arial" w:cs="Arial"/>
        </w:rPr>
      </w:pPr>
      <w:r>
        <w:rPr>
          <w:rFonts w:ascii="Arial" w:hAnsi="Arial" w:cs="Arial"/>
        </w:rPr>
        <w:t>8</w:t>
      </w:r>
      <w:r w:rsidR="00CF03AF" w:rsidRPr="004A2CA8">
        <w:rPr>
          <w:rFonts w:ascii="Arial" w:hAnsi="Arial" w:cs="Arial"/>
        </w:rPr>
        <w:t>.2.2.1 O pagamento só poderá ser realizado em nome da CONTRATADA e os boletos não poderão, em hipótese nenhuma, ser pagos em nome de outro beneficiário. </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 xml:space="preserve">.2.3.   O pagamento </w:t>
      </w:r>
      <w:r w:rsidR="00CF03AF" w:rsidRPr="004A2CA8">
        <w:rPr>
          <w:rFonts w:ascii="Arial" w:hAnsi="Arial" w:cs="Arial"/>
          <w:b/>
          <w:bCs/>
        </w:rPr>
        <w:t>SOMENTE</w:t>
      </w:r>
      <w:r w:rsidR="00CF03AF" w:rsidRPr="004A2CA8">
        <w:rPr>
          <w:rFonts w:ascii="Arial" w:hAnsi="Arial" w:cs="Arial"/>
        </w:rPr>
        <w:t xml:space="preserve"> será efetuado:</w:t>
      </w:r>
    </w:p>
    <w:p w:rsidR="00CF03AF" w:rsidRPr="004A2CA8" w:rsidRDefault="00CF03AF" w:rsidP="004A2CA8">
      <w:pPr>
        <w:pStyle w:val="NormalWeb"/>
        <w:numPr>
          <w:ilvl w:val="0"/>
          <w:numId w:val="48"/>
        </w:numPr>
        <w:suppressAutoHyphens/>
        <w:spacing w:before="120" w:beforeAutospacing="0" w:after="0" w:afterAutospacing="0" w:line="360" w:lineRule="auto"/>
        <w:jc w:val="both"/>
        <w:textAlignment w:val="baseline"/>
        <w:rPr>
          <w:rFonts w:ascii="Arial" w:hAnsi="Arial" w:cs="Arial"/>
        </w:rPr>
      </w:pPr>
      <w:r w:rsidRPr="004A2CA8">
        <w:rPr>
          <w:rFonts w:ascii="Arial" w:hAnsi="Arial" w:cs="Arial"/>
        </w:rPr>
        <w:t>Após a aceitação da Nota Fiscal / Fatura.</w:t>
      </w:r>
    </w:p>
    <w:p w:rsidR="00CF03AF" w:rsidRPr="004A2CA8" w:rsidRDefault="00CF03AF" w:rsidP="004A2CA8">
      <w:pPr>
        <w:pStyle w:val="NormalWeb"/>
        <w:numPr>
          <w:ilvl w:val="0"/>
          <w:numId w:val="48"/>
        </w:numPr>
        <w:suppressAutoHyphens/>
        <w:spacing w:before="0" w:beforeAutospacing="0" w:after="240" w:afterAutospacing="0" w:line="360" w:lineRule="auto"/>
        <w:jc w:val="both"/>
        <w:textAlignment w:val="baseline"/>
        <w:rPr>
          <w:rFonts w:ascii="Arial" w:hAnsi="Arial" w:cs="Arial"/>
        </w:rPr>
      </w:pPr>
      <w:r w:rsidRPr="004A2CA8">
        <w:rPr>
          <w:rFonts w:ascii="Arial" w:hAnsi="Arial" w:cs="Arial"/>
        </w:rPr>
        <w:t xml:space="preserve">Após o recolhimento pela </w:t>
      </w:r>
      <w:proofErr w:type="gramStart"/>
      <w:r w:rsidRPr="004A2CA8">
        <w:rPr>
          <w:rFonts w:ascii="Arial" w:hAnsi="Arial" w:cs="Arial"/>
        </w:rPr>
        <w:t>adjudicatária de quaisquer multas que lhe tenham sido impostas em decorrência de inadimplemento contratual</w:t>
      </w:r>
      <w:proofErr w:type="gramEnd"/>
      <w:r w:rsidRPr="004A2CA8">
        <w:rPr>
          <w:rFonts w:ascii="Arial" w:hAnsi="Arial" w:cs="Arial"/>
        </w:rPr>
        <w:t>.</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.2.4.  Os pagamentos a serem efetuados em favor da CONTRATADA, quando couber, estarão sujeitos à retenção na fonte dos tributos que incidirem sobre o objeto deste Contrato.</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.2.5.  Na hipótese de ocorrer atraso no pagamento da Nota Fiscal / Fatura por responsabilidade da CESAMA, esta se compromete a aplicar, conforme legislação em vigor, juros de mora sobre o valor devido “pro rata” entre a data do vencimento e o efetivo pagamento.</w:t>
      </w:r>
    </w:p>
    <w:p w:rsidR="00CF03AF" w:rsidRPr="00F7196C" w:rsidRDefault="004A2CA8" w:rsidP="004A2CA8">
      <w:pPr>
        <w:pStyle w:val="NormalWeb"/>
        <w:spacing w:before="240" w:after="240" w:line="360" w:lineRule="auto"/>
        <w:jc w:val="both"/>
        <w:rPr>
          <w:rFonts w:ascii="Arial" w:hAnsi="Arial" w:cs="Arial"/>
          <w:color w:val="000000" w:themeColor="text1"/>
        </w:rPr>
      </w:pPr>
      <w:r>
        <w:rPr>
          <w:rFonts w:ascii="Arial" w:hAnsi="Arial" w:cs="Arial"/>
        </w:rPr>
        <w:t>8</w:t>
      </w:r>
      <w:r w:rsidR="00CF03AF" w:rsidRPr="004A2CA8">
        <w:rPr>
          <w:rFonts w:ascii="Arial" w:hAnsi="Arial" w:cs="Arial"/>
        </w:rPr>
        <w:t xml:space="preserve">.2.6.  O CNPJ da Contratada constante da Nota Fiscal / Fatura deverá ser o mesmo da documentação </w:t>
      </w:r>
      <w:r w:rsidR="00CF03AF" w:rsidRPr="00F7196C">
        <w:rPr>
          <w:rFonts w:ascii="Arial" w:hAnsi="Arial" w:cs="Arial"/>
          <w:color w:val="000000" w:themeColor="text1"/>
        </w:rPr>
        <w:t>apresentada no processo de credenciamento.</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.2.7.  A CONTRATADA não poderá ceder ou dar em garantia, em qualquer hipótese, no todo ou em parte, os créditos de qualquer natureza, decorrentes ou oriundos da contratação.</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.2.8.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F03AF" w:rsidRPr="004A2CA8" w:rsidRDefault="004A2CA8" w:rsidP="004A2CA8">
      <w:pPr>
        <w:pStyle w:val="NormalWeb"/>
        <w:spacing w:before="240" w:after="240" w:line="360" w:lineRule="auto"/>
        <w:jc w:val="both"/>
        <w:rPr>
          <w:rFonts w:ascii="Arial" w:hAnsi="Arial" w:cs="Arial"/>
        </w:rPr>
      </w:pPr>
      <w:r w:rsidRPr="00270466">
        <w:rPr>
          <w:rFonts w:ascii="Arial" w:hAnsi="Arial" w:cs="Arial"/>
        </w:rPr>
        <w:t>8</w:t>
      </w:r>
      <w:r w:rsidR="00CF03AF" w:rsidRPr="00270466">
        <w:rPr>
          <w:rFonts w:ascii="Arial" w:hAnsi="Arial" w:cs="Arial"/>
        </w:rPr>
        <w:t xml:space="preserve">.2.9. A CESAMA poderá realizar o pagamento antes do prazo definido no item </w:t>
      </w:r>
      <w:r w:rsidRPr="00270466">
        <w:rPr>
          <w:rFonts w:ascii="Arial" w:hAnsi="Arial" w:cs="Arial"/>
        </w:rPr>
        <w:t>8</w:t>
      </w:r>
      <w:r w:rsidR="00CF03AF" w:rsidRPr="00270466">
        <w:rPr>
          <w:rFonts w:ascii="Arial" w:hAnsi="Arial" w:cs="Arial"/>
        </w:rPr>
        <w:t xml:space="preserve">.2.1, </w:t>
      </w:r>
      <w:r w:rsidR="00CF03AF" w:rsidRPr="00270466">
        <w:rPr>
          <w:rFonts w:ascii="Arial" w:hAnsi="Arial" w:cs="Arial"/>
          <w:color w:val="000000" w:themeColor="text1"/>
        </w:rPr>
        <w:t>através de solicitação expressa do fornecedor, que será analisada pela Gerência Financeira</w:t>
      </w:r>
      <w:r w:rsidR="00CF03AF" w:rsidRPr="00270466">
        <w:rPr>
          <w:rFonts w:ascii="Arial" w:hAnsi="Arial" w:cs="Arial"/>
        </w:rPr>
        <w:t xml:space="preserve"> </w:t>
      </w:r>
      <w:r w:rsidR="00CF03AF" w:rsidRPr="00270466">
        <w:rPr>
          <w:rFonts w:ascii="Arial" w:hAnsi="Arial" w:cs="Arial"/>
          <w:color w:val="000000" w:themeColor="text1"/>
        </w:rPr>
        <w:t>e Comercial, de acordo</w:t>
      </w:r>
      <w:r w:rsidR="00CF03AF" w:rsidRPr="00270466">
        <w:rPr>
          <w:rFonts w:ascii="Arial" w:hAnsi="Arial" w:cs="Arial"/>
        </w:rPr>
        <w:t xml:space="preserve"> com as condições financeiras da</w:t>
      </w:r>
      <w:r w:rsidR="00CF03AF" w:rsidRPr="004A2CA8">
        <w:rPr>
          <w:rFonts w:ascii="Arial" w:hAnsi="Arial" w:cs="Arial"/>
        </w:rPr>
        <w:t xml:space="preserve"> CESAMA. Havendo a antecipação do pagamento, o mesmo sofrerá um desconto financeiro, e o índice a ser utilizado será o Índice Nacional de Preços ao Consumidor – INPC acrescido de 1% (um por cento) “pro rata”.</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.2.10. A antecipação de pagamento só poderá ocorrer caso o serviço tenha sido executado.</w:t>
      </w:r>
    </w:p>
    <w:p w:rsidR="00CF03AF" w:rsidRPr="004A2CA8" w:rsidRDefault="004A2CA8" w:rsidP="004A2CA8">
      <w:pPr>
        <w:pStyle w:val="NormalWeb"/>
        <w:spacing w:before="240" w:after="240" w:line="360" w:lineRule="auto"/>
        <w:jc w:val="both"/>
        <w:rPr>
          <w:rFonts w:ascii="Arial" w:hAnsi="Arial" w:cs="Arial"/>
        </w:rPr>
      </w:pPr>
      <w:r>
        <w:rPr>
          <w:rFonts w:ascii="Arial" w:hAnsi="Arial" w:cs="Arial"/>
        </w:rPr>
        <w:t>8</w:t>
      </w:r>
      <w:r w:rsidR="00CF03AF" w:rsidRPr="004A2CA8">
        <w:rPr>
          <w:rFonts w:ascii="Arial" w:hAnsi="Arial" w:cs="Arial"/>
        </w:rPr>
        <w:t>.2.11. Na eventualidade de aplicação de multas, estas deverão ser liquidadas simultaneamente com parcela vinculada ao evento cujo descumprimento der origem à aplicação da penalidade.</w:t>
      </w:r>
    </w:p>
    <w:p w:rsidR="00094F6D" w:rsidRDefault="004A2CA8" w:rsidP="004A2CA8">
      <w:pPr>
        <w:pStyle w:val="NormalWeb"/>
        <w:spacing w:before="240" w:after="240" w:line="360" w:lineRule="auto"/>
        <w:jc w:val="both"/>
        <w:rPr>
          <w:rFonts w:cs="Arial"/>
          <w:b/>
          <w:bCs/>
        </w:rPr>
      </w:pPr>
      <w:r>
        <w:rPr>
          <w:rFonts w:ascii="Arial" w:hAnsi="Arial" w:cs="Arial"/>
        </w:rPr>
        <w:t>8</w:t>
      </w:r>
      <w:r w:rsidR="00CF03AF" w:rsidRPr="004A2CA8">
        <w:rPr>
          <w:rFonts w:ascii="Arial" w:hAnsi="Arial" w:cs="Arial"/>
        </w:rPr>
        <w:t xml:space="preserve">.2.12. Será utilizado o Índice de Preços ao Consumidor Amplo – IPCA / IBGE acumulado no período, como índice para reajuste de preços nos contratos da CESAMA, </w:t>
      </w:r>
      <w:r w:rsidR="00CF03AF" w:rsidRPr="00F7196C">
        <w:rPr>
          <w:rFonts w:ascii="Arial" w:hAnsi="Arial" w:cs="Arial"/>
          <w:color w:val="000000" w:themeColor="text1"/>
        </w:rPr>
        <w:t xml:space="preserve">quando couber, e o marco inicial para concessão do reajuste será a data da apresentação </w:t>
      </w:r>
      <w:r w:rsidRPr="00F7196C">
        <w:rPr>
          <w:rFonts w:ascii="Arial" w:hAnsi="Arial" w:cs="Arial"/>
          <w:color w:val="000000" w:themeColor="text1"/>
        </w:rPr>
        <w:t>da solicitação do credenciamento</w:t>
      </w:r>
      <w:r>
        <w:rPr>
          <w:rFonts w:ascii="Arial" w:hAnsi="Arial" w:cs="Arial"/>
        </w:rPr>
        <w:t>.</w:t>
      </w: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rPr>
      </w:pPr>
      <w:r w:rsidRPr="002E4119">
        <w:rPr>
          <w:rFonts w:ascii="Arial" w:eastAsia="Arial Unicode MS" w:hAnsi="Arial" w:cs="Arial"/>
        </w:rPr>
        <w:t xml:space="preserve">CLÁUSULA </w:t>
      </w:r>
      <w:r>
        <w:rPr>
          <w:rFonts w:ascii="Arial" w:eastAsia="Arial Unicode MS" w:hAnsi="Arial" w:cs="Arial"/>
        </w:rPr>
        <w:t>NONA</w:t>
      </w:r>
      <w:r w:rsidRPr="002E4119">
        <w:rPr>
          <w:rFonts w:ascii="Arial" w:eastAsia="Arial Unicode MS" w:hAnsi="Arial" w:cs="Arial"/>
        </w:rPr>
        <w:t xml:space="preserve">: REVISÃO / REAJUSTE </w:t>
      </w:r>
    </w:p>
    <w:p w:rsidR="004A2CA8" w:rsidRPr="004A2CA8" w:rsidRDefault="00132E14" w:rsidP="004A2CA8">
      <w:pPr>
        <w:tabs>
          <w:tab w:val="left" w:pos="567"/>
        </w:tabs>
        <w:spacing w:before="120" w:line="360" w:lineRule="auto"/>
        <w:jc w:val="both"/>
        <w:rPr>
          <w:rFonts w:ascii="Arial" w:eastAsia="Arial Unicode MS" w:hAnsi="Arial" w:cs="Arial"/>
          <w:b/>
        </w:rPr>
      </w:pPr>
      <w:r>
        <w:rPr>
          <w:rFonts w:ascii="Arial" w:eastAsia="Arial Unicode MS" w:hAnsi="Arial" w:cs="Arial"/>
          <w:b/>
        </w:rPr>
        <w:t>9</w:t>
      </w:r>
      <w:r w:rsidR="004A2CA8" w:rsidRPr="004A2CA8">
        <w:rPr>
          <w:rFonts w:ascii="Arial" w:eastAsia="Arial Unicode MS" w:hAnsi="Arial" w:cs="Arial"/>
          <w:b/>
        </w:rPr>
        <w:t>.1. Revisão</w:t>
      </w:r>
    </w:p>
    <w:p w:rsidR="004A2CA8" w:rsidRPr="004A2CA8" w:rsidRDefault="00132E14" w:rsidP="004A2CA8">
      <w:pPr>
        <w:tabs>
          <w:tab w:val="left" w:pos="567"/>
        </w:tabs>
        <w:spacing w:before="120" w:line="360" w:lineRule="auto"/>
        <w:jc w:val="both"/>
        <w:rPr>
          <w:rFonts w:ascii="Arial" w:eastAsia="Arial Unicode MS" w:hAnsi="Arial" w:cs="Arial"/>
        </w:rPr>
      </w:pPr>
      <w:r>
        <w:rPr>
          <w:rFonts w:ascii="Arial" w:eastAsia="Arial Unicode MS" w:hAnsi="Arial" w:cs="Arial"/>
        </w:rPr>
        <w:t>9</w:t>
      </w:r>
      <w:r w:rsidR="004A2CA8" w:rsidRPr="004A2CA8">
        <w:rPr>
          <w:rFonts w:ascii="Arial" w:eastAsia="Arial Unicode MS" w:hAnsi="Arial" w:cs="Arial"/>
        </w:rPr>
        <w:t>.1.1. A revisão contratual (reequilíbrio econômico-financeiro) tem lugar quando a interferência causadora do desequilíbrio econômico-financeiro, consistir em um fato imprevisível ou previsível de consequências incalculáveis, anormal e extraordinário.</w:t>
      </w:r>
    </w:p>
    <w:p w:rsidR="004A2CA8" w:rsidRPr="004A2CA8" w:rsidRDefault="00132E14" w:rsidP="004A2CA8">
      <w:pPr>
        <w:tabs>
          <w:tab w:val="left" w:pos="567"/>
        </w:tabs>
        <w:spacing w:before="120" w:line="360" w:lineRule="auto"/>
        <w:jc w:val="both"/>
        <w:rPr>
          <w:rFonts w:ascii="Arial" w:eastAsia="Arial Unicode MS" w:hAnsi="Arial" w:cs="Arial"/>
        </w:rPr>
      </w:pPr>
      <w:r>
        <w:rPr>
          <w:rFonts w:ascii="Arial" w:eastAsia="Arial Unicode MS" w:hAnsi="Arial" w:cs="Arial"/>
        </w:rPr>
        <w:t>9</w:t>
      </w:r>
      <w:r w:rsidR="004A2CA8" w:rsidRPr="004A2CA8">
        <w:rPr>
          <w:rFonts w:ascii="Arial" w:eastAsia="Arial Unicode MS" w:hAnsi="Arial" w:cs="Arial"/>
        </w:rPr>
        <w:t>.1.2. O reequilíbrio econômico-financeiro pode ser concedido a qualquer tempo, independentemente de previsão contratual, desde que verificados os seguintes requisitos:</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o</w:t>
      </w:r>
      <w:proofErr w:type="gramEnd"/>
      <w:r w:rsidRPr="004A2CA8">
        <w:rPr>
          <w:rFonts w:ascii="Arial" w:eastAsia="Arial Unicode MS" w:hAnsi="Arial" w:cs="Arial"/>
        </w:rPr>
        <w:t xml:space="preserve"> evento seja futuro e incerto;</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o</w:t>
      </w:r>
      <w:proofErr w:type="gramEnd"/>
      <w:r w:rsidRPr="004A2CA8">
        <w:rPr>
          <w:rFonts w:ascii="Arial" w:eastAsia="Arial Unicode MS" w:hAnsi="Arial" w:cs="Arial"/>
        </w:rPr>
        <w:t xml:space="preserve"> evento ocorra após a apresentação da proposta;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o</w:t>
      </w:r>
      <w:proofErr w:type="gramEnd"/>
      <w:r w:rsidRPr="004A2CA8">
        <w:rPr>
          <w:rFonts w:ascii="Arial" w:eastAsia="Arial Unicode MS" w:hAnsi="Arial" w:cs="Arial"/>
        </w:rPr>
        <w:t xml:space="preserve"> evento não ocorra por culpa da CONTRATADA;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a</w:t>
      </w:r>
      <w:proofErr w:type="gramEnd"/>
      <w:r w:rsidRPr="004A2CA8">
        <w:rPr>
          <w:rFonts w:ascii="Arial" w:eastAsia="Arial Unicode MS" w:hAnsi="Arial" w:cs="Arial"/>
        </w:rPr>
        <w:t xml:space="preserve"> possibilidade da revisão contratual seja aventada pela CONTRATADA ou pela CESAMA;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a</w:t>
      </w:r>
      <w:proofErr w:type="gramEnd"/>
      <w:r w:rsidRPr="004A2CA8">
        <w:rPr>
          <w:rFonts w:ascii="Arial" w:eastAsia="Arial Unicode MS" w:hAnsi="Arial" w:cs="Arial"/>
        </w:rPr>
        <w:t xml:space="preserve"> modificação seja substancial nas condições contratadas, de forma que seja caracterizada alteração desproporcional entre os encargos da CONTRATADA e a retribuição da CESAMA;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haja</w:t>
      </w:r>
      <w:proofErr w:type="gramEnd"/>
      <w:r w:rsidRPr="004A2CA8">
        <w:rPr>
          <w:rFonts w:ascii="Arial" w:eastAsia="Arial Unicode MS" w:hAnsi="Arial" w:cs="Arial"/>
        </w:rPr>
        <w:t xml:space="preserve"> nexo causal entre a alteração dos custos com o evento ocorrido e a necessidade de recomposição da remuneração correspondente em função da majoração ou minoração dos encargos da CONTRATADA;</w:t>
      </w:r>
    </w:p>
    <w:p w:rsidR="004A2CA8" w:rsidRPr="004A2CA8" w:rsidRDefault="004A2CA8" w:rsidP="004A2CA8">
      <w:pPr>
        <w:numPr>
          <w:ilvl w:val="0"/>
          <w:numId w:val="37"/>
        </w:numPr>
        <w:spacing w:before="120" w:line="360" w:lineRule="auto"/>
        <w:ind w:left="851" w:hanging="284"/>
        <w:jc w:val="both"/>
        <w:rPr>
          <w:rFonts w:ascii="Arial" w:eastAsia="Arial Unicode MS" w:hAnsi="Arial" w:cs="Arial"/>
        </w:rPr>
      </w:pPr>
      <w:proofErr w:type="gramStart"/>
      <w:r w:rsidRPr="004A2CA8">
        <w:rPr>
          <w:rFonts w:ascii="Arial" w:eastAsia="Arial Unicode MS" w:hAnsi="Arial" w:cs="Arial"/>
        </w:rPr>
        <w:t>seja</w:t>
      </w:r>
      <w:proofErr w:type="gramEnd"/>
      <w:r w:rsidRPr="004A2CA8">
        <w:rPr>
          <w:rFonts w:ascii="Arial" w:eastAsia="Arial Unicode MS" w:hAnsi="Arial" w:cs="Arial"/>
        </w:rPr>
        <w:t xml:space="preserve"> demonstrada nos autos a quebra de equilíbrio econômico-financeiro do Contrato, por meio de apresentação de planilha de custos e documentação comprobatória correlata que demonstre que a contratação tornou-se inviável nas condições inicialmente pactuadas. </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4A2CA8">
        <w:rPr>
          <w:rFonts w:ascii="Arial" w:eastAsia="Arial Unicode MS" w:hAnsi="Arial" w:cs="Arial"/>
          <w:color w:val="000000"/>
        </w:rPr>
        <w:t xml:space="preserve">.1.3.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rsidR="004A2CA8" w:rsidRPr="00132E14" w:rsidRDefault="00132E14" w:rsidP="004A2CA8">
      <w:pPr>
        <w:spacing w:before="120" w:line="360" w:lineRule="auto"/>
        <w:jc w:val="both"/>
        <w:rPr>
          <w:rFonts w:ascii="Arial" w:eastAsia="Arial Unicode MS" w:hAnsi="Arial" w:cs="Arial"/>
          <w:color w:val="000000"/>
        </w:rPr>
      </w:pPr>
      <w:r w:rsidRPr="00132E14">
        <w:rPr>
          <w:rFonts w:ascii="Arial" w:eastAsia="Arial Unicode MS" w:hAnsi="Arial" w:cs="Arial"/>
          <w:color w:val="000000"/>
        </w:rPr>
        <w:t>9</w:t>
      </w:r>
      <w:r w:rsidR="004A2CA8" w:rsidRPr="00132E14">
        <w:rPr>
          <w:rFonts w:ascii="Arial" w:eastAsia="Arial Unicode MS" w:hAnsi="Arial" w:cs="Arial"/>
          <w:color w:val="000000"/>
        </w:rPr>
        <w:t xml:space="preserve">.1.4.  A extinção do contrato não configurará óbice para o reconhecimento do desequilíbrio econômico-financeiro, hipótese em que será concedida indenização por meio de termo indenizatório. </w:t>
      </w:r>
    </w:p>
    <w:p w:rsidR="004A2CA8" w:rsidRPr="00132E14"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132E14">
        <w:rPr>
          <w:rFonts w:ascii="Arial" w:eastAsia="Arial Unicode MS" w:hAnsi="Arial" w:cs="Arial"/>
          <w:color w:val="000000"/>
        </w:rPr>
        <w:t>.1.4.1. O pedido de restabelecimento do equilíbrio econômico-financeiro deverá ser formulado durante a vigência do contrato e antes de eventual prorrogação.</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132E14">
        <w:rPr>
          <w:rFonts w:ascii="Arial" w:eastAsia="Arial Unicode MS" w:hAnsi="Arial" w:cs="Arial"/>
          <w:color w:val="000000"/>
        </w:rPr>
        <w:t>.1.5.  É vedada a inclusão, por ocasião da repactuação do contrato, de benefícios</w:t>
      </w:r>
      <w:r w:rsidR="004A2CA8" w:rsidRPr="004A2CA8">
        <w:rPr>
          <w:rFonts w:ascii="Arial" w:eastAsia="Arial Unicode MS" w:hAnsi="Arial" w:cs="Arial"/>
          <w:color w:val="000000"/>
        </w:rPr>
        <w:t xml:space="preserve"> não previstos na proposta inicial, exceto quando se tornarem obrigatórios por força de instrumento legal. </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4A2CA8">
        <w:rPr>
          <w:rFonts w:ascii="Arial" w:eastAsia="Arial Unicode MS" w:hAnsi="Arial" w:cs="Arial"/>
          <w:color w:val="000000"/>
        </w:rPr>
        <w:t xml:space="preserve">.1.6.  Quando da solicitação da repactuação do contrato, esta somente será concedida mediante negociação entre as partes, considerando-se: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a.</w:t>
      </w:r>
      <w:proofErr w:type="gramEnd"/>
      <w:r w:rsidRPr="004A2CA8">
        <w:rPr>
          <w:rFonts w:ascii="Arial" w:eastAsia="Arial Unicode MS" w:hAnsi="Arial" w:cs="Arial"/>
          <w:color w:val="000000"/>
        </w:rPr>
        <w:t xml:space="preserve"> os preços praticados no mercado e ou em outros contratos da Administração;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b.</w:t>
      </w:r>
      <w:proofErr w:type="gramEnd"/>
      <w:r w:rsidRPr="004A2CA8">
        <w:rPr>
          <w:rFonts w:ascii="Arial" w:eastAsia="Arial Unicode MS" w:hAnsi="Arial" w:cs="Arial"/>
          <w:color w:val="000000"/>
        </w:rPr>
        <w:t xml:space="preserve"> as particularidades do contrato em vigência;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c.</w:t>
      </w:r>
      <w:proofErr w:type="gramEnd"/>
      <w:r w:rsidRPr="004A2CA8">
        <w:rPr>
          <w:rFonts w:ascii="Arial" w:eastAsia="Arial Unicode MS" w:hAnsi="Arial" w:cs="Arial"/>
          <w:color w:val="000000"/>
        </w:rPr>
        <w:t xml:space="preserve"> o novo acordo ou convenção coletiva das categorias profissionais;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d.</w:t>
      </w:r>
      <w:proofErr w:type="gramEnd"/>
      <w:r w:rsidRPr="004A2CA8">
        <w:rPr>
          <w:rFonts w:ascii="Arial" w:eastAsia="Arial Unicode MS" w:hAnsi="Arial" w:cs="Arial"/>
          <w:color w:val="000000"/>
        </w:rPr>
        <w:t xml:space="preserve"> a nova planilha com a variação dos custos apresentada;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e</w:t>
      </w:r>
      <w:proofErr w:type="gramEnd"/>
      <w:r w:rsidRPr="004A2CA8">
        <w:rPr>
          <w:rFonts w:ascii="Arial" w:eastAsia="Arial Unicode MS" w:hAnsi="Arial" w:cs="Arial"/>
          <w:color w:val="000000"/>
        </w:rPr>
        <w:t xml:space="preserve">. </w:t>
      </w:r>
      <w:proofErr w:type="gramStart"/>
      <w:r w:rsidRPr="004A2CA8">
        <w:rPr>
          <w:rFonts w:ascii="Arial" w:eastAsia="Arial Unicode MS" w:hAnsi="Arial" w:cs="Arial"/>
          <w:color w:val="000000"/>
        </w:rPr>
        <w:t>indicadores</w:t>
      </w:r>
      <w:proofErr w:type="gramEnd"/>
      <w:r w:rsidRPr="004A2CA8">
        <w:rPr>
          <w:rFonts w:ascii="Arial" w:eastAsia="Arial Unicode MS" w:hAnsi="Arial" w:cs="Arial"/>
          <w:color w:val="000000"/>
        </w:rPr>
        <w:t xml:space="preserve"> setoriais, tabelas de fabricantes, valores oficiais de referência, tarifas públicas ou outros equivalentes; e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f.</w:t>
      </w:r>
      <w:proofErr w:type="gramEnd"/>
      <w:r w:rsidRPr="004A2CA8">
        <w:rPr>
          <w:rFonts w:ascii="Arial" w:eastAsia="Arial Unicode MS" w:hAnsi="Arial" w:cs="Arial"/>
          <w:color w:val="000000"/>
        </w:rPr>
        <w:t xml:space="preserve"> a disponibilidade orçamentária da Cesama. </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4A2CA8">
        <w:rPr>
          <w:rFonts w:ascii="Arial" w:eastAsia="Arial Unicode MS" w:hAnsi="Arial" w:cs="Arial"/>
          <w:color w:val="000000"/>
        </w:rPr>
        <w:t xml:space="preserve">.1.7.  A decisão sobre o pedido de repactuação do contrato deve ser feita no prazo </w:t>
      </w:r>
      <w:r w:rsidR="004A2CA8" w:rsidRPr="00132E14">
        <w:rPr>
          <w:rFonts w:ascii="Arial" w:eastAsia="Arial Unicode MS" w:hAnsi="Arial" w:cs="Arial"/>
          <w:color w:val="000000"/>
        </w:rPr>
        <w:t>máximo de 30 (trinta) dias, contados a partir da solicitação e da entrega dos comprovantes de variação dos custos, e encaminhada para decisão do diretor setorial.</w:t>
      </w:r>
      <w:r w:rsidR="004A2CA8" w:rsidRPr="004A2CA8">
        <w:rPr>
          <w:rFonts w:ascii="Arial" w:eastAsia="Arial Unicode MS" w:hAnsi="Arial" w:cs="Arial"/>
          <w:color w:val="000000"/>
        </w:rPr>
        <w:t xml:space="preserve"> </w:t>
      </w:r>
    </w:p>
    <w:p w:rsidR="004A2CA8" w:rsidRPr="004A2CA8" w:rsidRDefault="00132E14" w:rsidP="004A2CA8">
      <w:pPr>
        <w:spacing w:before="120" w:line="360" w:lineRule="auto"/>
        <w:jc w:val="both"/>
        <w:rPr>
          <w:rFonts w:ascii="Arial" w:eastAsia="Arial Unicode MS" w:hAnsi="Arial" w:cs="Arial"/>
          <w:color w:val="000000"/>
        </w:rPr>
      </w:pPr>
      <w:r w:rsidRPr="00270466">
        <w:rPr>
          <w:rFonts w:ascii="Arial" w:eastAsia="Arial Unicode MS" w:hAnsi="Arial" w:cs="Arial"/>
          <w:color w:val="000000"/>
        </w:rPr>
        <w:t>9</w:t>
      </w:r>
      <w:r w:rsidR="004A2CA8" w:rsidRPr="00270466">
        <w:rPr>
          <w:rFonts w:ascii="Arial" w:eastAsia="Arial Unicode MS" w:hAnsi="Arial" w:cs="Arial"/>
          <w:color w:val="000000"/>
        </w:rPr>
        <w:t>.1.8.  O prazo referido no item anterior ficará suspenso enquanto a Contratada não</w:t>
      </w:r>
      <w:r w:rsidR="004A2CA8" w:rsidRPr="004A2CA8">
        <w:rPr>
          <w:rFonts w:ascii="Arial" w:eastAsia="Arial Unicode MS" w:hAnsi="Arial" w:cs="Arial"/>
          <w:color w:val="000000"/>
        </w:rPr>
        <w:t xml:space="preserve"> cumprir os atos ou apresentar a documentação solicitada pela Cesama para a comprovação da variação dos custos. </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4A2CA8">
        <w:rPr>
          <w:rFonts w:ascii="Arial" w:eastAsia="Arial Unicode MS" w:hAnsi="Arial" w:cs="Arial"/>
          <w:color w:val="000000"/>
        </w:rPr>
        <w:t xml:space="preserve">.1.9. A Cesama poderá realizar diligências para conferir a variação de custos alegada pela Contratada. </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4A2CA8">
        <w:rPr>
          <w:rFonts w:ascii="Arial" w:eastAsia="Arial Unicode MS" w:hAnsi="Arial" w:cs="Arial"/>
          <w:color w:val="000000"/>
        </w:rPr>
        <w:t xml:space="preserve">.1.10. Os novos valores contratuais decorrentes das repactuações terão suas vigências iniciadas observando-se o seguinte: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a.</w:t>
      </w:r>
      <w:proofErr w:type="gramEnd"/>
      <w:r w:rsidRPr="004A2CA8">
        <w:rPr>
          <w:rFonts w:ascii="Arial" w:eastAsia="Arial Unicode MS" w:hAnsi="Arial" w:cs="Arial"/>
          <w:color w:val="000000"/>
        </w:rPr>
        <w:t xml:space="preserve"> a partir da assinatura da apostila ou termo aditivo;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b.</w:t>
      </w:r>
      <w:proofErr w:type="gramEnd"/>
      <w:r w:rsidRPr="004A2CA8">
        <w:rPr>
          <w:rFonts w:ascii="Arial" w:eastAsia="Arial Unicode MS" w:hAnsi="Arial" w:cs="Arial"/>
          <w:color w:val="000000"/>
        </w:rPr>
        <w:t xml:space="preserve"> em data futura, desde que acordada entre as partes, sem prejuízo da contagem de periodicidade para concessão das repactuações futuras; ou </w:t>
      </w:r>
    </w:p>
    <w:p w:rsidR="004A2CA8" w:rsidRPr="004A2CA8" w:rsidRDefault="004A2CA8" w:rsidP="004A2CA8">
      <w:pPr>
        <w:spacing w:before="120" w:line="360" w:lineRule="auto"/>
        <w:ind w:left="567"/>
        <w:jc w:val="both"/>
        <w:rPr>
          <w:rFonts w:ascii="Arial" w:eastAsia="Arial Unicode MS" w:hAnsi="Arial" w:cs="Arial"/>
          <w:color w:val="000000"/>
        </w:rPr>
      </w:pPr>
      <w:proofErr w:type="gramStart"/>
      <w:r w:rsidRPr="004A2CA8">
        <w:rPr>
          <w:rFonts w:ascii="Arial" w:eastAsia="Arial Unicode MS" w:hAnsi="Arial" w:cs="Arial"/>
          <w:color w:val="000000"/>
        </w:rPr>
        <w:t>c.</w:t>
      </w:r>
      <w:proofErr w:type="gramEnd"/>
      <w:r w:rsidRPr="004A2CA8">
        <w:rPr>
          <w:rFonts w:ascii="Arial" w:eastAsia="Arial Unicode MS" w:hAnsi="Arial" w:cs="Arial"/>
          <w:color w:val="000000"/>
        </w:rPr>
        <w:t xml:space="preserve">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4A2CA8" w:rsidRPr="004A2CA8" w:rsidRDefault="00132E14" w:rsidP="004A2CA8">
      <w:pPr>
        <w:spacing w:before="120" w:line="360" w:lineRule="auto"/>
        <w:jc w:val="both"/>
        <w:rPr>
          <w:rFonts w:ascii="Arial" w:eastAsia="Arial Unicode MS" w:hAnsi="Arial" w:cs="Arial"/>
          <w:color w:val="000000"/>
        </w:rPr>
      </w:pPr>
      <w:r w:rsidRPr="00270466">
        <w:rPr>
          <w:rFonts w:ascii="Arial" w:eastAsia="Arial Unicode MS" w:hAnsi="Arial" w:cs="Arial"/>
          <w:color w:val="000000"/>
        </w:rPr>
        <w:t>9</w:t>
      </w:r>
      <w:r w:rsidR="004A2CA8" w:rsidRPr="00270466">
        <w:rPr>
          <w:rFonts w:ascii="Arial" w:eastAsia="Arial Unicode MS" w:hAnsi="Arial" w:cs="Arial"/>
          <w:color w:val="000000"/>
        </w:rPr>
        <w:t>.1.11.  No caso previsto na alínea “c”, o pagamento retroativo deverá ser concedido</w:t>
      </w:r>
      <w:r w:rsidR="004A2CA8" w:rsidRPr="004A2CA8">
        <w:rPr>
          <w:rFonts w:ascii="Arial" w:eastAsia="Arial Unicode MS" w:hAnsi="Arial" w:cs="Arial"/>
          <w:color w:val="000000"/>
        </w:rPr>
        <w:t xml:space="preserve"> exclusivamente para os itens que motivaram a retroatividade, e apenas em relação à diferença porventura existente. </w:t>
      </w:r>
    </w:p>
    <w:p w:rsidR="004A2CA8" w:rsidRPr="004A2CA8" w:rsidRDefault="00132E14" w:rsidP="004A2CA8">
      <w:pPr>
        <w:spacing w:before="120" w:line="360" w:lineRule="auto"/>
        <w:jc w:val="both"/>
        <w:rPr>
          <w:rFonts w:ascii="Arial" w:eastAsia="Arial Unicode MS" w:hAnsi="Arial" w:cs="Arial"/>
          <w:color w:val="000000"/>
        </w:rPr>
      </w:pPr>
      <w:r>
        <w:rPr>
          <w:rFonts w:ascii="Arial" w:eastAsia="Arial Unicode MS" w:hAnsi="Arial" w:cs="Arial"/>
          <w:color w:val="000000"/>
        </w:rPr>
        <w:t>9</w:t>
      </w:r>
      <w:r w:rsidR="004A2CA8" w:rsidRPr="004A2CA8">
        <w:rPr>
          <w:rFonts w:ascii="Arial" w:eastAsia="Arial Unicode MS" w:hAnsi="Arial" w:cs="Arial"/>
          <w:color w:val="000000"/>
        </w:rPr>
        <w:t>.1.12.  A Cesama deverá assegurar-se de que os preços contratados são compatíveis com aqueles praticados no mercado, de forma a garantir a continuidade da contratação mais vantajosa.</w:t>
      </w:r>
    </w:p>
    <w:p w:rsidR="004A2CA8" w:rsidRPr="004A2CA8" w:rsidRDefault="00132E14" w:rsidP="004A2CA8">
      <w:pPr>
        <w:tabs>
          <w:tab w:val="left" w:pos="567"/>
        </w:tabs>
        <w:spacing w:before="120" w:line="360" w:lineRule="auto"/>
        <w:jc w:val="both"/>
        <w:rPr>
          <w:rFonts w:ascii="Arial" w:eastAsia="Arial Unicode MS" w:hAnsi="Arial" w:cs="Arial"/>
          <w:b/>
        </w:rPr>
      </w:pPr>
      <w:r>
        <w:rPr>
          <w:rFonts w:ascii="Arial" w:eastAsia="Arial Unicode MS" w:hAnsi="Arial" w:cs="Arial"/>
          <w:b/>
        </w:rPr>
        <w:t>9</w:t>
      </w:r>
      <w:r w:rsidR="004A2CA8" w:rsidRPr="004A2CA8">
        <w:rPr>
          <w:rFonts w:ascii="Arial" w:eastAsia="Arial Unicode MS" w:hAnsi="Arial" w:cs="Arial"/>
          <w:b/>
        </w:rPr>
        <w:t>.2. Reajuste</w:t>
      </w:r>
    </w:p>
    <w:p w:rsidR="004A2CA8" w:rsidRPr="00F7196C" w:rsidRDefault="00132E14" w:rsidP="004A2CA8">
      <w:pPr>
        <w:spacing w:before="120" w:line="360" w:lineRule="auto"/>
        <w:jc w:val="both"/>
        <w:rPr>
          <w:rFonts w:ascii="Arial" w:eastAsia="Arial Unicode MS" w:hAnsi="Arial" w:cs="Arial"/>
          <w:color w:val="000000" w:themeColor="text1"/>
        </w:rPr>
      </w:pPr>
      <w:r w:rsidRPr="00F7196C">
        <w:rPr>
          <w:rFonts w:ascii="Arial" w:eastAsia="Arial Unicode MS" w:hAnsi="Arial" w:cs="Arial"/>
          <w:color w:val="000000" w:themeColor="text1"/>
        </w:rPr>
        <w:t>6</w:t>
      </w:r>
      <w:r w:rsidR="004A2CA8" w:rsidRPr="00F7196C">
        <w:rPr>
          <w:rFonts w:ascii="Arial" w:eastAsia="Arial Unicode MS" w:hAnsi="Arial" w:cs="Arial"/>
          <w:color w:val="000000" w:themeColor="text1"/>
        </w:rPr>
        <w:t>.2.1. Aplica-se o IPCA - Índice Nacional de Preços ao Consumidor Amplo para o reajustamento dos preços.</w:t>
      </w:r>
    </w:p>
    <w:p w:rsidR="004A2CA8" w:rsidRPr="004A2CA8" w:rsidRDefault="00132E14" w:rsidP="004A2CA8">
      <w:pPr>
        <w:spacing w:before="120" w:line="360" w:lineRule="auto"/>
        <w:jc w:val="both"/>
        <w:rPr>
          <w:rFonts w:ascii="Arial" w:eastAsia="Arial Unicode MS" w:hAnsi="Arial" w:cs="Arial"/>
        </w:rPr>
      </w:pPr>
      <w:r>
        <w:rPr>
          <w:rFonts w:ascii="Arial" w:eastAsia="Arial Unicode MS" w:hAnsi="Arial" w:cs="Arial"/>
        </w:rPr>
        <w:t>6</w:t>
      </w:r>
      <w:r w:rsidR="004A2CA8" w:rsidRPr="004A2CA8">
        <w:rPr>
          <w:rFonts w:ascii="Arial" w:eastAsia="Arial Unicode MS" w:hAnsi="Arial" w:cs="Arial"/>
        </w:rPr>
        <w:t>.2.2.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4A2CA8" w:rsidRPr="004A2CA8" w:rsidRDefault="00132E14" w:rsidP="004A2CA8">
      <w:pPr>
        <w:spacing w:before="120" w:line="360" w:lineRule="auto"/>
        <w:jc w:val="both"/>
        <w:rPr>
          <w:rFonts w:ascii="Arial" w:eastAsia="Arial Unicode MS" w:hAnsi="Arial" w:cs="Arial"/>
        </w:rPr>
      </w:pPr>
      <w:r>
        <w:rPr>
          <w:rFonts w:ascii="Arial" w:eastAsia="Arial Unicode MS" w:hAnsi="Arial" w:cs="Arial"/>
        </w:rPr>
        <w:t>6</w:t>
      </w:r>
      <w:r w:rsidR="004A2CA8" w:rsidRPr="004A2CA8">
        <w:rPr>
          <w:rFonts w:ascii="Arial" w:eastAsia="Arial Unicode MS" w:hAnsi="Arial" w:cs="Arial"/>
        </w:rPr>
        <w:t xml:space="preserve">.2.3. O reajuste de preços previsto neste Contrato para fazer face à elevação dos custos da contratação, </w:t>
      </w:r>
      <w:r w:rsidR="004A2CA8" w:rsidRPr="004A2CA8">
        <w:rPr>
          <w:rFonts w:ascii="Arial" w:eastAsia="Arial Unicode MS" w:hAnsi="Arial" w:cs="Arial"/>
          <w:b/>
        </w:rPr>
        <w:t>respeitada a anualidade</w:t>
      </w:r>
      <w:r w:rsidR="004A2CA8" w:rsidRPr="004A2CA8">
        <w:rPr>
          <w:rFonts w:ascii="Arial" w:eastAsia="Arial Unicode MS" w:hAnsi="Arial" w:cs="Arial"/>
        </w:rPr>
        <w:t>, e que vier a ocorrer durante a vigência do Contrato, deverá ser solicitado pela CONTRATADA.</w:t>
      </w:r>
    </w:p>
    <w:p w:rsidR="004A2CA8" w:rsidRPr="00F7196C" w:rsidRDefault="00132E14" w:rsidP="004A2CA8">
      <w:pPr>
        <w:spacing w:before="120" w:line="360" w:lineRule="auto"/>
        <w:jc w:val="both"/>
        <w:rPr>
          <w:rFonts w:ascii="Arial" w:eastAsia="Arial Unicode MS" w:hAnsi="Arial" w:cs="Arial"/>
          <w:color w:val="000000" w:themeColor="text1"/>
        </w:rPr>
      </w:pPr>
      <w:r w:rsidRPr="00F7196C">
        <w:rPr>
          <w:rFonts w:ascii="Arial" w:eastAsia="Arial Unicode MS" w:hAnsi="Arial" w:cs="Arial"/>
          <w:color w:val="000000" w:themeColor="text1"/>
        </w:rPr>
        <w:t>9</w:t>
      </w:r>
      <w:r w:rsidR="004A2CA8" w:rsidRPr="00F7196C">
        <w:rPr>
          <w:rFonts w:ascii="Arial" w:eastAsia="Arial Unicode MS" w:hAnsi="Arial" w:cs="Arial"/>
          <w:color w:val="000000" w:themeColor="text1"/>
        </w:rPr>
        <w:t xml:space="preserve">.2.4. Para o primeiro reajuste, </w:t>
      </w:r>
      <w:r w:rsidR="004A2CA8" w:rsidRPr="00F7196C">
        <w:rPr>
          <w:rFonts w:ascii="Arial" w:eastAsia="Arial Unicode MS" w:hAnsi="Arial" w:cs="Arial"/>
          <w:b/>
          <w:color w:val="000000" w:themeColor="text1"/>
        </w:rPr>
        <w:t xml:space="preserve">o marco inicial para a concessão do reajustamento de preços é a data limite da apresentação </w:t>
      </w:r>
      <w:r w:rsidRPr="00F7196C">
        <w:rPr>
          <w:rFonts w:ascii="Arial" w:eastAsia="Arial Unicode MS" w:hAnsi="Arial" w:cs="Arial"/>
          <w:b/>
          <w:color w:val="000000" w:themeColor="text1"/>
        </w:rPr>
        <w:t>da solicitação do credenciamento</w:t>
      </w:r>
      <w:r w:rsidR="004A2CA8" w:rsidRPr="00F7196C">
        <w:rPr>
          <w:rFonts w:ascii="Arial" w:eastAsia="Arial Unicode MS" w:hAnsi="Arial" w:cs="Arial"/>
          <w:color w:val="000000" w:themeColor="text1"/>
        </w:rPr>
        <w:t xml:space="preserve">. </w:t>
      </w:r>
    </w:p>
    <w:p w:rsidR="004A2CA8" w:rsidRPr="00132E14" w:rsidRDefault="00132E14" w:rsidP="004A2CA8">
      <w:pPr>
        <w:spacing w:before="120" w:line="360" w:lineRule="auto"/>
        <w:jc w:val="both"/>
        <w:rPr>
          <w:rFonts w:ascii="Arial" w:eastAsia="Arial Unicode MS" w:hAnsi="Arial" w:cs="Arial"/>
        </w:rPr>
      </w:pPr>
      <w:r>
        <w:rPr>
          <w:rFonts w:ascii="Arial" w:eastAsia="Arial Unicode MS" w:hAnsi="Arial" w:cs="Arial"/>
        </w:rPr>
        <w:t>9</w:t>
      </w:r>
      <w:r w:rsidR="004A2CA8" w:rsidRPr="00132E14">
        <w:rPr>
          <w:rFonts w:ascii="Arial" w:eastAsia="Arial Unicode MS" w:hAnsi="Arial" w:cs="Arial"/>
        </w:rPr>
        <w:t>.2.4.1.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4A2CA8" w:rsidRPr="004A2CA8" w:rsidRDefault="00132E14" w:rsidP="004A2CA8">
      <w:pPr>
        <w:spacing w:before="120" w:line="360" w:lineRule="auto"/>
        <w:jc w:val="both"/>
        <w:rPr>
          <w:rFonts w:ascii="Arial" w:eastAsia="Arial Unicode MS" w:hAnsi="Arial" w:cs="Arial"/>
        </w:rPr>
      </w:pPr>
      <w:r>
        <w:rPr>
          <w:rFonts w:ascii="Arial" w:eastAsia="Arial Unicode MS" w:hAnsi="Arial" w:cs="Arial"/>
        </w:rPr>
        <w:t>9</w:t>
      </w:r>
      <w:r w:rsidR="004A2CA8" w:rsidRPr="00132E14">
        <w:rPr>
          <w:rFonts w:ascii="Arial" w:eastAsia="Arial Unicode MS" w:hAnsi="Arial" w:cs="Arial"/>
        </w:rPr>
        <w:t>.2.5. O reajustamento dos preços deverá seguir as regras estabelecidas no Manual de Convênios e de Gestão e Fiscalização de Contrato, parte integrante do Regulamento Interno de Licitações, Contratos e Convênios da Cesama – RILC.</w:t>
      </w:r>
    </w:p>
    <w:p w:rsidR="004A2CA8" w:rsidRPr="004A2CA8" w:rsidRDefault="004A2CA8" w:rsidP="00132E14">
      <w:pPr>
        <w:pStyle w:val="Recuodecorpodetexto"/>
        <w:spacing w:before="480" w:line="360" w:lineRule="auto"/>
        <w:ind w:left="0" w:firstLine="0"/>
        <w:rPr>
          <w:rFonts w:ascii="Arial" w:eastAsia="Arial Unicode MS" w:hAnsi="Arial" w:cs="Arial"/>
          <w:b/>
          <w:bCs/>
          <w:szCs w:val="24"/>
        </w:rPr>
      </w:pPr>
      <w:r w:rsidRPr="004A2CA8">
        <w:rPr>
          <w:rFonts w:ascii="Arial" w:eastAsia="Arial Unicode MS" w:hAnsi="Arial" w:cs="Arial"/>
          <w:b/>
          <w:bCs/>
          <w:szCs w:val="24"/>
        </w:rPr>
        <w:t>CLÁUSULA DÉCIMA:</w:t>
      </w:r>
      <w:proofErr w:type="gramStart"/>
      <w:r w:rsidRPr="004A2CA8">
        <w:rPr>
          <w:rFonts w:ascii="Arial" w:eastAsia="Arial Unicode MS" w:hAnsi="Arial" w:cs="Arial"/>
          <w:b/>
          <w:bCs/>
          <w:szCs w:val="24"/>
        </w:rPr>
        <w:t xml:space="preserve">  </w:t>
      </w:r>
      <w:proofErr w:type="gramEnd"/>
      <w:r w:rsidRPr="004A2CA8">
        <w:rPr>
          <w:rFonts w:ascii="Arial" w:eastAsia="Arial Unicode MS" w:hAnsi="Arial" w:cs="Arial"/>
          <w:b/>
          <w:bCs/>
          <w:szCs w:val="24"/>
        </w:rPr>
        <w:t>PENALIDADES</w:t>
      </w:r>
    </w:p>
    <w:p w:rsidR="004A2CA8" w:rsidRPr="00132E14" w:rsidRDefault="00132E14" w:rsidP="004A2CA8">
      <w:pPr>
        <w:pStyle w:val="Corpodetexto2"/>
        <w:widowControl w:val="0"/>
        <w:spacing w:before="120" w:line="360" w:lineRule="auto"/>
        <w:rPr>
          <w:b w:val="0"/>
        </w:rPr>
      </w:pPr>
      <w:r w:rsidRPr="00132E14">
        <w:rPr>
          <w:b w:val="0"/>
        </w:rPr>
        <w:t>10</w:t>
      </w:r>
      <w:r w:rsidR="004A2CA8" w:rsidRPr="00132E14">
        <w:rPr>
          <w:b w:val="0"/>
        </w:rPr>
        <w:t xml:space="preserve">.1 Qualquer pessoa física ou jurídica que praticar atos em desacordo com o este Contrato e com o Regulamento Interno de Licitações, Contratos e Convênios da CESAMA, </w:t>
      </w:r>
      <w:proofErr w:type="gramStart"/>
      <w:r w:rsidR="004A2CA8" w:rsidRPr="00132E14">
        <w:rPr>
          <w:b w:val="0"/>
        </w:rPr>
        <w:t>sujeita-se</w:t>
      </w:r>
      <w:proofErr w:type="gramEnd"/>
      <w:r w:rsidR="004A2CA8" w:rsidRPr="00132E14">
        <w:rPr>
          <w:b w:val="0"/>
        </w:rPr>
        <w:t xml:space="preserve"> às sanções previstas, sem prejuízo das responsabilidades civil e criminal, observando o disposto nos arts. </w:t>
      </w:r>
      <w:proofErr w:type="gramStart"/>
      <w:r w:rsidR="004A2CA8" w:rsidRPr="00132E14">
        <w:rPr>
          <w:b w:val="0"/>
        </w:rPr>
        <w:t>82 a 84 da Lei nº</w:t>
      </w:r>
      <w:proofErr w:type="gramEnd"/>
      <w:r w:rsidR="004A2CA8" w:rsidRPr="00132E14">
        <w:rPr>
          <w:b w:val="0"/>
        </w:rPr>
        <w:t xml:space="preserve"> 13.303/2016.</w:t>
      </w:r>
    </w:p>
    <w:p w:rsidR="004A2CA8" w:rsidRPr="004A2CA8" w:rsidRDefault="00132E14" w:rsidP="004A2CA8">
      <w:pPr>
        <w:spacing w:before="120" w:line="360" w:lineRule="auto"/>
        <w:jc w:val="both"/>
        <w:rPr>
          <w:rFonts w:ascii="Arial" w:eastAsia="Arial Unicode MS" w:hAnsi="Arial" w:cs="Arial"/>
        </w:rPr>
      </w:pPr>
      <w:r>
        <w:rPr>
          <w:rFonts w:ascii="Arial" w:eastAsia="Arial Unicode MS" w:hAnsi="Arial" w:cs="Arial"/>
          <w:bCs/>
          <w:lang w:val="de-DE"/>
        </w:rPr>
        <w:t>10</w:t>
      </w:r>
      <w:r w:rsidR="004A2CA8" w:rsidRPr="004A2CA8">
        <w:rPr>
          <w:rFonts w:ascii="Arial" w:eastAsia="Arial Unicode MS" w:hAnsi="Arial" w:cs="Arial"/>
          <w:bCs/>
        </w:rPr>
        <w:t xml:space="preserve">.2. </w:t>
      </w:r>
      <w:r w:rsidR="004A2CA8" w:rsidRPr="004A2CA8">
        <w:rPr>
          <w:rFonts w:ascii="Arial" w:eastAsia="Arial Unicode MS" w:hAnsi="Arial" w:cs="Arial"/>
        </w:rPr>
        <w:t xml:space="preserve">O atraso injustificado na execução do objeto sujeita a CONTRATADA ao </w:t>
      </w:r>
      <w:r w:rsidR="004A2CA8" w:rsidRPr="00132E14">
        <w:rPr>
          <w:rFonts w:ascii="Arial" w:eastAsia="Arial Unicode MS" w:hAnsi="Arial" w:cs="Arial"/>
        </w:rPr>
        <w:t>pagamento de multa de mora de até 0,05% (zero vírgula zero cinco por cento) para</w:t>
      </w:r>
      <w:r w:rsidR="004A2CA8" w:rsidRPr="004A2CA8">
        <w:rPr>
          <w:rFonts w:ascii="Arial" w:eastAsia="Arial Unicode MS" w:hAnsi="Arial" w:cs="Arial"/>
        </w:rPr>
        <w:t xml:space="preserve"> </w:t>
      </w:r>
      <w:r w:rsidR="004A2CA8" w:rsidRPr="00132E14">
        <w:rPr>
          <w:rFonts w:ascii="Arial" w:eastAsia="Arial Unicode MS" w:hAnsi="Arial" w:cs="Arial"/>
        </w:rPr>
        <w:t>cada dia de atraso sobre o valor global do instrumento contratual</w:t>
      </w:r>
      <w:r w:rsidR="004A2CA8" w:rsidRPr="00132E14">
        <w:rPr>
          <w:rFonts w:ascii="Arial" w:eastAsia="Arial Unicode MS" w:hAnsi="Arial" w:cs="Arial"/>
          <w:color w:val="FF0000"/>
        </w:rPr>
        <w:t>,</w:t>
      </w:r>
      <w:r w:rsidR="004A2CA8" w:rsidRPr="00132E14">
        <w:rPr>
          <w:rFonts w:ascii="Arial" w:hAnsi="Arial" w:cs="Arial"/>
        </w:rPr>
        <w:t xml:space="preserve"> a contar da intimação da decisão administrativa que a tenha aplicado.</w:t>
      </w:r>
    </w:p>
    <w:p w:rsidR="004A2CA8" w:rsidRPr="004A2CA8" w:rsidRDefault="00132E14" w:rsidP="004A2CA8">
      <w:pPr>
        <w:spacing w:before="120" w:line="360" w:lineRule="auto"/>
        <w:jc w:val="both"/>
        <w:rPr>
          <w:rFonts w:ascii="Arial" w:eastAsia="Arial Unicode MS" w:hAnsi="Arial" w:cs="Arial"/>
        </w:rPr>
      </w:pPr>
      <w:r w:rsidRPr="00270466">
        <w:rPr>
          <w:rFonts w:ascii="Arial" w:eastAsia="Arial Unicode MS" w:hAnsi="Arial" w:cs="Arial"/>
          <w:bCs/>
        </w:rPr>
        <w:t>10</w:t>
      </w:r>
      <w:r w:rsidR="004A2CA8" w:rsidRPr="00270466">
        <w:rPr>
          <w:rFonts w:ascii="Arial" w:eastAsia="Arial Unicode MS" w:hAnsi="Arial" w:cs="Arial"/>
          <w:bCs/>
        </w:rPr>
        <w:t xml:space="preserve">.2.1. </w:t>
      </w:r>
      <w:r w:rsidR="004A2CA8" w:rsidRPr="00270466">
        <w:rPr>
          <w:rFonts w:ascii="Arial" w:eastAsia="Arial Unicode MS" w:hAnsi="Arial" w:cs="Arial"/>
        </w:rPr>
        <w:t>A multa a que alude o item 1</w:t>
      </w:r>
      <w:r w:rsidRPr="00270466">
        <w:rPr>
          <w:rFonts w:ascii="Arial" w:eastAsia="Arial Unicode MS" w:hAnsi="Arial" w:cs="Arial"/>
        </w:rPr>
        <w:t>0</w:t>
      </w:r>
      <w:r w:rsidR="004A2CA8" w:rsidRPr="00270466">
        <w:rPr>
          <w:rFonts w:ascii="Arial" w:eastAsia="Arial Unicode MS" w:hAnsi="Arial" w:cs="Arial"/>
        </w:rPr>
        <w:t>.2 não impede que a CESAMA rescinda o</w:t>
      </w:r>
      <w:r w:rsidR="004A2CA8" w:rsidRPr="004A2CA8">
        <w:rPr>
          <w:rFonts w:ascii="Arial" w:eastAsia="Arial Unicode MS" w:hAnsi="Arial" w:cs="Arial"/>
        </w:rPr>
        <w:t xml:space="preserve"> contrato e aplique as outras sanções previstas neste instrumento e em Lei.</w:t>
      </w:r>
    </w:p>
    <w:p w:rsidR="004A2CA8" w:rsidRPr="00132E14" w:rsidRDefault="00132E14" w:rsidP="004A2CA8">
      <w:pPr>
        <w:widowControl w:val="0"/>
        <w:spacing w:before="120" w:line="360" w:lineRule="auto"/>
        <w:jc w:val="both"/>
        <w:rPr>
          <w:rFonts w:ascii="Arial" w:hAnsi="Arial" w:cs="Arial"/>
        </w:rPr>
      </w:pPr>
      <w:r w:rsidRPr="00132E14">
        <w:rPr>
          <w:rFonts w:ascii="Arial" w:eastAsia="Arial Unicode MS" w:hAnsi="Arial" w:cs="Arial"/>
          <w:bCs/>
        </w:rPr>
        <w:t>10</w:t>
      </w:r>
      <w:r w:rsidR="004A2CA8" w:rsidRPr="00132E14">
        <w:rPr>
          <w:rFonts w:ascii="Arial" w:eastAsia="Arial Unicode MS" w:hAnsi="Arial" w:cs="Arial"/>
          <w:bCs/>
        </w:rPr>
        <w:t xml:space="preserve">.3. </w:t>
      </w:r>
      <w:r w:rsidR="004A2CA8" w:rsidRPr="00132E14">
        <w:rPr>
          <w:rFonts w:ascii="Arial" w:hAnsi="Arial" w:cs="Arial"/>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w:t>
      </w:r>
      <w:proofErr w:type="gramStart"/>
      <w:r w:rsidR="004A2CA8" w:rsidRPr="00132E14">
        <w:rPr>
          <w:rFonts w:ascii="Arial" w:hAnsi="Arial" w:cs="Arial"/>
        </w:rPr>
        <w:t>, poderá</w:t>
      </w:r>
      <w:proofErr w:type="gramEnd"/>
      <w:r w:rsidR="004A2CA8" w:rsidRPr="00132E14">
        <w:rPr>
          <w:rFonts w:ascii="Arial" w:hAnsi="Arial" w:cs="Arial"/>
        </w:rPr>
        <w:t xml:space="preserve"> haver a compensação da multa na forma do art. 368 e seguintes do Código Civil brasileiro ou a cobrança judicial quando for o caso.</w:t>
      </w:r>
    </w:p>
    <w:p w:rsidR="004A2CA8" w:rsidRPr="00132E14" w:rsidRDefault="00132E14" w:rsidP="004A2CA8">
      <w:pPr>
        <w:pStyle w:val="Corpodetexto2"/>
        <w:widowControl w:val="0"/>
        <w:spacing w:before="120" w:line="360" w:lineRule="auto"/>
        <w:rPr>
          <w:b w:val="0"/>
        </w:rPr>
      </w:pPr>
      <w:r w:rsidRPr="00132E14">
        <w:rPr>
          <w:rFonts w:eastAsia="Arial Unicode MS"/>
          <w:b w:val="0"/>
          <w:bCs w:val="0"/>
        </w:rPr>
        <w:t>10</w:t>
      </w:r>
      <w:r w:rsidR="004A2CA8" w:rsidRPr="00132E14">
        <w:rPr>
          <w:rFonts w:eastAsia="Arial Unicode MS"/>
          <w:b w:val="0"/>
          <w:bCs w:val="0"/>
        </w:rPr>
        <w:t xml:space="preserve">.3.1 </w:t>
      </w:r>
      <w:r w:rsidR="004A2CA8" w:rsidRPr="00132E14">
        <w:rPr>
          <w:b w:val="0"/>
        </w:rPr>
        <w:t>A multa deverá ser recolhida no prazo de 05 (cinco) dias úteis, a contar da intimação da decisão administrativa que a tenha aplicado.</w:t>
      </w:r>
    </w:p>
    <w:p w:rsidR="004A2CA8" w:rsidRPr="004A2CA8" w:rsidRDefault="00132E14" w:rsidP="004A2CA8">
      <w:pPr>
        <w:spacing w:before="120" w:line="360" w:lineRule="auto"/>
        <w:jc w:val="both"/>
        <w:rPr>
          <w:rFonts w:ascii="Arial" w:eastAsia="Arial Unicode MS" w:hAnsi="Arial" w:cs="Arial"/>
          <w:bCs/>
        </w:rPr>
      </w:pPr>
      <w:r>
        <w:rPr>
          <w:rFonts w:ascii="Arial" w:eastAsia="Arial Unicode MS" w:hAnsi="Arial" w:cs="Arial"/>
          <w:bCs/>
        </w:rPr>
        <w:t>10</w:t>
      </w:r>
      <w:r w:rsidR="004A2CA8" w:rsidRPr="004A2CA8">
        <w:rPr>
          <w:rFonts w:ascii="Arial" w:eastAsia="Arial Unicode MS" w:hAnsi="Arial" w:cs="Arial"/>
          <w:bCs/>
        </w:rPr>
        <w:t>.4. Pelo cometimento de quaisquer infrações prevista neste Contrato e no RILC, garantida a prévia defesa, a CESAMA poderá aplicar as seguintes sanções:</w:t>
      </w:r>
    </w:p>
    <w:p w:rsidR="004A2CA8" w:rsidRPr="004A2CA8"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advertência</w:t>
      </w:r>
      <w:proofErr w:type="gramEnd"/>
      <w:r w:rsidRPr="004A2CA8">
        <w:rPr>
          <w:rFonts w:ascii="Arial" w:eastAsia="Arial Unicode MS" w:hAnsi="Arial" w:cs="Arial"/>
          <w:bCs/>
        </w:rPr>
        <w:t>;</w:t>
      </w:r>
    </w:p>
    <w:p w:rsidR="004A2CA8" w:rsidRPr="00270466"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270466">
        <w:rPr>
          <w:rFonts w:ascii="Arial" w:eastAsia="Arial Unicode MS" w:hAnsi="Arial" w:cs="Arial"/>
          <w:bCs/>
        </w:rPr>
        <w:t>multa</w:t>
      </w:r>
      <w:proofErr w:type="gramEnd"/>
      <w:r w:rsidRPr="00270466">
        <w:rPr>
          <w:rFonts w:ascii="Arial" w:eastAsia="Arial Unicode MS" w:hAnsi="Arial" w:cs="Arial"/>
          <w:bCs/>
        </w:rPr>
        <w:t xml:space="preserve"> moratória, na forma prevista no item 1</w:t>
      </w:r>
      <w:r w:rsidR="00132E14" w:rsidRPr="00270466">
        <w:rPr>
          <w:rFonts w:ascii="Arial" w:eastAsia="Arial Unicode MS" w:hAnsi="Arial" w:cs="Arial"/>
          <w:bCs/>
        </w:rPr>
        <w:t>0</w:t>
      </w:r>
      <w:r w:rsidRPr="00270466">
        <w:rPr>
          <w:rFonts w:ascii="Arial" w:eastAsia="Arial Unicode MS" w:hAnsi="Arial" w:cs="Arial"/>
          <w:bCs/>
        </w:rPr>
        <w:t>.2 ;</w:t>
      </w:r>
    </w:p>
    <w:p w:rsidR="004A2CA8" w:rsidRPr="00132E14"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132E14">
        <w:rPr>
          <w:rFonts w:ascii="Arial" w:eastAsia="Arial Unicode MS" w:hAnsi="Arial" w:cs="Arial"/>
          <w:bCs/>
        </w:rPr>
        <w:t>multa</w:t>
      </w:r>
      <w:proofErr w:type="gramEnd"/>
      <w:r w:rsidRPr="00132E14">
        <w:rPr>
          <w:rFonts w:ascii="Arial" w:eastAsia="Arial Unicode MS" w:hAnsi="Arial" w:cs="Arial"/>
          <w:bCs/>
        </w:rPr>
        <w:t xml:space="preserve"> compensatória de até 3% (três por cento) do valor do Contrato;</w:t>
      </w:r>
    </w:p>
    <w:p w:rsidR="004A2CA8" w:rsidRPr="004A2CA8" w:rsidRDefault="004A2CA8" w:rsidP="004A2CA8">
      <w:pPr>
        <w:numPr>
          <w:ilvl w:val="0"/>
          <w:numId w:val="38"/>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suspensão</w:t>
      </w:r>
      <w:proofErr w:type="gramEnd"/>
      <w:r w:rsidRPr="004A2CA8">
        <w:rPr>
          <w:rFonts w:ascii="Arial" w:eastAsia="Arial Unicode MS" w:hAnsi="Arial" w:cs="Arial"/>
          <w:bCs/>
        </w:rPr>
        <w:t xml:space="preserve"> do direito de participar de licitação e impedimento de contratar com a CESAMA, por até 02 (dois) anos.</w:t>
      </w:r>
    </w:p>
    <w:p w:rsidR="004A2CA8" w:rsidRPr="004A2CA8" w:rsidRDefault="00132E14" w:rsidP="004A2CA8">
      <w:pPr>
        <w:spacing w:before="120" w:line="360" w:lineRule="auto"/>
        <w:jc w:val="both"/>
        <w:rPr>
          <w:rFonts w:ascii="Arial" w:eastAsia="Arial Unicode MS" w:hAnsi="Arial" w:cs="Arial"/>
          <w:bCs/>
        </w:rPr>
      </w:pPr>
      <w:r>
        <w:rPr>
          <w:rFonts w:ascii="Arial" w:eastAsia="Arial Unicode MS" w:hAnsi="Arial" w:cs="Arial"/>
          <w:bCs/>
        </w:rPr>
        <w:t>10</w:t>
      </w:r>
      <w:r w:rsidR="004A2CA8" w:rsidRPr="004A2CA8">
        <w:rPr>
          <w:rFonts w:ascii="Arial" w:eastAsia="Arial Unicode MS" w:hAnsi="Arial" w:cs="Arial"/>
          <w:bCs/>
        </w:rPr>
        <w:t>.4.1. A sanção de advertência é cabível sempre que o ato praticado, ainda que ilícito, não seja suficiente para acarretar danos à CESAMA, suas instalações, pessoas, imagem, meio ambiente, ou a terceiros.</w:t>
      </w:r>
    </w:p>
    <w:p w:rsidR="004A2CA8" w:rsidRPr="004A2CA8" w:rsidRDefault="00132E14" w:rsidP="004A2CA8">
      <w:pPr>
        <w:spacing w:before="120" w:line="360" w:lineRule="auto"/>
        <w:jc w:val="both"/>
        <w:rPr>
          <w:rFonts w:ascii="Arial" w:hAnsi="Arial" w:cs="Arial"/>
        </w:rPr>
      </w:pPr>
      <w:r>
        <w:rPr>
          <w:rFonts w:ascii="Arial" w:eastAsia="Arial Unicode MS" w:hAnsi="Arial" w:cs="Arial"/>
          <w:bCs/>
        </w:rPr>
        <w:t>10</w:t>
      </w:r>
      <w:r w:rsidR="004A2CA8" w:rsidRPr="004A2CA8">
        <w:rPr>
          <w:rFonts w:ascii="Arial" w:eastAsia="Arial Unicode MS" w:hAnsi="Arial" w:cs="Arial"/>
          <w:bCs/>
        </w:rPr>
        <w:t xml:space="preserve">.4.2. A </w:t>
      </w:r>
      <w:r w:rsidR="004A2CA8" w:rsidRPr="004A2CA8">
        <w:rPr>
          <w:rFonts w:ascii="Arial" w:hAnsi="Arial" w:cs="Arial"/>
        </w:rPr>
        <w:t xml:space="preserve">reincidência da sanção de advertência poderá ensejar a aplicação de </w:t>
      </w:r>
      <w:r w:rsidR="004A2CA8" w:rsidRPr="00132E14">
        <w:rPr>
          <w:rFonts w:ascii="Arial" w:hAnsi="Arial" w:cs="Arial"/>
        </w:rPr>
        <w:t>penalidade de multa.</w:t>
      </w:r>
    </w:p>
    <w:p w:rsidR="004A2CA8" w:rsidRPr="004A2CA8" w:rsidRDefault="00132E14" w:rsidP="004A2CA8">
      <w:pPr>
        <w:spacing w:before="120" w:line="360" w:lineRule="auto"/>
        <w:jc w:val="both"/>
        <w:rPr>
          <w:rFonts w:ascii="Arial" w:eastAsia="Arial Unicode MS" w:hAnsi="Arial" w:cs="Arial"/>
          <w:bCs/>
        </w:rPr>
      </w:pPr>
      <w:r>
        <w:rPr>
          <w:rFonts w:ascii="Arial" w:eastAsia="Arial Unicode MS" w:hAnsi="Arial" w:cs="Arial"/>
          <w:bCs/>
        </w:rPr>
        <w:t>10</w:t>
      </w:r>
      <w:r w:rsidR="004A2CA8" w:rsidRPr="004A2CA8">
        <w:rPr>
          <w:rFonts w:ascii="Arial" w:eastAsia="Arial Unicode MS" w:hAnsi="Arial" w:cs="Arial"/>
          <w:bCs/>
        </w:rPr>
        <w:t>.</w:t>
      </w:r>
      <w:r>
        <w:rPr>
          <w:rFonts w:ascii="Arial" w:eastAsia="Arial Unicode MS" w:hAnsi="Arial" w:cs="Arial"/>
          <w:bCs/>
        </w:rPr>
        <w:t>5</w:t>
      </w:r>
      <w:r w:rsidR="004A2CA8" w:rsidRPr="004A2CA8">
        <w:rPr>
          <w:rFonts w:ascii="Arial" w:eastAsia="Arial Unicode MS" w:hAnsi="Arial" w:cs="Arial"/>
          <w:bCs/>
        </w:rPr>
        <w:t>. O não pagamento da multa aplicada importará na tomada de medidas judiciais cabíveis e na aplicação da sanção de suspensão do direito de participar de licitação e impedimento de contratar com a CESAMA, por até 02 (dois) anos.</w:t>
      </w:r>
    </w:p>
    <w:p w:rsidR="004A2CA8" w:rsidRPr="00132E14" w:rsidRDefault="00132E14" w:rsidP="004A2CA8">
      <w:pPr>
        <w:spacing w:before="120" w:line="360" w:lineRule="auto"/>
        <w:jc w:val="both"/>
        <w:rPr>
          <w:rFonts w:ascii="Arial" w:eastAsia="Arial Unicode MS" w:hAnsi="Arial" w:cs="Arial"/>
          <w:bCs/>
        </w:rPr>
      </w:pPr>
      <w:r w:rsidRPr="00270466">
        <w:rPr>
          <w:rFonts w:ascii="Arial" w:eastAsia="Arial Unicode MS" w:hAnsi="Arial" w:cs="Arial"/>
          <w:bCs/>
        </w:rPr>
        <w:t>10</w:t>
      </w:r>
      <w:r w:rsidR="004A2CA8" w:rsidRPr="00270466">
        <w:rPr>
          <w:rFonts w:ascii="Arial" w:eastAsia="Arial Unicode MS" w:hAnsi="Arial" w:cs="Arial"/>
          <w:bCs/>
        </w:rPr>
        <w:t>.</w:t>
      </w:r>
      <w:r w:rsidRPr="00270466">
        <w:rPr>
          <w:rFonts w:ascii="Arial" w:eastAsia="Arial Unicode MS" w:hAnsi="Arial" w:cs="Arial"/>
          <w:bCs/>
        </w:rPr>
        <w:t>6</w:t>
      </w:r>
      <w:r w:rsidR="004A2CA8" w:rsidRPr="00270466">
        <w:rPr>
          <w:rFonts w:ascii="Arial" w:eastAsia="Arial Unicode MS" w:hAnsi="Arial" w:cs="Arial"/>
          <w:bCs/>
        </w:rPr>
        <w:t>. A sanção prevista no item 1</w:t>
      </w:r>
      <w:r w:rsidRPr="00270466">
        <w:rPr>
          <w:rFonts w:ascii="Arial" w:eastAsia="Arial Unicode MS" w:hAnsi="Arial" w:cs="Arial"/>
          <w:bCs/>
        </w:rPr>
        <w:t>0</w:t>
      </w:r>
      <w:r w:rsidR="004A2CA8" w:rsidRPr="00270466">
        <w:rPr>
          <w:rFonts w:ascii="Arial" w:eastAsia="Arial Unicode MS" w:hAnsi="Arial" w:cs="Arial"/>
          <w:bCs/>
        </w:rPr>
        <w:t>.4, alínea “d” poderá também ser aplicada, nos</w:t>
      </w:r>
      <w:r w:rsidR="004A2CA8" w:rsidRPr="00132E14">
        <w:rPr>
          <w:rFonts w:ascii="Arial" w:eastAsia="Arial Unicode MS" w:hAnsi="Arial" w:cs="Arial"/>
          <w:bCs/>
        </w:rPr>
        <w:t xml:space="preserve"> termos do artigo 84 da Lei </w:t>
      </w:r>
      <w:proofErr w:type="gramStart"/>
      <w:r w:rsidR="004A2CA8" w:rsidRPr="00132E14">
        <w:rPr>
          <w:rFonts w:ascii="Arial" w:eastAsia="Arial Unicode MS" w:hAnsi="Arial" w:cs="Arial"/>
          <w:bCs/>
        </w:rPr>
        <w:t>nº13.</w:t>
      </w:r>
      <w:proofErr w:type="gramEnd"/>
      <w:r w:rsidR="004A2CA8" w:rsidRPr="00132E14">
        <w:rPr>
          <w:rFonts w:ascii="Arial" w:eastAsia="Arial Unicode MS" w:hAnsi="Arial" w:cs="Arial"/>
          <w:bCs/>
        </w:rPr>
        <w:t>303/16, às empresas ou aos profissionais que:</w:t>
      </w:r>
    </w:p>
    <w:p w:rsidR="004A2CA8" w:rsidRPr="004A2CA8" w:rsidRDefault="004A2CA8" w:rsidP="004A2CA8">
      <w:pPr>
        <w:numPr>
          <w:ilvl w:val="0"/>
          <w:numId w:val="39"/>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tenham</w:t>
      </w:r>
      <w:proofErr w:type="gramEnd"/>
      <w:r w:rsidRPr="004A2CA8">
        <w:rPr>
          <w:rFonts w:ascii="Arial" w:eastAsia="Arial Unicode MS" w:hAnsi="Arial" w:cs="Arial"/>
          <w:bCs/>
        </w:rPr>
        <w:t xml:space="preserve"> sofrido condenação definitiva por praticarem, por meios dolosos, fraude fiscal no recolhimento de quaisquer tributos;</w:t>
      </w:r>
    </w:p>
    <w:p w:rsidR="004A2CA8" w:rsidRPr="004A2CA8" w:rsidRDefault="004A2CA8" w:rsidP="004A2CA8">
      <w:pPr>
        <w:numPr>
          <w:ilvl w:val="0"/>
          <w:numId w:val="39"/>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tenham</w:t>
      </w:r>
      <w:proofErr w:type="gramEnd"/>
      <w:r w:rsidRPr="004A2CA8">
        <w:rPr>
          <w:rFonts w:ascii="Arial" w:eastAsia="Arial Unicode MS" w:hAnsi="Arial" w:cs="Arial"/>
          <w:bCs/>
        </w:rPr>
        <w:t xml:space="preserve"> praticado atos ilícitos visando a frustrar os objetivos da licitação;</w:t>
      </w:r>
    </w:p>
    <w:p w:rsidR="004A2CA8" w:rsidRPr="004A2CA8" w:rsidRDefault="004A2CA8" w:rsidP="004A2CA8">
      <w:pPr>
        <w:numPr>
          <w:ilvl w:val="0"/>
          <w:numId w:val="39"/>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demonstrem</w:t>
      </w:r>
      <w:proofErr w:type="gramEnd"/>
      <w:r w:rsidRPr="004A2CA8">
        <w:rPr>
          <w:rFonts w:ascii="Arial" w:eastAsia="Arial Unicode MS" w:hAnsi="Arial" w:cs="Arial"/>
          <w:bCs/>
        </w:rPr>
        <w:t xml:space="preserve"> não possuir idoneidade para contratar com a Cesama em virtude de atos ilícitos praticados.</w:t>
      </w:r>
    </w:p>
    <w:p w:rsidR="004A2CA8" w:rsidRPr="004A2CA8" w:rsidRDefault="00132E14" w:rsidP="004A2CA8">
      <w:pPr>
        <w:spacing w:before="120" w:line="360" w:lineRule="auto"/>
        <w:jc w:val="both"/>
        <w:rPr>
          <w:rFonts w:ascii="Arial" w:eastAsia="Arial Unicode MS" w:hAnsi="Arial" w:cs="Arial"/>
          <w:bCs/>
        </w:rPr>
      </w:pPr>
      <w:r>
        <w:rPr>
          <w:rFonts w:ascii="Arial" w:eastAsia="Arial Unicode MS" w:hAnsi="Arial" w:cs="Arial"/>
          <w:bCs/>
        </w:rPr>
        <w:t>10</w:t>
      </w:r>
      <w:r w:rsidR="004A2CA8" w:rsidRPr="004A2CA8">
        <w:rPr>
          <w:rFonts w:ascii="Arial" w:eastAsia="Arial Unicode MS" w:hAnsi="Arial" w:cs="Arial"/>
          <w:bCs/>
        </w:rPr>
        <w:t>.</w:t>
      </w:r>
      <w:r>
        <w:rPr>
          <w:rFonts w:ascii="Arial" w:eastAsia="Arial Unicode MS" w:hAnsi="Arial" w:cs="Arial"/>
          <w:bCs/>
        </w:rPr>
        <w:t>7</w:t>
      </w:r>
      <w:r w:rsidR="004A2CA8" w:rsidRPr="004A2CA8">
        <w:rPr>
          <w:rFonts w:ascii="Arial" w:eastAsia="Arial Unicode MS" w:hAnsi="Arial" w:cs="Arial"/>
          <w:bCs/>
        </w:rPr>
        <w:t>. São consideradas condutas reprováveis e passíveis de sanções, dentre outras:</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não</w:t>
      </w:r>
      <w:proofErr w:type="gramEnd"/>
      <w:r w:rsidRPr="004A2CA8">
        <w:rPr>
          <w:rFonts w:ascii="Arial" w:eastAsia="Arial Unicode MS" w:hAnsi="Arial" w:cs="Arial"/>
          <w:bCs/>
        </w:rPr>
        <w:t xml:space="preserve"> atender, sem justificativa, à convocação para assinatura do Contrato ou retirada do instrumento equivalente;</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apresentar</w:t>
      </w:r>
      <w:proofErr w:type="gramEnd"/>
      <w:r w:rsidRPr="004A2CA8">
        <w:rPr>
          <w:rFonts w:ascii="Arial" w:eastAsia="Arial Unicode MS" w:hAnsi="Arial" w:cs="Arial"/>
          <w:bCs/>
        </w:rPr>
        <w:t xml:space="preserve"> documento falso em qualquer processo administrativo instaurado pela CESAMA;</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frustrar</w:t>
      </w:r>
      <w:proofErr w:type="gramEnd"/>
      <w:r w:rsidRPr="004A2CA8">
        <w:rPr>
          <w:rFonts w:ascii="Arial" w:eastAsia="Arial Unicode MS" w:hAnsi="Arial" w:cs="Arial"/>
          <w:bCs/>
        </w:rPr>
        <w:t xml:space="preserve"> ou fraudar, mediante ajuste, combinação ou qualquer outro expediente, o processo de contratação;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afastar</w:t>
      </w:r>
      <w:proofErr w:type="gramEnd"/>
      <w:r w:rsidRPr="004A2CA8">
        <w:rPr>
          <w:rFonts w:ascii="Arial" w:eastAsia="Arial Unicode MS" w:hAnsi="Arial" w:cs="Arial"/>
          <w:bCs/>
        </w:rPr>
        <w:t xml:space="preserve"> ou procurar afastar participante, por meio de violência, grave ameaça, fraude ou oferecimento de vantagem de qualquer tipo;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agir</w:t>
      </w:r>
      <w:proofErr w:type="gramEnd"/>
      <w:r w:rsidRPr="004A2CA8">
        <w:rPr>
          <w:rFonts w:ascii="Arial" w:eastAsia="Arial Unicode MS" w:hAnsi="Arial" w:cs="Arial"/>
          <w:bCs/>
        </w:rPr>
        <w:t xml:space="preserve"> de má-fé na relação contratual, comprovada em processo específico;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incorrer</w:t>
      </w:r>
      <w:proofErr w:type="gramEnd"/>
      <w:r w:rsidRPr="004A2CA8">
        <w:rPr>
          <w:rFonts w:ascii="Arial" w:eastAsia="Arial Unicode MS" w:hAnsi="Arial" w:cs="Arial"/>
          <w:bCs/>
        </w:rPr>
        <w:t xml:space="preserve"> em inexecução contratual;</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frustrado ou fraudado, mediante ajuste, combinação ou qualquer outro expediente, o caráter competitivo de procedimento licitatório público;</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impedido, perturbado ou fraudado a realização de qualquer ato de procedimento licitatório público;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afastado ou procurado afastar licitante, por meio de fraude ou oferecimento de vantagem de qualquer tipo;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fraudado licitação pública ou contrato dela decorrente;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criado, de modo fraudulento ou irregular, pessoa jurídica para participar de licitação pública ou celebrar contrato administrativo;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obtido vantagem ou benefício indevido, de modo fraudulento, de modificações ou prorrogações de contratos celebrados com a Administração Pública, sem autorização em lei, no ato convocatório da licitação pública ou nos respectivos instrumentos contratuais;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r w:rsidRPr="004A2CA8">
        <w:rPr>
          <w:rFonts w:ascii="Arial" w:eastAsia="Arial Unicode MS" w:hAnsi="Arial" w:cs="Arial"/>
          <w:bCs/>
        </w:rPr>
        <w:t xml:space="preserve"> </w:t>
      </w: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manipulado ou fraudado o equilíbrio econômico financeiro dos contratos celebrados com a Administração Pública; </w:t>
      </w:r>
    </w:p>
    <w:p w:rsidR="004A2CA8" w:rsidRPr="004A2CA8" w:rsidRDefault="004A2CA8" w:rsidP="004A2CA8">
      <w:pPr>
        <w:numPr>
          <w:ilvl w:val="0"/>
          <w:numId w:val="40"/>
        </w:numPr>
        <w:spacing w:before="120" w:line="360" w:lineRule="auto"/>
        <w:ind w:left="567" w:firstLine="0"/>
        <w:jc w:val="both"/>
        <w:rPr>
          <w:rFonts w:ascii="Arial" w:eastAsia="Arial Unicode MS" w:hAnsi="Arial" w:cs="Arial"/>
          <w:bCs/>
        </w:rPr>
      </w:pPr>
      <w:proofErr w:type="gramStart"/>
      <w:r w:rsidRPr="004A2CA8">
        <w:rPr>
          <w:rFonts w:ascii="Arial" w:eastAsia="Arial Unicode MS" w:hAnsi="Arial" w:cs="Arial"/>
          <w:bCs/>
        </w:rPr>
        <w:t>ter</w:t>
      </w:r>
      <w:proofErr w:type="gramEnd"/>
      <w:r w:rsidRPr="004A2CA8">
        <w:rPr>
          <w:rFonts w:ascii="Arial" w:eastAsia="Arial Unicode MS" w:hAnsi="Arial" w:cs="Arial"/>
          <w:bCs/>
        </w:rPr>
        <w:t xml:space="preserve"> dificultado atividade de investigação ou fiscalização de órgãos, entidades ou agentes públicos, ou ter intervindo em sua atuação, inclusive no âmbito das agências reguladoras e dos órgãos de fiscalização.</w:t>
      </w:r>
    </w:p>
    <w:p w:rsidR="004A2CA8" w:rsidRPr="004A2CA8" w:rsidRDefault="00132E14" w:rsidP="004A2CA8">
      <w:pPr>
        <w:spacing w:before="120" w:line="360" w:lineRule="auto"/>
        <w:jc w:val="both"/>
        <w:rPr>
          <w:rFonts w:ascii="Arial" w:eastAsia="Arial Unicode MS" w:hAnsi="Arial" w:cs="Arial"/>
          <w:bCs/>
        </w:rPr>
      </w:pPr>
      <w:r>
        <w:rPr>
          <w:rFonts w:ascii="Arial" w:eastAsia="Arial Unicode MS" w:hAnsi="Arial" w:cs="Arial"/>
          <w:bCs/>
        </w:rPr>
        <w:t>10.8</w:t>
      </w:r>
      <w:r w:rsidR="004A2CA8" w:rsidRPr="004A2CA8">
        <w:rPr>
          <w:rFonts w:ascii="Arial" w:eastAsia="Arial Unicode MS" w:hAnsi="Arial" w:cs="Arial"/>
          <w:bCs/>
        </w:rPr>
        <w:t>. Cabe a sanção de suspensão em razão de ação ou omissão capaz de causar, ou que tenha causado dano à CESAMA, suas instalações, pessoas, imagem, meio ambiente ou a terceiros.</w:t>
      </w:r>
    </w:p>
    <w:p w:rsidR="004A2CA8" w:rsidRPr="00132E14" w:rsidRDefault="00132E14" w:rsidP="004A2CA8">
      <w:pPr>
        <w:spacing w:before="120" w:line="360" w:lineRule="auto"/>
        <w:jc w:val="both"/>
        <w:rPr>
          <w:rFonts w:ascii="Arial" w:eastAsia="Arial Unicode MS" w:hAnsi="Arial" w:cs="Arial"/>
          <w:bCs/>
        </w:rPr>
      </w:pPr>
      <w:r>
        <w:rPr>
          <w:rFonts w:ascii="Arial" w:eastAsia="Arial Unicode MS" w:hAnsi="Arial" w:cs="Arial"/>
          <w:bCs/>
        </w:rPr>
        <w:t>10.8</w:t>
      </w:r>
      <w:r w:rsidR="004A2CA8" w:rsidRPr="004A2CA8">
        <w:rPr>
          <w:rFonts w:ascii="Arial" w:eastAsia="Arial Unicode MS" w:hAnsi="Arial" w:cs="Arial"/>
          <w:bCs/>
        </w:rPr>
        <w:t xml:space="preserve">.1. Conforme a extensão do dano ocorrido ou passível de ocorrência, a </w:t>
      </w:r>
      <w:r w:rsidR="004A2CA8" w:rsidRPr="00132E14">
        <w:rPr>
          <w:rFonts w:ascii="Arial" w:eastAsia="Arial Unicode MS" w:hAnsi="Arial" w:cs="Arial"/>
          <w:bCs/>
        </w:rPr>
        <w:t>suspensão poderá ser branda, média, ou grave.</w:t>
      </w:r>
    </w:p>
    <w:p w:rsidR="004A2CA8" w:rsidRPr="004A2CA8" w:rsidRDefault="00132E14" w:rsidP="004A2CA8">
      <w:pPr>
        <w:spacing w:before="120" w:line="360" w:lineRule="auto"/>
        <w:jc w:val="both"/>
        <w:rPr>
          <w:rFonts w:ascii="Arial" w:eastAsia="Arial Unicode MS" w:hAnsi="Arial" w:cs="Arial"/>
          <w:bCs/>
        </w:rPr>
      </w:pPr>
      <w:r w:rsidRPr="00132E14">
        <w:rPr>
          <w:rFonts w:ascii="Arial" w:eastAsia="Arial Unicode MS" w:hAnsi="Arial" w:cs="Arial"/>
          <w:bCs/>
        </w:rPr>
        <w:t>10.8</w:t>
      </w:r>
      <w:r w:rsidR="004A2CA8" w:rsidRPr="00132E14">
        <w:rPr>
          <w:rFonts w:ascii="Arial" w:eastAsia="Arial Unicode MS" w:hAnsi="Arial" w:cs="Arial"/>
          <w:bCs/>
        </w:rPr>
        <w:t>.1.1. Constitui falta grave o não pagamento de salário, de vale-transporte e de auxílio alimentação dos empregados na data fixada, o que poderá dar ensejo à rescisão do contrato, sem prejuízo da aplicação das sanções cabíveis.</w:t>
      </w:r>
    </w:p>
    <w:p w:rsidR="004A2CA8" w:rsidRPr="00132E14" w:rsidRDefault="00132E14" w:rsidP="004A2CA8">
      <w:pPr>
        <w:spacing w:before="120" w:line="360" w:lineRule="auto"/>
        <w:jc w:val="both"/>
        <w:rPr>
          <w:rFonts w:ascii="Arial" w:eastAsia="Arial Unicode MS" w:hAnsi="Arial" w:cs="Arial"/>
          <w:bCs/>
        </w:rPr>
      </w:pPr>
      <w:r>
        <w:rPr>
          <w:rFonts w:ascii="Arial" w:eastAsia="Arial Unicode MS" w:hAnsi="Arial" w:cs="Arial"/>
          <w:bCs/>
        </w:rPr>
        <w:t>10</w:t>
      </w:r>
      <w:r w:rsidR="004A2CA8" w:rsidRPr="004A2CA8">
        <w:rPr>
          <w:rFonts w:ascii="Arial" w:eastAsia="Arial Unicode MS" w:hAnsi="Arial" w:cs="Arial"/>
          <w:bCs/>
        </w:rPr>
        <w:t>.</w:t>
      </w:r>
      <w:r>
        <w:rPr>
          <w:rFonts w:ascii="Arial" w:eastAsia="Arial Unicode MS" w:hAnsi="Arial" w:cs="Arial"/>
          <w:bCs/>
        </w:rPr>
        <w:t>8</w:t>
      </w:r>
      <w:r w:rsidR="004A2CA8" w:rsidRPr="004A2CA8">
        <w:rPr>
          <w:rFonts w:ascii="Arial" w:eastAsia="Arial Unicode MS" w:hAnsi="Arial" w:cs="Arial"/>
          <w:bCs/>
        </w:rPr>
        <w:t xml:space="preserve">.2.  A sanção de suspensão do direito de participar de licitação e impedimento </w:t>
      </w:r>
      <w:r w:rsidR="004A2CA8" w:rsidRPr="00132E14">
        <w:rPr>
          <w:rFonts w:ascii="Arial" w:eastAsia="Arial Unicode MS" w:hAnsi="Arial" w:cs="Arial"/>
          <w:bCs/>
        </w:rPr>
        <w:t xml:space="preserve">de contratar importa, durante sua vigência, na suspensão de registro cadastral, se existente, ou no impedimento de realizar inscrição cadastral, e </w:t>
      </w:r>
      <w:proofErr w:type="gramStart"/>
      <w:r w:rsidR="004A2CA8" w:rsidRPr="00132E14">
        <w:rPr>
          <w:rFonts w:ascii="Arial" w:eastAsia="Arial Unicode MS" w:hAnsi="Arial" w:cs="Arial"/>
          <w:bCs/>
        </w:rPr>
        <w:t>acarretará</w:t>
      </w:r>
      <w:proofErr w:type="gramEnd"/>
      <w:r w:rsidR="004A2CA8" w:rsidRPr="00132E14">
        <w:rPr>
          <w:rFonts w:ascii="Arial" w:eastAsia="Arial Unicode MS" w:hAnsi="Arial" w:cs="Arial"/>
          <w:bCs/>
        </w:rPr>
        <w:t xml:space="preserve"> na rescisão de contratos vigentes, ressalvadas as hipóteses a seguir:</w:t>
      </w:r>
    </w:p>
    <w:p w:rsidR="004A2CA8" w:rsidRPr="00132E14" w:rsidRDefault="004A2CA8" w:rsidP="004A2CA8">
      <w:pPr>
        <w:spacing w:before="120" w:line="360" w:lineRule="auto"/>
        <w:ind w:left="567"/>
        <w:jc w:val="both"/>
        <w:rPr>
          <w:rFonts w:ascii="Arial" w:eastAsia="Arial Unicode MS" w:hAnsi="Arial" w:cs="Arial"/>
          <w:bCs/>
        </w:rPr>
      </w:pPr>
      <w:proofErr w:type="gramStart"/>
      <w:r w:rsidRPr="00132E14">
        <w:rPr>
          <w:rFonts w:ascii="Arial" w:eastAsia="Arial Unicode MS" w:hAnsi="Arial" w:cs="Arial"/>
          <w:bCs/>
        </w:rPr>
        <w:t>a.</w:t>
      </w:r>
      <w:proofErr w:type="gramEnd"/>
      <w:r w:rsidRPr="00132E14">
        <w:rPr>
          <w:rFonts w:ascii="Arial" w:eastAsia="Arial Unicode MS" w:hAnsi="Arial" w:cs="Arial"/>
          <w:bCs/>
        </w:rPr>
        <w:t xml:space="preserve">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rsidR="004A2CA8" w:rsidRPr="004A2CA8" w:rsidRDefault="004A2CA8" w:rsidP="004A2CA8">
      <w:pPr>
        <w:spacing w:before="120" w:line="360" w:lineRule="auto"/>
        <w:ind w:left="567"/>
        <w:jc w:val="both"/>
        <w:rPr>
          <w:rFonts w:ascii="Arial" w:eastAsia="Arial Unicode MS" w:hAnsi="Arial" w:cs="Arial"/>
          <w:bCs/>
        </w:rPr>
      </w:pPr>
      <w:proofErr w:type="gramStart"/>
      <w:r w:rsidRPr="00132E14">
        <w:rPr>
          <w:rFonts w:ascii="Arial" w:eastAsia="Arial Unicode MS" w:hAnsi="Arial" w:cs="Arial"/>
          <w:bCs/>
        </w:rPr>
        <w:t>b.</w:t>
      </w:r>
      <w:proofErr w:type="gramEnd"/>
      <w:r w:rsidRPr="00132E14">
        <w:rPr>
          <w:rFonts w:ascii="Arial" w:eastAsia="Arial Unicode MS" w:hAnsi="Arial" w:cs="Arial"/>
          <w:bCs/>
        </w:rPr>
        <w:t xml:space="preserve"> Contrato em andamento, firmado com consórcio, na hipótese de sobrevir a aplicação da penalidade de suspensão a empresa consorciada.</w:t>
      </w:r>
    </w:p>
    <w:p w:rsidR="004A2CA8" w:rsidRPr="004A2CA8" w:rsidRDefault="00132E14" w:rsidP="004A2CA8">
      <w:pPr>
        <w:spacing w:before="120" w:line="360" w:lineRule="auto"/>
        <w:jc w:val="both"/>
        <w:rPr>
          <w:rFonts w:ascii="Arial" w:eastAsia="Arial Unicode MS" w:hAnsi="Arial" w:cs="Arial"/>
          <w:bCs/>
        </w:rPr>
      </w:pPr>
      <w:r>
        <w:rPr>
          <w:rFonts w:ascii="Arial" w:eastAsia="Arial Unicode MS" w:hAnsi="Arial" w:cs="Arial"/>
          <w:bCs/>
        </w:rPr>
        <w:t>10.8</w:t>
      </w:r>
      <w:r w:rsidR="004A2CA8" w:rsidRPr="004A2CA8">
        <w:rPr>
          <w:rFonts w:ascii="Arial" w:eastAsia="Arial Unicode MS" w:hAnsi="Arial" w:cs="Arial"/>
          <w:bCs/>
        </w:rPr>
        <w:t xml:space="preserve">.3. A reincidência de prática punível com suspensão, ocorrida num período de até </w:t>
      </w:r>
      <w:proofErr w:type="gramStart"/>
      <w:r w:rsidR="004A2CA8" w:rsidRPr="004A2CA8">
        <w:rPr>
          <w:rFonts w:ascii="Arial" w:eastAsia="Arial Unicode MS" w:hAnsi="Arial" w:cs="Arial"/>
          <w:bCs/>
        </w:rPr>
        <w:t>2</w:t>
      </w:r>
      <w:proofErr w:type="gramEnd"/>
      <w:r w:rsidR="004A2CA8" w:rsidRPr="004A2CA8">
        <w:rPr>
          <w:rFonts w:ascii="Arial" w:eastAsia="Arial Unicode MS" w:hAnsi="Arial" w:cs="Arial"/>
          <w:bCs/>
        </w:rPr>
        <w:t xml:space="preserve"> (dois) anos a contar do término da primeira imputação, implicará no agravamento da sanção a ser aplicada.</w:t>
      </w:r>
    </w:p>
    <w:p w:rsidR="004A2CA8" w:rsidRPr="004A2CA8" w:rsidRDefault="00132E14" w:rsidP="004A2CA8">
      <w:pPr>
        <w:spacing w:before="120" w:line="360" w:lineRule="auto"/>
        <w:jc w:val="both"/>
        <w:rPr>
          <w:rFonts w:ascii="Arial" w:eastAsia="Arial Unicode MS" w:hAnsi="Arial" w:cs="Arial"/>
        </w:rPr>
      </w:pPr>
      <w:r>
        <w:rPr>
          <w:rFonts w:ascii="Arial" w:eastAsia="Arial Unicode MS" w:hAnsi="Arial" w:cs="Arial"/>
          <w:bCs/>
        </w:rPr>
        <w:t>10.9</w:t>
      </w:r>
      <w:r w:rsidR="004A2CA8" w:rsidRPr="004A2CA8">
        <w:rPr>
          <w:rFonts w:ascii="Arial" w:eastAsia="Arial Unicode MS" w:hAnsi="Arial" w:cs="Arial"/>
          <w:bCs/>
        </w:rPr>
        <w:t xml:space="preserve">. </w:t>
      </w:r>
      <w:r w:rsidR="004A2CA8" w:rsidRPr="004A2CA8">
        <w:rPr>
          <w:rFonts w:ascii="Arial" w:eastAsia="Arial Unicode MS" w:hAnsi="Arial" w:cs="Arial"/>
        </w:rPr>
        <w:t>As penalidades previstas neste Contrato poderão deixar de ser aplicadas, total ou parcialmente, a critério da CESAMA, se entender as justificativas apresentadas pela CONTRATADA relevantes.</w:t>
      </w:r>
    </w:p>
    <w:p w:rsidR="004A2CA8" w:rsidRPr="00132E14" w:rsidRDefault="00132E14" w:rsidP="004A2CA8">
      <w:pPr>
        <w:widowControl w:val="0"/>
        <w:spacing w:before="120" w:line="360" w:lineRule="auto"/>
        <w:jc w:val="both"/>
        <w:rPr>
          <w:rFonts w:ascii="Arial" w:hAnsi="Arial" w:cs="Arial"/>
        </w:rPr>
      </w:pPr>
      <w:r w:rsidRPr="00132E14">
        <w:rPr>
          <w:rFonts w:ascii="Arial" w:hAnsi="Arial" w:cs="Arial"/>
          <w:color w:val="000000"/>
        </w:rPr>
        <w:t>10.10</w:t>
      </w:r>
      <w:r w:rsidR="004A2CA8" w:rsidRPr="00132E14">
        <w:rPr>
          <w:rFonts w:ascii="Arial" w:hAnsi="Arial" w:cs="Arial"/>
          <w:color w:val="000000"/>
        </w:rPr>
        <w:t xml:space="preserve">.  Da aplicação de quaisquer penalidades caberá </w:t>
      </w:r>
      <w:r w:rsidR="004A2CA8" w:rsidRPr="00132E14">
        <w:rPr>
          <w:rFonts w:ascii="Arial" w:hAnsi="Arial" w:cs="Arial"/>
        </w:rPr>
        <w:t>recurso no prazo de 10 (dez) dias úteis, contados da intimação.</w:t>
      </w:r>
    </w:p>
    <w:p w:rsidR="004A2CA8" w:rsidRPr="004A2CA8" w:rsidRDefault="00132E14" w:rsidP="004A2CA8">
      <w:pPr>
        <w:widowControl w:val="0"/>
        <w:spacing w:before="120" w:line="360" w:lineRule="auto"/>
        <w:jc w:val="both"/>
        <w:rPr>
          <w:rFonts w:ascii="Arial" w:hAnsi="Arial" w:cs="Arial"/>
        </w:rPr>
      </w:pPr>
      <w:r w:rsidRPr="00132E14">
        <w:rPr>
          <w:rFonts w:ascii="Arial" w:hAnsi="Arial" w:cs="Arial"/>
        </w:rPr>
        <w:t>10.10</w:t>
      </w:r>
      <w:r w:rsidR="004A2CA8" w:rsidRPr="00132E14">
        <w:rPr>
          <w:rFonts w:ascii="Arial" w:hAnsi="Arial" w:cs="Arial"/>
        </w:rPr>
        <w:t xml:space="preserve">.1. Da decisão final cabe recurso à instância superior, no prazo de </w:t>
      </w:r>
      <w:proofErr w:type="gramStart"/>
      <w:r w:rsidR="004A2CA8" w:rsidRPr="00132E14">
        <w:rPr>
          <w:rFonts w:ascii="Arial" w:hAnsi="Arial" w:cs="Arial"/>
        </w:rPr>
        <w:t>5</w:t>
      </w:r>
      <w:proofErr w:type="gramEnd"/>
      <w:r w:rsidR="004A2CA8" w:rsidRPr="00132E14">
        <w:rPr>
          <w:rFonts w:ascii="Arial" w:hAnsi="Arial" w:cs="Arial"/>
        </w:rPr>
        <w:t xml:space="preserve"> (cinco) dias úteis contado da intimação do ato.</w:t>
      </w:r>
    </w:p>
    <w:p w:rsidR="004A2CA8" w:rsidRPr="00270466" w:rsidRDefault="00132E14" w:rsidP="004A2CA8">
      <w:pPr>
        <w:spacing w:before="120" w:line="360" w:lineRule="auto"/>
        <w:jc w:val="both"/>
        <w:rPr>
          <w:rFonts w:ascii="Arial" w:hAnsi="Arial" w:cs="Arial"/>
        </w:rPr>
      </w:pPr>
      <w:r w:rsidRPr="00270466">
        <w:rPr>
          <w:rFonts w:ascii="Arial" w:hAnsi="Arial" w:cs="Arial"/>
        </w:rPr>
        <w:t>10.11</w:t>
      </w:r>
      <w:r w:rsidR="004A2CA8" w:rsidRPr="00270466">
        <w:rPr>
          <w:rFonts w:ascii="Arial" w:hAnsi="Arial" w:cs="Arial"/>
        </w:rPr>
        <w:t>. A aplicação das sanções previstas no item 1</w:t>
      </w:r>
      <w:r w:rsidRPr="00270466">
        <w:rPr>
          <w:rFonts w:ascii="Arial" w:hAnsi="Arial" w:cs="Arial"/>
        </w:rPr>
        <w:t>0</w:t>
      </w:r>
      <w:r w:rsidR="004A2CA8" w:rsidRPr="00270466">
        <w:rPr>
          <w:rFonts w:ascii="Arial" w:hAnsi="Arial" w:cs="Arial"/>
        </w:rPr>
        <w:t xml:space="preserve">.4 </w:t>
      </w:r>
      <w:proofErr w:type="gramStart"/>
      <w:r w:rsidR="004A2CA8" w:rsidRPr="00270466">
        <w:rPr>
          <w:rFonts w:ascii="Arial" w:hAnsi="Arial" w:cs="Arial"/>
        </w:rPr>
        <w:t>serão registradas</w:t>
      </w:r>
      <w:proofErr w:type="gramEnd"/>
      <w:r w:rsidR="004A2CA8" w:rsidRPr="00270466">
        <w:rPr>
          <w:rFonts w:ascii="Arial" w:hAnsi="Arial" w:cs="Arial"/>
        </w:rPr>
        <w:t xml:space="preserve"> no cadastro de empresas inidôneas de que trata o art. 23 da Lei n° 12.846, de 1° de agosto de 2013, no Portal de Compras </w:t>
      </w:r>
      <w:r w:rsidR="004A2CA8" w:rsidRPr="00270466">
        <w:rPr>
          <w:rFonts w:ascii="Arial" w:hAnsi="Arial" w:cs="Arial"/>
          <w:i/>
          <w:iCs/>
        </w:rPr>
        <w:t>do Governo Federal</w:t>
      </w:r>
      <w:r w:rsidR="004A2CA8" w:rsidRPr="00270466">
        <w:rPr>
          <w:rFonts w:ascii="Arial" w:hAnsi="Arial" w:cs="Arial"/>
          <w:iCs/>
        </w:rPr>
        <w:t xml:space="preserve"> </w:t>
      </w:r>
      <w:r w:rsidR="004A2CA8" w:rsidRPr="00270466">
        <w:rPr>
          <w:rFonts w:ascii="Arial" w:hAnsi="Arial" w:cs="Arial"/>
        </w:rPr>
        <w:t>/ SICAF e no sítio oficial da CESAMA.</w:t>
      </w:r>
    </w:p>
    <w:p w:rsidR="004A2CA8" w:rsidRPr="00270466" w:rsidRDefault="00132E14" w:rsidP="004A2CA8">
      <w:pPr>
        <w:spacing w:before="120" w:line="360" w:lineRule="auto"/>
        <w:jc w:val="both"/>
        <w:rPr>
          <w:rFonts w:ascii="Arial" w:hAnsi="Arial" w:cs="Arial"/>
        </w:rPr>
      </w:pPr>
      <w:r w:rsidRPr="00270466">
        <w:rPr>
          <w:rFonts w:ascii="Arial" w:hAnsi="Arial" w:cs="Arial"/>
        </w:rPr>
        <w:t>10.11</w:t>
      </w:r>
      <w:r w:rsidR="004A2CA8" w:rsidRPr="00270466">
        <w:rPr>
          <w:rFonts w:ascii="Arial" w:hAnsi="Arial" w:cs="Arial"/>
        </w:rPr>
        <w:t>.1. A CONTRATADA incluída no cadastro referido no item 1</w:t>
      </w:r>
      <w:r w:rsidRPr="00270466">
        <w:rPr>
          <w:rFonts w:ascii="Arial" w:hAnsi="Arial" w:cs="Arial"/>
        </w:rPr>
        <w:t>0</w:t>
      </w:r>
      <w:r w:rsidR="004A2CA8" w:rsidRPr="00270466">
        <w:rPr>
          <w:rFonts w:ascii="Arial" w:hAnsi="Arial" w:cs="Arial"/>
        </w:rPr>
        <w:t>.12 não poderá disputar licitação ou participar, direta ou indiretamente, da execução do Contrato.</w:t>
      </w:r>
    </w:p>
    <w:p w:rsidR="004A2CA8" w:rsidRPr="004A2CA8" w:rsidRDefault="00132E14" w:rsidP="004A2CA8">
      <w:pPr>
        <w:spacing w:before="120" w:line="360" w:lineRule="auto"/>
        <w:jc w:val="both"/>
        <w:rPr>
          <w:rFonts w:ascii="Arial" w:hAnsi="Arial" w:cs="Arial"/>
        </w:rPr>
      </w:pPr>
      <w:r w:rsidRPr="00270466">
        <w:rPr>
          <w:rFonts w:ascii="Arial" w:hAnsi="Arial" w:cs="Arial"/>
        </w:rPr>
        <w:t>10.11</w:t>
      </w:r>
      <w:r w:rsidR="004A2CA8" w:rsidRPr="00270466">
        <w:rPr>
          <w:rFonts w:ascii="Arial" w:hAnsi="Arial" w:cs="Arial"/>
        </w:rPr>
        <w:t>.2 Serão excluídas do cadastro referido no item 1</w:t>
      </w:r>
      <w:r w:rsidRPr="00270466">
        <w:rPr>
          <w:rFonts w:ascii="Arial" w:hAnsi="Arial" w:cs="Arial"/>
        </w:rPr>
        <w:t>0</w:t>
      </w:r>
      <w:r w:rsidR="004A2CA8" w:rsidRPr="00270466">
        <w:rPr>
          <w:rFonts w:ascii="Arial" w:hAnsi="Arial" w:cs="Arial"/>
        </w:rPr>
        <w:t>.12, a qualquer tempo, as Contratadas que demonstrarem a superação dos motivos que deram causa à restrição contra eles promovida.</w:t>
      </w:r>
    </w:p>
    <w:p w:rsidR="004A2CA8" w:rsidRPr="004A2CA8" w:rsidRDefault="00132E14" w:rsidP="004A2CA8">
      <w:pPr>
        <w:spacing w:before="120" w:line="360" w:lineRule="auto"/>
        <w:jc w:val="both"/>
        <w:rPr>
          <w:rFonts w:ascii="Arial" w:eastAsia="Arial Unicode MS" w:hAnsi="Arial" w:cs="Arial"/>
        </w:rPr>
      </w:pPr>
      <w:r w:rsidRPr="00132E14">
        <w:rPr>
          <w:rFonts w:ascii="Arial" w:eastAsia="Arial Unicode MS" w:hAnsi="Arial" w:cs="Arial"/>
        </w:rPr>
        <w:t>10.12</w:t>
      </w:r>
      <w:r w:rsidR="004A2CA8" w:rsidRPr="00132E14">
        <w:rPr>
          <w:rFonts w:ascii="Arial" w:eastAsia="Arial Unicode MS" w:hAnsi="Arial" w:cs="Arial"/>
        </w:rPr>
        <w:t>. Os procedimentos para a aplicação das sanções estabelecidas neste edital encontram-se definidos no Manual de Convênios e de Gestão e Fiscalização de Contratos, parte integrante do Regulamento Interno de Licitações, Contratos e Convênios da Cesama – RILC.</w:t>
      </w:r>
      <w:r w:rsidR="004A2CA8" w:rsidRPr="004A2CA8">
        <w:rPr>
          <w:rFonts w:ascii="Arial" w:eastAsia="Arial Unicode MS" w:hAnsi="Arial" w:cs="Arial"/>
        </w:rPr>
        <w:t xml:space="preserve"> </w:t>
      </w:r>
    </w:p>
    <w:p w:rsidR="004A2CA8" w:rsidRPr="004A2CA8" w:rsidRDefault="004A2CA8" w:rsidP="004A2CA8">
      <w:pPr>
        <w:spacing w:before="480" w:line="360" w:lineRule="auto"/>
        <w:jc w:val="both"/>
        <w:rPr>
          <w:rFonts w:ascii="Arial" w:hAnsi="Arial" w:cs="Arial"/>
          <w:b/>
        </w:rPr>
      </w:pPr>
      <w:r w:rsidRPr="004A2CA8">
        <w:rPr>
          <w:rFonts w:ascii="Arial" w:hAnsi="Arial" w:cs="Arial"/>
          <w:b/>
        </w:rPr>
        <w:t xml:space="preserve">CLÁUSULA DÉCIMA </w:t>
      </w:r>
      <w:r w:rsidR="00132E14">
        <w:rPr>
          <w:rFonts w:ascii="Arial" w:hAnsi="Arial" w:cs="Arial"/>
          <w:b/>
        </w:rPr>
        <w:t>PRIMEIRA</w:t>
      </w:r>
      <w:r w:rsidRPr="004A2CA8">
        <w:rPr>
          <w:rFonts w:ascii="Arial" w:hAnsi="Arial" w:cs="Arial"/>
          <w:b/>
        </w:rPr>
        <w:t>: RESCISÃO</w:t>
      </w:r>
    </w:p>
    <w:p w:rsidR="004A2CA8" w:rsidRPr="004A2CA8" w:rsidRDefault="00132E14" w:rsidP="004A2CA8">
      <w:pPr>
        <w:spacing w:before="120" w:line="360" w:lineRule="auto"/>
        <w:jc w:val="both"/>
        <w:rPr>
          <w:rFonts w:ascii="Arial" w:hAnsi="Arial" w:cs="Arial"/>
        </w:rPr>
      </w:pPr>
      <w:r>
        <w:rPr>
          <w:rFonts w:ascii="Arial" w:hAnsi="Arial" w:cs="Arial"/>
        </w:rPr>
        <w:t>11</w:t>
      </w:r>
      <w:r w:rsidR="004A2CA8" w:rsidRPr="004A2CA8">
        <w:rPr>
          <w:rFonts w:ascii="Arial" w:hAnsi="Arial" w:cs="Arial"/>
        </w:rPr>
        <w:t>.1. A inexecução total ou parcial do Contrato poderá ensejar a sua rescisão, com as consequências cabíveis.</w:t>
      </w:r>
    </w:p>
    <w:p w:rsidR="004A2CA8" w:rsidRPr="004A2CA8" w:rsidRDefault="00132E14" w:rsidP="004A2CA8">
      <w:pPr>
        <w:spacing w:before="120" w:line="360" w:lineRule="auto"/>
        <w:jc w:val="both"/>
        <w:rPr>
          <w:rFonts w:ascii="Arial" w:hAnsi="Arial" w:cs="Arial"/>
        </w:rPr>
      </w:pPr>
      <w:r>
        <w:rPr>
          <w:rFonts w:ascii="Arial" w:hAnsi="Arial" w:cs="Arial"/>
        </w:rPr>
        <w:t>11</w:t>
      </w:r>
      <w:r w:rsidR="004A2CA8" w:rsidRPr="004A2CA8">
        <w:rPr>
          <w:rFonts w:ascii="Arial" w:hAnsi="Arial" w:cs="Arial"/>
        </w:rPr>
        <w:t xml:space="preserve">.2. A rescisão deste Contrato poderá ser: </w:t>
      </w:r>
    </w:p>
    <w:p w:rsidR="004A2CA8" w:rsidRPr="004A2CA8" w:rsidRDefault="004A2CA8" w:rsidP="004A2CA8">
      <w:pPr>
        <w:numPr>
          <w:ilvl w:val="2"/>
          <w:numId w:val="41"/>
        </w:numPr>
        <w:spacing w:before="120" w:line="360" w:lineRule="auto"/>
        <w:ind w:left="851" w:hanging="284"/>
        <w:jc w:val="both"/>
        <w:rPr>
          <w:rFonts w:ascii="Arial" w:hAnsi="Arial" w:cs="Arial"/>
        </w:rPr>
      </w:pPr>
      <w:proofErr w:type="gramStart"/>
      <w:r w:rsidRPr="004A2CA8">
        <w:rPr>
          <w:rFonts w:ascii="Arial" w:hAnsi="Arial" w:cs="Arial"/>
        </w:rPr>
        <w:t>por</w:t>
      </w:r>
      <w:proofErr w:type="gramEnd"/>
      <w:r w:rsidRPr="004A2CA8">
        <w:rPr>
          <w:rFonts w:ascii="Arial" w:hAnsi="Arial" w:cs="Arial"/>
        </w:rPr>
        <w:t xml:space="preserve"> ato unilateral e escrito de qualquer das partes;</w:t>
      </w:r>
    </w:p>
    <w:p w:rsidR="004A2CA8" w:rsidRPr="004A2CA8" w:rsidRDefault="004A2CA8" w:rsidP="004A2CA8">
      <w:pPr>
        <w:numPr>
          <w:ilvl w:val="2"/>
          <w:numId w:val="41"/>
        </w:numPr>
        <w:spacing w:before="120" w:line="360" w:lineRule="auto"/>
        <w:ind w:left="851" w:hanging="284"/>
        <w:jc w:val="both"/>
        <w:rPr>
          <w:rFonts w:ascii="Arial" w:hAnsi="Arial" w:cs="Arial"/>
        </w:rPr>
      </w:pPr>
      <w:proofErr w:type="gramStart"/>
      <w:r w:rsidRPr="004A2CA8">
        <w:rPr>
          <w:rFonts w:ascii="Arial" w:hAnsi="Arial" w:cs="Arial"/>
        </w:rPr>
        <w:t>amigável</w:t>
      </w:r>
      <w:proofErr w:type="gramEnd"/>
      <w:r w:rsidRPr="004A2CA8">
        <w:rPr>
          <w:rFonts w:ascii="Arial" w:hAnsi="Arial" w:cs="Arial"/>
        </w:rPr>
        <w:t xml:space="preserve">, por acordo entre as partes, reduzida a termo no processo de contratação, desde que haja conveniência para a Cesama; </w:t>
      </w:r>
    </w:p>
    <w:p w:rsidR="004A2CA8" w:rsidRPr="004A2CA8" w:rsidRDefault="004A2CA8" w:rsidP="004A2CA8">
      <w:pPr>
        <w:numPr>
          <w:ilvl w:val="2"/>
          <w:numId w:val="41"/>
        </w:numPr>
        <w:spacing w:before="120" w:line="360" w:lineRule="auto"/>
        <w:ind w:left="851" w:hanging="284"/>
        <w:jc w:val="both"/>
        <w:rPr>
          <w:rFonts w:ascii="Arial" w:hAnsi="Arial" w:cs="Arial"/>
        </w:rPr>
      </w:pPr>
      <w:proofErr w:type="gramStart"/>
      <w:r w:rsidRPr="004A2CA8">
        <w:rPr>
          <w:rFonts w:ascii="Arial" w:hAnsi="Arial" w:cs="Arial"/>
        </w:rPr>
        <w:t>judicial</w:t>
      </w:r>
      <w:proofErr w:type="gramEnd"/>
      <w:r w:rsidRPr="004A2CA8">
        <w:rPr>
          <w:rFonts w:ascii="Arial" w:hAnsi="Arial" w:cs="Arial"/>
        </w:rPr>
        <w:t>, nos termos da legislação.</w:t>
      </w:r>
    </w:p>
    <w:p w:rsidR="004A2CA8" w:rsidRPr="004A2CA8" w:rsidRDefault="00132E14" w:rsidP="004A2CA8">
      <w:pPr>
        <w:spacing w:before="120" w:line="360" w:lineRule="auto"/>
        <w:jc w:val="both"/>
        <w:rPr>
          <w:rFonts w:ascii="Arial" w:hAnsi="Arial" w:cs="Arial"/>
        </w:rPr>
      </w:pPr>
      <w:r w:rsidRPr="00132E14">
        <w:rPr>
          <w:rFonts w:ascii="Arial" w:hAnsi="Arial" w:cs="Arial"/>
        </w:rPr>
        <w:t>11</w:t>
      </w:r>
      <w:r w:rsidR="004A2CA8" w:rsidRPr="00132E14">
        <w:rPr>
          <w:rFonts w:ascii="Arial" w:hAnsi="Arial" w:cs="Arial"/>
        </w:rPr>
        <w:t xml:space="preserve">.2.1. Constituem motivo para rescisão do Contrato, dentre outras, as hipóteses previstas </w:t>
      </w:r>
      <w:proofErr w:type="gramStart"/>
      <w:r w:rsidR="004A2CA8" w:rsidRPr="00132E14">
        <w:rPr>
          <w:rFonts w:ascii="Arial" w:hAnsi="Arial" w:cs="Arial"/>
        </w:rPr>
        <w:t xml:space="preserve">no </w:t>
      </w:r>
      <w:proofErr w:type="spellStart"/>
      <w:r w:rsidR="004A2CA8" w:rsidRPr="00132E14">
        <w:rPr>
          <w:rFonts w:ascii="Arial" w:hAnsi="Arial" w:cs="Arial"/>
        </w:rPr>
        <w:t>no</w:t>
      </w:r>
      <w:proofErr w:type="spellEnd"/>
      <w:proofErr w:type="gramEnd"/>
      <w:r w:rsidR="004A2CA8" w:rsidRPr="00132E14">
        <w:rPr>
          <w:rFonts w:ascii="Arial" w:hAnsi="Arial" w:cs="Arial"/>
        </w:rPr>
        <w:t xml:space="preserve"> Manual de Convênios e Gestão e Fiscalização de Contratos, parte integrante do Regulamento Interno de Licitações, Contratos e Convênios da Cesama - RILC.</w:t>
      </w:r>
    </w:p>
    <w:p w:rsidR="004A2CA8" w:rsidRPr="00270466" w:rsidRDefault="00132E14" w:rsidP="004A2CA8">
      <w:pPr>
        <w:spacing w:before="120" w:line="360" w:lineRule="auto"/>
        <w:jc w:val="both"/>
        <w:rPr>
          <w:rFonts w:ascii="Arial" w:hAnsi="Arial" w:cs="Arial"/>
          <w:color w:val="000000"/>
        </w:rPr>
      </w:pPr>
      <w:r w:rsidRPr="00270466">
        <w:rPr>
          <w:rFonts w:ascii="Arial" w:hAnsi="Arial" w:cs="Arial"/>
          <w:color w:val="000000"/>
        </w:rPr>
        <w:t>11</w:t>
      </w:r>
      <w:r w:rsidR="004A2CA8" w:rsidRPr="00270466">
        <w:rPr>
          <w:rFonts w:ascii="Arial" w:hAnsi="Arial" w:cs="Arial"/>
          <w:color w:val="000000"/>
        </w:rPr>
        <w:t xml:space="preserve">.2.2.  A rescisão por ato unilateral a que se refere à </w:t>
      </w:r>
      <w:r w:rsidR="004A2CA8" w:rsidRPr="00270466">
        <w:rPr>
          <w:rFonts w:ascii="Arial" w:hAnsi="Arial" w:cs="Arial"/>
        </w:rPr>
        <w:t>alínea “a” do item 1</w:t>
      </w:r>
      <w:r w:rsidRPr="00270466">
        <w:rPr>
          <w:rFonts w:ascii="Arial" w:hAnsi="Arial" w:cs="Arial"/>
        </w:rPr>
        <w:t>1</w:t>
      </w:r>
      <w:r w:rsidR="004A2CA8" w:rsidRPr="00270466">
        <w:rPr>
          <w:rFonts w:ascii="Arial" w:hAnsi="Arial" w:cs="Arial"/>
        </w:rPr>
        <w:t>.2</w:t>
      </w:r>
      <w:r w:rsidR="004A2CA8" w:rsidRPr="00270466">
        <w:rPr>
          <w:rFonts w:ascii="Arial" w:hAnsi="Arial" w:cs="Arial"/>
          <w:color w:val="000000"/>
        </w:rPr>
        <w:t xml:space="preserve"> deverá ser precedida de comunicação escrita e fundamentada da parte interessada e ser enviada à outra parte com antecedência mínima de 30 (trinta) dias ou outro prazo estabelecido no termo de referência. </w:t>
      </w:r>
    </w:p>
    <w:p w:rsidR="004A2CA8" w:rsidRPr="004A2CA8" w:rsidRDefault="00132E14" w:rsidP="004A2CA8">
      <w:pPr>
        <w:spacing w:before="120" w:line="360" w:lineRule="auto"/>
        <w:jc w:val="both"/>
        <w:rPr>
          <w:rFonts w:ascii="Arial" w:hAnsi="Arial" w:cs="Arial"/>
          <w:color w:val="000000"/>
        </w:rPr>
      </w:pPr>
      <w:r w:rsidRPr="00270466">
        <w:rPr>
          <w:rFonts w:ascii="Arial" w:hAnsi="Arial" w:cs="Arial"/>
          <w:color w:val="000000"/>
        </w:rPr>
        <w:t>11</w:t>
      </w:r>
      <w:r w:rsidR="004A2CA8" w:rsidRPr="00270466">
        <w:rPr>
          <w:rFonts w:ascii="Arial" w:hAnsi="Arial" w:cs="Arial"/>
          <w:color w:val="000000"/>
        </w:rPr>
        <w:t xml:space="preserve">.2.3. Na hipótese de imprescindibilidade da execução contratual para a continuidade de serviços públicos essenciais, o prazo a que se refere o item </w:t>
      </w:r>
      <w:r w:rsidRPr="00270466">
        <w:rPr>
          <w:rFonts w:ascii="Arial" w:hAnsi="Arial" w:cs="Arial"/>
          <w:color w:val="000000"/>
        </w:rPr>
        <w:t>11</w:t>
      </w:r>
      <w:r w:rsidR="004A2CA8" w:rsidRPr="00270466">
        <w:rPr>
          <w:rFonts w:ascii="Arial" w:hAnsi="Arial" w:cs="Arial"/>
          <w:color w:val="000000"/>
        </w:rPr>
        <w:t>.2.2</w:t>
      </w:r>
      <w:r w:rsidR="004A2CA8" w:rsidRPr="004A2CA8">
        <w:rPr>
          <w:rFonts w:ascii="Arial" w:hAnsi="Arial" w:cs="Arial"/>
          <w:color w:val="000000"/>
        </w:rPr>
        <w:t xml:space="preserve"> </w:t>
      </w:r>
      <w:r w:rsidR="004A2CA8" w:rsidRPr="00132E14">
        <w:rPr>
          <w:rFonts w:ascii="Arial" w:hAnsi="Arial" w:cs="Arial"/>
          <w:color w:val="000000"/>
        </w:rPr>
        <w:t>será de 90 (noventa) dias, ou outro prazo estabelecido no termo de referência.</w:t>
      </w:r>
      <w:r w:rsidR="004A2CA8" w:rsidRPr="004A2CA8">
        <w:rPr>
          <w:rFonts w:ascii="Arial" w:hAnsi="Arial" w:cs="Arial"/>
          <w:color w:val="000000"/>
        </w:rPr>
        <w:t xml:space="preserve"> </w:t>
      </w:r>
    </w:p>
    <w:p w:rsidR="004A2CA8" w:rsidRPr="004A2CA8" w:rsidRDefault="00132E14" w:rsidP="004A2CA8">
      <w:pPr>
        <w:spacing w:before="120" w:line="360" w:lineRule="auto"/>
        <w:jc w:val="both"/>
        <w:rPr>
          <w:rFonts w:ascii="Arial" w:hAnsi="Arial" w:cs="Arial"/>
        </w:rPr>
      </w:pPr>
      <w:r>
        <w:rPr>
          <w:rFonts w:ascii="Arial" w:hAnsi="Arial" w:cs="Arial"/>
        </w:rPr>
        <w:t>11</w:t>
      </w:r>
      <w:r w:rsidR="004A2CA8" w:rsidRPr="004A2CA8">
        <w:rPr>
          <w:rFonts w:ascii="Arial" w:hAnsi="Arial" w:cs="Arial"/>
        </w:rPr>
        <w:t xml:space="preserve">.3. Quando a rescisão ocorrer sem que haja culpa da outra parte contratante, será esta ressarcida dos prejuízos que houver </w:t>
      </w:r>
      <w:proofErr w:type="gramStart"/>
      <w:r w:rsidR="004A2CA8" w:rsidRPr="004A2CA8">
        <w:rPr>
          <w:rFonts w:ascii="Arial" w:hAnsi="Arial" w:cs="Arial"/>
        </w:rPr>
        <w:t>sofrido,</w:t>
      </w:r>
      <w:proofErr w:type="gramEnd"/>
      <w:r w:rsidR="004A2CA8" w:rsidRPr="004A2CA8">
        <w:rPr>
          <w:rFonts w:ascii="Arial" w:hAnsi="Arial" w:cs="Arial"/>
        </w:rPr>
        <w:t xml:space="preserve"> regularmente comprovados, e no caso da CONTRATADA poderá ter ainda direito a:</w:t>
      </w:r>
    </w:p>
    <w:p w:rsidR="004A2CA8" w:rsidRPr="00132E14" w:rsidRDefault="004A2CA8" w:rsidP="004A2CA8">
      <w:pPr>
        <w:numPr>
          <w:ilvl w:val="0"/>
          <w:numId w:val="42"/>
        </w:numPr>
        <w:tabs>
          <w:tab w:val="left" w:pos="-5387"/>
        </w:tabs>
        <w:spacing w:before="120" w:line="360" w:lineRule="auto"/>
        <w:ind w:left="851" w:hanging="284"/>
        <w:jc w:val="both"/>
        <w:rPr>
          <w:rFonts w:ascii="Arial" w:hAnsi="Arial" w:cs="Arial"/>
        </w:rPr>
      </w:pPr>
      <w:proofErr w:type="gramStart"/>
      <w:r w:rsidRPr="00132E14">
        <w:rPr>
          <w:rFonts w:ascii="Arial" w:hAnsi="Arial" w:cs="Arial"/>
        </w:rPr>
        <w:t>devolução</w:t>
      </w:r>
      <w:proofErr w:type="gramEnd"/>
      <w:r w:rsidRPr="00132E14">
        <w:rPr>
          <w:rFonts w:ascii="Arial" w:hAnsi="Arial" w:cs="Arial"/>
        </w:rPr>
        <w:t xml:space="preserve"> da garantia, quando houver; </w:t>
      </w:r>
    </w:p>
    <w:p w:rsidR="004A2CA8" w:rsidRPr="004A2CA8" w:rsidRDefault="004A2CA8" w:rsidP="004A2CA8">
      <w:pPr>
        <w:numPr>
          <w:ilvl w:val="0"/>
          <w:numId w:val="42"/>
        </w:numPr>
        <w:tabs>
          <w:tab w:val="left" w:pos="-5387"/>
        </w:tabs>
        <w:spacing w:before="120" w:line="360" w:lineRule="auto"/>
        <w:ind w:left="851" w:hanging="284"/>
        <w:jc w:val="both"/>
        <w:rPr>
          <w:rFonts w:ascii="Arial" w:hAnsi="Arial" w:cs="Arial"/>
        </w:rPr>
      </w:pPr>
      <w:proofErr w:type="gramStart"/>
      <w:r w:rsidRPr="004A2CA8">
        <w:rPr>
          <w:rFonts w:ascii="Arial" w:hAnsi="Arial" w:cs="Arial"/>
        </w:rPr>
        <w:t>pagamentos</w:t>
      </w:r>
      <w:proofErr w:type="gramEnd"/>
      <w:r w:rsidRPr="004A2CA8">
        <w:rPr>
          <w:rFonts w:ascii="Arial" w:hAnsi="Arial" w:cs="Arial"/>
        </w:rPr>
        <w:t xml:space="preserve"> devidos pela execução do contrato até a data da rescisão; </w:t>
      </w:r>
    </w:p>
    <w:p w:rsidR="004A2CA8" w:rsidRPr="004A2CA8" w:rsidRDefault="004A2CA8" w:rsidP="004A2CA8">
      <w:pPr>
        <w:numPr>
          <w:ilvl w:val="0"/>
          <w:numId w:val="42"/>
        </w:numPr>
        <w:tabs>
          <w:tab w:val="left" w:pos="-5387"/>
        </w:tabs>
        <w:spacing w:before="120" w:line="360" w:lineRule="auto"/>
        <w:ind w:left="851" w:hanging="284"/>
        <w:jc w:val="both"/>
        <w:rPr>
          <w:rFonts w:ascii="Arial" w:hAnsi="Arial" w:cs="Arial"/>
        </w:rPr>
      </w:pPr>
      <w:proofErr w:type="gramStart"/>
      <w:r w:rsidRPr="004A2CA8">
        <w:rPr>
          <w:rFonts w:ascii="Arial" w:hAnsi="Arial" w:cs="Arial"/>
        </w:rPr>
        <w:t>pagamento</w:t>
      </w:r>
      <w:proofErr w:type="gramEnd"/>
      <w:r w:rsidRPr="004A2CA8">
        <w:rPr>
          <w:rFonts w:ascii="Arial" w:hAnsi="Arial" w:cs="Arial"/>
        </w:rPr>
        <w:t xml:space="preserve"> do custo da desmobilização.</w:t>
      </w:r>
    </w:p>
    <w:p w:rsidR="004A2CA8" w:rsidRPr="00132E14" w:rsidRDefault="00132E14" w:rsidP="004A2CA8">
      <w:pPr>
        <w:tabs>
          <w:tab w:val="left" w:pos="-5387"/>
        </w:tabs>
        <w:spacing w:before="120" w:line="360" w:lineRule="auto"/>
        <w:jc w:val="both"/>
        <w:rPr>
          <w:rFonts w:ascii="Arial" w:hAnsi="Arial" w:cs="Arial"/>
        </w:rPr>
      </w:pPr>
      <w:r w:rsidRPr="00132E14">
        <w:rPr>
          <w:rFonts w:ascii="Arial" w:hAnsi="Arial" w:cs="Arial"/>
        </w:rPr>
        <w:t>11</w:t>
      </w:r>
      <w:r w:rsidR="004A2CA8" w:rsidRPr="00132E14">
        <w:rPr>
          <w:rFonts w:ascii="Arial" w:hAnsi="Arial" w:cs="Arial"/>
        </w:rPr>
        <w:t>.4. Em qualquer das hipóteses de rescisão, uma vez apurada a culpa ou dolo de uma das partes, ensejará o ressarcimento, pela outra parte, dos prejuízos regularmente comprovados.</w:t>
      </w:r>
    </w:p>
    <w:p w:rsidR="004A2CA8" w:rsidRPr="00132E14" w:rsidRDefault="00132E14" w:rsidP="004A2CA8">
      <w:pPr>
        <w:tabs>
          <w:tab w:val="left" w:pos="-5387"/>
        </w:tabs>
        <w:spacing w:before="120" w:line="360" w:lineRule="auto"/>
        <w:jc w:val="both"/>
        <w:rPr>
          <w:rFonts w:ascii="Arial" w:hAnsi="Arial" w:cs="Arial"/>
        </w:rPr>
      </w:pPr>
      <w:r w:rsidRPr="00132E14">
        <w:rPr>
          <w:rFonts w:ascii="Arial" w:hAnsi="Arial" w:cs="Arial"/>
        </w:rPr>
        <w:t>11</w:t>
      </w:r>
      <w:r w:rsidR="004A2CA8" w:rsidRPr="00132E14">
        <w:rPr>
          <w:rFonts w:ascii="Arial" w:hAnsi="Arial" w:cs="Arial"/>
        </w:rPr>
        <w:t>.4.1. Havendo concorrência de culpa, os prejuízos experimentados poderão ser compensados.</w:t>
      </w:r>
    </w:p>
    <w:p w:rsidR="004A2CA8" w:rsidRPr="00132E14" w:rsidRDefault="00132E14" w:rsidP="004A2CA8">
      <w:pPr>
        <w:tabs>
          <w:tab w:val="left" w:pos="-5387"/>
        </w:tabs>
        <w:spacing w:before="120" w:line="360" w:lineRule="auto"/>
        <w:jc w:val="both"/>
        <w:rPr>
          <w:rFonts w:ascii="Arial" w:hAnsi="Arial" w:cs="Arial"/>
        </w:rPr>
      </w:pPr>
      <w:r w:rsidRPr="00132E14">
        <w:rPr>
          <w:rFonts w:ascii="Arial" w:hAnsi="Arial" w:cs="Arial"/>
        </w:rPr>
        <w:t>11</w:t>
      </w:r>
      <w:r w:rsidR="004A2CA8" w:rsidRPr="00132E14">
        <w:rPr>
          <w:rFonts w:ascii="Arial" w:hAnsi="Arial" w:cs="Arial"/>
        </w:rPr>
        <w:t>.4.2. Ocorrendo dolo ou culpa da CONTRATADA, de forma individual ou concorrente, a CESAMA terá o direito de:</w:t>
      </w:r>
    </w:p>
    <w:p w:rsidR="004A2CA8" w:rsidRPr="00132E14" w:rsidRDefault="004A2CA8" w:rsidP="004A2CA8">
      <w:pPr>
        <w:tabs>
          <w:tab w:val="left" w:pos="-5387"/>
        </w:tabs>
        <w:spacing w:before="120" w:line="360" w:lineRule="auto"/>
        <w:ind w:left="720"/>
        <w:jc w:val="both"/>
        <w:rPr>
          <w:rFonts w:ascii="Arial" w:hAnsi="Arial" w:cs="Arial"/>
        </w:rPr>
      </w:pPr>
      <w:proofErr w:type="gramStart"/>
      <w:r w:rsidRPr="00132E14">
        <w:rPr>
          <w:rFonts w:ascii="Arial" w:hAnsi="Arial" w:cs="Arial"/>
        </w:rPr>
        <w:t>a.</w:t>
      </w:r>
      <w:proofErr w:type="gramEnd"/>
      <w:r w:rsidRPr="00132E14">
        <w:rPr>
          <w:rFonts w:ascii="Arial" w:hAnsi="Arial" w:cs="Arial"/>
        </w:rPr>
        <w:t xml:space="preserve"> executar a garantia contratual, quando houver, para ressarcimento dos valores das multas e indenizações a ela devidos;</w:t>
      </w:r>
    </w:p>
    <w:p w:rsidR="004A2CA8" w:rsidRPr="00132E14" w:rsidRDefault="004A2CA8" w:rsidP="004A2CA8">
      <w:pPr>
        <w:tabs>
          <w:tab w:val="left" w:pos="-5387"/>
        </w:tabs>
        <w:spacing w:before="120" w:line="360" w:lineRule="auto"/>
        <w:ind w:left="720"/>
        <w:jc w:val="both"/>
        <w:rPr>
          <w:rFonts w:ascii="Arial" w:hAnsi="Arial" w:cs="Arial"/>
        </w:rPr>
      </w:pPr>
      <w:proofErr w:type="gramStart"/>
      <w:r w:rsidRPr="00132E14">
        <w:rPr>
          <w:rFonts w:ascii="Arial" w:hAnsi="Arial" w:cs="Arial"/>
        </w:rPr>
        <w:t>b.</w:t>
      </w:r>
      <w:proofErr w:type="gramEnd"/>
      <w:r w:rsidRPr="00132E14">
        <w:rPr>
          <w:rFonts w:ascii="Arial" w:hAnsi="Arial" w:cs="Arial"/>
        </w:rPr>
        <w:t xml:space="preserve"> retenção dos créditos decorrentes da CONTRATADA ou outro crédito que a empresa tenha com a CESAMA, até o limite dos prejuízos sofridos.</w:t>
      </w:r>
    </w:p>
    <w:p w:rsidR="004A2CA8" w:rsidRPr="004A2CA8" w:rsidRDefault="00132E14" w:rsidP="004A2CA8">
      <w:pPr>
        <w:spacing w:before="120" w:line="360" w:lineRule="auto"/>
        <w:jc w:val="both"/>
        <w:rPr>
          <w:rFonts w:ascii="Arial" w:hAnsi="Arial" w:cs="Arial"/>
        </w:rPr>
      </w:pPr>
      <w:r w:rsidRPr="00132E14">
        <w:rPr>
          <w:rFonts w:ascii="Arial" w:hAnsi="Arial" w:cs="Arial"/>
        </w:rPr>
        <w:t>11</w:t>
      </w:r>
      <w:r w:rsidR="004A2CA8" w:rsidRPr="00132E14">
        <w:rPr>
          <w:rFonts w:ascii="Arial" w:hAnsi="Arial" w:cs="Arial"/>
        </w:rPr>
        <w:t>.5. Na hipótese de rescisão do Contrato, caberá ao fiscal do contrato atestar as</w:t>
      </w:r>
      <w:r w:rsidR="004A2CA8" w:rsidRPr="004A2CA8">
        <w:rPr>
          <w:rFonts w:ascii="Arial" w:hAnsi="Arial" w:cs="Arial"/>
        </w:rPr>
        <w:t xml:space="preserve"> parcelas adequadamente concluídas, recebendo provisória ou definitivamente, conforme o caso.</w:t>
      </w:r>
    </w:p>
    <w:p w:rsidR="004A2CA8" w:rsidRPr="004A2CA8" w:rsidRDefault="004A2CA8" w:rsidP="004A2CA8">
      <w:pPr>
        <w:spacing w:before="120" w:line="360" w:lineRule="auto"/>
        <w:jc w:val="both"/>
        <w:rPr>
          <w:rFonts w:ascii="Arial" w:hAnsi="Arial" w:cs="Arial"/>
          <w:b/>
        </w:rPr>
      </w:pPr>
      <w:r w:rsidRPr="004A2CA8">
        <w:rPr>
          <w:rFonts w:ascii="Arial" w:hAnsi="Arial" w:cs="Arial"/>
          <w:b/>
        </w:rPr>
        <w:t>CLÁUSULA</w:t>
      </w:r>
      <w:proofErr w:type="gramStart"/>
      <w:r w:rsidRPr="004A2CA8">
        <w:rPr>
          <w:rFonts w:ascii="Arial" w:hAnsi="Arial" w:cs="Arial"/>
          <w:b/>
        </w:rPr>
        <w:t xml:space="preserve">  </w:t>
      </w:r>
      <w:proofErr w:type="gramEnd"/>
      <w:r w:rsidRPr="004A2CA8">
        <w:rPr>
          <w:rFonts w:ascii="Arial" w:hAnsi="Arial" w:cs="Arial"/>
          <w:b/>
        </w:rPr>
        <w:t xml:space="preserve">DÉCIMA </w:t>
      </w:r>
      <w:r w:rsidR="00132E14">
        <w:rPr>
          <w:rFonts w:ascii="Arial" w:hAnsi="Arial" w:cs="Arial"/>
          <w:b/>
        </w:rPr>
        <w:t>SEGUNDA</w:t>
      </w:r>
      <w:r w:rsidRPr="004A2CA8">
        <w:rPr>
          <w:rFonts w:ascii="Arial" w:hAnsi="Arial" w:cs="Arial"/>
          <w:b/>
        </w:rPr>
        <w:t>: CONFORMIDADE</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.1 A CONTRATADA declara, sob as penas da lei, não haver, até a presente data, qualquer impedimento </w:t>
      </w:r>
      <w:proofErr w:type="gramStart"/>
      <w:r w:rsidR="004A2CA8" w:rsidRPr="004A2CA8">
        <w:rPr>
          <w:rFonts w:ascii="Arial" w:hAnsi="Arial" w:cs="Arial"/>
        </w:rPr>
        <w:t>à</w:t>
      </w:r>
      <w:proofErr w:type="gramEnd"/>
      <w:r w:rsidR="004A2CA8" w:rsidRPr="004A2CA8">
        <w:rPr>
          <w:rFonts w:ascii="Arial" w:hAnsi="Arial" w:cs="Arial"/>
        </w:rPr>
        <w:t xml:space="preserve"> presente contratação ou mesmo à execução de alguma cláusula ou condição do instrumento ora pactuado.</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.2 A CONTRATADA </w:t>
      </w:r>
      <w:proofErr w:type="gramStart"/>
      <w:r w:rsidR="004A2CA8" w:rsidRPr="004A2CA8">
        <w:rPr>
          <w:rFonts w:ascii="Arial" w:hAnsi="Arial" w:cs="Arial"/>
        </w:rPr>
        <w:t>declara</w:t>
      </w:r>
      <w:proofErr w:type="gramEnd"/>
      <w:r w:rsidR="004A2CA8" w:rsidRPr="004A2CA8">
        <w:rPr>
          <w:rFonts w:ascii="Arial" w:hAnsi="Arial" w:cs="Arial"/>
        </w:rPr>
        <w:t xml:space="preserve">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.3 A CONTRATADA </w:t>
      </w:r>
      <w:proofErr w:type="gramStart"/>
      <w:r w:rsidR="004A2CA8" w:rsidRPr="004A2CA8">
        <w:rPr>
          <w:rFonts w:ascii="Arial" w:hAnsi="Arial" w:cs="Arial"/>
        </w:rPr>
        <w:t>endossa</w:t>
      </w:r>
      <w:proofErr w:type="gramEnd"/>
      <w:r w:rsidR="004A2CA8" w:rsidRPr="004A2CA8">
        <w:rPr>
          <w:rFonts w:ascii="Arial" w:hAnsi="Arial" w:cs="Arial"/>
        </w:rPr>
        <w:t xml:space="preserve"> todas as leis, normas, regulamentos e políticas relacionados ao combate a corrupção obrigando-se a abster-se de qualquer atividade ou ato que constitua violação às referidas disposições bem como das quais a CONTRATANTE seja signatária.  </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.5 A CONTRATADA por si, por seus empregados, sócios, colaboradores, terceiros contratados e fornecedores não devem, direta ou indiretamente, dar, oferecer,</w:t>
      </w:r>
      <w:proofErr w:type="gramStart"/>
      <w:r w:rsidR="004A2CA8" w:rsidRPr="004A2CA8">
        <w:rPr>
          <w:rFonts w:ascii="Arial" w:hAnsi="Arial" w:cs="Arial"/>
        </w:rPr>
        <w:t xml:space="preserve">  </w:t>
      </w:r>
      <w:proofErr w:type="gramEnd"/>
      <w:r w:rsidR="004A2CA8" w:rsidRPr="004A2CA8">
        <w:rPr>
          <w:rFonts w:ascii="Arial" w:hAnsi="Arial" w:cs="Arial"/>
        </w:rPr>
        <w:t>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.6 A CONTRATADA </w:t>
      </w:r>
      <w:proofErr w:type="gramStart"/>
      <w:r w:rsidR="004A2CA8" w:rsidRPr="004A2CA8">
        <w:rPr>
          <w:rFonts w:ascii="Arial" w:hAnsi="Arial" w:cs="Arial"/>
        </w:rPr>
        <w:t>declara</w:t>
      </w:r>
      <w:proofErr w:type="gramEnd"/>
      <w:r w:rsidR="004A2CA8" w:rsidRPr="004A2CA8">
        <w:rPr>
          <w:rFonts w:ascii="Arial" w:hAnsi="Arial" w:cs="Arial"/>
        </w:rPr>
        <w:t xml:space="preserve"> que não pratica e se obriga a não praticar quaisquer atos que violem a lei anticorrupção.</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.7 A CONTRATADA </w:t>
      </w:r>
      <w:proofErr w:type="gramStart"/>
      <w:r w:rsidR="004A2CA8" w:rsidRPr="004A2CA8">
        <w:rPr>
          <w:rFonts w:ascii="Arial" w:hAnsi="Arial" w:cs="Arial"/>
        </w:rPr>
        <w:t>concorda</w:t>
      </w:r>
      <w:proofErr w:type="gramEnd"/>
      <w:r w:rsidR="004A2CA8" w:rsidRPr="004A2CA8">
        <w:rPr>
          <w:rFonts w:ascii="Arial" w:hAnsi="Arial" w:cs="Arial"/>
        </w:rPr>
        <w:t xml:space="preserve"> em fornecer prontamente, sempre que solicitada, evidência de que está atuando diligentemente na prevenção de práticas que possam violar as leis anticorrupção.</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.8 A CONTRATADA </w:t>
      </w:r>
      <w:proofErr w:type="gramStart"/>
      <w:r w:rsidR="004A2CA8" w:rsidRPr="004A2CA8">
        <w:rPr>
          <w:rFonts w:ascii="Arial" w:hAnsi="Arial" w:cs="Arial"/>
        </w:rPr>
        <w:t>obriga-se</w:t>
      </w:r>
      <w:proofErr w:type="gramEnd"/>
      <w:r w:rsidR="004A2CA8" w:rsidRPr="004A2CA8">
        <w:rPr>
          <w:rFonts w:ascii="Arial" w:hAnsi="Arial" w:cs="Arial"/>
        </w:rPr>
        <w:t xml:space="preserve"> a manter seus livros, registros, contas e documentos contábeis organizados e precisos, assegurando-se de que nenhuma transação seja mantida fora de seus livros e que todas as transações sejam devidamente registradas e documentadas desde o início.</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.9 A CONTRATADA </w:t>
      </w:r>
      <w:proofErr w:type="gramStart"/>
      <w:r w:rsidR="004A2CA8" w:rsidRPr="004A2CA8">
        <w:rPr>
          <w:rFonts w:ascii="Arial" w:hAnsi="Arial" w:cs="Arial"/>
        </w:rPr>
        <w:t>concorda</w:t>
      </w:r>
      <w:proofErr w:type="gramEnd"/>
      <w:r w:rsidR="004A2CA8" w:rsidRPr="004A2CA8">
        <w:rPr>
          <w:rFonts w:ascii="Arial" w:hAnsi="Arial" w:cs="Arial"/>
        </w:rPr>
        <w:t xml:space="preserve">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.11 A CONTRATADA </w:t>
      </w:r>
      <w:proofErr w:type="gramStart"/>
      <w:r w:rsidR="004A2CA8" w:rsidRPr="004A2CA8">
        <w:rPr>
          <w:rFonts w:ascii="Arial" w:hAnsi="Arial" w:cs="Arial"/>
        </w:rPr>
        <w:t>compromete-se</w:t>
      </w:r>
      <w:proofErr w:type="gramEnd"/>
      <w:r w:rsidR="004A2CA8" w:rsidRPr="004A2CA8">
        <w:rPr>
          <w:rFonts w:ascii="Arial" w:hAnsi="Arial" w:cs="Arial"/>
        </w:rPr>
        <w:t xml:space="preserve"> a praticar a governança corporativa de modo a dar efetividade ao cumprimento das obrigações contratuais em observância à legislação aplicável.</w:t>
      </w:r>
    </w:p>
    <w:p w:rsidR="004A2CA8" w:rsidRPr="004A2CA8" w:rsidRDefault="00132E14" w:rsidP="004A2CA8">
      <w:pPr>
        <w:spacing w:before="120" w:line="360" w:lineRule="auto"/>
        <w:jc w:val="both"/>
        <w:rPr>
          <w:rFonts w:ascii="Arial" w:hAnsi="Arial" w:cs="Arial"/>
        </w:rPr>
      </w:pPr>
      <w:r>
        <w:rPr>
          <w:rFonts w:ascii="Arial" w:hAnsi="Arial" w:cs="Arial"/>
        </w:rPr>
        <w:t>12</w:t>
      </w:r>
      <w:r w:rsidR="004A2CA8" w:rsidRPr="004A2CA8">
        <w:rPr>
          <w:rFonts w:ascii="Arial" w:hAnsi="Arial" w:cs="Arial"/>
        </w:rPr>
        <w:t xml:space="preserve">.12 Aplicam-se, ainda, os princípios e normas estabelecidos no Código de Conduta e Integridade da CESAMA, disponível para consulta no site da CESAMA, no endereço eletrônico </w:t>
      </w:r>
      <w:hyperlink r:id="rId8" w:history="1">
        <w:r w:rsidR="004A2CA8" w:rsidRPr="004A2CA8">
          <w:rPr>
            <w:rStyle w:val="Hyperlink"/>
            <w:rFonts w:ascii="Arial" w:hAnsi="Arial" w:cs="Arial"/>
          </w:rPr>
          <w:t>https://www.cesama.com.br/site/uploads/paginas_arquivos/124/15747035809.pdf</w:t>
        </w:r>
      </w:hyperlink>
      <w:r w:rsidR="004A2CA8" w:rsidRPr="004A2CA8">
        <w:rPr>
          <w:rFonts w:ascii="Arial" w:hAnsi="Arial" w:cs="Arial"/>
        </w:rPr>
        <w:t xml:space="preserve"> e as disposições da Lei Federal nº 12.846 de 01/08/2013.</w:t>
      </w:r>
    </w:p>
    <w:p w:rsidR="004A2CA8" w:rsidRDefault="00132E14" w:rsidP="004A2CA8">
      <w:pPr>
        <w:spacing w:before="120" w:line="360" w:lineRule="auto"/>
        <w:jc w:val="both"/>
        <w:rPr>
          <w:rFonts w:ascii="Arial" w:hAnsi="Arial" w:cs="Arial"/>
        </w:rPr>
      </w:pPr>
      <w:r w:rsidRPr="00132E14">
        <w:rPr>
          <w:rFonts w:ascii="Arial" w:hAnsi="Arial" w:cs="Arial"/>
        </w:rPr>
        <w:t>12</w:t>
      </w:r>
      <w:r w:rsidR="004A2CA8" w:rsidRPr="00132E14">
        <w:rPr>
          <w:rFonts w:ascii="Arial" w:hAnsi="Arial" w:cs="Arial"/>
        </w:rPr>
        <w:t xml:space="preserve">.13. Aplica-se a política de transações com partes relacionadas, quando couber, disponível para consulta no site da Cesama, no endereço eletrônico </w:t>
      </w:r>
      <w:hyperlink r:id="rId9" w:history="1">
        <w:r w:rsidR="00CF0DB5" w:rsidRPr="00230802">
          <w:rPr>
            <w:rStyle w:val="Hyperlink"/>
            <w:rFonts w:ascii="Arial" w:hAnsi="Arial" w:cs="Arial"/>
          </w:rPr>
          <w:t>https://cesama.com.br/transparencia/politica-de-transacoes-com-as-partes-relacionadas-2</w:t>
        </w:r>
      </w:hyperlink>
      <w:r w:rsidR="004A2CA8" w:rsidRPr="00132E14">
        <w:rPr>
          <w:rFonts w:ascii="Arial" w:hAnsi="Arial" w:cs="Arial"/>
        </w:rPr>
        <w:t>.</w:t>
      </w:r>
    </w:p>
    <w:p w:rsidR="004A2CA8" w:rsidRPr="00132E14" w:rsidRDefault="004A2CA8" w:rsidP="004A2CA8">
      <w:pPr>
        <w:pStyle w:val="Ttulo3"/>
        <w:widowControl w:val="0"/>
        <w:numPr>
          <w:ilvl w:val="2"/>
          <w:numId w:val="15"/>
        </w:numPr>
        <w:tabs>
          <w:tab w:val="clear" w:pos="0"/>
          <w:tab w:val="num" w:pos="360"/>
          <w:tab w:val="left" w:pos="708"/>
          <w:tab w:val="num" w:pos="3240"/>
        </w:tabs>
        <w:spacing w:before="480" w:line="360" w:lineRule="auto"/>
        <w:jc w:val="both"/>
        <w:rPr>
          <w:color w:val="auto"/>
          <w:sz w:val="24"/>
        </w:rPr>
      </w:pPr>
      <w:r w:rsidRPr="00132E14">
        <w:rPr>
          <w:color w:val="auto"/>
          <w:sz w:val="24"/>
        </w:rPr>
        <w:t xml:space="preserve">CLÁUSULA DÉCIMA </w:t>
      </w:r>
      <w:r w:rsidR="00132E14" w:rsidRPr="00132E14">
        <w:rPr>
          <w:color w:val="auto"/>
          <w:sz w:val="24"/>
        </w:rPr>
        <w:t>TERCEIRA</w:t>
      </w:r>
      <w:r w:rsidRPr="00132E14">
        <w:rPr>
          <w:color w:val="auto"/>
          <w:sz w:val="24"/>
        </w:rPr>
        <w:t xml:space="preserve"> – LGPD</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.1. As partes, por si e seus colaboradores, obrigam-se a atuar no presente contrato em conformidade com a legislação vigente (Lei nº 13.709/2018) sob a proteção de dados pessoais e as determinações de órgãos </w:t>
      </w:r>
      <w:proofErr w:type="gramStart"/>
      <w:r w:rsidR="004A2CA8" w:rsidRPr="004A2CA8">
        <w:rPr>
          <w:rFonts w:ascii="Arial" w:hAnsi="Arial" w:cs="Arial"/>
        </w:rPr>
        <w:t>reguladores/fiscalizadores</w:t>
      </w:r>
      <w:proofErr w:type="gramEnd"/>
      <w:r w:rsidR="004A2CA8" w:rsidRPr="004A2CA8">
        <w:rPr>
          <w:rFonts w:ascii="Arial" w:hAnsi="Arial" w:cs="Arial"/>
        </w:rPr>
        <w:t xml:space="preserve"> sobre matéria. </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todos os seus colaboradores, prepostos, sócios, diretores, representantes ou terceiros contratados que lidam com dados </w:t>
      </w:r>
      <w:proofErr w:type="gramStart"/>
      <w:r w:rsidR="004A2CA8" w:rsidRPr="004A2CA8">
        <w:rPr>
          <w:rFonts w:ascii="Arial" w:hAnsi="Arial" w:cs="Arial"/>
        </w:rPr>
        <w:t>pessoais firme</w:t>
      </w:r>
      <w:proofErr w:type="gramEnd"/>
      <w:r w:rsidR="004A2CA8" w:rsidRPr="004A2CA8">
        <w:rPr>
          <w:rFonts w:ascii="Arial" w:hAnsi="Arial" w:cs="Arial"/>
        </w:rPr>
        <w:t xml:space="preserv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w:t>
      </w:r>
      <w:r w:rsidR="00CF0DB5" w:rsidRPr="004A2CA8">
        <w:rPr>
          <w:rFonts w:ascii="Arial" w:hAnsi="Arial" w:cs="Arial"/>
        </w:rPr>
        <w:t>tenha sido expressamente autorizada</w:t>
      </w:r>
      <w:r w:rsidR="004A2CA8" w:rsidRPr="004A2CA8">
        <w:rPr>
          <w:rFonts w:ascii="Arial" w:hAnsi="Arial" w:cs="Arial"/>
        </w:rPr>
        <w:t xml:space="preserve"> pela Cesama. </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.6. A CONTRATADA deverá envidar todos os esforços técnicos e organizacionais para garantir a segurança dos dados pessoais que lhe forem confiados em razão da relação estabelecida por meio do presente contrato.</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.7. A CONTRATADA deverá comunicar, caso receba alguma requisição referente aos direitos de correção, eliminação e revogação de consentimento, o que deverá ocorrer de imediato ou, no limite, no dia útil seguinte. Caso pedido </w:t>
      </w:r>
      <w:proofErr w:type="gramStart"/>
      <w:r w:rsidR="004A2CA8" w:rsidRPr="004A2CA8">
        <w:rPr>
          <w:rFonts w:ascii="Arial" w:hAnsi="Arial" w:cs="Arial"/>
        </w:rPr>
        <w:t>a</w:t>
      </w:r>
      <w:proofErr w:type="gramEnd"/>
      <w:r w:rsidR="004A2CA8" w:rsidRPr="004A2CA8">
        <w:rPr>
          <w:rFonts w:ascii="Arial" w:hAnsi="Arial" w:cs="Arial"/>
        </w:rPr>
        <w:t xml:space="preserve"> eliminação do dado, a CONTRATADA se compromete a executar tal operação para que não haja a violação ao direito do titular dos dados. </w:t>
      </w:r>
    </w:p>
    <w:p w:rsidR="004A2CA8" w:rsidRPr="004A2CA8" w:rsidRDefault="00132E14"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 xml:space="preserve">.8.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rsidR="004A2CA8" w:rsidRPr="004A2CA8" w:rsidRDefault="008678C2" w:rsidP="004A2CA8">
      <w:pPr>
        <w:spacing w:before="120" w:line="360" w:lineRule="auto"/>
        <w:jc w:val="both"/>
        <w:rPr>
          <w:rFonts w:ascii="Arial" w:hAnsi="Arial" w:cs="Arial"/>
        </w:rPr>
      </w:pPr>
      <w:r>
        <w:rPr>
          <w:rFonts w:ascii="Arial" w:hAnsi="Arial" w:cs="Arial"/>
        </w:rPr>
        <w:t>13</w:t>
      </w:r>
      <w:r w:rsidR="004A2CA8" w:rsidRPr="004A2CA8">
        <w:rPr>
          <w:rFonts w:ascii="Arial" w:hAnsi="Arial" w:cs="Arial"/>
        </w:rPr>
        <w:t>.9.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rsidR="004A2CA8" w:rsidRPr="004A2CA8" w:rsidRDefault="004A2CA8" w:rsidP="004A2CA8">
      <w:pPr>
        <w:pStyle w:val="Ttulo2"/>
        <w:numPr>
          <w:ilvl w:val="1"/>
          <w:numId w:val="0"/>
        </w:numPr>
        <w:tabs>
          <w:tab w:val="num" w:pos="0"/>
        </w:tabs>
        <w:autoSpaceDE/>
        <w:autoSpaceDN/>
        <w:adjustRightInd/>
        <w:spacing w:before="480"/>
        <w:jc w:val="both"/>
        <w:rPr>
          <w:rFonts w:ascii="Arial" w:eastAsia="Arial Unicode MS" w:hAnsi="Arial" w:cs="Arial"/>
        </w:rPr>
      </w:pPr>
      <w:r w:rsidRPr="004A2CA8">
        <w:rPr>
          <w:rFonts w:ascii="Arial" w:eastAsia="Arial Unicode MS" w:hAnsi="Arial" w:cs="Arial"/>
        </w:rPr>
        <w:t xml:space="preserve">CLÁUSULA DÉCIMA </w:t>
      </w:r>
      <w:r w:rsidR="008678C2">
        <w:rPr>
          <w:rFonts w:ascii="Arial" w:eastAsia="Arial Unicode MS" w:hAnsi="Arial" w:cs="Arial"/>
        </w:rPr>
        <w:t>QUARTA</w:t>
      </w:r>
      <w:r w:rsidRPr="004A2CA8">
        <w:rPr>
          <w:rFonts w:ascii="Arial" w:eastAsia="Arial Unicode MS" w:hAnsi="Arial" w:cs="Arial"/>
        </w:rPr>
        <w:t>: LEGISLAÇÃO APLICÁVEL</w:t>
      </w:r>
    </w:p>
    <w:p w:rsidR="004A2CA8" w:rsidRPr="004A2CA8" w:rsidRDefault="008678C2" w:rsidP="004A2CA8">
      <w:pPr>
        <w:spacing w:before="120" w:line="360" w:lineRule="auto"/>
        <w:jc w:val="both"/>
        <w:rPr>
          <w:rFonts w:ascii="Arial" w:eastAsia="Arial Unicode MS" w:hAnsi="Arial" w:cs="Arial"/>
          <w:bCs/>
        </w:rPr>
      </w:pPr>
      <w:r>
        <w:rPr>
          <w:rFonts w:ascii="Arial" w:eastAsia="Arial Unicode MS" w:hAnsi="Arial" w:cs="Arial"/>
        </w:rPr>
        <w:t>14</w:t>
      </w:r>
      <w:r w:rsidR="004A2CA8" w:rsidRPr="004A2CA8">
        <w:rPr>
          <w:rFonts w:ascii="Arial" w:eastAsia="Arial Unicode MS" w:hAnsi="Arial" w:cs="Arial"/>
        </w:rPr>
        <w:t xml:space="preserve">.1. </w:t>
      </w:r>
      <w:r w:rsidR="004A2CA8" w:rsidRPr="004A2CA8">
        <w:rPr>
          <w:rFonts w:ascii="Arial" w:eastAsia="Arial Unicode MS" w:hAnsi="Arial" w:cs="Arial"/>
          <w:bCs/>
        </w:rPr>
        <w:t xml:space="preserve">Aplica-se à execução deste contrato a Lei Federal nº. 13.303/16 e alterações posteriores, inclusive aos casos omissos, bem como as disposições constantes no </w:t>
      </w:r>
      <w:r w:rsidR="004A2CA8" w:rsidRPr="008678C2">
        <w:rPr>
          <w:rFonts w:ascii="Arial" w:eastAsia="Arial Unicode MS" w:hAnsi="Arial" w:cs="Arial"/>
          <w:bCs/>
        </w:rPr>
        <w:t>Regulamento de Licitações, Contratos e Convênios da CESAMA (01/05/2022),</w:t>
      </w:r>
      <w:r w:rsidR="004A2CA8" w:rsidRPr="004A2CA8">
        <w:rPr>
          <w:rFonts w:ascii="Arial" w:eastAsia="Arial Unicode MS" w:hAnsi="Arial" w:cs="Arial"/>
          <w:bCs/>
        </w:rPr>
        <w:t xml:space="preserve"> disponível para consulta no site da CESAMA, no endereço eletrônico </w:t>
      </w:r>
      <w:hyperlink r:id="rId10" w:history="1">
        <w:r w:rsidR="004A2CA8" w:rsidRPr="004A2CA8">
          <w:rPr>
            <w:rStyle w:val="Hyperlink"/>
            <w:rFonts w:ascii="Arial" w:hAnsi="Arial" w:cs="Arial"/>
          </w:rPr>
          <w:t>https://www.cesama.com.br/site/uploads/arquivos/2958/16494418377.pdf</w:t>
        </w:r>
      </w:hyperlink>
      <w:r w:rsidR="004A2CA8" w:rsidRPr="004A2CA8">
        <w:rPr>
          <w:rFonts w:ascii="Arial" w:eastAsia="Arial Unicode MS" w:hAnsi="Arial" w:cs="Arial"/>
          <w:bCs/>
        </w:rPr>
        <w:t>, bem como na legislação municipal civil e ambiental aplicáveis ao objeto deste Contrato.</w:t>
      </w:r>
    </w:p>
    <w:p w:rsidR="004A2CA8" w:rsidRPr="004A2CA8" w:rsidRDefault="004A2CA8" w:rsidP="008678C2">
      <w:pPr>
        <w:pStyle w:val="Recuodecorpodetexto3"/>
        <w:tabs>
          <w:tab w:val="left" w:pos="-4820"/>
          <w:tab w:val="left" w:pos="9142"/>
        </w:tabs>
        <w:spacing w:before="480" w:line="360" w:lineRule="auto"/>
        <w:ind w:firstLine="0"/>
        <w:jc w:val="both"/>
        <w:rPr>
          <w:rFonts w:eastAsia="Arial Unicode MS"/>
          <w:b/>
          <w:bCs/>
        </w:rPr>
      </w:pPr>
      <w:r w:rsidRPr="004A2CA8">
        <w:rPr>
          <w:rFonts w:eastAsia="Arial Unicode MS"/>
          <w:b/>
        </w:rPr>
        <w:t xml:space="preserve">CLÁUSULA DÉCIMA </w:t>
      </w:r>
      <w:r w:rsidR="008678C2">
        <w:rPr>
          <w:rFonts w:eastAsia="Arial Unicode MS"/>
          <w:b/>
        </w:rPr>
        <w:t>QUINTA</w:t>
      </w:r>
      <w:r w:rsidRPr="004A2CA8">
        <w:rPr>
          <w:rFonts w:eastAsia="Arial Unicode MS"/>
          <w:b/>
        </w:rPr>
        <w:t>: FORO</w:t>
      </w:r>
    </w:p>
    <w:p w:rsidR="004A2CA8" w:rsidRPr="004A2CA8" w:rsidRDefault="008678C2" w:rsidP="008678C2">
      <w:pPr>
        <w:pStyle w:val="Recuodecorpodetexto3"/>
        <w:tabs>
          <w:tab w:val="left" w:pos="3117"/>
          <w:tab w:val="left" w:pos="9142"/>
        </w:tabs>
        <w:spacing w:before="120" w:line="360" w:lineRule="auto"/>
        <w:ind w:firstLine="0"/>
        <w:jc w:val="both"/>
        <w:rPr>
          <w:rFonts w:eastAsia="Arial Unicode MS"/>
          <w:bCs/>
        </w:rPr>
      </w:pPr>
      <w:r>
        <w:rPr>
          <w:rFonts w:eastAsia="Arial Unicode MS"/>
          <w:bCs/>
        </w:rPr>
        <w:t>15</w:t>
      </w:r>
      <w:r w:rsidR="004A2CA8" w:rsidRPr="004A2CA8">
        <w:rPr>
          <w:rFonts w:eastAsia="Arial Unicode MS"/>
          <w:bCs/>
        </w:rPr>
        <w:t>.1.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rsidR="004A2CA8" w:rsidRPr="004A2CA8" w:rsidRDefault="004A2CA8" w:rsidP="004A2CA8">
      <w:pPr>
        <w:pStyle w:val="Corpodetexto"/>
        <w:spacing w:before="120" w:line="360" w:lineRule="auto"/>
        <w:jc w:val="both"/>
        <w:rPr>
          <w:rFonts w:ascii="Arial" w:eastAsia="Arial Unicode MS" w:hAnsi="Arial" w:cs="Arial"/>
        </w:rPr>
      </w:pPr>
      <w:r w:rsidRPr="004A2CA8">
        <w:rPr>
          <w:rFonts w:ascii="Arial" w:eastAsia="Arial Unicode MS" w:hAnsi="Arial" w:cs="Arial"/>
        </w:rPr>
        <w:t>Por estarem assim justos e contratados, lavrou-se este Contrato, que vai assinado pelas partes, na presença de duas testemunhas.</w:t>
      </w:r>
    </w:p>
    <w:p w:rsidR="00AB109D" w:rsidRDefault="00AB109D" w:rsidP="00AB109D">
      <w:pPr>
        <w:spacing w:before="120" w:line="360" w:lineRule="auto"/>
        <w:jc w:val="center"/>
        <w:rPr>
          <w:rFonts w:ascii="Arial" w:eastAsia="Arial Unicode MS" w:hAnsi="Arial" w:cs="Arial"/>
        </w:rPr>
      </w:pPr>
    </w:p>
    <w:p w:rsidR="00AB109D" w:rsidRDefault="00AB109D" w:rsidP="00AB109D">
      <w:pPr>
        <w:spacing w:before="120" w:line="360" w:lineRule="auto"/>
        <w:jc w:val="center"/>
        <w:rPr>
          <w:rFonts w:ascii="Arial" w:eastAsia="Arial Unicode MS" w:hAnsi="Arial" w:cs="Arial"/>
        </w:rPr>
      </w:pPr>
      <w:r w:rsidRPr="00AB109D">
        <w:rPr>
          <w:rFonts w:ascii="Arial" w:eastAsia="Arial Unicode MS" w:hAnsi="Arial" w:cs="Arial"/>
        </w:rPr>
        <w:t>Juiz de Fora</w:t>
      </w:r>
      <w:proofErr w:type="gramStart"/>
      <w:r w:rsidRPr="00AB109D">
        <w:rPr>
          <w:rFonts w:ascii="Arial" w:eastAsia="Arial Unicode MS" w:hAnsi="Arial" w:cs="Arial"/>
        </w:rPr>
        <w:t>, ...</w:t>
      </w:r>
      <w:proofErr w:type="gramEnd"/>
      <w:r w:rsidRPr="00AB109D">
        <w:rPr>
          <w:rFonts w:ascii="Arial" w:eastAsia="Arial Unicode MS" w:hAnsi="Arial" w:cs="Arial"/>
        </w:rPr>
        <w:t xml:space="preserve">...  </w:t>
      </w:r>
      <w:proofErr w:type="gramStart"/>
      <w:r w:rsidRPr="00AB109D">
        <w:rPr>
          <w:rFonts w:ascii="Arial" w:eastAsia="Arial Unicode MS" w:hAnsi="Arial" w:cs="Arial"/>
        </w:rPr>
        <w:t>de</w:t>
      </w:r>
      <w:proofErr w:type="gramEnd"/>
      <w:r w:rsidRPr="00AB109D">
        <w:rPr>
          <w:rFonts w:ascii="Arial" w:eastAsia="Arial Unicode MS" w:hAnsi="Arial" w:cs="Arial"/>
        </w:rPr>
        <w:t xml:space="preserve"> ................... </w:t>
      </w:r>
      <w:proofErr w:type="gramStart"/>
      <w:r w:rsidRPr="00AB109D">
        <w:rPr>
          <w:rFonts w:ascii="Arial" w:eastAsia="Arial Unicode MS" w:hAnsi="Arial" w:cs="Arial"/>
        </w:rPr>
        <w:t>de</w:t>
      </w:r>
      <w:proofErr w:type="gramEnd"/>
      <w:r w:rsidRPr="00AB109D">
        <w:rPr>
          <w:rFonts w:ascii="Arial" w:eastAsia="Arial Unicode MS" w:hAnsi="Arial" w:cs="Arial"/>
        </w:rPr>
        <w:t xml:space="preserve"> 20....</w:t>
      </w:r>
    </w:p>
    <w:p w:rsidR="00AB109D" w:rsidRDefault="00AB109D" w:rsidP="00AB109D">
      <w:pPr>
        <w:spacing w:before="120" w:line="360" w:lineRule="auto"/>
        <w:jc w:val="center"/>
        <w:rPr>
          <w:rFonts w:ascii="Arial" w:eastAsia="Arial Unicode MS" w:hAnsi="Arial" w:cs="Arial"/>
        </w:rPr>
      </w:pPr>
    </w:p>
    <w:p w:rsidR="00AB109D" w:rsidRPr="00AB109D" w:rsidRDefault="00AB109D" w:rsidP="00AB109D">
      <w:pPr>
        <w:spacing w:before="120" w:line="360" w:lineRule="auto"/>
        <w:jc w:val="center"/>
        <w:rPr>
          <w:rFonts w:ascii="Arial" w:eastAsia="Arial Unicode MS" w:hAnsi="Arial" w:cs="Arial"/>
        </w:rPr>
      </w:pPr>
    </w:p>
    <w:tbl>
      <w:tblPr>
        <w:tblW w:w="9330" w:type="dxa"/>
        <w:jc w:val="center"/>
        <w:tblLayout w:type="fixed"/>
        <w:tblCellMar>
          <w:left w:w="70" w:type="dxa"/>
          <w:right w:w="70" w:type="dxa"/>
        </w:tblCellMar>
        <w:tblLook w:val="04A0"/>
      </w:tblPr>
      <w:tblGrid>
        <w:gridCol w:w="5079"/>
        <w:gridCol w:w="4251"/>
      </w:tblGrid>
      <w:tr w:rsidR="00AB109D" w:rsidRPr="00AB109D" w:rsidTr="000A6325">
        <w:trPr>
          <w:jc w:val="center"/>
        </w:trPr>
        <w:tc>
          <w:tcPr>
            <w:tcW w:w="5079" w:type="dxa"/>
          </w:tcPr>
          <w:p w:rsidR="00AB109D" w:rsidRPr="00AB109D" w:rsidRDefault="00AB109D" w:rsidP="000A6325">
            <w:pPr>
              <w:jc w:val="center"/>
              <w:rPr>
                <w:rFonts w:ascii="Arial" w:eastAsia="Arial Unicode MS" w:hAnsi="Arial" w:cs="Arial"/>
                <w:bCs/>
              </w:rPr>
            </w:pPr>
            <w:r>
              <w:rPr>
                <w:rFonts w:ascii="Arial" w:eastAsia="Arial Unicode MS" w:hAnsi="Arial" w:cs="Arial"/>
              </w:rPr>
              <w:t>Júlio César Teixeira</w:t>
            </w: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Diretor Presidente – CESAMA</w:t>
            </w:r>
          </w:p>
        </w:tc>
        <w:tc>
          <w:tcPr>
            <w:tcW w:w="4251" w:type="dxa"/>
          </w:tcPr>
          <w:p w:rsidR="00AB109D" w:rsidRPr="00AB109D" w:rsidRDefault="00AB109D" w:rsidP="000A6325">
            <w:pPr>
              <w:jc w:val="center"/>
              <w:rPr>
                <w:rFonts w:ascii="Arial" w:eastAsia="Arial Unicode MS" w:hAnsi="Arial" w:cs="Arial"/>
                <w:bCs/>
              </w:rPr>
            </w:pP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CONTRATADA</w:t>
            </w:r>
          </w:p>
        </w:tc>
      </w:tr>
    </w:tbl>
    <w:p w:rsidR="00AB109D" w:rsidRPr="00AB109D" w:rsidRDefault="00AB109D" w:rsidP="00AB109D">
      <w:pPr>
        <w:pStyle w:val="Ttulo6"/>
        <w:spacing w:before="60" w:line="300" w:lineRule="exact"/>
        <w:jc w:val="both"/>
        <w:rPr>
          <w:rFonts w:eastAsia="Arial Unicode MS"/>
          <w:b w:val="0"/>
          <w:sz w:val="24"/>
          <w:szCs w:val="24"/>
        </w:rPr>
      </w:pPr>
    </w:p>
    <w:p w:rsidR="00AB109D" w:rsidRPr="00AB109D" w:rsidRDefault="00AB109D" w:rsidP="00AB109D">
      <w:pPr>
        <w:pStyle w:val="Ttulo6"/>
        <w:spacing w:before="60" w:line="300" w:lineRule="exact"/>
        <w:jc w:val="both"/>
        <w:rPr>
          <w:rFonts w:eastAsia="Arial Unicode MS"/>
          <w:b w:val="0"/>
          <w:sz w:val="24"/>
          <w:szCs w:val="24"/>
        </w:rPr>
      </w:pPr>
      <w:r w:rsidRPr="00AB109D">
        <w:rPr>
          <w:rFonts w:eastAsia="Arial Unicode MS"/>
          <w:b w:val="0"/>
          <w:sz w:val="24"/>
          <w:szCs w:val="24"/>
        </w:rPr>
        <w:t>Testemunhas: _____________________</w:t>
      </w:r>
      <w:r w:rsidRPr="00AB109D">
        <w:rPr>
          <w:rFonts w:eastAsia="Arial Unicode MS"/>
          <w:b w:val="0"/>
          <w:sz w:val="24"/>
          <w:szCs w:val="24"/>
        </w:rPr>
        <w:tab/>
      </w:r>
      <w:r w:rsidRPr="00AB109D">
        <w:rPr>
          <w:rFonts w:eastAsia="Arial Unicode MS"/>
          <w:b w:val="0"/>
          <w:sz w:val="24"/>
          <w:szCs w:val="24"/>
        </w:rPr>
        <w:tab/>
        <w:t>_______________________</w:t>
      </w:r>
    </w:p>
    <w:p w:rsidR="00AB109D" w:rsidRPr="00AB109D" w:rsidRDefault="00AB109D" w:rsidP="00AB109D">
      <w:pPr>
        <w:rPr>
          <w:rFonts w:ascii="Arial" w:hAnsi="Arial" w:cs="Arial"/>
        </w:rPr>
      </w:pPr>
    </w:p>
    <w:p w:rsidR="00AB109D" w:rsidRPr="00AB109D" w:rsidRDefault="00AB109D" w:rsidP="00AB109D">
      <w:pPr>
        <w:tabs>
          <w:tab w:val="left" w:pos="-3402"/>
        </w:tabs>
        <w:suppressAutoHyphens w:val="0"/>
        <w:spacing w:before="120" w:line="360" w:lineRule="auto"/>
        <w:rPr>
          <w:rFonts w:ascii="Arial" w:hAnsi="Arial" w:cs="Arial"/>
        </w:rPr>
      </w:pPr>
    </w:p>
    <w:p w:rsidR="00D4413D" w:rsidRPr="00D4413D" w:rsidRDefault="00D4413D" w:rsidP="00DE71DE">
      <w:pPr>
        <w:spacing w:before="120" w:line="360" w:lineRule="auto"/>
        <w:jc w:val="both"/>
        <w:rPr>
          <w:rFonts w:ascii="Arial" w:hAnsi="Arial" w:cs="Arial"/>
          <w:color w:val="FF0000"/>
        </w:rPr>
      </w:pPr>
    </w:p>
    <w:sectPr w:rsidR="00D4413D" w:rsidRPr="00D4413D" w:rsidSect="00F82DD1">
      <w:headerReference w:type="default" r:id="rId11"/>
      <w:footerReference w:type="default" r:id="rId12"/>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9D2" w:rsidRDefault="005579D2">
      <w:r>
        <w:separator/>
      </w:r>
    </w:p>
  </w:endnote>
  <w:endnote w:type="continuationSeparator" w:id="1">
    <w:p w:rsidR="005579D2" w:rsidRDefault="005579D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9D2" w:rsidRDefault="005579D2" w:rsidP="00FE6853">
    <w:pPr>
      <w:pStyle w:val="Cabealho"/>
      <w:tabs>
        <w:tab w:val="clear" w:pos="4419"/>
        <w:tab w:val="clear" w:pos="8838"/>
      </w:tabs>
      <w:jc w:val="both"/>
      <w:rPr>
        <w:rFonts w:ascii="Arial" w:hAnsi="Arial" w:cs="Arial"/>
        <w:b/>
        <w:sz w:val="16"/>
        <w:szCs w:val="16"/>
      </w:rPr>
    </w:pPr>
    <w:r w:rsidRPr="00A45044">
      <w:rPr>
        <w:rFonts w:cs="Arial"/>
        <w:b/>
        <w:bCs/>
        <w:i/>
        <w:sz w:val="12"/>
        <w:szCs w:val="12"/>
      </w:rPr>
      <w:t>Chamamento Público nº 001/2</w:t>
    </w:r>
    <w:r>
      <w:rPr>
        <w:rFonts w:cs="Arial"/>
        <w:b/>
        <w:bCs/>
        <w:i/>
        <w:sz w:val="12"/>
        <w:szCs w:val="12"/>
      </w:rPr>
      <w:t>3</w:t>
    </w:r>
    <w:r w:rsidRPr="00A45044">
      <w:rPr>
        <w:rFonts w:cs="Arial"/>
        <w:b/>
        <w:bCs/>
        <w:i/>
        <w:sz w:val="12"/>
        <w:szCs w:val="12"/>
      </w:rPr>
      <w:t xml:space="preserve"> - </w:t>
    </w:r>
    <w:r w:rsidRPr="00FE6853">
      <w:rPr>
        <w:rFonts w:cs="Arial"/>
        <w:b/>
        <w:bCs/>
        <w:i/>
        <w:sz w:val="12"/>
        <w:szCs w:val="12"/>
      </w:rPr>
      <w:t xml:space="preserve">empresa para fornecimento de vales ou tíquetes alimentação e vales ou tíquetes refeição através de rede de estabelecimentos credenciados, por meio de cartões </w:t>
    </w:r>
    <w:proofErr w:type="gramStart"/>
    <w:r w:rsidRPr="00FE6853">
      <w:rPr>
        <w:rFonts w:cs="Arial"/>
        <w:b/>
        <w:bCs/>
        <w:i/>
        <w:sz w:val="12"/>
        <w:szCs w:val="12"/>
      </w:rPr>
      <w:t>magnéticos/eletrônicos</w:t>
    </w:r>
    <w:proofErr w:type="gramEnd"/>
    <w:r w:rsidRPr="00FE6853">
      <w:rPr>
        <w:rFonts w:cs="Arial"/>
        <w:b/>
        <w:bCs/>
        <w:i/>
        <w:sz w:val="12"/>
        <w:szCs w:val="12"/>
      </w:rPr>
      <w:t xml:space="preserve"> com tecnologia microprocessador com chip, com recargas de créditos on-line, sistema de controle de saldo e senha numérica pessoal e intransferível, para os empregados da CESAMA..</w:t>
    </w:r>
  </w:p>
  <w:p w:rsidR="005579D2" w:rsidRPr="00DC08CD" w:rsidRDefault="005579D2" w:rsidP="00D91C5E">
    <w:pPr>
      <w:pStyle w:val="Rodap"/>
      <w:tabs>
        <w:tab w:val="right" w:pos="8505"/>
      </w:tabs>
      <w:ind w:right="-1"/>
      <w:jc w:val="center"/>
      <w:rPr>
        <w:rFonts w:ascii="Arial" w:hAnsi="Arial" w:cs="Arial"/>
        <w:b/>
        <w:sz w:val="16"/>
        <w:szCs w:val="16"/>
      </w:rPr>
    </w:pPr>
    <w:r w:rsidRPr="00DC08CD">
      <w:rPr>
        <w:rFonts w:ascii="Arial" w:hAnsi="Arial" w:cs="Arial"/>
        <w:b/>
        <w:sz w:val="16"/>
        <w:szCs w:val="16"/>
      </w:rPr>
      <w:t>Companhia de Saneamento Municipal - Cesama</w:t>
    </w:r>
  </w:p>
  <w:p w:rsidR="005579D2" w:rsidRPr="00DC08CD" w:rsidRDefault="005579D2"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5579D2" w:rsidRDefault="005579D2"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5579D2" w:rsidRPr="00262B4E" w:rsidRDefault="005579D2" w:rsidP="000866C1">
    <w:pPr>
      <w:pStyle w:val="Rodap"/>
      <w:tabs>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5579D2" w:rsidRPr="00DC08CD" w:rsidRDefault="005579D2" w:rsidP="00D91C5E">
    <w:pPr>
      <w:pStyle w:val="Rodap"/>
      <w:tabs>
        <w:tab w:val="right" w:pos="8505"/>
      </w:tabs>
      <w:ind w:right="-1"/>
      <w:jc w:val="center"/>
      <w:rPr>
        <w:rFonts w:ascii="Arial" w:hAnsi="Arial" w:cs="Arial"/>
        <w:sz w:val="16"/>
        <w:szCs w:val="16"/>
      </w:rPr>
    </w:pPr>
  </w:p>
  <w:p w:rsidR="005579D2" w:rsidRPr="00D91C5E" w:rsidRDefault="005579D2" w:rsidP="00D91C5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9D2" w:rsidRDefault="005579D2">
      <w:r>
        <w:separator/>
      </w:r>
    </w:p>
  </w:footnote>
  <w:footnote w:type="continuationSeparator" w:id="1">
    <w:p w:rsidR="005579D2" w:rsidRDefault="005579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9D2" w:rsidRPr="00262B4E" w:rsidRDefault="005579D2" w:rsidP="000866C1">
    <w:pPr>
      <w:pStyle w:val="Cabealho"/>
      <w:jc w:val="both"/>
      <w:rPr>
        <w:sz w:val="16"/>
        <w:szCs w:val="16"/>
      </w:rPr>
    </w:pP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48D"/>
      </v:shape>
    </w:pict>
  </w:numPicBullet>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multilevel"/>
    <w:tmpl w:val="00000004"/>
    <w:lvl w:ilvl="0">
      <w:start w:val="1"/>
      <w:numFmt w:val="lowerLetter"/>
      <w:lvlText w:val="%1."/>
      <w:lvlJc w:val="left"/>
      <w:pPr>
        <w:tabs>
          <w:tab w:val="num" w:pos="0"/>
        </w:tabs>
        <w:ind w:left="0" w:firstLine="0"/>
      </w:pPr>
      <w:rPr>
        <w:rFonts w:ascii="Arial"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4">
    <w:nsid w:val="00000008"/>
    <w:multiLevelType w:val="singleLevel"/>
    <w:tmpl w:val="00000008"/>
    <w:name w:val="WW8Num8"/>
    <w:lvl w:ilvl="0">
      <w:start w:val="1"/>
      <w:numFmt w:val="lowerLetter"/>
      <w:lvlText w:val="%1)"/>
      <w:lvlJc w:val="left"/>
      <w:pPr>
        <w:tabs>
          <w:tab w:val="num" w:pos="720"/>
        </w:tabs>
      </w:pPr>
    </w:lvl>
  </w:abstractNum>
  <w:abstractNum w:abstractNumId="5">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6">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7">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8">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9">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F336D3"/>
    <w:multiLevelType w:val="multilevel"/>
    <w:tmpl w:val="121C0F2C"/>
    <w:lvl w:ilvl="0">
      <w:start w:val="4"/>
      <w:numFmt w:val="decimal"/>
      <w:lvlText w:val="%1."/>
      <w:lvlJc w:val="left"/>
      <w:pPr>
        <w:ind w:left="390" w:hanging="390"/>
      </w:pPr>
      <w:rPr>
        <w:rFonts w:eastAsia="Times New Roman" w:cs="Times New Roman" w:hint="default"/>
        <w:b w:val="0"/>
      </w:rPr>
    </w:lvl>
    <w:lvl w:ilvl="1">
      <w:start w:val="2"/>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440" w:hanging="144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11">
    <w:nsid w:val="0AB56F20"/>
    <w:multiLevelType w:val="multilevel"/>
    <w:tmpl w:val="CCF8D69E"/>
    <w:lvl w:ilvl="0">
      <w:start w:val="8"/>
      <w:numFmt w:val="decimal"/>
      <w:lvlText w:val="%1."/>
      <w:lvlJc w:val="left"/>
      <w:pPr>
        <w:ind w:left="585" w:hanging="585"/>
      </w:pPr>
      <w:rPr>
        <w:rFonts w:hint="default"/>
        <w:b w:val="0"/>
      </w:rPr>
    </w:lvl>
    <w:lvl w:ilvl="1">
      <w:start w:val="1"/>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600" w:hanging="2160"/>
      </w:pPr>
      <w:rPr>
        <w:rFonts w:hint="default"/>
        <w:b w:val="0"/>
      </w:rPr>
    </w:lvl>
  </w:abstractNum>
  <w:abstractNum w:abstractNumId="12">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51207A5"/>
    <w:multiLevelType w:val="hybridMultilevel"/>
    <w:tmpl w:val="591CD81E"/>
    <w:lvl w:ilvl="0" w:tplc="04160017">
      <w:start w:val="4"/>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6BA15D4"/>
    <w:multiLevelType w:val="hybridMultilevel"/>
    <w:tmpl w:val="456800F2"/>
    <w:lvl w:ilvl="0" w:tplc="C90C8F42">
      <w:start w:val="3"/>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nsid w:val="19836769"/>
    <w:multiLevelType w:val="hybridMultilevel"/>
    <w:tmpl w:val="0FBE64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A090512"/>
    <w:multiLevelType w:val="hybridMultilevel"/>
    <w:tmpl w:val="0564475A"/>
    <w:lvl w:ilvl="0" w:tplc="33FCA936">
      <w:start w:val="4"/>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0">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237A29ED"/>
    <w:multiLevelType w:val="hybridMultilevel"/>
    <w:tmpl w:val="39AC0E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58465E7"/>
    <w:multiLevelType w:val="multilevel"/>
    <w:tmpl w:val="20A4ACF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2AF24851"/>
    <w:multiLevelType w:val="multilevel"/>
    <w:tmpl w:val="F85224B2"/>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2CF20706"/>
    <w:multiLevelType w:val="hybridMultilevel"/>
    <w:tmpl w:val="25AC7C1E"/>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7">
    <w:nsid w:val="334E690D"/>
    <w:multiLevelType w:val="hybridMultilevel"/>
    <w:tmpl w:val="F91893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31">
    <w:nsid w:val="49BE49E4"/>
    <w:multiLevelType w:val="hybridMultilevel"/>
    <w:tmpl w:val="E362CE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4255C8B"/>
    <w:multiLevelType w:val="hybridMultilevel"/>
    <w:tmpl w:val="F9B2EC5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E022D84"/>
    <w:multiLevelType w:val="hybridMultilevel"/>
    <w:tmpl w:val="D05632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8">
    <w:nsid w:val="6AD52A51"/>
    <w:multiLevelType w:val="hybridMultilevel"/>
    <w:tmpl w:val="78D04AB8"/>
    <w:lvl w:ilvl="0" w:tplc="04160001">
      <w:start w:val="1"/>
      <w:numFmt w:val="bullet"/>
      <w:lvlText w:val=""/>
      <w:lvlJc w:val="left"/>
      <w:pPr>
        <w:ind w:left="1288" w:hanging="360"/>
      </w:pPr>
      <w:rPr>
        <w:rFonts w:ascii="Symbol" w:hAnsi="Symbol" w:hint="default"/>
      </w:rPr>
    </w:lvl>
    <w:lvl w:ilvl="1" w:tplc="04160003" w:tentative="1">
      <w:start w:val="1"/>
      <w:numFmt w:val="bullet"/>
      <w:lvlText w:val="o"/>
      <w:lvlJc w:val="left"/>
      <w:pPr>
        <w:ind w:left="2008" w:hanging="360"/>
      </w:pPr>
      <w:rPr>
        <w:rFonts w:ascii="Courier New" w:hAnsi="Courier New" w:cs="Courier New" w:hint="default"/>
      </w:rPr>
    </w:lvl>
    <w:lvl w:ilvl="2" w:tplc="04160005" w:tentative="1">
      <w:start w:val="1"/>
      <w:numFmt w:val="bullet"/>
      <w:lvlText w:val=""/>
      <w:lvlJc w:val="left"/>
      <w:pPr>
        <w:ind w:left="2728" w:hanging="360"/>
      </w:pPr>
      <w:rPr>
        <w:rFonts w:ascii="Wingdings" w:hAnsi="Wingdings" w:hint="default"/>
      </w:rPr>
    </w:lvl>
    <w:lvl w:ilvl="3" w:tplc="04160001" w:tentative="1">
      <w:start w:val="1"/>
      <w:numFmt w:val="bullet"/>
      <w:lvlText w:val=""/>
      <w:lvlJc w:val="left"/>
      <w:pPr>
        <w:ind w:left="3448" w:hanging="360"/>
      </w:pPr>
      <w:rPr>
        <w:rFonts w:ascii="Symbol" w:hAnsi="Symbol" w:hint="default"/>
      </w:rPr>
    </w:lvl>
    <w:lvl w:ilvl="4" w:tplc="04160003" w:tentative="1">
      <w:start w:val="1"/>
      <w:numFmt w:val="bullet"/>
      <w:lvlText w:val="o"/>
      <w:lvlJc w:val="left"/>
      <w:pPr>
        <w:ind w:left="4168" w:hanging="360"/>
      </w:pPr>
      <w:rPr>
        <w:rFonts w:ascii="Courier New" w:hAnsi="Courier New" w:cs="Courier New" w:hint="default"/>
      </w:rPr>
    </w:lvl>
    <w:lvl w:ilvl="5" w:tplc="04160005" w:tentative="1">
      <w:start w:val="1"/>
      <w:numFmt w:val="bullet"/>
      <w:lvlText w:val=""/>
      <w:lvlJc w:val="left"/>
      <w:pPr>
        <w:ind w:left="4888" w:hanging="360"/>
      </w:pPr>
      <w:rPr>
        <w:rFonts w:ascii="Wingdings" w:hAnsi="Wingdings" w:hint="default"/>
      </w:rPr>
    </w:lvl>
    <w:lvl w:ilvl="6" w:tplc="04160001" w:tentative="1">
      <w:start w:val="1"/>
      <w:numFmt w:val="bullet"/>
      <w:lvlText w:val=""/>
      <w:lvlJc w:val="left"/>
      <w:pPr>
        <w:ind w:left="5608" w:hanging="360"/>
      </w:pPr>
      <w:rPr>
        <w:rFonts w:ascii="Symbol" w:hAnsi="Symbol" w:hint="default"/>
      </w:rPr>
    </w:lvl>
    <w:lvl w:ilvl="7" w:tplc="04160003" w:tentative="1">
      <w:start w:val="1"/>
      <w:numFmt w:val="bullet"/>
      <w:lvlText w:val="o"/>
      <w:lvlJc w:val="left"/>
      <w:pPr>
        <w:ind w:left="6328" w:hanging="360"/>
      </w:pPr>
      <w:rPr>
        <w:rFonts w:ascii="Courier New" w:hAnsi="Courier New" w:cs="Courier New" w:hint="default"/>
      </w:rPr>
    </w:lvl>
    <w:lvl w:ilvl="8" w:tplc="04160005" w:tentative="1">
      <w:start w:val="1"/>
      <w:numFmt w:val="bullet"/>
      <w:lvlText w:val=""/>
      <w:lvlJc w:val="left"/>
      <w:pPr>
        <w:ind w:left="7048" w:hanging="360"/>
      </w:pPr>
      <w:rPr>
        <w:rFonts w:ascii="Wingdings" w:hAnsi="Wingdings" w:hint="default"/>
      </w:rPr>
    </w:lvl>
  </w:abstractNum>
  <w:abstractNum w:abstractNumId="39">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6ED53BB5"/>
    <w:multiLevelType w:val="multilevel"/>
    <w:tmpl w:val="823217D2"/>
    <w:lvl w:ilvl="0">
      <w:start w:val="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1">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6A61A36"/>
    <w:multiLevelType w:val="multilevel"/>
    <w:tmpl w:val="EC9CA754"/>
    <w:lvl w:ilvl="0">
      <w:start w:val="1"/>
      <w:numFmt w:val="upperRoman"/>
      <w:lvlText w:val="%1."/>
      <w:lvlJc w:val="left"/>
      <w:pPr>
        <w:ind w:left="1571" w:hanging="360"/>
      </w:pPr>
      <w:rPr>
        <w:rFonts w:hint="default"/>
      </w:rPr>
    </w:lvl>
    <w:lvl w:ilvl="1">
      <w:start w:val="1"/>
      <w:numFmt w:val="decimal"/>
      <w:isLgl/>
      <w:lvlText w:val="%1.%2."/>
      <w:lvlJc w:val="left"/>
      <w:pPr>
        <w:ind w:left="862" w:hanging="720"/>
      </w:pPr>
      <w:rPr>
        <w:rFonts w:eastAsia="Times New Roman" w:cs="Times New Roman" w:hint="default"/>
        <w:color w:val="auto"/>
      </w:rPr>
    </w:lvl>
    <w:lvl w:ilvl="2">
      <w:start w:val="1"/>
      <w:numFmt w:val="decimal"/>
      <w:isLgl/>
      <w:lvlText w:val="%1.%2.%3."/>
      <w:lvlJc w:val="left"/>
      <w:pPr>
        <w:ind w:left="1931" w:hanging="720"/>
      </w:pPr>
      <w:rPr>
        <w:rFonts w:eastAsia="Times New Roman" w:cs="Times New Roman" w:hint="default"/>
        <w:color w:val="auto"/>
      </w:rPr>
    </w:lvl>
    <w:lvl w:ilvl="3">
      <w:start w:val="1"/>
      <w:numFmt w:val="decimal"/>
      <w:isLgl/>
      <w:lvlText w:val="%1.%2.%3.%4."/>
      <w:lvlJc w:val="left"/>
      <w:pPr>
        <w:ind w:left="2291" w:hanging="1080"/>
      </w:pPr>
      <w:rPr>
        <w:rFonts w:eastAsia="Times New Roman" w:cs="Times New Roman" w:hint="default"/>
        <w:color w:val="auto"/>
      </w:rPr>
    </w:lvl>
    <w:lvl w:ilvl="4">
      <w:start w:val="1"/>
      <w:numFmt w:val="decimal"/>
      <w:isLgl/>
      <w:lvlText w:val="%1.%2.%3.%4.%5."/>
      <w:lvlJc w:val="left"/>
      <w:pPr>
        <w:ind w:left="2291" w:hanging="1080"/>
      </w:pPr>
      <w:rPr>
        <w:rFonts w:eastAsia="Times New Roman" w:cs="Times New Roman" w:hint="default"/>
        <w:color w:val="auto"/>
      </w:rPr>
    </w:lvl>
    <w:lvl w:ilvl="5">
      <w:start w:val="1"/>
      <w:numFmt w:val="decimal"/>
      <w:isLgl/>
      <w:lvlText w:val="%1.%2.%3.%4.%5.%6."/>
      <w:lvlJc w:val="left"/>
      <w:pPr>
        <w:ind w:left="2651" w:hanging="1440"/>
      </w:pPr>
      <w:rPr>
        <w:rFonts w:eastAsia="Times New Roman" w:cs="Times New Roman" w:hint="default"/>
        <w:color w:val="auto"/>
      </w:rPr>
    </w:lvl>
    <w:lvl w:ilvl="6">
      <w:start w:val="1"/>
      <w:numFmt w:val="decimal"/>
      <w:isLgl/>
      <w:lvlText w:val="%1.%2.%3.%4.%5.%6.%7."/>
      <w:lvlJc w:val="left"/>
      <w:pPr>
        <w:ind w:left="2651" w:hanging="1440"/>
      </w:pPr>
      <w:rPr>
        <w:rFonts w:eastAsia="Times New Roman" w:cs="Times New Roman" w:hint="default"/>
        <w:color w:val="auto"/>
      </w:rPr>
    </w:lvl>
    <w:lvl w:ilvl="7">
      <w:start w:val="1"/>
      <w:numFmt w:val="decimal"/>
      <w:isLgl/>
      <w:lvlText w:val="%1.%2.%3.%4.%5.%6.%7.%8."/>
      <w:lvlJc w:val="left"/>
      <w:pPr>
        <w:ind w:left="3011" w:hanging="1800"/>
      </w:pPr>
      <w:rPr>
        <w:rFonts w:eastAsia="Times New Roman" w:cs="Times New Roman" w:hint="default"/>
        <w:color w:val="auto"/>
      </w:rPr>
    </w:lvl>
    <w:lvl w:ilvl="8">
      <w:start w:val="1"/>
      <w:numFmt w:val="decimal"/>
      <w:isLgl/>
      <w:lvlText w:val="%1.%2.%3.%4.%5.%6.%7.%8.%9."/>
      <w:lvlJc w:val="left"/>
      <w:pPr>
        <w:ind w:left="3371" w:hanging="2160"/>
      </w:pPr>
      <w:rPr>
        <w:rFonts w:eastAsia="Times New Roman" w:cs="Times New Roman" w:hint="default"/>
        <w:color w:val="auto"/>
      </w:rPr>
    </w:lvl>
  </w:abstractNum>
  <w:abstractNum w:abstractNumId="43">
    <w:nsid w:val="77E25ECA"/>
    <w:multiLevelType w:val="hybridMultilevel"/>
    <w:tmpl w:val="609A6BAC"/>
    <w:lvl w:ilvl="0" w:tplc="D39A44A4">
      <w:start w:val="1"/>
      <w:numFmt w:val="bullet"/>
      <w:pStyle w:val="topico"/>
      <w:lvlText w:val=""/>
      <w:lvlJc w:val="left"/>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4">
    <w:nsid w:val="791F607C"/>
    <w:multiLevelType w:val="multilevel"/>
    <w:tmpl w:val="5C522A0E"/>
    <w:lvl w:ilvl="0">
      <w:start w:val="6"/>
      <w:numFmt w:val="decimal"/>
      <w:lvlText w:val="%1."/>
      <w:lvlJc w:val="left"/>
      <w:pPr>
        <w:ind w:left="585" w:hanging="585"/>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5">
    <w:nsid w:val="7A100CEC"/>
    <w:multiLevelType w:val="multilevel"/>
    <w:tmpl w:val="571C60AC"/>
    <w:lvl w:ilvl="0">
      <w:start w:val="1"/>
      <w:numFmt w:val="decimal"/>
      <w:lvlText w:val="%1."/>
      <w:lvlJc w:val="left"/>
      <w:pPr>
        <w:ind w:left="360" w:hanging="360"/>
      </w:pPr>
      <w:rPr>
        <w:b/>
        <w:strike w:val="0"/>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FA0777D"/>
    <w:multiLevelType w:val="hybridMultilevel"/>
    <w:tmpl w:val="A2065B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46"/>
  </w:num>
  <w:num w:numId="3">
    <w:abstractNumId w:val="41"/>
  </w:num>
  <w:num w:numId="4">
    <w:abstractNumId w:val="3"/>
  </w:num>
  <w:num w:numId="5">
    <w:abstractNumId w:val="4"/>
  </w:num>
  <w:num w:numId="6">
    <w:abstractNumId w:val="5"/>
  </w:num>
  <w:num w:numId="7">
    <w:abstractNumId w:val="6"/>
  </w:num>
  <w:num w:numId="8">
    <w:abstractNumId w:val="12"/>
  </w:num>
  <w:num w:numId="9">
    <w:abstractNumId w:val="26"/>
  </w:num>
  <w:num w:numId="10">
    <w:abstractNumId w:val="28"/>
  </w:num>
  <w:num w:numId="11">
    <w:abstractNumId w:val="7"/>
  </w:num>
  <w:num w:numId="12">
    <w:abstractNumId w:val="27"/>
  </w:num>
  <w:num w:numId="13">
    <w:abstractNumId w:val="38"/>
  </w:num>
  <w:num w:numId="14">
    <w:abstractNumId w:val="4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4"/>
  </w:num>
  <w:num w:numId="18">
    <w:abstractNumId w:val="35"/>
  </w:num>
  <w:num w:numId="19">
    <w:abstractNumId w:val="21"/>
  </w:num>
  <w:num w:numId="20">
    <w:abstractNumId w:val="47"/>
  </w:num>
  <w:num w:numId="21">
    <w:abstractNumId w:val="18"/>
  </w:num>
  <w:num w:numId="22">
    <w:abstractNumId w:val="37"/>
  </w:num>
  <w:num w:numId="23">
    <w:abstractNumId w:val="14"/>
  </w:num>
  <w:num w:numId="24">
    <w:abstractNumId w:val="42"/>
  </w:num>
  <w:num w:numId="25">
    <w:abstractNumId w:val="17"/>
  </w:num>
  <w:num w:numId="26">
    <w:abstractNumId w:val="29"/>
  </w:num>
  <w:num w:numId="27">
    <w:abstractNumId w:val="15"/>
  </w:num>
  <w:num w:numId="28">
    <w:abstractNumId w:val="0"/>
  </w:num>
  <w:num w:numId="29">
    <w:abstractNumId w:val="30"/>
  </w:num>
  <w:num w:numId="30">
    <w:abstractNumId w:val="8"/>
  </w:num>
  <w:num w:numId="31">
    <w:abstractNumId w:val="16"/>
  </w:num>
  <w:num w:numId="32">
    <w:abstractNumId w:val="19"/>
  </w:num>
  <w:num w:numId="33">
    <w:abstractNumId w:val="40"/>
  </w:num>
  <w:num w:numId="34">
    <w:abstractNumId w:val="25"/>
  </w:num>
  <w:num w:numId="35">
    <w:abstractNumId w:val="22"/>
  </w:num>
  <w:num w:numId="36">
    <w:abstractNumId w:val="13"/>
  </w:num>
  <w:num w:numId="37">
    <w:abstractNumId w:val="24"/>
  </w:num>
  <w:num w:numId="38">
    <w:abstractNumId w:val="33"/>
  </w:num>
  <w:num w:numId="39">
    <w:abstractNumId w:val="23"/>
  </w:num>
  <w:num w:numId="40">
    <w:abstractNumId w:val="36"/>
  </w:num>
  <w:num w:numId="41">
    <w:abstractNumId w:val="32"/>
  </w:num>
  <w:num w:numId="42">
    <w:abstractNumId w:val="9"/>
  </w:num>
  <w:num w:numId="43">
    <w:abstractNumId w:val="44"/>
  </w:num>
  <w:num w:numId="44">
    <w:abstractNumId w:val="20"/>
  </w:num>
  <w:num w:numId="45">
    <w:abstractNumId w:val="11"/>
  </w:num>
  <w:num w:numId="46">
    <w:abstractNumId w:val="39"/>
  </w:num>
  <w:num w:numId="47">
    <w:abstractNumId w:val="10"/>
  </w:num>
  <w:num w:numId="48">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014C"/>
    <w:rsid w:val="00001626"/>
    <w:rsid w:val="00002A13"/>
    <w:rsid w:val="00003BBE"/>
    <w:rsid w:val="000044CC"/>
    <w:rsid w:val="000048D3"/>
    <w:rsid w:val="00007D97"/>
    <w:rsid w:val="00011633"/>
    <w:rsid w:val="00015287"/>
    <w:rsid w:val="00015B6D"/>
    <w:rsid w:val="00020097"/>
    <w:rsid w:val="000240B3"/>
    <w:rsid w:val="000251D4"/>
    <w:rsid w:val="000332FB"/>
    <w:rsid w:val="00033D68"/>
    <w:rsid w:val="00043722"/>
    <w:rsid w:val="00047943"/>
    <w:rsid w:val="00047E2B"/>
    <w:rsid w:val="0005178C"/>
    <w:rsid w:val="000520D9"/>
    <w:rsid w:val="000529E5"/>
    <w:rsid w:val="00053A30"/>
    <w:rsid w:val="00060D85"/>
    <w:rsid w:val="000637D7"/>
    <w:rsid w:val="00066E3E"/>
    <w:rsid w:val="00073485"/>
    <w:rsid w:val="00073573"/>
    <w:rsid w:val="000778A6"/>
    <w:rsid w:val="00080D6F"/>
    <w:rsid w:val="0008130A"/>
    <w:rsid w:val="00083701"/>
    <w:rsid w:val="000863B0"/>
    <w:rsid w:val="000866C1"/>
    <w:rsid w:val="00086D01"/>
    <w:rsid w:val="00087E95"/>
    <w:rsid w:val="00093BA8"/>
    <w:rsid w:val="00094F6D"/>
    <w:rsid w:val="00097546"/>
    <w:rsid w:val="000A3265"/>
    <w:rsid w:val="000A6325"/>
    <w:rsid w:val="000A66B9"/>
    <w:rsid w:val="000C0950"/>
    <w:rsid w:val="000C0B93"/>
    <w:rsid w:val="000C3790"/>
    <w:rsid w:val="000C404F"/>
    <w:rsid w:val="000C61C9"/>
    <w:rsid w:val="000C7D65"/>
    <w:rsid w:val="000D4F15"/>
    <w:rsid w:val="000D7368"/>
    <w:rsid w:val="000D777A"/>
    <w:rsid w:val="000E2D38"/>
    <w:rsid w:val="000E3EE4"/>
    <w:rsid w:val="000E5AA1"/>
    <w:rsid w:val="000E6CB9"/>
    <w:rsid w:val="000E7068"/>
    <w:rsid w:val="000F404A"/>
    <w:rsid w:val="000F451E"/>
    <w:rsid w:val="000F4630"/>
    <w:rsid w:val="000F5C07"/>
    <w:rsid w:val="000F5DC2"/>
    <w:rsid w:val="001009A2"/>
    <w:rsid w:val="00111FA9"/>
    <w:rsid w:val="001125B2"/>
    <w:rsid w:val="0011400E"/>
    <w:rsid w:val="001160A7"/>
    <w:rsid w:val="00116F5A"/>
    <w:rsid w:val="001222F7"/>
    <w:rsid w:val="001235EF"/>
    <w:rsid w:val="00123624"/>
    <w:rsid w:val="00125060"/>
    <w:rsid w:val="001259A5"/>
    <w:rsid w:val="00125E75"/>
    <w:rsid w:val="00126109"/>
    <w:rsid w:val="00127B3F"/>
    <w:rsid w:val="00132E14"/>
    <w:rsid w:val="00133067"/>
    <w:rsid w:val="00135075"/>
    <w:rsid w:val="00137D99"/>
    <w:rsid w:val="00141305"/>
    <w:rsid w:val="001523CD"/>
    <w:rsid w:val="0015529F"/>
    <w:rsid w:val="00165F16"/>
    <w:rsid w:val="0017264C"/>
    <w:rsid w:val="00180682"/>
    <w:rsid w:val="00180763"/>
    <w:rsid w:val="001813CB"/>
    <w:rsid w:val="00182214"/>
    <w:rsid w:val="00183D1B"/>
    <w:rsid w:val="0018658A"/>
    <w:rsid w:val="001874B9"/>
    <w:rsid w:val="00187C30"/>
    <w:rsid w:val="001950C9"/>
    <w:rsid w:val="00195778"/>
    <w:rsid w:val="001A10B9"/>
    <w:rsid w:val="001A178F"/>
    <w:rsid w:val="001A4083"/>
    <w:rsid w:val="001A57DB"/>
    <w:rsid w:val="001A74A5"/>
    <w:rsid w:val="001B09C7"/>
    <w:rsid w:val="001B1242"/>
    <w:rsid w:val="001B1F46"/>
    <w:rsid w:val="001C0343"/>
    <w:rsid w:val="001C1BCA"/>
    <w:rsid w:val="001C43C1"/>
    <w:rsid w:val="001C4A3E"/>
    <w:rsid w:val="001C5F73"/>
    <w:rsid w:val="001C6390"/>
    <w:rsid w:val="001C7848"/>
    <w:rsid w:val="001D0DE7"/>
    <w:rsid w:val="001D1C06"/>
    <w:rsid w:val="001D206F"/>
    <w:rsid w:val="001D7349"/>
    <w:rsid w:val="001E0AB4"/>
    <w:rsid w:val="001E0DE4"/>
    <w:rsid w:val="001E54E8"/>
    <w:rsid w:val="001E6288"/>
    <w:rsid w:val="001E78D1"/>
    <w:rsid w:val="001F680B"/>
    <w:rsid w:val="00203727"/>
    <w:rsid w:val="00207C90"/>
    <w:rsid w:val="00210A7D"/>
    <w:rsid w:val="00220057"/>
    <w:rsid w:val="00227837"/>
    <w:rsid w:val="00231924"/>
    <w:rsid w:val="00232DA8"/>
    <w:rsid w:val="00233005"/>
    <w:rsid w:val="00237A5A"/>
    <w:rsid w:val="00237FBE"/>
    <w:rsid w:val="002420F3"/>
    <w:rsid w:val="00242B5C"/>
    <w:rsid w:val="00243F1D"/>
    <w:rsid w:val="002448D9"/>
    <w:rsid w:val="0025125C"/>
    <w:rsid w:val="002512ED"/>
    <w:rsid w:val="002530E6"/>
    <w:rsid w:val="002553B6"/>
    <w:rsid w:val="002555F1"/>
    <w:rsid w:val="00261BC3"/>
    <w:rsid w:val="00262DDB"/>
    <w:rsid w:val="00263685"/>
    <w:rsid w:val="00270466"/>
    <w:rsid w:val="0027046B"/>
    <w:rsid w:val="00272638"/>
    <w:rsid w:val="00272F92"/>
    <w:rsid w:val="00274533"/>
    <w:rsid w:val="00275150"/>
    <w:rsid w:val="00276F1F"/>
    <w:rsid w:val="00277446"/>
    <w:rsid w:val="00277913"/>
    <w:rsid w:val="00277EED"/>
    <w:rsid w:val="002801BA"/>
    <w:rsid w:val="002806D8"/>
    <w:rsid w:val="00281A89"/>
    <w:rsid w:val="002853AE"/>
    <w:rsid w:val="00286B85"/>
    <w:rsid w:val="002975E7"/>
    <w:rsid w:val="002978E3"/>
    <w:rsid w:val="002A5256"/>
    <w:rsid w:val="002B6F3E"/>
    <w:rsid w:val="002B7BEC"/>
    <w:rsid w:val="002C11AD"/>
    <w:rsid w:val="002C761B"/>
    <w:rsid w:val="002D124B"/>
    <w:rsid w:val="002E13A7"/>
    <w:rsid w:val="002E1770"/>
    <w:rsid w:val="002E1B8F"/>
    <w:rsid w:val="002E3972"/>
    <w:rsid w:val="002E4995"/>
    <w:rsid w:val="002E5792"/>
    <w:rsid w:val="002E71AF"/>
    <w:rsid w:val="002F026F"/>
    <w:rsid w:val="002F0533"/>
    <w:rsid w:val="002F0A29"/>
    <w:rsid w:val="002F1050"/>
    <w:rsid w:val="002F1425"/>
    <w:rsid w:val="003022F4"/>
    <w:rsid w:val="00302F20"/>
    <w:rsid w:val="00305783"/>
    <w:rsid w:val="00307999"/>
    <w:rsid w:val="00315D3B"/>
    <w:rsid w:val="0031632F"/>
    <w:rsid w:val="00316C91"/>
    <w:rsid w:val="00320A36"/>
    <w:rsid w:val="00321329"/>
    <w:rsid w:val="00321464"/>
    <w:rsid w:val="00324272"/>
    <w:rsid w:val="00327C73"/>
    <w:rsid w:val="0033129E"/>
    <w:rsid w:val="00331C93"/>
    <w:rsid w:val="00331CE4"/>
    <w:rsid w:val="003320DE"/>
    <w:rsid w:val="00333D24"/>
    <w:rsid w:val="00334003"/>
    <w:rsid w:val="00334896"/>
    <w:rsid w:val="003363CB"/>
    <w:rsid w:val="00347D20"/>
    <w:rsid w:val="00352064"/>
    <w:rsid w:val="003539CA"/>
    <w:rsid w:val="00353D98"/>
    <w:rsid w:val="00356F76"/>
    <w:rsid w:val="003571B8"/>
    <w:rsid w:val="00357BF7"/>
    <w:rsid w:val="0036135B"/>
    <w:rsid w:val="0036209B"/>
    <w:rsid w:val="003644D5"/>
    <w:rsid w:val="00364A07"/>
    <w:rsid w:val="00370594"/>
    <w:rsid w:val="0037186C"/>
    <w:rsid w:val="00371DC1"/>
    <w:rsid w:val="003751D9"/>
    <w:rsid w:val="00380471"/>
    <w:rsid w:val="003830A3"/>
    <w:rsid w:val="00387EC6"/>
    <w:rsid w:val="003905B6"/>
    <w:rsid w:val="003949A6"/>
    <w:rsid w:val="003949EE"/>
    <w:rsid w:val="00394B94"/>
    <w:rsid w:val="003A17A3"/>
    <w:rsid w:val="003A1832"/>
    <w:rsid w:val="003A3153"/>
    <w:rsid w:val="003A3599"/>
    <w:rsid w:val="003A4D1B"/>
    <w:rsid w:val="003A67AF"/>
    <w:rsid w:val="003A7632"/>
    <w:rsid w:val="003B0834"/>
    <w:rsid w:val="003B175C"/>
    <w:rsid w:val="003B1CDA"/>
    <w:rsid w:val="003B330B"/>
    <w:rsid w:val="003B5F12"/>
    <w:rsid w:val="003B7C62"/>
    <w:rsid w:val="003C1188"/>
    <w:rsid w:val="003C5E33"/>
    <w:rsid w:val="003C7BF2"/>
    <w:rsid w:val="003D1945"/>
    <w:rsid w:val="003D4EDD"/>
    <w:rsid w:val="003E4754"/>
    <w:rsid w:val="003E5918"/>
    <w:rsid w:val="003E73B8"/>
    <w:rsid w:val="003E7B8B"/>
    <w:rsid w:val="003F176A"/>
    <w:rsid w:val="003F1F39"/>
    <w:rsid w:val="003F27E0"/>
    <w:rsid w:val="003F2BD5"/>
    <w:rsid w:val="003F3026"/>
    <w:rsid w:val="003F447B"/>
    <w:rsid w:val="003F4931"/>
    <w:rsid w:val="003F5C26"/>
    <w:rsid w:val="003F730E"/>
    <w:rsid w:val="004000EA"/>
    <w:rsid w:val="004046AA"/>
    <w:rsid w:val="004055D6"/>
    <w:rsid w:val="00406747"/>
    <w:rsid w:val="00412495"/>
    <w:rsid w:val="00412651"/>
    <w:rsid w:val="0041313F"/>
    <w:rsid w:val="00413782"/>
    <w:rsid w:val="00415117"/>
    <w:rsid w:val="00422E2B"/>
    <w:rsid w:val="00424AB6"/>
    <w:rsid w:val="00424B98"/>
    <w:rsid w:val="004253AE"/>
    <w:rsid w:val="0042641B"/>
    <w:rsid w:val="00426851"/>
    <w:rsid w:val="004300FD"/>
    <w:rsid w:val="00430B38"/>
    <w:rsid w:val="004342E8"/>
    <w:rsid w:val="0043452F"/>
    <w:rsid w:val="004375D1"/>
    <w:rsid w:val="00441427"/>
    <w:rsid w:val="00441452"/>
    <w:rsid w:val="00444B02"/>
    <w:rsid w:val="004453C0"/>
    <w:rsid w:val="00445FC8"/>
    <w:rsid w:val="00447752"/>
    <w:rsid w:val="00447D76"/>
    <w:rsid w:val="00454352"/>
    <w:rsid w:val="00455161"/>
    <w:rsid w:val="00457ABD"/>
    <w:rsid w:val="00460CF6"/>
    <w:rsid w:val="004613CB"/>
    <w:rsid w:val="00462910"/>
    <w:rsid w:val="00463177"/>
    <w:rsid w:val="00467005"/>
    <w:rsid w:val="00467687"/>
    <w:rsid w:val="00471026"/>
    <w:rsid w:val="00471FF0"/>
    <w:rsid w:val="00472713"/>
    <w:rsid w:val="004730B0"/>
    <w:rsid w:val="004750E6"/>
    <w:rsid w:val="004800F0"/>
    <w:rsid w:val="00482CDE"/>
    <w:rsid w:val="00483438"/>
    <w:rsid w:val="00483578"/>
    <w:rsid w:val="004915E2"/>
    <w:rsid w:val="00492988"/>
    <w:rsid w:val="00492FB5"/>
    <w:rsid w:val="00495929"/>
    <w:rsid w:val="00496679"/>
    <w:rsid w:val="00496DAE"/>
    <w:rsid w:val="004A2CA8"/>
    <w:rsid w:val="004A2DDF"/>
    <w:rsid w:val="004A564D"/>
    <w:rsid w:val="004A5DA5"/>
    <w:rsid w:val="004B23BC"/>
    <w:rsid w:val="004B3049"/>
    <w:rsid w:val="004B7958"/>
    <w:rsid w:val="004C02EE"/>
    <w:rsid w:val="004C49A5"/>
    <w:rsid w:val="004C61BE"/>
    <w:rsid w:val="004C674A"/>
    <w:rsid w:val="004C797E"/>
    <w:rsid w:val="004D2F6F"/>
    <w:rsid w:val="004D75F9"/>
    <w:rsid w:val="004E1C77"/>
    <w:rsid w:val="004E4243"/>
    <w:rsid w:val="004E4967"/>
    <w:rsid w:val="004E7909"/>
    <w:rsid w:val="004F0F01"/>
    <w:rsid w:val="004F11E2"/>
    <w:rsid w:val="004F17AA"/>
    <w:rsid w:val="004F1899"/>
    <w:rsid w:val="004F3622"/>
    <w:rsid w:val="004F4BDE"/>
    <w:rsid w:val="004F5370"/>
    <w:rsid w:val="004F57F5"/>
    <w:rsid w:val="004F6FEF"/>
    <w:rsid w:val="00504B25"/>
    <w:rsid w:val="00505717"/>
    <w:rsid w:val="005074B9"/>
    <w:rsid w:val="00511115"/>
    <w:rsid w:val="00511599"/>
    <w:rsid w:val="00514082"/>
    <w:rsid w:val="00514835"/>
    <w:rsid w:val="00514AAF"/>
    <w:rsid w:val="0051645A"/>
    <w:rsid w:val="00520741"/>
    <w:rsid w:val="0052409B"/>
    <w:rsid w:val="0052685F"/>
    <w:rsid w:val="00526E55"/>
    <w:rsid w:val="00527014"/>
    <w:rsid w:val="00531A4A"/>
    <w:rsid w:val="00537150"/>
    <w:rsid w:val="005405F7"/>
    <w:rsid w:val="0054271E"/>
    <w:rsid w:val="00546360"/>
    <w:rsid w:val="00547D54"/>
    <w:rsid w:val="00553373"/>
    <w:rsid w:val="0055354E"/>
    <w:rsid w:val="005539F6"/>
    <w:rsid w:val="005579D2"/>
    <w:rsid w:val="00560F96"/>
    <w:rsid w:val="005657EF"/>
    <w:rsid w:val="00565F20"/>
    <w:rsid w:val="0056781A"/>
    <w:rsid w:val="00574E5F"/>
    <w:rsid w:val="00575AB9"/>
    <w:rsid w:val="00577AA7"/>
    <w:rsid w:val="00577AE1"/>
    <w:rsid w:val="00590E0C"/>
    <w:rsid w:val="005918E9"/>
    <w:rsid w:val="005965C4"/>
    <w:rsid w:val="00596CED"/>
    <w:rsid w:val="005977C1"/>
    <w:rsid w:val="00597C34"/>
    <w:rsid w:val="005A0AA3"/>
    <w:rsid w:val="005A1098"/>
    <w:rsid w:val="005A12F9"/>
    <w:rsid w:val="005A1686"/>
    <w:rsid w:val="005A1E69"/>
    <w:rsid w:val="005A3C47"/>
    <w:rsid w:val="005A5B13"/>
    <w:rsid w:val="005A60D7"/>
    <w:rsid w:val="005A704E"/>
    <w:rsid w:val="005B0515"/>
    <w:rsid w:val="005B120B"/>
    <w:rsid w:val="005B3031"/>
    <w:rsid w:val="005B3BB9"/>
    <w:rsid w:val="005B3CC6"/>
    <w:rsid w:val="005B772D"/>
    <w:rsid w:val="005C0397"/>
    <w:rsid w:val="005C5462"/>
    <w:rsid w:val="005C7083"/>
    <w:rsid w:val="005D0017"/>
    <w:rsid w:val="005D1207"/>
    <w:rsid w:val="005D3518"/>
    <w:rsid w:val="005D50C1"/>
    <w:rsid w:val="005D5B51"/>
    <w:rsid w:val="005D7B19"/>
    <w:rsid w:val="005E12BD"/>
    <w:rsid w:val="005E1FAE"/>
    <w:rsid w:val="005E50A5"/>
    <w:rsid w:val="005F1502"/>
    <w:rsid w:val="005F2A4E"/>
    <w:rsid w:val="005F7170"/>
    <w:rsid w:val="00600316"/>
    <w:rsid w:val="00600F4F"/>
    <w:rsid w:val="006025EC"/>
    <w:rsid w:val="00603EC5"/>
    <w:rsid w:val="00604516"/>
    <w:rsid w:val="00607862"/>
    <w:rsid w:val="00611DF9"/>
    <w:rsid w:val="006159CA"/>
    <w:rsid w:val="00620507"/>
    <w:rsid w:val="006220E5"/>
    <w:rsid w:val="00626273"/>
    <w:rsid w:val="0062645D"/>
    <w:rsid w:val="0062713D"/>
    <w:rsid w:val="00632031"/>
    <w:rsid w:val="006331A7"/>
    <w:rsid w:val="00637BA7"/>
    <w:rsid w:val="00645DE9"/>
    <w:rsid w:val="0064693D"/>
    <w:rsid w:val="006470E6"/>
    <w:rsid w:val="00647189"/>
    <w:rsid w:val="00647B40"/>
    <w:rsid w:val="00651C77"/>
    <w:rsid w:val="006525F8"/>
    <w:rsid w:val="006554AA"/>
    <w:rsid w:val="0065668B"/>
    <w:rsid w:val="006635AB"/>
    <w:rsid w:val="006668F2"/>
    <w:rsid w:val="00671AAD"/>
    <w:rsid w:val="006722CE"/>
    <w:rsid w:val="00673BEA"/>
    <w:rsid w:val="00677E4D"/>
    <w:rsid w:val="00682197"/>
    <w:rsid w:val="006831F0"/>
    <w:rsid w:val="00683D9D"/>
    <w:rsid w:val="0068774C"/>
    <w:rsid w:val="00691956"/>
    <w:rsid w:val="00694561"/>
    <w:rsid w:val="006945A9"/>
    <w:rsid w:val="00694607"/>
    <w:rsid w:val="006951AE"/>
    <w:rsid w:val="006953AF"/>
    <w:rsid w:val="00696C3B"/>
    <w:rsid w:val="00697301"/>
    <w:rsid w:val="006A77AE"/>
    <w:rsid w:val="006B2033"/>
    <w:rsid w:val="006B3924"/>
    <w:rsid w:val="006B78A8"/>
    <w:rsid w:val="006B7F9F"/>
    <w:rsid w:val="006C1BB5"/>
    <w:rsid w:val="006C3690"/>
    <w:rsid w:val="006C57F8"/>
    <w:rsid w:val="006C5C62"/>
    <w:rsid w:val="006C6AD9"/>
    <w:rsid w:val="006D069B"/>
    <w:rsid w:val="006D21A3"/>
    <w:rsid w:val="006D23A8"/>
    <w:rsid w:val="006E1B97"/>
    <w:rsid w:val="006F2B3A"/>
    <w:rsid w:val="00701226"/>
    <w:rsid w:val="007025BC"/>
    <w:rsid w:val="0070477B"/>
    <w:rsid w:val="00705241"/>
    <w:rsid w:val="00705ED0"/>
    <w:rsid w:val="00713311"/>
    <w:rsid w:val="00713BE2"/>
    <w:rsid w:val="00714458"/>
    <w:rsid w:val="00715605"/>
    <w:rsid w:val="00720067"/>
    <w:rsid w:val="00720360"/>
    <w:rsid w:val="007218AD"/>
    <w:rsid w:val="007264ED"/>
    <w:rsid w:val="007279FF"/>
    <w:rsid w:val="00730AF7"/>
    <w:rsid w:val="00731C35"/>
    <w:rsid w:val="00732518"/>
    <w:rsid w:val="00733E2A"/>
    <w:rsid w:val="007358CF"/>
    <w:rsid w:val="007448C3"/>
    <w:rsid w:val="00751CB9"/>
    <w:rsid w:val="00751E06"/>
    <w:rsid w:val="007529F0"/>
    <w:rsid w:val="0075336C"/>
    <w:rsid w:val="0075613A"/>
    <w:rsid w:val="0075656A"/>
    <w:rsid w:val="00757935"/>
    <w:rsid w:val="00757E22"/>
    <w:rsid w:val="007607E4"/>
    <w:rsid w:val="007618EC"/>
    <w:rsid w:val="007640CF"/>
    <w:rsid w:val="00766BD3"/>
    <w:rsid w:val="0078117E"/>
    <w:rsid w:val="00782738"/>
    <w:rsid w:val="00784CC6"/>
    <w:rsid w:val="00786BC9"/>
    <w:rsid w:val="00786DFA"/>
    <w:rsid w:val="007904D5"/>
    <w:rsid w:val="00792301"/>
    <w:rsid w:val="00793FFF"/>
    <w:rsid w:val="007945B8"/>
    <w:rsid w:val="00795AD1"/>
    <w:rsid w:val="007962DD"/>
    <w:rsid w:val="007A17D4"/>
    <w:rsid w:val="007A6A49"/>
    <w:rsid w:val="007A6ADF"/>
    <w:rsid w:val="007B34B3"/>
    <w:rsid w:val="007B362B"/>
    <w:rsid w:val="007B39ED"/>
    <w:rsid w:val="007C424F"/>
    <w:rsid w:val="007C43D1"/>
    <w:rsid w:val="007C4740"/>
    <w:rsid w:val="007C7A1B"/>
    <w:rsid w:val="007C7CF0"/>
    <w:rsid w:val="007D1143"/>
    <w:rsid w:val="007D608D"/>
    <w:rsid w:val="007E254C"/>
    <w:rsid w:val="007E26D0"/>
    <w:rsid w:val="007E3D6E"/>
    <w:rsid w:val="007E473A"/>
    <w:rsid w:val="007E5627"/>
    <w:rsid w:val="007E6794"/>
    <w:rsid w:val="007F17A6"/>
    <w:rsid w:val="007F1DD4"/>
    <w:rsid w:val="007F3002"/>
    <w:rsid w:val="00800248"/>
    <w:rsid w:val="00801513"/>
    <w:rsid w:val="00801DC6"/>
    <w:rsid w:val="008037FB"/>
    <w:rsid w:val="008044FD"/>
    <w:rsid w:val="00806587"/>
    <w:rsid w:val="00810E59"/>
    <w:rsid w:val="00810E9E"/>
    <w:rsid w:val="00812AE1"/>
    <w:rsid w:val="00814652"/>
    <w:rsid w:val="00816169"/>
    <w:rsid w:val="008169A8"/>
    <w:rsid w:val="0082525A"/>
    <w:rsid w:val="008305EF"/>
    <w:rsid w:val="00830663"/>
    <w:rsid w:val="008359AA"/>
    <w:rsid w:val="00840699"/>
    <w:rsid w:val="00847779"/>
    <w:rsid w:val="00847D70"/>
    <w:rsid w:val="00853FFE"/>
    <w:rsid w:val="00856499"/>
    <w:rsid w:val="00860B64"/>
    <w:rsid w:val="00864C7B"/>
    <w:rsid w:val="008678C2"/>
    <w:rsid w:val="008721F3"/>
    <w:rsid w:val="00872BD9"/>
    <w:rsid w:val="0087303A"/>
    <w:rsid w:val="008778BF"/>
    <w:rsid w:val="00887AD5"/>
    <w:rsid w:val="00891797"/>
    <w:rsid w:val="00895598"/>
    <w:rsid w:val="00895BAB"/>
    <w:rsid w:val="008A15FF"/>
    <w:rsid w:val="008A1ACD"/>
    <w:rsid w:val="008A335E"/>
    <w:rsid w:val="008A60D6"/>
    <w:rsid w:val="008B4998"/>
    <w:rsid w:val="008C31E5"/>
    <w:rsid w:val="008D0226"/>
    <w:rsid w:val="008D132B"/>
    <w:rsid w:val="008D1416"/>
    <w:rsid w:val="008D2549"/>
    <w:rsid w:val="008E15C2"/>
    <w:rsid w:val="008E3141"/>
    <w:rsid w:val="008E4E06"/>
    <w:rsid w:val="008E6A49"/>
    <w:rsid w:val="008F2B0F"/>
    <w:rsid w:val="008F2BCF"/>
    <w:rsid w:val="008F3D8B"/>
    <w:rsid w:val="008F47A3"/>
    <w:rsid w:val="008F65DF"/>
    <w:rsid w:val="008F6FEB"/>
    <w:rsid w:val="00901F90"/>
    <w:rsid w:val="009022E3"/>
    <w:rsid w:val="009047D9"/>
    <w:rsid w:val="009051CF"/>
    <w:rsid w:val="00905BBC"/>
    <w:rsid w:val="00906565"/>
    <w:rsid w:val="00913352"/>
    <w:rsid w:val="00913B03"/>
    <w:rsid w:val="0091551B"/>
    <w:rsid w:val="00920925"/>
    <w:rsid w:val="00925452"/>
    <w:rsid w:val="00927DB1"/>
    <w:rsid w:val="00930422"/>
    <w:rsid w:val="0093245A"/>
    <w:rsid w:val="00933947"/>
    <w:rsid w:val="00935D8D"/>
    <w:rsid w:val="009360E0"/>
    <w:rsid w:val="0093612C"/>
    <w:rsid w:val="00936B31"/>
    <w:rsid w:val="00940D00"/>
    <w:rsid w:val="00946BA9"/>
    <w:rsid w:val="00947C2E"/>
    <w:rsid w:val="0095124A"/>
    <w:rsid w:val="00953CCC"/>
    <w:rsid w:val="00961A3B"/>
    <w:rsid w:val="00961B4B"/>
    <w:rsid w:val="00961C08"/>
    <w:rsid w:val="009632DA"/>
    <w:rsid w:val="00964CBC"/>
    <w:rsid w:val="00966E9E"/>
    <w:rsid w:val="00967FAA"/>
    <w:rsid w:val="0097444D"/>
    <w:rsid w:val="009775A6"/>
    <w:rsid w:val="00977F07"/>
    <w:rsid w:val="00983958"/>
    <w:rsid w:val="00983CF2"/>
    <w:rsid w:val="00984373"/>
    <w:rsid w:val="009855B8"/>
    <w:rsid w:val="00990185"/>
    <w:rsid w:val="00993C85"/>
    <w:rsid w:val="00996119"/>
    <w:rsid w:val="009A0803"/>
    <w:rsid w:val="009B0364"/>
    <w:rsid w:val="009B1A79"/>
    <w:rsid w:val="009B30FA"/>
    <w:rsid w:val="009B3F2B"/>
    <w:rsid w:val="009B6121"/>
    <w:rsid w:val="009B6D97"/>
    <w:rsid w:val="009C0560"/>
    <w:rsid w:val="009C11B2"/>
    <w:rsid w:val="009C17A9"/>
    <w:rsid w:val="009C4692"/>
    <w:rsid w:val="009D0AD0"/>
    <w:rsid w:val="009D3227"/>
    <w:rsid w:val="009D42EF"/>
    <w:rsid w:val="009D5DC3"/>
    <w:rsid w:val="009D7244"/>
    <w:rsid w:val="009E1C3D"/>
    <w:rsid w:val="009E2A95"/>
    <w:rsid w:val="009E5A61"/>
    <w:rsid w:val="009E66B7"/>
    <w:rsid w:val="009F0984"/>
    <w:rsid w:val="009F1155"/>
    <w:rsid w:val="009F2053"/>
    <w:rsid w:val="009F26A6"/>
    <w:rsid w:val="009F37A6"/>
    <w:rsid w:val="009F4729"/>
    <w:rsid w:val="009F6B03"/>
    <w:rsid w:val="009F735E"/>
    <w:rsid w:val="00A00AC0"/>
    <w:rsid w:val="00A00B5E"/>
    <w:rsid w:val="00A02A8C"/>
    <w:rsid w:val="00A04AD0"/>
    <w:rsid w:val="00A064F3"/>
    <w:rsid w:val="00A06B76"/>
    <w:rsid w:val="00A12397"/>
    <w:rsid w:val="00A130A6"/>
    <w:rsid w:val="00A14057"/>
    <w:rsid w:val="00A20019"/>
    <w:rsid w:val="00A2124B"/>
    <w:rsid w:val="00A216AD"/>
    <w:rsid w:val="00A21BAE"/>
    <w:rsid w:val="00A22AC4"/>
    <w:rsid w:val="00A25340"/>
    <w:rsid w:val="00A272F5"/>
    <w:rsid w:val="00A3166A"/>
    <w:rsid w:val="00A33719"/>
    <w:rsid w:val="00A342D3"/>
    <w:rsid w:val="00A37DF5"/>
    <w:rsid w:val="00A40A03"/>
    <w:rsid w:val="00A40E46"/>
    <w:rsid w:val="00A45044"/>
    <w:rsid w:val="00A45EE0"/>
    <w:rsid w:val="00A46B6B"/>
    <w:rsid w:val="00A4714F"/>
    <w:rsid w:val="00A475D5"/>
    <w:rsid w:val="00A51328"/>
    <w:rsid w:val="00A52A8C"/>
    <w:rsid w:val="00A52C2D"/>
    <w:rsid w:val="00A60126"/>
    <w:rsid w:val="00A601BB"/>
    <w:rsid w:val="00A6133F"/>
    <w:rsid w:val="00A64DB7"/>
    <w:rsid w:val="00A64F0A"/>
    <w:rsid w:val="00A664A6"/>
    <w:rsid w:val="00A74862"/>
    <w:rsid w:val="00A75665"/>
    <w:rsid w:val="00A775A1"/>
    <w:rsid w:val="00A83F01"/>
    <w:rsid w:val="00A973F1"/>
    <w:rsid w:val="00AA03F5"/>
    <w:rsid w:val="00AA24EF"/>
    <w:rsid w:val="00AA3B1B"/>
    <w:rsid w:val="00AA4867"/>
    <w:rsid w:val="00AA7FB8"/>
    <w:rsid w:val="00AB109D"/>
    <w:rsid w:val="00AB2746"/>
    <w:rsid w:val="00AB70D2"/>
    <w:rsid w:val="00AC1784"/>
    <w:rsid w:val="00AC18D4"/>
    <w:rsid w:val="00AC35C8"/>
    <w:rsid w:val="00AC364E"/>
    <w:rsid w:val="00AC36D7"/>
    <w:rsid w:val="00AC6A48"/>
    <w:rsid w:val="00AD0F9F"/>
    <w:rsid w:val="00AD19DE"/>
    <w:rsid w:val="00AD1C14"/>
    <w:rsid w:val="00AD5347"/>
    <w:rsid w:val="00AD5418"/>
    <w:rsid w:val="00AD6604"/>
    <w:rsid w:val="00AE0522"/>
    <w:rsid w:val="00AE1D74"/>
    <w:rsid w:val="00AE3074"/>
    <w:rsid w:val="00AE3A23"/>
    <w:rsid w:val="00AE787B"/>
    <w:rsid w:val="00AF08CC"/>
    <w:rsid w:val="00AF1214"/>
    <w:rsid w:val="00AF6B49"/>
    <w:rsid w:val="00AF784E"/>
    <w:rsid w:val="00AF7859"/>
    <w:rsid w:val="00B02894"/>
    <w:rsid w:val="00B02A8F"/>
    <w:rsid w:val="00B1108B"/>
    <w:rsid w:val="00B11EA5"/>
    <w:rsid w:val="00B14CD5"/>
    <w:rsid w:val="00B15041"/>
    <w:rsid w:val="00B1523B"/>
    <w:rsid w:val="00B167D7"/>
    <w:rsid w:val="00B23F4A"/>
    <w:rsid w:val="00B240AF"/>
    <w:rsid w:val="00B24777"/>
    <w:rsid w:val="00B26194"/>
    <w:rsid w:val="00B26C81"/>
    <w:rsid w:val="00B275DA"/>
    <w:rsid w:val="00B279D5"/>
    <w:rsid w:val="00B304DF"/>
    <w:rsid w:val="00B31931"/>
    <w:rsid w:val="00B342CE"/>
    <w:rsid w:val="00B35AC3"/>
    <w:rsid w:val="00B402B4"/>
    <w:rsid w:val="00B40FDF"/>
    <w:rsid w:val="00B412E0"/>
    <w:rsid w:val="00B41709"/>
    <w:rsid w:val="00B41931"/>
    <w:rsid w:val="00B43796"/>
    <w:rsid w:val="00B442C5"/>
    <w:rsid w:val="00B45269"/>
    <w:rsid w:val="00B46897"/>
    <w:rsid w:val="00B471D7"/>
    <w:rsid w:val="00B51744"/>
    <w:rsid w:val="00B51900"/>
    <w:rsid w:val="00B526EF"/>
    <w:rsid w:val="00B615BA"/>
    <w:rsid w:val="00B63743"/>
    <w:rsid w:val="00B63E98"/>
    <w:rsid w:val="00B64207"/>
    <w:rsid w:val="00B6611E"/>
    <w:rsid w:val="00B67D14"/>
    <w:rsid w:val="00B70453"/>
    <w:rsid w:val="00B72397"/>
    <w:rsid w:val="00B7323A"/>
    <w:rsid w:val="00B7426A"/>
    <w:rsid w:val="00B76AE9"/>
    <w:rsid w:val="00B76E5A"/>
    <w:rsid w:val="00B82135"/>
    <w:rsid w:val="00B83CC3"/>
    <w:rsid w:val="00B85E15"/>
    <w:rsid w:val="00B86F00"/>
    <w:rsid w:val="00B951A3"/>
    <w:rsid w:val="00B95684"/>
    <w:rsid w:val="00B95920"/>
    <w:rsid w:val="00B95E1D"/>
    <w:rsid w:val="00B96D2C"/>
    <w:rsid w:val="00BA0172"/>
    <w:rsid w:val="00BA115F"/>
    <w:rsid w:val="00BA5420"/>
    <w:rsid w:val="00BA548B"/>
    <w:rsid w:val="00BA5EBB"/>
    <w:rsid w:val="00BB3934"/>
    <w:rsid w:val="00BB6F37"/>
    <w:rsid w:val="00BC0976"/>
    <w:rsid w:val="00BC1CA5"/>
    <w:rsid w:val="00BC2DFB"/>
    <w:rsid w:val="00BC3124"/>
    <w:rsid w:val="00BC6DFF"/>
    <w:rsid w:val="00BC7F04"/>
    <w:rsid w:val="00BD1BE6"/>
    <w:rsid w:val="00BD4134"/>
    <w:rsid w:val="00BE074A"/>
    <w:rsid w:val="00BE0C99"/>
    <w:rsid w:val="00BE1CD4"/>
    <w:rsid w:val="00BE787A"/>
    <w:rsid w:val="00BE7F80"/>
    <w:rsid w:val="00BF4B62"/>
    <w:rsid w:val="00BF6748"/>
    <w:rsid w:val="00BF6D4A"/>
    <w:rsid w:val="00C144A2"/>
    <w:rsid w:val="00C14884"/>
    <w:rsid w:val="00C14F90"/>
    <w:rsid w:val="00C1621C"/>
    <w:rsid w:val="00C16B27"/>
    <w:rsid w:val="00C16F04"/>
    <w:rsid w:val="00C20DF5"/>
    <w:rsid w:val="00C217B2"/>
    <w:rsid w:val="00C21FB9"/>
    <w:rsid w:val="00C23058"/>
    <w:rsid w:val="00C24068"/>
    <w:rsid w:val="00C267B6"/>
    <w:rsid w:val="00C27250"/>
    <w:rsid w:val="00C27BB1"/>
    <w:rsid w:val="00C30408"/>
    <w:rsid w:val="00C358AE"/>
    <w:rsid w:val="00C370E5"/>
    <w:rsid w:val="00C427BE"/>
    <w:rsid w:val="00C43261"/>
    <w:rsid w:val="00C45807"/>
    <w:rsid w:val="00C45EAE"/>
    <w:rsid w:val="00C46285"/>
    <w:rsid w:val="00C514AC"/>
    <w:rsid w:val="00C547DB"/>
    <w:rsid w:val="00C559E0"/>
    <w:rsid w:val="00C6262F"/>
    <w:rsid w:val="00C62A6F"/>
    <w:rsid w:val="00C640C5"/>
    <w:rsid w:val="00C65718"/>
    <w:rsid w:val="00C74A23"/>
    <w:rsid w:val="00C81CD3"/>
    <w:rsid w:val="00C86CE2"/>
    <w:rsid w:val="00C9278C"/>
    <w:rsid w:val="00C92CF7"/>
    <w:rsid w:val="00C95A31"/>
    <w:rsid w:val="00C95C52"/>
    <w:rsid w:val="00CA20E2"/>
    <w:rsid w:val="00CA376E"/>
    <w:rsid w:val="00CA543E"/>
    <w:rsid w:val="00CB03A0"/>
    <w:rsid w:val="00CB0E77"/>
    <w:rsid w:val="00CB206F"/>
    <w:rsid w:val="00CB2E2B"/>
    <w:rsid w:val="00CB51C9"/>
    <w:rsid w:val="00CB601D"/>
    <w:rsid w:val="00CB738F"/>
    <w:rsid w:val="00CC0047"/>
    <w:rsid w:val="00CC5140"/>
    <w:rsid w:val="00CD01F0"/>
    <w:rsid w:val="00CD084D"/>
    <w:rsid w:val="00CD125E"/>
    <w:rsid w:val="00CD245F"/>
    <w:rsid w:val="00CD2AD9"/>
    <w:rsid w:val="00CD5A3F"/>
    <w:rsid w:val="00CD5BD7"/>
    <w:rsid w:val="00CD74C8"/>
    <w:rsid w:val="00CE0C54"/>
    <w:rsid w:val="00CE1A67"/>
    <w:rsid w:val="00CE4CD9"/>
    <w:rsid w:val="00CE6399"/>
    <w:rsid w:val="00CE7A53"/>
    <w:rsid w:val="00CF03AF"/>
    <w:rsid w:val="00CF0BD5"/>
    <w:rsid w:val="00CF0DB5"/>
    <w:rsid w:val="00CF3436"/>
    <w:rsid w:val="00CF3E0A"/>
    <w:rsid w:val="00CF60C1"/>
    <w:rsid w:val="00CF6223"/>
    <w:rsid w:val="00D01154"/>
    <w:rsid w:val="00D03A05"/>
    <w:rsid w:val="00D06317"/>
    <w:rsid w:val="00D10E96"/>
    <w:rsid w:val="00D10F20"/>
    <w:rsid w:val="00D118AF"/>
    <w:rsid w:val="00D162D0"/>
    <w:rsid w:val="00D1699A"/>
    <w:rsid w:val="00D17850"/>
    <w:rsid w:val="00D20455"/>
    <w:rsid w:val="00D224A0"/>
    <w:rsid w:val="00D25310"/>
    <w:rsid w:val="00D25477"/>
    <w:rsid w:val="00D25B8D"/>
    <w:rsid w:val="00D25EB7"/>
    <w:rsid w:val="00D25FE9"/>
    <w:rsid w:val="00D26147"/>
    <w:rsid w:val="00D2773A"/>
    <w:rsid w:val="00D30569"/>
    <w:rsid w:val="00D326CD"/>
    <w:rsid w:val="00D32E96"/>
    <w:rsid w:val="00D33501"/>
    <w:rsid w:val="00D33842"/>
    <w:rsid w:val="00D36AB0"/>
    <w:rsid w:val="00D37A34"/>
    <w:rsid w:val="00D41313"/>
    <w:rsid w:val="00D42583"/>
    <w:rsid w:val="00D43AC6"/>
    <w:rsid w:val="00D44113"/>
    <w:rsid w:val="00D4413D"/>
    <w:rsid w:val="00D44D1F"/>
    <w:rsid w:val="00D50D95"/>
    <w:rsid w:val="00D541D0"/>
    <w:rsid w:val="00D544BA"/>
    <w:rsid w:val="00D553B0"/>
    <w:rsid w:val="00D553B5"/>
    <w:rsid w:val="00D56BA6"/>
    <w:rsid w:val="00D600FB"/>
    <w:rsid w:val="00D610C0"/>
    <w:rsid w:val="00D637ED"/>
    <w:rsid w:val="00D638BC"/>
    <w:rsid w:val="00D646BC"/>
    <w:rsid w:val="00D64EF3"/>
    <w:rsid w:val="00D64FF9"/>
    <w:rsid w:val="00D6714A"/>
    <w:rsid w:val="00D73713"/>
    <w:rsid w:val="00D7479B"/>
    <w:rsid w:val="00D74D67"/>
    <w:rsid w:val="00D75C19"/>
    <w:rsid w:val="00D774FB"/>
    <w:rsid w:val="00D77538"/>
    <w:rsid w:val="00D80E05"/>
    <w:rsid w:val="00D80FFA"/>
    <w:rsid w:val="00D81FC9"/>
    <w:rsid w:val="00D877F9"/>
    <w:rsid w:val="00D91C5E"/>
    <w:rsid w:val="00D9526D"/>
    <w:rsid w:val="00D96F9F"/>
    <w:rsid w:val="00D97877"/>
    <w:rsid w:val="00DA53EF"/>
    <w:rsid w:val="00DB0AEA"/>
    <w:rsid w:val="00DB1690"/>
    <w:rsid w:val="00DB1731"/>
    <w:rsid w:val="00DB25D3"/>
    <w:rsid w:val="00DB31D9"/>
    <w:rsid w:val="00DB43E0"/>
    <w:rsid w:val="00DC068E"/>
    <w:rsid w:val="00DC0B1D"/>
    <w:rsid w:val="00DC14EF"/>
    <w:rsid w:val="00DD14C4"/>
    <w:rsid w:val="00DD2A04"/>
    <w:rsid w:val="00DD3725"/>
    <w:rsid w:val="00DD373D"/>
    <w:rsid w:val="00DD54F1"/>
    <w:rsid w:val="00DE1E2C"/>
    <w:rsid w:val="00DE2A1F"/>
    <w:rsid w:val="00DE4321"/>
    <w:rsid w:val="00DE6204"/>
    <w:rsid w:val="00DE6A7C"/>
    <w:rsid w:val="00DE71DE"/>
    <w:rsid w:val="00DF3450"/>
    <w:rsid w:val="00DF4657"/>
    <w:rsid w:val="00E0078C"/>
    <w:rsid w:val="00E00830"/>
    <w:rsid w:val="00E02EA5"/>
    <w:rsid w:val="00E05ADF"/>
    <w:rsid w:val="00E10926"/>
    <w:rsid w:val="00E11519"/>
    <w:rsid w:val="00E13B4E"/>
    <w:rsid w:val="00E1612F"/>
    <w:rsid w:val="00E1734F"/>
    <w:rsid w:val="00E17DBF"/>
    <w:rsid w:val="00E227E9"/>
    <w:rsid w:val="00E22879"/>
    <w:rsid w:val="00E2339C"/>
    <w:rsid w:val="00E25407"/>
    <w:rsid w:val="00E25FF0"/>
    <w:rsid w:val="00E301EA"/>
    <w:rsid w:val="00E309F4"/>
    <w:rsid w:val="00E31EE4"/>
    <w:rsid w:val="00E32E63"/>
    <w:rsid w:val="00E3402E"/>
    <w:rsid w:val="00E36592"/>
    <w:rsid w:val="00E37087"/>
    <w:rsid w:val="00E44D38"/>
    <w:rsid w:val="00E4665A"/>
    <w:rsid w:val="00E46F56"/>
    <w:rsid w:val="00E47B02"/>
    <w:rsid w:val="00E47B23"/>
    <w:rsid w:val="00E51ED4"/>
    <w:rsid w:val="00E521A6"/>
    <w:rsid w:val="00E532D9"/>
    <w:rsid w:val="00E54281"/>
    <w:rsid w:val="00E549AA"/>
    <w:rsid w:val="00E54A76"/>
    <w:rsid w:val="00E56527"/>
    <w:rsid w:val="00E60AB5"/>
    <w:rsid w:val="00E630B2"/>
    <w:rsid w:val="00E63553"/>
    <w:rsid w:val="00E63F4F"/>
    <w:rsid w:val="00E6407E"/>
    <w:rsid w:val="00E66976"/>
    <w:rsid w:val="00E67DFA"/>
    <w:rsid w:val="00E705B9"/>
    <w:rsid w:val="00E82C97"/>
    <w:rsid w:val="00E84CF1"/>
    <w:rsid w:val="00E85834"/>
    <w:rsid w:val="00E86345"/>
    <w:rsid w:val="00E86426"/>
    <w:rsid w:val="00E9308F"/>
    <w:rsid w:val="00E931EE"/>
    <w:rsid w:val="00E945E1"/>
    <w:rsid w:val="00E94CA0"/>
    <w:rsid w:val="00E95BFA"/>
    <w:rsid w:val="00EA08F3"/>
    <w:rsid w:val="00EA23C9"/>
    <w:rsid w:val="00EA33CC"/>
    <w:rsid w:val="00EA4935"/>
    <w:rsid w:val="00EA73D7"/>
    <w:rsid w:val="00EA7913"/>
    <w:rsid w:val="00EB3F48"/>
    <w:rsid w:val="00EB7324"/>
    <w:rsid w:val="00EB7AD1"/>
    <w:rsid w:val="00EB7CC3"/>
    <w:rsid w:val="00EC04E7"/>
    <w:rsid w:val="00EC0C46"/>
    <w:rsid w:val="00EC4D2C"/>
    <w:rsid w:val="00EC69D3"/>
    <w:rsid w:val="00ED1A9C"/>
    <w:rsid w:val="00EE2711"/>
    <w:rsid w:val="00EE68BE"/>
    <w:rsid w:val="00EE6D70"/>
    <w:rsid w:val="00EF36E4"/>
    <w:rsid w:val="00EF432B"/>
    <w:rsid w:val="00EF4675"/>
    <w:rsid w:val="00EF603D"/>
    <w:rsid w:val="00EF6F25"/>
    <w:rsid w:val="00EF77B5"/>
    <w:rsid w:val="00F00F1B"/>
    <w:rsid w:val="00F03988"/>
    <w:rsid w:val="00F11388"/>
    <w:rsid w:val="00F11A6D"/>
    <w:rsid w:val="00F13CE3"/>
    <w:rsid w:val="00F14725"/>
    <w:rsid w:val="00F14DE3"/>
    <w:rsid w:val="00F20D1D"/>
    <w:rsid w:val="00F21D47"/>
    <w:rsid w:val="00F232D7"/>
    <w:rsid w:val="00F23664"/>
    <w:rsid w:val="00F24C11"/>
    <w:rsid w:val="00F27E29"/>
    <w:rsid w:val="00F3052D"/>
    <w:rsid w:val="00F30DA6"/>
    <w:rsid w:val="00F37D1E"/>
    <w:rsid w:val="00F41EED"/>
    <w:rsid w:val="00F42BD6"/>
    <w:rsid w:val="00F444B8"/>
    <w:rsid w:val="00F5117B"/>
    <w:rsid w:val="00F51EE6"/>
    <w:rsid w:val="00F52170"/>
    <w:rsid w:val="00F52538"/>
    <w:rsid w:val="00F5366F"/>
    <w:rsid w:val="00F53EDF"/>
    <w:rsid w:val="00F55EE8"/>
    <w:rsid w:val="00F57EA8"/>
    <w:rsid w:val="00F6049E"/>
    <w:rsid w:val="00F60C9C"/>
    <w:rsid w:val="00F642F5"/>
    <w:rsid w:val="00F65722"/>
    <w:rsid w:val="00F707A4"/>
    <w:rsid w:val="00F709F1"/>
    <w:rsid w:val="00F7196C"/>
    <w:rsid w:val="00F76C80"/>
    <w:rsid w:val="00F77ED0"/>
    <w:rsid w:val="00F82DD1"/>
    <w:rsid w:val="00F8344C"/>
    <w:rsid w:val="00F856A1"/>
    <w:rsid w:val="00F93578"/>
    <w:rsid w:val="00F96182"/>
    <w:rsid w:val="00FA1E50"/>
    <w:rsid w:val="00FA23B6"/>
    <w:rsid w:val="00FA35A9"/>
    <w:rsid w:val="00FA51EC"/>
    <w:rsid w:val="00FA5CC7"/>
    <w:rsid w:val="00FA640B"/>
    <w:rsid w:val="00FA7513"/>
    <w:rsid w:val="00FA7E82"/>
    <w:rsid w:val="00FB22A9"/>
    <w:rsid w:val="00FB385B"/>
    <w:rsid w:val="00FB4CCC"/>
    <w:rsid w:val="00FC57C0"/>
    <w:rsid w:val="00FC6F58"/>
    <w:rsid w:val="00FD075F"/>
    <w:rsid w:val="00FD29F6"/>
    <w:rsid w:val="00FD35B2"/>
    <w:rsid w:val="00FD3875"/>
    <w:rsid w:val="00FD41F2"/>
    <w:rsid w:val="00FE1A39"/>
    <w:rsid w:val="00FE6853"/>
    <w:rsid w:val="00FF27E8"/>
    <w:rsid w:val="00FF2FE4"/>
    <w:rsid w:val="00FF405E"/>
    <w:rsid w:val="00FF4D13"/>
    <w:rsid w:val="00FF5A7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9A5"/>
    <w:pPr>
      <w:suppressAutoHyphens/>
    </w:pPr>
    <w:rPr>
      <w:sz w:val="24"/>
      <w:szCs w:val="24"/>
      <w:lang w:eastAsia="ar-SA"/>
    </w:rPr>
  </w:style>
  <w:style w:type="paragraph" w:styleId="Ttulo1">
    <w:name w:val="heading 1"/>
    <w:basedOn w:val="Normal"/>
    <w:next w:val="Normal"/>
    <w:qFormat/>
    <w:rsid w:val="001259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259A5"/>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1259A5"/>
    <w:pPr>
      <w:keepNext/>
      <w:outlineLvl w:val="2"/>
    </w:pPr>
    <w:rPr>
      <w:rFonts w:ascii="Arial" w:hAnsi="Arial" w:cs="Arial"/>
      <w:b/>
      <w:bCs/>
      <w:color w:val="000080"/>
      <w:sz w:val="18"/>
    </w:rPr>
  </w:style>
  <w:style w:type="paragraph" w:styleId="Ttulo4">
    <w:name w:val="heading 4"/>
    <w:basedOn w:val="Normal"/>
    <w:next w:val="Normal"/>
    <w:qFormat/>
    <w:rsid w:val="001259A5"/>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1259A5"/>
    <w:pPr>
      <w:keepNext/>
      <w:outlineLvl w:val="4"/>
    </w:pPr>
    <w:rPr>
      <w:rFonts w:ascii="Arial" w:hAnsi="Arial" w:cs="Arial"/>
      <w:b/>
      <w:bCs/>
    </w:rPr>
  </w:style>
  <w:style w:type="paragraph" w:styleId="Ttulo6">
    <w:name w:val="heading 6"/>
    <w:basedOn w:val="Normal"/>
    <w:next w:val="Normal"/>
    <w:qFormat/>
    <w:rsid w:val="001259A5"/>
    <w:pPr>
      <w:keepNext/>
      <w:jc w:val="center"/>
      <w:outlineLvl w:val="5"/>
    </w:pPr>
    <w:rPr>
      <w:rFonts w:ascii="Arial" w:hAnsi="Arial" w:cs="Arial"/>
      <w:b/>
      <w:bCs/>
      <w:sz w:val="18"/>
      <w:szCs w:val="16"/>
    </w:rPr>
  </w:style>
  <w:style w:type="paragraph" w:styleId="Ttulo7">
    <w:name w:val="heading 7"/>
    <w:basedOn w:val="Normal"/>
    <w:next w:val="Normal"/>
    <w:qFormat/>
    <w:rsid w:val="001259A5"/>
    <w:pPr>
      <w:keepNext/>
      <w:widowControl w:val="0"/>
      <w:outlineLvl w:val="6"/>
    </w:pPr>
    <w:rPr>
      <w:rFonts w:eastAsia="Tahoma"/>
      <w:szCs w:val="20"/>
    </w:rPr>
  </w:style>
  <w:style w:type="paragraph" w:styleId="Ttulo8">
    <w:name w:val="heading 8"/>
    <w:basedOn w:val="Normal"/>
    <w:next w:val="Normal"/>
    <w:qFormat/>
    <w:rsid w:val="001259A5"/>
    <w:pPr>
      <w:spacing w:before="240" w:after="60"/>
      <w:outlineLvl w:val="7"/>
    </w:pPr>
    <w:rPr>
      <w:i/>
      <w:iCs/>
    </w:rPr>
  </w:style>
  <w:style w:type="paragraph" w:styleId="Ttulo9">
    <w:name w:val="heading 9"/>
    <w:basedOn w:val="Normal"/>
    <w:next w:val="Normal"/>
    <w:qFormat/>
    <w:rsid w:val="001259A5"/>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1259A5"/>
  </w:style>
  <w:style w:type="character" w:customStyle="1" w:styleId="WW-Absatz-Standardschriftart">
    <w:name w:val="WW-Absatz-Standardschriftart"/>
    <w:rsid w:val="001259A5"/>
  </w:style>
  <w:style w:type="paragraph" w:customStyle="1" w:styleId="Captulo">
    <w:name w:val="Capítulo"/>
    <w:basedOn w:val="Normal"/>
    <w:next w:val="Corpodetexto"/>
    <w:rsid w:val="001259A5"/>
    <w:pPr>
      <w:keepNext/>
      <w:spacing w:before="240" w:after="120"/>
    </w:pPr>
    <w:rPr>
      <w:rFonts w:ascii="Arial" w:eastAsia="Lucida Sans Unicode" w:hAnsi="Arial" w:cs="Tahoma"/>
      <w:sz w:val="28"/>
      <w:szCs w:val="28"/>
    </w:rPr>
  </w:style>
  <w:style w:type="paragraph" w:styleId="Corpodetexto">
    <w:name w:val="Body Text"/>
    <w:basedOn w:val="Normal"/>
    <w:semiHidden/>
    <w:rsid w:val="001259A5"/>
    <w:pPr>
      <w:spacing w:after="120"/>
    </w:pPr>
  </w:style>
  <w:style w:type="paragraph" w:styleId="Lista">
    <w:name w:val="List"/>
    <w:basedOn w:val="Corpodetexto"/>
    <w:semiHidden/>
    <w:rsid w:val="001259A5"/>
    <w:rPr>
      <w:rFonts w:cs="Tahoma"/>
    </w:rPr>
  </w:style>
  <w:style w:type="paragraph" w:styleId="Legenda">
    <w:name w:val="caption"/>
    <w:basedOn w:val="Normal"/>
    <w:qFormat/>
    <w:rsid w:val="001259A5"/>
    <w:pPr>
      <w:suppressLineNumbers/>
      <w:spacing w:before="120" w:after="120"/>
    </w:pPr>
    <w:rPr>
      <w:rFonts w:cs="Tahoma"/>
      <w:i/>
      <w:iCs/>
    </w:rPr>
  </w:style>
  <w:style w:type="paragraph" w:customStyle="1" w:styleId="ndice">
    <w:name w:val="Índice"/>
    <w:basedOn w:val="Normal"/>
    <w:rsid w:val="001259A5"/>
    <w:pPr>
      <w:suppressLineNumbers/>
    </w:pPr>
    <w:rPr>
      <w:rFonts w:cs="Tahoma"/>
    </w:rPr>
  </w:style>
  <w:style w:type="paragraph" w:styleId="Cabealho">
    <w:name w:val="header"/>
    <w:basedOn w:val="Normal"/>
    <w:link w:val="CabealhoChar"/>
    <w:uiPriority w:val="99"/>
    <w:rsid w:val="001259A5"/>
    <w:pPr>
      <w:tabs>
        <w:tab w:val="center" w:pos="4419"/>
        <w:tab w:val="right" w:pos="8838"/>
      </w:tabs>
    </w:pPr>
  </w:style>
  <w:style w:type="paragraph" w:styleId="Rodap">
    <w:name w:val="footer"/>
    <w:basedOn w:val="Normal"/>
    <w:link w:val="RodapChar"/>
    <w:uiPriority w:val="99"/>
    <w:rsid w:val="001259A5"/>
    <w:pPr>
      <w:tabs>
        <w:tab w:val="center" w:pos="4419"/>
        <w:tab w:val="right" w:pos="8838"/>
      </w:tabs>
    </w:pPr>
  </w:style>
  <w:style w:type="character" w:customStyle="1" w:styleId="WW8Num4z0">
    <w:name w:val="WW8Num4z0"/>
    <w:rsid w:val="001259A5"/>
    <w:rPr>
      <w:rFonts w:ascii="Wingdings" w:hAnsi="Wingdings" w:cs="StarSymbol"/>
      <w:sz w:val="18"/>
      <w:szCs w:val="18"/>
    </w:rPr>
  </w:style>
  <w:style w:type="character" w:customStyle="1" w:styleId="WW8Num5z0">
    <w:name w:val="WW8Num5z0"/>
    <w:rsid w:val="001259A5"/>
    <w:rPr>
      <w:rFonts w:ascii="Wingdings" w:hAnsi="Wingdings" w:cs="StarSymbol"/>
      <w:sz w:val="18"/>
      <w:szCs w:val="18"/>
    </w:rPr>
  </w:style>
  <w:style w:type="character" w:customStyle="1" w:styleId="WW8Num6z0">
    <w:name w:val="WW8Num6z0"/>
    <w:rsid w:val="001259A5"/>
    <w:rPr>
      <w:rFonts w:ascii="Wingdings" w:hAnsi="Wingdings" w:cs="StarSymbol"/>
      <w:sz w:val="18"/>
      <w:szCs w:val="18"/>
    </w:rPr>
  </w:style>
  <w:style w:type="character" w:customStyle="1" w:styleId="WW8Num7z0">
    <w:name w:val="WW8Num7z0"/>
    <w:rsid w:val="001259A5"/>
    <w:rPr>
      <w:rFonts w:ascii="Wingdings" w:hAnsi="Wingdings" w:cs="StarSymbol"/>
      <w:sz w:val="18"/>
      <w:szCs w:val="18"/>
    </w:rPr>
  </w:style>
  <w:style w:type="character" w:customStyle="1" w:styleId="WW8Num8z0">
    <w:name w:val="WW8Num8z0"/>
    <w:rsid w:val="001259A5"/>
    <w:rPr>
      <w:rFonts w:ascii="Wingdings" w:hAnsi="Wingdings" w:cs="StarSymbol"/>
      <w:sz w:val="18"/>
      <w:szCs w:val="18"/>
    </w:rPr>
  </w:style>
  <w:style w:type="character" w:customStyle="1" w:styleId="WW8Num9z0">
    <w:name w:val="WW8Num9z0"/>
    <w:rsid w:val="001259A5"/>
    <w:rPr>
      <w:rFonts w:ascii="Wingdings" w:hAnsi="Wingdings" w:cs="StarSymbol"/>
      <w:sz w:val="18"/>
      <w:szCs w:val="18"/>
    </w:rPr>
  </w:style>
  <w:style w:type="character" w:customStyle="1" w:styleId="WW8Num10z0">
    <w:name w:val="WW8Num10z0"/>
    <w:rsid w:val="001259A5"/>
    <w:rPr>
      <w:rFonts w:ascii="Wingdings" w:hAnsi="Wingdings" w:cs="StarSymbol"/>
      <w:sz w:val="18"/>
      <w:szCs w:val="18"/>
    </w:rPr>
  </w:style>
  <w:style w:type="character" w:customStyle="1" w:styleId="WW8Num11z0">
    <w:name w:val="WW8Num11z0"/>
    <w:rsid w:val="001259A5"/>
    <w:rPr>
      <w:rFonts w:ascii="Wingdings" w:hAnsi="Wingdings" w:cs="StarSymbol"/>
      <w:sz w:val="18"/>
      <w:szCs w:val="18"/>
    </w:rPr>
  </w:style>
  <w:style w:type="character" w:customStyle="1" w:styleId="WW8Num12z0">
    <w:name w:val="WW8Num12z0"/>
    <w:rsid w:val="001259A5"/>
    <w:rPr>
      <w:rFonts w:ascii="Wingdings" w:hAnsi="Wingdings" w:cs="StarSymbol"/>
      <w:sz w:val="18"/>
      <w:szCs w:val="18"/>
    </w:rPr>
  </w:style>
  <w:style w:type="character" w:customStyle="1" w:styleId="WW8Num13z0">
    <w:name w:val="WW8Num13z0"/>
    <w:rsid w:val="001259A5"/>
    <w:rPr>
      <w:rFonts w:ascii="Wingdings" w:hAnsi="Wingdings" w:cs="StarSymbol"/>
      <w:sz w:val="18"/>
      <w:szCs w:val="18"/>
    </w:rPr>
  </w:style>
  <w:style w:type="character" w:customStyle="1" w:styleId="WW8Num14z0">
    <w:name w:val="WW8Num14z0"/>
    <w:rsid w:val="001259A5"/>
    <w:rPr>
      <w:rFonts w:ascii="Wingdings" w:hAnsi="Wingdings" w:cs="StarSymbol"/>
      <w:sz w:val="18"/>
      <w:szCs w:val="18"/>
    </w:rPr>
  </w:style>
  <w:style w:type="character" w:customStyle="1" w:styleId="WW8Num15z0">
    <w:name w:val="WW8Num15z0"/>
    <w:rsid w:val="001259A5"/>
    <w:rPr>
      <w:rFonts w:ascii="Wingdings" w:hAnsi="Wingdings" w:cs="StarSymbol"/>
      <w:sz w:val="18"/>
      <w:szCs w:val="18"/>
    </w:rPr>
  </w:style>
  <w:style w:type="character" w:customStyle="1" w:styleId="Fontepargpadro1">
    <w:name w:val="Fonte parág. padrão1"/>
    <w:rsid w:val="001259A5"/>
  </w:style>
  <w:style w:type="character" w:customStyle="1" w:styleId="WW8Num3z0">
    <w:name w:val="WW8Num3z0"/>
    <w:rsid w:val="001259A5"/>
    <w:rPr>
      <w:rFonts w:ascii="Wingdings" w:hAnsi="Wingdings" w:cs="StarSymbol"/>
      <w:sz w:val="18"/>
      <w:szCs w:val="18"/>
    </w:rPr>
  </w:style>
  <w:style w:type="character" w:customStyle="1" w:styleId="WW8Num2z0">
    <w:name w:val="WW8Num2z0"/>
    <w:rsid w:val="001259A5"/>
    <w:rPr>
      <w:rFonts w:ascii="Wingdings" w:hAnsi="Wingdings" w:cs="StarSymbol"/>
      <w:sz w:val="18"/>
      <w:szCs w:val="18"/>
    </w:rPr>
  </w:style>
  <w:style w:type="character" w:customStyle="1" w:styleId="WW8Num1z0">
    <w:name w:val="WW8Num1z0"/>
    <w:rsid w:val="001259A5"/>
    <w:rPr>
      <w:rFonts w:ascii="Wingdings" w:hAnsi="Wingdings" w:cs="StarSymbol"/>
      <w:sz w:val="18"/>
      <w:szCs w:val="18"/>
    </w:rPr>
  </w:style>
  <w:style w:type="character" w:customStyle="1" w:styleId="WW-Absatz-Standardschriftart1">
    <w:name w:val="WW-Absatz-Standardschriftart1"/>
    <w:rsid w:val="001259A5"/>
  </w:style>
  <w:style w:type="character" w:customStyle="1" w:styleId="WW-Absatz-Standardschriftart11">
    <w:name w:val="WW-Absatz-Standardschriftart11"/>
    <w:rsid w:val="001259A5"/>
  </w:style>
  <w:style w:type="character" w:customStyle="1" w:styleId="WW-WW8Num1z0">
    <w:name w:val="WW-WW8Num1z0"/>
    <w:rsid w:val="001259A5"/>
    <w:rPr>
      <w:rFonts w:ascii="Wingdings" w:hAnsi="Wingdings" w:cs="StarSymbol"/>
      <w:sz w:val="18"/>
      <w:szCs w:val="18"/>
    </w:rPr>
  </w:style>
  <w:style w:type="character" w:customStyle="1" w:styleId="WW-WW8Num2z0">
    <w:name w:val="WW-WW8Num2z0"/>
    <w:rsid w:val="001259A5"/>
    <w:rPr>
      <w:rFonts w:ascii="Wingdings" w:hAnsi="Wingdings" w:cs="StarSymbol"/>
      <w:sz w:val="18"/>
      <w:szCs w:val="18"/>
    </w:rPr>
  </w:style>
  <w:style w:type="character" w:customStyle="1" w:styleId="WW-WW8Num3z0">
    <w:name w:val="WW-WW8Num3z0"/>
    <w:rsid w:val="001259A5"/>
    <w:rPr>
      <w:rFonts w:ascii="Wingdings" w:hAnsi="Wingdings" w:cs="StarSymbol"/>
      <w:sz w:val="18"/>
      <w:szCs w:val="18"/>
    </w:rPr>
  </w:style>
  <w:style w:type="character" w:customStyle="1" w:styleId="WW-WW8Num4z0">
    <w:name w:val="WW-WW8Num4z0"/>
    <w:rsid w:val="001259A5"/>
    <w:rPr>
      <w:rFonts w:ascii="Wingdings" w:hAnsi="Wingdings" w:cs="StarSymbol"/>
      <w:sz w:val="18"/>
      <w:szCs w:val="18"/>
    </w:rPr>
  </w:style>
  <w:style w:type="character" w:customStyle="1" w:styleId="WW-WW8Num5z0">
    <w:name w:val="WW-WW8Num5z0"/>
    <w:rsid w:val="001259A5"/>
    <w:rPr>
      <w:rFonts w:ascii="Wingdings" w:hAnsi="Wingdings" w:cs="StarSymbol"/>
      <w:sz w:val="18"/>
      <w:szCs w:val="18"/>
    </w:rPr>
  </w:style>
  <w:style w:type="character" w:customStyle="1" w:styleId="WW-WW8Num6z0">
    <w:name w:val="WW-WW8Num6z0"/>
    <w:rsid w:val="001259A5"/>
    <w:rPr>
      <w:rFonts w:ascii="Wingdings" w:hAnsi="Wingdings" w:cs="StarSymbol"/>
      <w:sz w:val="18"/>
      <w:szCs w:val="18"/>
    </w:rPr>
  </w:style>
  <w:style w:type="character" w:customStyle="1" w:styleId="WW-WW8Num7z0">
    <w:name w:val="WW-WW8Num7z0"/>
    <w:rsid w:val="001259A5"/>
    <w:rPr>
      <w:rFonts w:ascii="Wingdings" w:hAnsi="Wingdings" w:cs="StarSymbol"/>
      <w:sz w:val="18"/>
      <w:szCs w:val="18"/>
    </w:rPr>
  </w:style>
  <w:style w:type="character" w:customStyle="1" w:styleId="WW-WW8Num8z0">
    <w:name w:val="WW-WW8Num8z0"/>
    <w:rsid w:val="001259A5"/>
    <w:rPr>
      <w:rFonts w:ascii="Wingdings" w:hAnsi="Wingdings" w:cs="StarSymbol"/>
      <w:sz w:val="18"/>
      <w:szCs w:val="18"/>
    </w:rPr>
  </w:style>
  <w:style w:type="character" w:customStyle="1" w:styleId="WW-WW8Num9z0">
    <w:name w:val="WW-WW8Num9z0"/>
    <w:rsid w:val="001259A5"/>
    <w:rPr>
      <w:rFonts w:ascii="Wingdings" w:hAnsi="Wingdings" w:cs="StarSymbol"/>
      <w:sz w:val="18"/>
      <w:szCs w:val="18"/>
    </w:rPr>
  </w:style>
  <w:style w:type="character" w:customStyle="1" w:styleId="WW-WW8Num10z0">
    <w:name w:val="WW-WW8Num10z0"/>
    <w:rsid w:val="001259A5"/>
    <w:rPr>
      <w:rFonts w:ascii="Wingdings" w:hAnsi="Wingdings" w:cs="StarSymbol"/>
      <w:sz w:val="18"/>
      <w:szCs w:val="18"/>
    </w:rPr>
  </w:style>
  <w:style w:type="character" w:customStyle="1" w:styleId="WW-WW8Num11z0">
    <w:name w:val="WW-WW8Num11z0"/>
    <w:rsid w:val="001259A5"/>
    <w:rPr>
      <w:rFonts w:ascii="Wingdings" w:hAnsi="Wingdings" w:cs="StarSymbol"/>
      <w:sz w:val="18"/>
      <w:szCs w:val="18"/>
    </w:rPr>
  </w:style>
  <w:style w:type="character" w:customStyle="1" w:styleId="WW-WW8Num12z0">
    <w:name w:val="WW-WW8Num12z0"/>
    <w:rsid w:val="001259A5"/>
    <w:rPr>
      <w:rFonts w:ascii="Wingdings" w:hAnsi="Wingdings" w:cs="StarSymbol"/>
      <w:sz w:val="18"/>
      <w:szCs w:val="18"/>
    </w:rPr>
  </w:style>
  <w:style w:type="character" w:customStyle="1" w:styleId="WW8Num16z0">
    <w:name w:val="WW8Num16z0"/>
    <w:rsid w:val="001259A5"/>
    <w:rPr>
      <w:rFonts w:ascii="Wingdings" w:hAnsi="Wingdings" w:cs="StarSymbol"/>
      <w:sz w:val="18"/>
      <w:szCs w:val="18"/>
    </w:rPr>
  </w:style>
  <w:style w:type="character" w:customStyle="1" w:styleId="WW8Num17z0">
    <w:name w:val="WW8Num17z0"/>
    <w:rsid w:val="001259A5"/>
    <w:rPr>
      <w:rFonts w:ascii="Wingdings" w:hAnsi="Wingdings" w:cs="StarSymbol"/>
      <w:sz w:val="18"/>
      <w:szCs w:val="18"/>
    </w:rPr>
  </w:style>
  <w:style w:type="character" w:customStyle="1" w:styleId="WW8Num18z0">
    <w:name w:val="WW8Num18z0"/>
    <w:rsid w:val="001259A5"/>
    <w:rPr>
      <w:rFonts w:ascii="Wingdings" w:hAnsi="Wingdings" w:cs="StarSymbol"/>
      <w:sz w:val="18"/>
      <w:szCs w:val="18"/>
    </w:rPr>
  </w:style>
  <w:style w:type="character" w:customStyle="1" w:styleId="WW8Num19z0">
    <w:name w:val="WW8Num19z0"/>
    <w:rsid w:val="001259A5"/>
    <w:rPr>
      <w:rFonts w:ascii="Wingdings" w:hAnsi="Wingdings" w:cs="StarSymbol"/>
      <w:sz w:val="18"/>
      <w:szCs w:val="18"/>
    </w:rPr>
  </w:style>
  <w:style w:type="character" w:customStyle="1" w:styleId="WW8Num20z0">
    <w:name w:val="WW8Num20z0"/>
    <w:rsid w:val="001259A5"/>
    <w:rPr>
      <w:rFonts w:ascii="Wingdings" w:hAnsi="Wingdings" w:cs="StarSymbol"/>
      <w:sz w:val="18"/>
      <w:szCs w:val="18"/>
    </w:rPr>
  </w:style>
  <w:style w:type="character" w:customStyle="1" w:styleId="WW8Num21z0">
    <w:name w:val="WW8Num21z0"/>
    <w:rsid w:val="001259A5"/>
    <w:rPr>
      <w:rFonts w:ascii="Wingdings" w:hAnsi="Wingdings" w:cs="StarSymbol"/>
      <w:sz w:val="18"/>
      <w:szCs w:val="18"/>
    </w:rPr>
  </w:style>
  <w:style w:type="character" w:customStyle="1" w:styleId="WW8Num22z0">
    <w:name w:val="WW8Num22z0"/>
    <w:rsid w:val="001259A5"/>
    <w:rPr>
      <w:rFonts w:ascii="Wingdings" w:hAnsi="Wingdings" w:cs="StarSymbol"/>
      <w:sz w:val="18"/>
      <w:szCs w:val="18"/>
    </w:rPr>
  </w:style>
  <w:style w:type="character" w:customStyle="1" w:styleId="WW8Num23z0">
    <w:name w:val="WW8Num23z0"/>
    <w:rsid w:val="001259A5"/>
    <w:rPr>
      <w:rFonts w:ascii="Wingdings" w:hAnsi="Wingdings" w:cs="StarSymbol"/>
      <w:sz w:val="18"/>
      <w:szCs w:val="18"/>
    </w:rPr>
  </w:style>
  <w:style w:type="character" w:customStyle="1" w:styleId="WW8Num24z0">
    <w:name w:val="WW8Num24z0"/>
    <w:rsid w:val="001259A5"/>
    <w:rPr>
      <w:rFonts w:ascii="Wingdings" w:hAnsi="Wingdings" w:cs="StarSymbol"/>
      <w:sz w:val="18"/>
      <w:szCs w:val="18"/>
    </w:rPr>
  </w:style>
  <w:style w:type="character" w:customStyle="1" w:styleId="WW8Num25z0">
    <w:name w:val="WW8Num25z0"/>
    <w:rsid w:val="001259A5"/>
    <w:rPr>
      <w:rFonts w:ascii="Wingdings" w:hAnsi="Wingdings" w:cs="StarSymbol"/>
      <w:sz w:val="18"/>
      <w:szCs w:val="18"/>
    </w:rPr>
  </w:style>
  <w:style w:type="character" w:customStyle="1" w:styleId="WW8Num26z0">
    <w:name w:val="WW8Num26z0"/>
    <w:rsid w:val="001259A5"/>
    <w:rPr>
      <w:rFonts w:ascii="Wingdings" w:hAnsi="Wingdings" w:cs="StarSymbol"/>
      <w:sz w:val="18"/>
      <w:szCs w:val="18"/>
    </w:rPr>
  </w:style>
  <w:style w:type="character" w:customStyle="1" w:styleId="WW8Num27z0">
    <w:name w:val="WW8Num27z0"/>
    <w:rsid w:val="001259A5"/>
    <w:rPr>
      <w:rFonts w:ascii="Wingdings" w:hAnsi="Wingdings" w:cs="StarSymbol"/>
      <w:sz w:val="18"/>
      <w:szCs w:val="18"/>
    </w:rPr>
  </w:style>
  <w:style w:type="character" w:customStyle="1" w:styleId="WW8Num28z0">
    <w:name w:val="WW8Num28z0"/>
    <w:rsid w:val="001259A5"/>
    <w:rPr>
      <w:rFonts w:ascii="Wingdings" w:hAnsi="Wingdings" w:cs="StarSymbol"/>
      <w:sz w:val="18"/>
      <w:szCs w:val="18"/>
    </w:rPr>
  </w:style>
  <w:style w:type="character" w:customStyle="1" w:styleId="WW8Num29z0">
    <w:name w:val="WW8Num29z0"/>
    <w:rsid w:val="001259A5"/>
    <w:rPr>
      <w:rFonts w:ascii="Wingdings" w:hAnsi="Wingdings" w:cs="StarSymbol"/>
      <w:sz w:val="18"/>
      <w:szCs w:val="18"/>
    </w:rPr>
  </w:style>
  <w:style w:type="character" w:customStyle="1" w:styleId="WW8Num30z0">
    <w:name w:val="WW8Num30z0"/>
    <w:rsid w:val="001259A5"/>
    <w:rPr>
      <w:rFonts w:ascii="Wingdings" w:hAnsi="Wingdings" w:cs="StarSymbol"/>
      <w:sz w:val="18"/>
      <w:szCs w:val="18"/>
    </w:rPr>
  </w:style>
  <w:style w:type="character" w:customStyle="1" w:styleId="WW8Num31z0">
    <w:name w:val="WW8Num31z0"/>
    <w:rsid w:val="001259A5"/>
    <w:rPr>
      <w:rFonts w:ascii="Wingdings" w:hAnsi="Wingdings" w:cs="StarSymbol"/>
      <w:sz w:val="18"/>
      <w:szCs w:val="18"/>
    </w:rPr>
  </w:style>
  <w:style w:type="character" w:customStyle="1" w:styleId="WW8Num33z0">
    <w:name w:val="WW8Num33z0"/>
    <w:rsid w:val="001259A5"/>
    <w:rPr>
      <w:rFonts w:ascii="Wingdings" w:hAnsi="Wingdings" w:cs="StarSymbol"/>
      <w:sz w:val="18"/>
      <w:szCs w:val="18"/>
    </w:rPr>
  </w:style>
  <w:style w:type="character" w:customStyle="1" w:styleId="WW8Num34z0">
    <w:name w:val="WW8Num34z0"/>
    <w:rsid w:val="001259A5"/>
    <w:rPr>
      <w:rFonts w:ascii="Wingdings" w:hAnsi="Wingdings" w:cs="StarSymbol"/>
      <w:sz w:val="18"/>
      <w:szCs w:val="18"/>
    </w:rPr>
  </w:style>
  <w:style w:type="character" w:customStyle="1" w:styleId="WW8Num35z0">
    <w:name w:val="WW8Num35z0"/>
    <w:rsid w:val="001259A5"/>
    <w:rPr>
      <w:rFonts w:ascii="Wingdings" w:hAnsi="Wingdings" w:cs="StarSymbol"/>
      <w:sz w:val="18"/>
      <w:szCs w:val="18"/>
    </w:rPr>
  </w:style>
  <w:style w:type="character" w:customStyle="1" w:styleId="WW8Num36z0">
    <w:name w:val="WW8Num36z0"/>
    <w:rsid w:val="001259A5"/>
    <w:rPr>
      <w:rFonts w:ascii="Wingdings" w:hAnsi="Wingdings" w:cs="StarSymbol"/>
      <w:sz w:val="18"/>
      <w:szCs w:val="18"/>
    </w:rPr>
  </w:style>
  <w:style w:type="character" w:customStyle="1" w:styleId="WW8Num37z0">
    <w:name w:val="WW8Num37z0"/>
    <w:rsid w:val="001259A5"/>
    <w:rPr>
      <w:rFonts w:ascii="Wingdings" w:hAnsi="Wingdings" w:cs="StarSymbol"/>
      <w:sz w:val="18"/>
      <w:szCs w:val="18"/>
    </w:rPr>
  </w:style>
  <w:style w:type="character" w:customStyle="1" w:styleId="WW8Num38z0">
    <w:name w:val="WW8Num38z0"/>
    <w:rsid w:val="001259A5"/>
    <w:rPr>
      <w:rFonts w:ascii="Wingdings" w:hAnsi="Wingdings" w:cs="StarSymbol"/>
      <w:sz w:val="18"/>
      <w:szCs w:val="18"/>
    </w:rPr>
  </w:style>
  <w:style w:type="character" w:customStyle="1" w:styleId="WW8Num39z0">
    <w:name w:val="WW8Num39z0"/>
    <w:rsid w:val="001259A5"/>
    <w:rPr>
      <w:rFonts w:ascii="Wingdings" w:hAnsi="Wingdings" w:cs="StarSymbol"/>
      <w:sz w:val="18"/>
      <w:szCs w:val="18"/>
    </w:rPr>
  </w:style>
  <w:style w:type="character" w:customStyle="1" w:styleId="WW8Num40z0">
    <w:name w:val="WW8Num40z0"/>
    <w:rsid w:val="001259A5"/>
    <w:rPr>
      <w:rFonts w:ascii="Wingdings" w:hAnsi="Wingdings" w:cs="StarSymbol"/>
      <w:sz w:val="18"/>
      <w:szCs w:val="18"/>
    </w:rPr>
  </w:style>
  <w:style w:type="character" w:customStyle="1" w:styleId="WW8Num41z0">
    <w:name w:val="WW8Num41z0"/>
    <w:rsid w:val="001259A5"/>
    <w:rPr>
      <w:rFonts w:ascii="Wingdings" w:hAnsi="Wingdings" w:cs="StarSymbol"/>
      <w:sz w:val="18"/>
      <w:szCs w:val="18"/>
    </w:rPr>
  </w:style>
  <w:style w:type="character" w:customStyle="1" w:styleId="WW8Num42z0">
    <w:name w:val="WW8Num42z0"/>
    <w:rsid w:val="001259A5"/>
    <w:rPr>
      <w:rFonts w:ascii="Wingdings" w:hAnsi="Wingdings" w:cs="StarSymbol"/>
      <w:sz w:val="18"/>
      <w:szCs w:val="18"/>
    </w:rPr>
  </w:style>
  <w:style w:type="character" w:customStyle="1" w:styleId="WW8Num43z0">
    <w:name w:val="WW8Num43z0"/>
    <w:rsid w:val="001259A5"/>
    <w:rPr>
      <w:rFonts w:ascii="Wingdings" w:hAnsi="Wingdings" w:cs="StarSymbol"/>
      <w:sz w:val="18"/>
      <w:szCs w:val="18"/>
    </w:rPr>
  </w:style>
  <w:style w:type="character" w:customStyle="1" w:styleId="WW8Num44z0">
    <w:name w:val="WW8Num44z0"/>
    <w:rsid w:val="001259A5"/>
    <w:rPr>
      <w:rFonts w:ascii="Wingdings" w:hAnsi="Wingdings" w:cs="StarSymbol"/>
      <w:sz w:val="18"/>
      <w:szCs w:val="18"/>
    </w:rPr>
  </w:style>
  <w:style w:type="character" w:customStyle="1" w:styleId="WW8Num45z0">
    <w:name w:val="WW8Num45z0"/>
    <w:rsid w:val="001259A5"/>
    <w:rPr>
      <w:rFonts w:ascii="Wingdings" w:hAnsi="Wingdings" w:cs="StarSymbol"/>
      <w:sz w:val="18"/>
      <w:szCs w:val="18"/>
    </w:rPr>
  </w:style>
  <w:style w:type="character" w:customStyle="1" w:styleId="WW8Num46z0">
    <w:name w:val="WW8Num46z0"/>
    <w:rsid w:val="001259A5"/>
    <w:rPr>
      <w:rFonts w:ascii="Wingdings" w:hAnsi="Wingdings" w:cs="StarSymbol"/>
      <w:sz w:val="18"/>
      <w:szCs w:val="18"/>
    </w:rPr>
  </w:style>
  <w:style w:type="character" w:customStyle="1" w:styleId="WW8Num47z0">
    <w:name w:val="WW8Num47z0"/>
    <w:rsid w:val="001259A5"/>
    <w:rPr>
      <w:rFonts w:ascii="Wingdings" w:hAnsi="Wingdings" w:cs="StarSymbol"/>
      <w:sz w:val="18"/>
      <w:szCs w:val="18"/>
    </w:rPr>
  </w:style>
  <w:style w:type="character" w:customStyle="1" w:styleId="WW8Num48z0">
    <w:name w:val="WW8Num48z0"/>
    <w:rsid w:val="001259A5"/>
    <w:rPr>
      <w:rFonts w:ascii="Wingdings" w:hAnsi="Wingdings" w:cs="StarSymbol"/>
      <w:sz w:val="18"/>
      <w:szCs w:val="18"/>
    </w:rPr>
  </w:style>
  <w:style w:type="character" w:customStyle="1" w:styleId="WW8Num49z0">
    <w:name w:val="WW8Num49z0"/>
    <w:rsid w:val="001259A5"/>
    <w:rPr>
      <w:rFonts w:ascii="Wingdings" w:hAnsi="Wingdings" w:cs="StarSymbol"/>
      <w:sz w:val="18"/>
      <w:szCs w:val="18"/>
    </w:rPr>
  </w:style>
  <w:style w:type="character" w:customStyle="1" w:styleId="WW8Num50z0">
    <w:name w:val="WW8Num50z0"/>
    <w:rsid w:val="001259A5"/>
    <w:rPr>
      <w:rFonts w:ascii="Wingdings" w:hAnsi="Wingdings" w:cs="StarSymbol"/>
      <w:sz w:val="18"/>
      <w:szCs w:val="18"/>
    </w:rPr>
  </w:style>
  <w:style w:type="character" w:customStyle="1" w:styleId="WW8Num52z0">
    <w:name w:val="WW8Num52z0"/>
    <w:rsid w:val="001259A5"/>
    <w:rPr>
      <w:rFonts w:ascii="Wingdings" w:hAnsi="Wingdings" w:cs="StarSymbol"/>
      <w:sz w:val="18"/>
      <w:szCs w:val="18"/>
    </w:rPr>
  </w:style>
  <w:style w:type="character" w:customStyle="1" w:styleId="WW8Num53z0">
    <w:name w:val="WW8Num53z0"/>
    <w:rsid w:val="001259A5"/>
    <w:rPr>
      <w:rFonts w:ascii="Wingdings" w:hAnsi="Wingdings" w:cs="StarSymbol"/>
      <w:sz w:val="18"/>
      <w:szCs w:val="18"/>
    </w:rPr>
  </w:style>
  <w:style w:type="character" w:customStyle="1" w:styleId="WW8Num54z0">
    <w:name w:val="WW8Num54z0"/>
    <w:rsid w:val="001259A5"/>
    <w:rPr>
      <w:rFonts w:ascii="Wingdings" w:hAnsi="Wingdings" w:cs="StarSymbol"/>
      <w:sz w:val="18"/>
      <w:szCs w:val="18"/>
    </w:rPr>
  </w:style>
  <w:style w:type="character" w:customStyle="1" w:styleId="WW8Num55z0">
    <w:name w:val="WW8Num55z0"/>
    <w:rsid w:val="001259A5"/>
    <w:rPr>
      <w:rFonts w:ascii="Wingdings" w:hAnsi="Wingdings" w:cs="StarSymbol"/>
      <w:sz w:val="18"/>
      <w:szCs w:val="18"/>
    </w:rPr>
  </w:style>
  <w:style w:type="character" w:customStyle="1" w:styleId="WW8Num56z0">
    <w:name w:val="WW8Num56z0"/>
    <w:rsid w:val="001259A5"/>
    <w:rPr>
      <w:rFonts w:ascii="Wingdings" w:hAnsi="Wingdings" w:cs="StarSymbol"/>
      <w:sz w:val="18"/>
      <w:szCs w:val="18"/>
    </w:rPr>
  </w:style>
  <w:style w:type="character" w:customStyle="1" w:styleId="WW8Num57z0">
    <w:name w:val="WW8Num57z0"/>
    <w:rsid w:val="001259A5"/>
    <w:rPr>
      <w:rFonts w:ascii="Wingdings" w:hAnsi="Wingdings" w:cs="StarSymbol"/>
      <w:sz w:val="18"/>
      <w:szCs w:val="18"/>
    </w:rPr>
  </w:style>
  <w:style w:type="character" w:customStyle="1" w:styleId="WW8Num58z0">
    <w:name w:val="WW8Num58z0"/>
    <w:rsid w:val="001259A5"/>
    <w:rPr>
      <w:rFonts w:ascii="Wingdings" w:hAnsi="Wingdings" w:cs="StarSymbol"/>
      <w:sz w:val="18"/>
      <w:szCs w:val="18"/>
    </w:rPr>
  </w:style>
  <w:style w:type="character" w:customStyle="1" w:styleId="WW8Num59z0">
    <w:name w:val="WW8Num59z0"/>
    <w:rsid w:val="001259A5"/>
    <w:rPr>
      <w:rFonts w:ascii="Wingdings" w:hAnsi="Wingdings" w:cs="StarSymbol"/>
      <w:sz w:val="18"/>
      <w:szCs w:val="18"/>
    </w:rPr>
  </w:style>
  <w:style w:type="character" w:customStyle="1" w:styleId="WW8Num60z0">
    <w:name w:val="WW8Num60z0"/>
    <w:rsid w:val="001259A5"/>
    <w:rPr>
      <w:rFonts w:ascii="Wingdings" w:hAnsi="Wingdings" w:cs="StarSymbol"/>
      <w:sz w:val="18"/>
      <w:szCs w:val="18"/>
    </w:rPr>
  </w:style>
  <w:style w:type="character" w:customStyle="1" w:styleId="WW8Num61z0">
    <w:name w:val="WW8Num61z0"/>
    <w:rsid w:val="001259A5"/>
    <w:rPr>
      <w:rFonts w:ascii="Wingdings" w:hAnsi="Wingdings" w:cs="StarSymbol"/>
      <w:sz w:val="18"/>
      <w:szCs w:val="18"/>
    </w:rPr>
  </w:style>
  <w:style w:type="character" w:customStyle="1" w:styleId="WW-Absatz-Standardschriftart111">
    <w:name w:val="WW-Absatz-Standardschriftart111"/>
    <w:rsid w:val="001259A5"/>
  </w:style>
  <w:style w:type="character" w:customStyle="1" w:styleId="WW-WW8Num1z01">
    <w:name w:val="WW-WW8Num1z01"/>
    <w:rsid w:val="001259A5"/>
    <w:rPr>
      <w:rFonts w:ascii="Wingdings" w:hAnsi="Wingdings" w:cs="StarSymbol"/>
      <w:sz w:val="18"/>
      <w:szCs w:val="18"/>
    </w:rPr>
  </w:style>
  <w:style w:type="character" w:customStyle="1" w:styleId="WW-WW8Num2z01">
    <w:name w:val="WW-WW8Num2z01"/>
    <w:rsid w:val="001259A5"/>
    <w:rPr>
      <w:rFonts w:ascii="Wingdings" w:hAnsi="Wingdings" w:cs="StarSymbol"/>
      <w:sz w:val="18"/>
      <w:szCs w:val="18"/>
    </w:rPr>
  </w:style>
  <w:style w:type="character" w:customStyle="1" w:styleId="WW-WW8Num3z01">
    <w:name w:val="WW-WW8Num3z01"/>
    <w:rsid w:val="001259A5"/>
    <w:rPr>
      <w:rFonts w:ascii="Wingdings" w:hAnsi="Wingdings" w:cs="StarSymbol"/>
      <w:sz w:val="18"/>
      <w:szCs w:val="18"/>
    </w:rPr>
  </w:style>
  <w:style w:type="character" w:customStyle="1" w:styleId="WW-WW8Num4z01">
    <w:name w:val="WW-WW8Num4z01"/>
    <w:rsid w:val="001259A5"/>
    <w:rPr>
      <w:rFonts w:ascii="Wingdings" w:hAnsi="Wingdings" w:cs="StarSymbol"/>
      <w:sz w:val="18"/>
      <w:szCs w:val="18"/>
    </w:rPr>
  </w:style>
  <w:style w:type="character" w:customStyle="1" w:styleId="WW-WW8Num5z01">
    <w:name w:val="WW-WW8Num5z01"/>
    <w:rsid w:val="001259A5"/>
    <w:rPr>
      <w:rFonts w:ascii="Wingdings" w:hAnsi="Wingdings" w:cs="StarSymbol"/>
      <w:sz w:val="18"/>
      <w:szCs w:val="18"/>
    </w:rPr>
  </w:style>
  <w:style w:type="character" w:customStyle="1" w:styleId="WW-WW8Num6z01">
    <w:name w:val="WW-WW8Num6z01"/>
    <w:rsid w:val="001259A5"/>
    <w:rPr>
      <w:rFonts w:ascii="Wingdings" w:hAnsi="Wingdings" w:cs="StarSymbol"/>
      <w:sz w:val="18"/>
      <w:szCs w:val="18"/>
    </w:rPr>
  </w:style>
  <w:style w:type="character" w:customStyle="1" w:styleId="WW-WW8Num7z01">
    <w:name w:val="WW-WW8Num7z01"/>
    <w:rsid w:val="001259A5"/>
    <w:rPr>
      <w:rFonts w:ascii="Wingdings" w:hAnsi="Wingdings" w:cs="StarSymbol"/>
      <w:sz w:val="18"/>
      <w:szCs w:val="18"/>
    </w:rPr>
  </w:style>
  <w:style w:type="character" w:customStyle="1" w:styleId="WW-WW8Num8z01">
    <w:name w:val="WW-WW8Num8z01"/>
    <w:rsid w:val="001259A5"/>
    <w:rPr>
      <w:rFonts w:ascii="Wingdings" w:hAnsi="Wingdings" w:cs="StarSymbol"/>
      <w:sz w:val="18"/>
      <w:szCs w:val="18"/>
    </w:rPr>
  </w:style>
  <w:style w:type="character" w:customStyle="1" w:styleId="WW-WW8Num9z01">
    <w:name w:val="WW-WW8Num9z01"/>
    <w:rsid w:val="001259A5"/>
    <w:rPr>
      <w:rFonts w:ascii="Wingdings" w:hAnsi="Wingdings" w:cs="StarSymbol"/>
      <w:sz w:val="18"/>
      <w:szCs w:val="18"/>
    </w:rPr>
  </w:style>
  <w:style w:type="character" w:customStyle="1" w:styleId="WW-WW8Num10z01">
    <w:name w:val="WW-WW8Num10z01"/>
    <w:rsid w:val="001259A5"/>
    <w:rPr>
      <w:rFonts w:ascii="Wingdings" w:hAnsi="Wingdings" w:cs="StarSymbol"/>
      <w:sz w:val="18"/>
      <w:szCs w:val="18"/>
    </w:rPr>
  </w:style>
  <w:style w:type="character" w:customStyle="1" w:styleId="WW-WW8Num11z01">
    <w:name w:val="WW-WW8Num11z01"/>
    <w:rsid w:val="001259A5"/>
    <w:rPr>
      <w:rFonts w:ascii="Wingdings" w:hAnsi="Wingdings" w:cs="StarSymbol"/>
      <w:sz w:val="18"/>
      <w:szCs w:val="18"/>
    </w:rPr>
  </w:style>
  <w:style w:type="character" w:customStyle="1" w:styleId="WW-WW8Num12z01">
    <w:name w:val="WW-WW8Num12z01"/>
    <w:rsid w:val="001259A5"/>
    <w:rPr>
      <w:rFonts w:ascii="Wingdings" w:hAnsi="Wingdings" w:cs="StarSymbol"/>
      <w:sz w:val="18"/>
      <w:szCs w:val="18"/>
    </w:rPr>
  </w:style>
  <w:style w:type="character" w:customStyle="1" w:styleId="WW-WW8Num13z0">
    <w:name w:val="WW-WW8Num13z0"/>
    <w:rsid w:val="001259A5"/>
    <w:rPr>
      <w:rFonts w:ascii="Wingdings" w:hAnsi="Wingdings" w:cs="StarSymbol"/>
      <w:sz w:val="18"/>
      <w:szCs w:val="18"/>
    </w:rPr>
  </w:style>
  <w:style w:type="character" w:customStyle="1" w:styleId="WW-WW8Num14z0">
    <w:name w:val="WW-WW8Num14z0"/>
    <w:rsid w:val="001259A5"/>
    <w:rPr>
      <w:rFonts w:ascii="Wingdings" w:hAnsi="Wingdings" w:cs="StarSymbol"/>
      <w:sz w:val="18"/>
      <w:szCs w:val="18"/>
    </w:rPr>
  </w:style>
  <w:style w:type="character" w:customStyle="1" w:styleId="WW-WW8Num15z0">
    <w:name w:val="WW-WW8Num15z0"/>
    <w:rsid w:val="001259A5"/>
    <w:rPr>
      <w:rFonts w:ascii="Wingdings" w:hAnsi="Wingdings" w:cs="StarSymbol"/>
      <w:sz w:val="18"/>
      <w:szCs w:val="18"/>
    </w:rPr>
  </w:style>
  <w:style w:type="character" w:customStyle="1" w:styleId="WW-WW8Num16z0">
    <w:name w:val="WW-WW8Num16z0"/>
    <w:rsid w:val="001259A5"/>
    <w:rPr>
      <w:rFonts w:ascii="Wingdings" w:hAnsi="Wingdings" w:cs="StarSymbol"/>
      <w:sz w:val="18"/>
      <w:szCs w:val="18"/>
    </w:rPr>
  </w:style>
  <w:style w:type="character" w:customStyle="1" w:styleId="WW-WW8Num17z0">
    <w:name w:val="WW-WW8Num17z0"/>
    <w:rsid w:val="001259A5"/>
    <w:rPr>
      <w:rFonts w:ascii="Wingdings" w:hAnsi="Wingdings" w:cs="StarSymbol"/>
      <w:sz w:val="18"/>
      <w:szCs w:val="18"/>
    </w:rPr>
  </w:style>
  <w:style w:type="character" w:customStyle="1" w:styleId="WW-WW8Num18z0">
    <w:name w:val="WW-WW8Num18z0"/>
    <w:rsid w:val="001259A5"/>
    <w:rPr>
      <w:rFonts w:ascii="Wingdings" w:hAnsi="Wingdings" w:cs="StarSymbol"/>
      <w:sz w:val="18"/>
      <w:szCs w:val="18"/>
    </w:rPr>
  </w:style>
  <w:style w:type="character" w:customStyle="1" w:styleId="WW-WW8Num19z0">
    <w:name w:val="WW-WW8Num19z0"/>
    <w:rsid w:val="001259A5"/>
    <w:rPr>
      <w:rFonts w:ascii="Wingdings" w:hAnsi="Wingdings" w:cs="StarSymbol"/>
      <w:sz w:val="18"/>
      <w:szCs w:val="18"/>
    </w:rPr>
  </w:style>
  <w:style w:type="character" w:customStyle="1" w:styleId="WW-WW8Num20z0">
    <w:name w:val="WW-WW8Num20z0"/>
    <w:rsid w:val="001259A5"/>
    <w:rPr>
      <w:rFonts w:ascii="Wingdings" w:hAnsi="Wingdings" w:cs="StarSymbol"/>
      <w:sz w:val="18"/>
      <w:szCs w:val="18"/>
    </w:rPr>
  </w:style>
  <w:style w:type="character" w:customStyle="1" w:styleId="WW-WW8Num21z0">
    <w:name w:val="WW-WW8Num21z0"/>
    <w:rsid w:val="001259A5"/>
    <w:rPr>
      <w:rFonts w:ascii="Wingdings" w:hAnsi="Wingdings" w:cs="StarSymbol"/>
      <w:sz w:val="18"/>
      <w:szCs w:val="18"/>
    </w:rPr>
  </w:style>
  <w:style w:type="character" w:customStyle="1" w:styleId="WW-WW8Num22z0">
    <w:name w:val="WW-WW8Num22z0"/>
    <w:rsid w:val="001259A5"/>
    <w:rPr>
      <w:rFonts w:ascii="Wingdings" w:hAnsi="Wingdings" w:cs="StarSymbol"/>
      <w:sz w:val="18"/>
      <w:szCs w:val="18"/>
    </w:rPr>
  </w:style>
  <w:style w:type="character" w:customStyle="1" w:styleId="WW-WW8Num23z0">
    <w:name w:val="WW-WW8Num23z0"/>
    <w:rsid w:val="001259A5"/>
    <w:rPr>
      <w:rFonts w:ascii="Wingdings" w:hAnsi="Wingdings" w:cs="StarSymbol"/>
      <w:sz w:val="18"/>
      <w:szCs w:val="18"/>
    </w:rPr>
  </w:style>
  <w:style w:type="character" w:customStyle="1" w:styleId="WW-WW8Num24z0">
    <w:name w:val="WW-WW8Num24z0"/>
    <w:rsid w:val="001259A5"/>
    <w:rPr>
      <w:rFonts w:ascii="Wingdings" w:hAnsi="Wingdings" w:cs="StarSymbol"/>
      <w:sz w:val="18"/>
      <w:szCs w:val="18"/>
    </w:rPr>
  </w:style>
  <w:style w:type="character" w:customStyle="1" w:styleId="WW-WW8Num25z0">
    <w:name w:val="WW-WW8Num25z0"/>
    <w:rsid w:val="001259A5"/>
    <w:rPr>
      <w:rFonts w:ascii="Wingdings" w:hAnsi="Wingdings" w:cs="StarSymbol"/>
      <w:sz w:val="18"/>
      <w:szCs w:val="18"/>
    </w:rPr>
  </w:style>
  <w:style w:type="character" w:customStyle="1" w:styleId="WW-WW8Num26z0">
    <w:name w:val="WW-WW8Num26z0"/>
    <w:rsid w:val="001259A5"/>
    <w:rPr>
      <w:rFonts w:ascii="Wingdings" w:hAnsi="Wingdings" w:cs="StarSymbol"/>
      <w:sz w:val="18"/>
      <w:szCs w:val="18"/>
    </w:rPr>
  </w:style>
  <w:style w:type="character" w:customStyle="1" w:styleId="WW-WW8Num27z0">
    <w:name w:val="WW-WW8Num27z0"/>
    <w:rsid w:val="001259A5"/>
    <w:rPr>
      <w:rFonts w:ascii="Wingdings" w:hAnsi="Wingdings" w:cs="StarSymbol"/>
      <w:sz w:val="18"/>
      <w:szCs w:val="18"/>
    </w:rPr>
  </w:style>
  <w:style w:type="character" w:customStyle="1" w:styleId="WW-WW8Num28z0">
    <w:name w:val="WW-WW8Num28z0"/>
    <w:rsid w:val="001259A5"/>
    <w:rPr>
      <w:rFonts w:ascii="Wingdings" w:hAnsi="Wingdings" w:cs="StarSymbol"/>
      <w:sz w:val="18"/>
      <w:szCs w:val="18"/>
    </w:rPr>
  </w:style>
  <w:style w:type="character" w:customStyle="1" w:styleId="WW-WW8Num29z0">
    <w:name w:val="WW-WW8Num29z0"/>
    <w:rsid w:val="001259A5"/>
    <w:rPr>
      <w:rFonts w:ascii="Wingdings" w:hAnsi="Wingdings" w:cs="StarSymbol"/>
      <w:sz w:val="18"/>
      <w:szCs w:val="18"/>
    </w:rPr>
  </w:style>
  <w:style w:type="character" w:customStyle="1" w:styleId="WW-WW8Num30z0">
    <w:name w:val="WW-WW8Num30z0"/>
    <w:rsid w:val="001259A5"/>
    <w:rPr>
      <w:rFonts w:ascii="Wingdings" w:hAnsi="Wingdings" w:cs="StarSymbol"/>
      <w:sz w:val="18"/>
      <w:szCs w:val="18"/>
    </w:rPr>
  </w:style>
  <w:style w:type="character" w:customStyle="1" w:styleId="WW-WW8Num31z0">
    <w:name w:val="WW-WW8Num31z0"/>
    <w:rsid w:val="001259A5"/>
    <w:rPr>
      <w:rFonts w:ascii="Wingdings" w:hAnsi="Wingdings" w:cs="StarSymbol"/>
      <w:sz w:val="18"/>
      <w:szCs w:val="18"/>
    </w:rPr>
  </w:style>
  <w:style w:type="character" w:customStyle="1" w:styleId="WW-WW8Num33z0">
    <w:name w:val="WW-WW8Num33z0"/>
    <w:rsid w:val="001259A5"/>
    <w:rPr>
      <w:rFonts w:ascii="Symbol" w:hAnsi="Symbol"/>
    </w:rPr>
  </w:style>
  <w:style w:type="character" w:customStyle="1" w:styleId="WW-WW8Num34z0">
    <w:name w:val="WW-WW8Num34z0"/>
    <w:rsid w:val="001259A5"/>
    <w:rPr>
      <w:rFonts w:ascii="Symbol" w:hAnsi="Symbol"/>
    </w:rPr>
  </w:style>
  <w:style w:type="character" w:customStyle="1" w:styleId="WW-WW8Num35z0">
    <w:name w:val="WW-WW8Num35z0"/>
    <w:rsid w:val="001259A5"/>
    <w:rPr>
      <w:rFonts w:ascii="Wingdings" w:hAnsi="Wingdings" w:cs="StarSymbol"/>
      <w:sz w:val="18"/>
      <w:szCs w:val="18"/>
    </w:rPr>
  </w:style>
  <w:style w:type="character" w:customStyle="1" w:styleId="WW-WW8Num36z0">
    <w:name w:val="WW-WW8Num36z0"/>
    <w:rsid w:val="001259A5"/>
    <w:rPr>
      <w:rFonts w:ascii="Wingdings" w:hAnsi="Wingdings" w:cs="StarSymbol"/>
      <w:sz w:val="18"/>
      <w:szCs w:val="18"/>
    </w:rPr>
  </w:style>
  <w:style w:type="character" w:customStyle="1" w:styleId="WW-WW8Num37z0">
    <w:name w:val="WW-WW8Num37z0"/>
    <w:rsid w:val="001259A5"/>
    <w:rPr>
      <w:rFonts w:ascii="Wingdings" w:hAnsi="Wingdings" w:cs="StarSymbol"/>
      <w:sz w:val="18"/>
      <w:szCs w:val="18"/>
    </w:rPr>
  </w:style>
  <w:style w:type="character" w:customStyle="1" w:styleId="WW-WW8Num38z0">
    <w:name w:val="WW-WW8Num38z0"/>
    <w:rsid w:val="001259A5"/>
    <w:rPr>
      <w:rFonts w:ascii="Wingdings" w:hAnsi="Wingdings" w:cs="StarSymbol"/>
      <w:sz w:val="18"/>
      <w:szCs w:val="18"/>
    </w:rPr>
  </w:style>
  <w:style w:type="character" w:customStyle="1" w:styleId="WW-WW8Num39z0">
    <w:name w:val="WW-WW8Num39z0"/>
    <w:rsid w:val="001259A5"/>
    <w:rPr>
      <w:rFonts w:ascii="Wingdings" w:hAnsi="Wingdings" w:cs="StarSymbol"/>
      <w:sz w:val="18"/>
      <w:szCs w:val="18"/>
    </w:rPr>
  </w:style>
  <w:style w:type="character" w:customStyle="1" w:styleId="WW-WW8Num40z0">
    <w:name w:val="WW-WW8Num40z0"/>
    <w:rsid w:val="001259A5"/>
    <w:rPr>
      <w:rFonts w:ascii="Wingdings" w:hAnsi="Wingdings" w:cs="StarSymbol"/>
      <w:sz w:val="18"/>
      <w:szCs w:val="18"/>
    </w:rPr>
  </w:style>
  <w:style w:type="character" w:customStyle="1" w:styleId="WW-WW8Num41z0">
    <w:name w:val="WW-WW8Num41z0"/>
    <w:rsid w:val="001259A5"/>
    <w:rPr>
      <w:rFonts w:ascii="Wingdings" w:hAnsi="Wingdings" w:cs="StarSymbol"/>
      <w:sz w:val="18"/>
      <w:szCs w:val="18"/>
    </w:rPr>
  </w:style>
  <w:style w:type="character" w:customStyle="1" w:styleId="WW-WW8Num42z0">
    <w:name w:val="WW-WW8Num42z0"/>
    <w:rsid w:val="001259A5"/>
    <w:rPr>
      <w:rFonts w:ascii="Wingdings" w:hAnsi="Wingdings" w:cs="StarSymbol"/>
      <w:sz w:val="18"/>
      <w:szCs w:val="18"/>
    </w:rPr>
  </w:style>
  <w:style w:type="character" w:customStyle="1" w:styleId="WW-WW8Num43z0">
    <w:name w:val="WW-WW8Num43z0"/>
    <w:rsid w:val="001259A5"/>
    <w:rPr>
      <w:rFonts w:ascii="Wingdings" w:hAnsi="Wingdings" w:cs="StarSymbol"/>
      <w:sz w:val="18"/>
      <w:szCs w:val="18"/>
    </w:rPr>
  </w:style>
  <w:style w:type="character" w:customStyle="1" w:styleId="WW-WW8Num44z0">
    <w:name w:val="WW-WW8Num44z0"/>
    <w:rsid w:val="001259A5"/>
    <w:rPr>
      <w:rFonts w:ascii="Wingdings" w:hAnsi="Wingdings" w:cs="StarSymbol"/>
      <w:sz w:val="18"/>
      <w:szCs w:val="18"/>
    </w:rPr>
  </w:style>
  <w:style w:type="character" w:customStyle="1" w:styleId="WW-WW8Num45z0">
    <w:name w:val="WW-WW8Num45z0"/>
    <w:rsid w:val="001259A5"/>
    <w:rPr>
      <w:rFonts w:ascii="Wingdings" w:hAnsi="Wingdings" w:cs="StarSymbol"/>
      <w:sz w:val="18"/>
      <w:szCs w:val="18"/>
    </w:rPr>
  </w:style>
  <w:style w:type="character" w:customStyle="1" w:styleId="WW-WW8Num46z0">
    <w:name w:val="WW-WW8Num46z0"/>
    <w:rsid w:val="001259A5"/>
    <w:rPr>
      <w:rFonts w:ascii="Wingdings" w:hAnsi="Wingdings" w:cs="StarSymbol"/>
      <w:sz w:val="18"/>
      <w:szCs w:val="18"/>
    </w:rPr>
  </w:style>
  <w:style w:type="character" w:customStyle="1" w:styleId="WW-WW8Num47z0">
    <w:name w:val="WW-WW8Num47z0"/>
    <w:rsid w:val="001259A5"/>
    <w:rPr>
      <w:rFonts w:ascii="Wingdings" w:hAnsi="Wingdings" w:cs="StarSymbol"/>
      <w:sz w:val="18"/>
      <w:szCs w:val="18"/>
    </w:rPr>
  </w:style>
  <w:style w:type="character" w:customStyle="1" w:styleId="WW-WW8Num48z0">
    <w:name w:val="WW-WW8Num48z0"/>
    <w:rsid w:val="001259A5"/>
    <w:rPr>
      <w:rFonts w:ascii="Wingdings" w:hAnsi="Wingdings" w:cs="StarSymbol"/>
      <w:sz w:val="18"/>
      <w:szCs w:val="18"/>
    </w:rPr>
  </w:style>
  <w:style w:type="character" w:customStyle="1" w:styleId="WW-WW8Num49z0">
    <w:name w:val="WW-WW8Num49z0"/>
    <w:rsid w:val="001259A5"/>
    <w:rPr>
      <w:rFonts w:ascii="Wingdings" w:hAnsi="Wingdings" w:cs="StarSymbol"/>
      <w:sz w:val="18"/>
      <w:szCs w:val="18"/>
    </w:rPr>
  </w:style>
  <w:style w:type="character" w:customStyle="1" w:styleId="WW-WW8Num50z0">
    <w:name w:val="WW-WW8Num50z0"/>
    <w:rsid w:val="001259A5"/>
    <w:rPr>
      <w:rFonts w:ascii="Wingdings" w:hAnsi="Wingdings" w:cs="StarSymbol"/>
      <w:sz w:val="18"/>
      <w:szCs w:val="18"/>
    </w:rPr>
  </w:style>
  <w:style w:type="character" w:customStyle="1" w:styleId="WW8Num51z0">
    <w:name w:val="WW8Num51z0"/>
    <w:rsid w:val="001259A5"/>
    <w:rPr>
      <w:rFonts w:ascii="Wingdings" w:hAnsi="Wingdings" w:cs="StarSymbol"/>
      <w:sz w:val="18"/>
      <w:szCs w:val="18"/>
    </w:rPr>
  </w:style>
  <w:style w:type="character" w:customStyle="1" w:styleId="WW-WW8Num52z0">
    <w:name w:val="WW-WW8Num52z0"/>
    <w:rsid w:val="001259A5"/>
    <w:rPr>
      <w:rFonts w:ascii="Wingdings" w:hAnsi="Wingdings" w:cs="StarSymbol"/>
      <w:sz w:val="18"/>
      <w:szCs w:val="18"/>
    </w:rPr>
  </w:style>
  <w:style w:type="character" w:customStyle="1" w:styleId="WW-WW8Num54z0">
    <w:name w:val="WW-WW8Num54z0"/>
    <w:rsid w:val="001259A5"/>
    <w:rPr>
      <w:rFonts w:ascii="Wingdings" w:hAnsi="Wingdings" w:cs="StarSymbol"/>
      <w:sz w:val="18"/>
      <w:szCs w:val="18"/>
    </w:rPr>
  </w:style>
  <w:style w:type="character" w:customStyle="1" w:styleId="WW-WW8Num55z0">
    <w:name w:val="WW-WW8Num55z0"/>
    <w:rsid w:val="001259A5"/>
    <w:rPr>
      <w:rFonts w:ascii="Wingdings" w:hAnsi="Wingdings" w:cs="StarSymbol"/>
      <w:sz w:val="18"/>
      <w:szCs w:val="18"/>
    </w:rPr>
  </w:style>
  <w:style w:type="character" w:customStyle="1" w:styleId="WW-WW8Num56z0">
    <w:name w:val="WW-WW8Num56z0"/>
    <w:rsid w:val="001259A5"/>
    <w:rPr>
      <w:rFonts w:ascii="Wingdings" w:hAnsi="Wingdings" w:cs="StarSymbol"/>
      <w:sz w:val="18"/>
      <w:szCs w:val="18"/>
    </w:rPr>
  </w:style>
  <w:style w:type="character" w:customStyle="1" w:styleId="WW-WW8Num57z0">
    <w:name w:val="WW-WW8Num57z0"/>
    <w:rsid w:val="001259A5"/>
    <w:rPr>
      <w:rFonts w:ascii="Wingdings" w:hAnsi="Wingdings" w:cs="StarSymbol"/>
      <w:sz w:val="18"/>
      <w:szCs w:val="18"/>
    </w:rPr>
  </w:style>
  <w:style w:type="character" w:customStyle="1" w:styleId="WW-WW8Num58z0">
    <w:name w:val="WW-WW8Num58z0"/>
    <w:rsid w:val="001259A5"/>
    <w:rPr>
      <w:rFonts w:ascii="Wingdings" w:hAnsi="Wingdings" w:cs="StarSymbol"/>
      <w:sz w:val="18"/>
      <w:szCs w:val="18"/>
    </w:rPr>
  </w:style>
  <w:style w:type="character" w:customStyle="1" w:styleId="WW-WW8Num59z0">
    <w:name w:val="WW-WW8Num59z0"/>
    <w:rsid w:val="001259A5"/>
    <w:rPr>
      <w:rFonts w:ascii="Wingdings" w:hAnsi="Wingdings" w:cs="StarSymbol"/>
      <w:sz w:val="18"/>
      <w:szCs w:val="18"/>
    </w:rPr>
  </w:style>
  <w:style w:type="character" w:customStyle="1" w:styleId="WW-WW8Num60z0">
    <w:name w:val="WW-WW8Num60z0"/>
    <w:rsid w:val="001259A5"/>
    <w:rPr>
      <w:rFonts w:ascii="Wingdings" w:hAnsi="Wingdings" w:cs="StarSymbol"/>
      <w:sz w:val="18"/>
      <w:szCs w:val="18"/>
    </w:rPr>
  </w:style>
  <w:style w:type="character" w:customStyle="1" w:styleId="WW-WW8Num61z0">
    <w:name w:val="WW-WW8Num61z0"/>
    <w:rsid w:val="001259A5"/>
    <w:rPr>
      <w:rFonts w:ascii="Wingdings" w:hAnsi="Wingdings" w:cs="StarSymbol"/>
      <w:sz w:val="18"/>
      <w:szCs w:val="18"/>
    </w:rPr>
  </w:style>
  <w:style w:type="character" w:customStyle="1" w:styleId="WW8Num62z0">
    <w:name w:val="WW8Num62z0"/>
    <w:rsid w:val="001259A5"/>
    <w:rPr>
      <w:rFonts w:ascii="Wingdings" w:hAnsi="Wingdings" w:cs="StarSymbol"/>
      <w:sz w:val="18"/>
      <w:szCs w:val="18"/>
    </w:rPr>
  </w:style>
  <w:style w:type="character" w:customStyle="1" w:styleId="WW-Absatz-Standardschriftart1111">
    <w:name w:val="WW-Absatz-Standardschriftart1111"/>
    <w:rsid w:val="001259A5"/>
  </w:style>
  <w:style w:type="character" w:customStyle="1" w:styleId="WW-WW8Num10z011">
    <w:name w:val="WW-WW8Num10z011"/>
    <w:rsid w:val="001259A5"/>
    <w:rPr>
      <w:rFonts w:ascii="Symbol" w:hAnsi="Symbol"/>
    </w:rPr>
  </w:style>
  <w:style w:type="character" w:customStyle="1" w:styleId="WW-WW8Num7z011">
    <w:name w:val="WW-WW8Num7z011"/>
    <w:rsid w:val="001259A5"/>
    <w:rPr>
      <w:rFonts w:ascii="Symbol" w:hAnsi="Symbol"/>
    </w:rPr>
  </w:style>
  <w:style w:type="character" w:customStyle="1" w:styleId="WW-WW8Num8z011">
    <w:name w:val="WW-WW8Num8z011"/>
    <w:rsid w:val="001259A5"/>
    <w:rPr>
      <w:rFonts w:ascii="Symbol" w:hAnsi="Symbol"/>
    </w:rPr>
  </w:style>
  <w:style w:type="character" w:customStyle="1" w:styleId="WW-WW8Num2z011">
    <w:name w:val="WW-WW8Num2z011"/>
    <w:rsid w:val="001259A5"/>
    <w:rPr>
      <w:rFonts w:ascii="Symbol" w:hAnsi="Symbol"/>
    </w:rPr>
  </w:style>
  <w:style w:type="character" w:customStyle="1" w:styleId="WW-WW8Num4z011">
    <w:name w:val="WW-WW8Num4z011"/>
    <w:rsid w:val="001259A5"/>
    <w:rPr>
      <w:rFonts w:ascii="Symbol" w:hAnsi="Symbol"/>
    </w:rPr>
  </w:style>
  <w:style w:type="character" w:customStyle="1" w:styleId="WW-WW8Num6z011">
    <w:name w:val="WW-WW8Num6z011"/>
    <w:rsid w:val="001259A5"/>
    <w:rPr>
      <w:rFonts w:ascii="Symbol" w:hAnsi="Symbol"/>
    </w:rPr>
  </w:style>
  <w:style w:type="character" w:customStyle="1" w:styleId="WW-WW8Num9z011">
    <w:name w:val="WW-WW8Num9z011"/>
    <w:rsid w:val="001259A5"/>
    <w:rPr>
      <w:rFonts w:ascii="Symbol" w:hAnsi="Symbol"/>
    </w:rPr>
  </w:style>
  <w:style w:type="character" w:customStyle="1" w:styleId="WW-WW8Num5z011">
    <w:name w:val="WW-WW8Num5z011"/>
    <w:rsid w:val="001259A5"/>
    <w:rPr>
      <w:rFonts w:ascii="Symbol" w:hAnsi="Symbol"/>
    </w:rPr>
  </w:style>
  <w:style w:type="character" w:customStyle="1" w:styleId="WW-WW8Num12z011">
    <w:name w:val="WW-WW8Num12z011"/>
    <w:rsid w:val="001259A5"/>
    <w:rPr>
      <w:rFonts w:ascii="Symbol" w:hAnsi="Symbol"/>
    </w:rPr>
  </w:style>
  <w:style w:type="character" w:customStyle="1" w:styleId="WW-WW8Num3z011">
    <w:name w:val="WW-WW8Num3z011"/>
    <w:rsid w:val="001259A5"/>
    <w:rPr>
      <w:rFonts w:ascii="Symbol" w:hAnsi="Symbol"/>
    </w:rPr>
  </w:style>
  <w:style w:type="character" w:customStyle="1" w:styleId="WW-WW8Num1z011">
    <w:name w:val="WW-WW8Num1z011"/>
    <w:rsid w:val="001259A5"/>
    <w:rPr>
      <w:rFonts w:ascii="Symbol" w:hAnsi="Symbol"/>
    </w:rPr>
  </w:style>
  <w:style w:type="character" w:customStyle="1" w:styleId="WW-WW8Num11z011">
    <w:name w:val="WW-WW8Num11z011"/>
    <w:rsid w:val="001259A5"/>
    <w:rPr>
      <w:rFonts w:ascii="Symbol" w:hAnsi="Symbol"/>
    </w:rPr>
  </w:style>
  <w:style w:type="character" w:customStyle="1" w:styleId="Marcadores">
    <w:name w:val="Marcadores"/>
    <w:rsid w:val="001259A5"/>
    <w:rPr>
      <w:rFonts w:ascii="StarSymbol" w:eastAsia="StarSymbol" w:hAnsi="StarSymbol" w:cs="StarSymbol"/>
      <w:sz w:val="18"/>
      <w:szCs w:val="18"/>
    </w:rPr>
  </w:style>
  <w:style w:type="character" w:customStyle="1" w:styleId="WW-Marcadores">
    <w:name w:val="WW-Marcadores"/>
    <w:rsid w:val="001259A5"/>
    <w:rPr>
      <w:rFonts w:ascii="StarSymbol" w:eastAsia="StarSymbol" w:hAnsi="StarSymbol" w:cs="StarSymbol"/>
      <w:sz w:val="18"/>
      <w:szCs w:val="18"/>
    </w:rPr>
  </w:style>
  <w:style w:type="character" w:customStyle="1" w:styleId="WW-Marcadores1">
    <w:name w:val="WW-Marcadores1"/>
    <w:rsid w:val="001259A5"/>
    <w:rPr>
      <w:rFonts w:ascii="StarSymbol" w:eastAsia="StarSymbol" w:hAnsi="StarSymbol" w:cs="StarSymbol"/>
      <w:sz w:val="18"/>
      <w:szCs w:val="18"/>
    </w:rPr>
  </w:style>
  <w:style w:type="character" w:customStyle="1" w:styleId="WW-Marcadores11">
    <w:name w:val="WW-Marcadores11"/>
    <w:rsid w:val="001259A5"/>
    <w:rPr>
      <w:rFonts w:ascii="StarSymbol" w:eastAsia="StarSymbol" w:hAnsi="StarSymbol" w:cs="StarSymbol"/>
      <w:sz w:val="18"/>
      <w:szCs w:val="18"/>
    </w:rPr>
  </w:style>
  <w:style w:type="character" w:customStyle="1" w:styleId="SmbolosdeNumerao">
    <w:name w:val="Símbolos de Numeração"/>
    <w:rsid w:val="001259A5"/>
  </w:style>
  <w:style w:type="character" w:customStyle="1" w:styleId="WW-SmbolosdeNumerao">
    <w:name w:val="WW-Símbolos de Numeração"/>
    <w:rsid w:val="001259A5"/>
  </w:style>
  <w:style w:type="character" w:customStyle="1" w:styleId="WW-SmbolosdeNumerao1">
    <w:name w:val="WW-Símbolos de Numeração1"/>
    <w:rsid w:val="001259A5"/>
  </w:style>
  <w:style w:type="character" w:customStyle="1" w:styleId="WW-SmbolosdeNumerao11">
    <w:name w:val="WW-Símbolos de Numeração11"/>
    <w:rsid w:val="001259A5"/>
  </w:style>
  <w:style w:type="character" w:styleId="Hyperlink">
    <w:name w:val="Hyperlink"/>
    <w:basedOn w:val="Fontepargpadro1"/>
    <w:rsid w:val="001259A5"/>
    <w:rPr>
      <w:color w:val="0000FF"/>
      <w:u w:val="single"/>
    </w:rPr>
  </w:style>
  <w:style w:type="paragraph" w:customStyle="1" w:styleId="Legenda1">
    <w:name w:val="Legenda1"/>
    <w:basedOn w:val="Normal"/>
    <w:rsid w:val="001259A5"/>
    <w:pPr>
      <w:widowControl w:val="0"/>
      <w:suppressLineNumbers/>
      <w:spacing w:before="120" w:after="120"/>
    </w:pPr>
    <w:rPr>
      <w:rFonts w:eastAsia="Tahoma" w:cs="Tahoma"/>
      <w:i/>
      <w:iCs/>
    </w:rPr>
  </w:style>
  <w:style w:type="paragraph" w:styleId="Ttulo">
    <w:name w:val="Title"/>
    <w:basedOn w:val="Normal"/>
    <w:next w:val="Corpodetexto"/>
    <w:qFormat/>
    <w:rsid w:val="001259A5"/>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1259A5"/>
    <w:pPr>
      <w:widowControl w:val="0"/>
      <w:jc w:val="center"/>
    </w:pPr>
    <w:rPr>
      <w:rFonts w:eastAsia="Arial Unicode MS"/>
      <w:i/>
      <w:iCs/>
    </w:rPr>
  </w:style>
  <w:style w:type="paragraph" w:customStyle="1" w:styleId="TtuloPrincipal">
    <w:name w:val="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1259A5"/>
    <w:pPr>
      <w:keepNext/>
      <w:widowControl w:val="0"/>
      <w:spacing w:before="240" w:after="120"/>
    </w:pPr>
    <w:rPr>
      <w:rFonts w:ascii="Arial" w:eastAsia="Tahoma" w:hAnsi="Arial" w:cs="Tahoma"/>
      <w:sz w:val="28"/>
      <w:szCs w:val="28"/>
    </w:rPr>
  </w:style>
  <w:style w:type="paragraph" w:customStyle="1" w:styleId="WW-ndice">
    <w:name w:val="WW-Índice"/>
    <w:basedOn w:val="Normal"/>
    <w:rsid w:val="001259A5"/>
    <w:pPr>
      <w:widowControl w:val="0"/>
      <w:suppressLineNumbers/>
    </w:pPr>
    <w:rPr>
      <w:rFonts w:eastAsia="Tahoma"/>
      <w:szCs w:val="20"/>
    </w:rPr>
  </w:style>
  <w:style w:type="paragraph" w:customStyle="1" w:styleId="WW-ndice1">
    <w:name w:val="WW-Índice1"/>
    <w:basedOn w:val="Normal"/>
    <w:rsid w:val="001259A5"/>
    <w:pPr>
      <w:widowControl w:val="0"/>
      <w:suppressLineNumbers/>
    </w:pPr>
    <w:rPr>
      <w:rFonts w:eastAsia="Tahoma"/>
      <w:szCs w:val="20"/>
    </w:rPr>
  </w:style>
  <w:style w:type="paragraph" w:styleId="Sumrio1">
    <w:name w:val="toc 1"/>
    <w:basedOn w:val="Normal"/>
    <w:next w:val="Normal"/>
    <w:semiHidden/>
    <w:rsid w:val="001259A5"/>
    <w:pPr>
      <w:widowControl w:val="0"/>
    </w:pPr>
    <w:rPr>
      <w:rFonts w:eastAsia="Tahoma"/>
      <w:szCs w:val="20"/>
    </w:rPr>
  </w:style>
  <w:style w:type="paragraph" w:customStyle="1" w:styleId="smtext">
    <w:name w:val="smtext"/>
    <w:basedOn w:val="Normal"/>
    <w:rsid w:val="001259A5"/>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1259A5"/>
    <w:pPr>
      <w:widowControl w:val="0"/>
      <w:jc w:val="both"/>
    </w:pPr>
    <w:rPr>
      <w:rFonts w:eastAsia="Tahoma"/>
      <w:b/>
      <w:bCs/>
      <w:szCs w:val="20"/>
    </w:rPr>
  </w:style>
  <w:style w:type="paragraph" w:customStyle="1" w:styleId="WW-Corpodetexto3">
    <w:name w:val="WW-Corpo de texto 3"/>
    <w:basedOn w:val="Normal"/>
    <w:rsid w:val="001259A5"/>
    <w:pPr>
      <w:widowControl w:val="0"/>
      <w:jc w:val="both"/>
    </w:pPr>
    <w:rPr>
      <w:rFonts w:eastAsia="Tahoma"/>
      <w:szCs w:val="20"/>
    </w:rPr>
  </w:style>
  <w:style w:type="paragraph" w:styleId="Recuodecorpodetexto">
    <w:name w:val="Body Text Indent"/>
    <w:basedOn w:val="Normal"/>
    <w:semiHidden/>
    <w:rsid w:val="001259A5"/>
    <w:pPr>
      <w:widowControl w:val="0"/>
      <w:ind w:left="2552" w:hanging="1844"/>
      <w:jc w:val="both"/>
    </w:pPr>
    <w:rPr>
      <w:rFonts w:eastAsia="Tahoma"/>
      <w:szCs w:val="20"/>
    </w:rPr>
  </w:style>
  <w:style w:type="paragraph" w:customStyle="1" w:styleId="WW-Corpodetexto31">
    <w:name w:val="WW-Corpo de texto 31"/>
    <w:basedOn w:val="Normal"/>
    <w:rsid w:val="001259A5"/>
    <w:pPr>
      <w:widowControl w:val="0"/>
      <w:jc w:val="both"/>
    </w:pPr>
    <w:rPr>
      <w:rFonts w:eastAsia="Tahoma"/>
      <w:color w:val="000000"/>
      <w:szCs w:val="20"/>
    </w:rPr>
  </w:style>
  <w:style w:type="paragraph" w:customStyle="1" w:styleId="WW-NormalWeb">
    <w:name w:val="WW-Normal (Web)"/>
    <w:basedOn w:val="Normal"/>
    <w:rsid w:val="001259A5"/>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1259A5"/>
    <w:pPr>
      <w:widowControl w:val="0"/>
      <w:suppressLineNumbers/>
    </w:pPr>
    <w:rPr>
      <w:rFonts w:eastAsia="Tahoma"/>
      <w:szCs w:val="20"/>
    </w:rPr>
  </w:style>
  <w:style w:type="paragraph" w:customStyle="1" w:styleId="Ttulodatabela">
    <w:name w:val="Título da tabela"/>
    <w:basedOn w:val="Contedodatabela"/>
    <w:rsid w:val="001259A5"/>
    <w:pPr>
      <w:jc w:val="center"/>
    </w:pPr>
    <w:rPr>
      <w:b/>
      <w:bCs/>
      <w:i/>
      <w:iCs/>
    </w:rPr>
  </w:style>
  <w:style w:type="paragraph" w:styleId="MapadoDocumento">
    <w:name w:val="Document Map"/>
    <w:basedOn w:val="Normal"/>
    <w:semiHidden/>
    <w:rsid w:val="001259A5"/>
    <w:pPr>
      <w:widowControl w:val="0"/>
      <w:shd w:val="clear" w:color="auto" w:fill="000080"/>
    </w:pPr>
    <w:rPr>
      <w:rFonts w:ascii="Tahoma" w:eastAsia="Tahoma" w:hAnsi="Tahoma" w:cs="Tahoma"/>
      <w:sz w:val="20"/>
      <w:szCs w:val="20"/>
    </w:rPr>
  </w:style>
  <w:style w:type="paragraph" w:styleId="NormalWeb">
    <w:name w:val="Normal (Web)"/>
    <w:basedOn w:val="Normal"/>
    <w:rsid w:val="001259A5"/>
    <w:pPr>
      <w:suppressAutoHyphens w:val="0"/>
      <w:spacing w:before="100" w:beforeAutospacing="1" w:after="100" w:afterAutospacing="1"/>
    </w:pPr>
    <w:rPr>
      <w:lang w:eastAsia="pt-BR"/>
    </w:rPr>
  </w:style>
  <w:style w:type="character" w:styleId="Forte">
    <w:name w:val="Strong"/>
    <w:basedOn w:val="Fontepargpadro"/>
    <w:uiPriority w:val="22"/>
    <w:qFormat/>
    <w:rsid w:val="001259A5"/>
    <w:rPr>
      <w:b/>
      <w:bCs/>
    </w:rPr>
  </w:style>
  <w:style w:type="character" w:customStyle="1" w:styleId="productinfoname7">
    <w:name w:val="product_info_name7"/>
    <w:basedOn w:val="Fontepargpadro"/>
    <w:rsid w:val="001259A5"/>
    <w:rPr>
      <w:rFonts w:ascii="Arial" w:hAnsi="Arial" w:cs="Arial" w:hint="default"/>
      <w:b/>
      <w:bCs/>
      <w:color w:val="666666"/>
      <w:sz w:val="30"/>
      <w:szCs w:val="30"/>
      <w:shd w:val="clear" w:color="auto" w:fill="FFFFFF"/>
    </w:rPr>
  </w:style>
  <w:style w:type="character" w:customStyle="1" w:styleId="text11">
    <w:name w:val="text_11"/>
    <w:basedOn w:val="Fontepargpadro"/>
    <w:rsid w:val="001259A5"/>
    <w:rPr>
      <w:rFonts w:ascii="Tahoma" w:hAnsi="Tahoma" w:cs="Tahoma" w:hint="default"/>
      <w:color w:val="434343"/>
      <w:sz w:val="17"/>
      <w:szCs w:val="17"/>
    </w:rPr>
  </w:style>
  <w:style w:type="paragraph" w:customStyle="1" w:styleId="topico">
    <w:name w:val="topico"/>
    <w:basedOn w:val="Normal"/>
    <w:rsid w:val="001259A5"/>
    <w:pPr>
      <w:widowControl w:val="0"/>
      <w:numPr>
        <w:numId w:val="1"/>
      </w:numPr>
    </w:pPr>
    <w:rPr>
      <w:rFonts w:eastAsia="Tahoma"/>
      <w:szCs w:val="20"/>
    </w:rPr>
  </w:style>
  <w:style w:type="paragraph" w:customStyle="1" w:styleId="price1">
    <w:name w:val="price1"/>
    <w:basedOn w:val="Normal"/>
    <w:rsid w:val="001259A5"/>
    <w:pPr>
      <w:suppressAutoHyphens w:val="0"/>
    </w:pPr>
    <w:rPr>
      <w:sz w:val="21"/>
      <w:szCs w:val="21"/>
      <w:lang w:eastAsia="pt-BR"/>
    </w:rPr>
  </w:style>
  <w:style w:type="character" w:customStyle="1" w:styleId="caps">
    <w:name w:val="caps"/>
    <w:basedOn w:val="Fontepargpadro"/>
    <w:rsid w:val="001259A5"/>
  </w:style>
  <w:style w:type="paragraph" w:styleId="Recuodecorpodetexto2">
    <w:name w:val="Body Text Indent 2"/>
    <w:basedOn w:val="Normal"/>
    <w:semiHidden/>
    <w:rsid w:val="001259A5"/>
    <w:pPr>
      <w:spacing w:before="80" w:after="80" w:line="320" w:lineRule="exact"/>
      <w:ind w:firstLine="567"/>
      <w:jc w:val="both"/>
    </w:pPr>
    <w:rPr>
      <w:rFonts w:ascii="Arial" w:hAnsi="Arial" w:cs="Arial"/>
    </w:rPr>
  </w:style>
  <w:style w:type="paragraph" w:styleId="Recuodecorpodetexto3">
    <w:name w:val="Body Text Indent 3"/>
    <w:basedOn w:val="Normal"/>
    <w:semiHidden/>
    <w:rsid w:val="001259A5"/>
    <w:pPr>
      <w:spacing w:before="60" w:after="60" w:line="300" w:lineRule="exact"/>
      <w:ind w:firstLine="567"/>
    </w:pPr>
    <w:rPr>
      <w:rFonts w:ascii="Arial" w:hAnsi="Arial" w:cs="Arial"/>
    </w:rPr>
  </w:style>
  <w:style w:type="paragraph" w:styleId="Corpodetexto2">
    <w:name w:val="Body Text 2"/>
    <w:basedOn w:val="Normal"/>
    <w:semiHidden/>
    <w:rsid w:val="001259A5"/>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nea">
    <w:name w:val="alínea"/>
    <w:basedOn w:val="Normal"/>
    <w:uiPriority w:val="99"/>
    <w:rsid w:val="00CD5A3F"/>
    <w:pPr>
      <w:suppressAutoHyphens w:val="0"/>
      <w:overflowPunct w:val="0"/>
      <w:autoSpaceDE w:val="0"/>
      <w:autoSpaceDN w:val="0"/>
      <w:adjustRightInd w:val="0"/>
      <w:spacing w:before="240"/>
      <w:ind w:firstLine="1701"/>
      <w:jc w:val="both"/>
    </w:pPr>
    <w:rPr>
      <w:rFonts w:ascii="Arial" w:hAnsi="Arial" w:cs="Arial"/>
      <w:lang w:eastAsia="pt-BR"/>
    </w:rPr>
  </w:style>
  <w:style w:type="character" w:customStyle="1" w:styleId="RodapChar">
    <w:name w:val="Rodapé Char"/>
    <w:basedOn w:val="Fontepargpadro"/>
    <w:link w:val="Rodap"/>
    <w:uiPriority w:val="99"/>
    <w:rsid w:val="00F82DD1"/>
    <w:rPr>
      <w:sz w:val="24"/>
      <w:szCs w:val="24"/>
      <w:lang w:eastAsia="ar-SA"/>
    </w:rPr>
  </w:style>
  <w:style w:type="paragraph" w:customStyle="1" w:styleId="Corpodetexto21">
    <w:name w:val="Corpo de texto 21"/>
    <w:basedOn w:val="Normal"/>
    <w:rsid w:val="000F451E"/>
    <w:pPr>
      <w:jc w:val="both"/>
    </w:pPr>
    <w:rPr>
      <w:rFonts w:ascii="Arial" w:hAnsi="Arial" w:cs="Arial"/>
      <w:color w:val="000000"/>
      <w:sz w:val="22"/>
      <w:szCs w:val="22"/>
    </w:rPr>
  </w:style>
  <w:style w:type="character" w:customStyle="1" w:styleId="apple-tab-span">
    <w:name w:val="apple-tab-span"/>
    <w:basedOn w:val="Fontepargpadro"/>
    <w:rsid w:val="00CF03AF"/>
  </w:style>
</w:styles>
</file>

<file path=word/webSettings.xml><?xml version="1.0" encoding="utf-8"?>
<w:webSettings xmlns:r="http://schemas.openxmlformats.org/officeDocument/2006/relationships" xmlns:w="http://schemas.openxmlformats.org/wordprocessingml/2006/main">
  <w:divs>
    <w:div w:id="351999914">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661860773">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sama.com.br/site/uploads/paginas_arquivos/124/15747035809.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esama.com.br/site/uploads/arquivos/2958/16494418377.pdf" TargetMode="External"/><Relationship Id="rId4" Type="http://schemas.openxmlformats.org/officeDocument/2006/relationships/settings" Target="settings.xml"/><Relationship Id="rId9" Type="http://schemas.openxmlformats.org/officeDocument/2006/relationships/hyperlink" Target="https://cesama.com.br/transparencia/politica-de-transacoes-com-as-partes-relacionadas-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178F-2E0D-4667-BD68-5E50C03B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27</Pages>
  <Words>6892</Words>
  <Characters>37221</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44025</CharactersWithSpaces>
  <SharedDoc>false</SharedDoc>
  <HLinks>
    <vt:vector size="78" baseType="variant">
      <vt:variant>
        <vt:i4>4915289</vt:i4>
      </vt:variant>
      <vt:variant>
        <vt:i4>27</vt:i4>
      </vt:variant>
      <vt:variant>
        <vt:i4>0</vt:i4>
      </vt:variant>
      <vt:variant>
        <vt:i4>5</vt:i4>
      </vt:variant>
      <vt:variant>
        <vt:lpwstr>http://www.cesama.com.br/</vt:lpwstr>
      </vt:variant>
      <vt:variant>
        <vt:lpwstr/>
      </vt:variant>
      <vt:variant>
        <vt:i4>4915289</vt:i4>
      </vt:variant>
      <vt:variant>
        <vt:i4>24</vt:i4>
      </vt:variant>
      <vt:variant>
        <vt:i4>0</vt:i4>
      </vt:variant>
      <vt:variant>
        <vt:i4>5</vt:i4>
      </vt:variant>
      <vt:variant>
        <vt:lpwstr>http://www.cesama.com.br/</vt:lpwstr>
      </vt:variant>
      <vt:variant>
        <vt:lpwstr/>
      </vt:variant>
      <vt:variant>
        <vt:i4>5046272</vt:i4>
      </vt:variant>
      <vt:variant>
        <vt:i4>21</vt:i4>
      </vt:variant>
      <vt:variant>
        <vt:i4>0</vt:i4>
      </vt:variant>
      <vt:variant>
        <vt:i4>5</vt:i4>
      </vt:variant>
      <vt:variant>
        <vt:lpwstr>http://www.pjf.mg.gov.br/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0</vt:i4>
      </vt:variant>
      <vt:variant>
        <vt:i4>0</vt:i4>
      </vt:variant>
      <vt:variant>
        <vt:i4>5</vt:i4>
      </vt:variant>
      <vt:variant>
        <vt:lpwstr>mailto:licita@cesama.com.br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20</cp:revision>
  <cp:lastPrinted>2017-11-13T11:13:00Z</cp:lastPrinted>
  <dcterms:created xsi:type="dcterms:W3CDTF">2022-04-08T10:54:00Z</dcterms:created>
  <dcterms:modified xsi:type="dcterms:W3CDTF">2024-02-05T18:06:00Z</dcterms:modified>
</cp:coreProperties>
</file>