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47943" w:rsidRDefault="00047943" w:rsidP="00047943">
      <w:pPr>
        <w:suppressAutoHyphens w:val="0"/>
        <w:spacing w:line="480" w:lineRule="auto"/>
        <w:jc w:val="center"/>
        <w:rPr>
          <w:rFonts w:ascii="Arial" w:hAnsi="Arial" w:cs="Arial"/>
          <w:b/>
        </w:rPr>
      </w:pPr>
      <w:r w:rsidRPr="00047943">
        <w:rPr>
          <w:rFonts w:ascii="Arial" w:hAnsi="Arial" w:cs="Arial"/>
          <w:b/>
        </w:rPr>
        <w:t>CHAMAMENTO PÚBLICO Nº 001/2</w:t>
      </w:r>
      <w:r w:rsidR="00E93362">
        <w:rPr>
          <w:rFonts w:ascii="Arial" w:hAnsi="Arial" w:cs="Arial"/>
          <w:b/>
        </w:rPr>
        <w:t>3</w:t>
      </w:r>
      <w:r w:rsidRPr="00047943">
        <w:rPr>
          <w:rFonts w:ascii="Arial" w:hAnsi="Arial" w:cs="Arial"/>
          <w:b/>
        </w:rPr>
        <w:t xml:space="preserve"> - CREDENCIAMENTO </w:t>
      </w:r>
    </w:p>
    <w:p w:rsidR="00D50D95" w:rsidRPr="00D4413D" w:rsidRDefault="00D50D95" w:rsidP="00D50D95">
      <w:pPr>
        <w:jc w:val="center"/>
        <w:rPr>
          <w:rFonts w:ascii="Arial" w:hAnsi="Arial" w:cs="Arial"/>
          <w:b/>
          <w:color w:val="00B050"/>
        </w:rPr>
      </w:pPr>
      <w:r w:rsidRPr="00D4413D">
        <w:rPr>
          <w:rFonts w:ascii="Arial" w:hAnsi="Arial" w:cs="Arial"/>
          <w:b/>
          <w:color w:val="00B050"/>
          <w:highlight w:val="yellow"/>
        </w:rPr>
        <w:t>APRESENTAR EM PAPEL TIMBRADO DA EMPRESA</w:t>
      </w:r>
    </w:p>
    <w:p w:rsidR="00D50D95" w:rsidRDefault="00D50D95" w:rsidP="002806D8">
      <w:pPr>
        <w:tabs>
          <w:tab w:val="left" w:pos="-3402"/>
        </w:tabs>
        <w:suppressAutoHyphens w:val="0"/>
        <w:spacing w:line="480" w:lineRule="auto"/>
        <w:jc w:val="center"/>
        <w:rPr>
          <w:rFonts w:ascii="Arial" w:hAnsi="Arial" w:cs="Arial"/>
          <w:b/>
        </w:rPr>
      </w:pPr>
    </w:p>
    <w:p w:rsidR="00905BBC" w:rsidRDefault="00905BBC" w:rsidP="002806D8">
      <w:pPr>
        <w:tabs>
          <w:tab w:val="left" w:pos="-3402"/>
        </w:tabs>
        <w:suppressAutoHyphens w:val="0"/>
        <w:spacing w:line="480" w:lineRule="auto"/>
        <w:jc w:val="center"/>
        <w:rPr>
          <w:rFonts w:ascii="Arial" w:hAnsi="Arial" w:cs="Arial"/>
          <w:b/>
        </w:rPr>
      </w:pPr>
      <w:r w:rsidRPr="00905BBC">
        <w:rPr>
          <w:rFonts w:ascii="Arial" w:hAnsi="Arial" w:cs="Arial"/>
          <w:b/>
        </w:rPr>
        <w:t>ANEXO I</w:t>
      </w:r>
      <w:r w:rsidR="00182214">
        <w:rPr>
          <w:rFonts w:ascii="Arial" w:hAnsi="Arial" w:cs="Arial"/>
          <w:b/>
        </w:rPr>
        <w:t>I</w:t>
      </w:r>
    </w:p>
    <w:p w:rsidR="00EF4675" w:rsidRDefault="00EF4675" w:rsidP="00EF4675">
      <w:pPr>
        <w:spacing w:line="480" w:lineRule="auto"/>
        <w:jc w:val="center"/>
        <w:rPr>
          <w:rFonts w:ascii="Arial" w:hAnsi="Arial" w:cs="Arial"/>
          <w:b/>
          <w:color w:val="0033CC"/>
        </w:rPr>
      </w:pPr>
      <w:r>
        <w:rPr>
          <w:rFonts w:ascii="Arial" w:hAnsi="Arial" w:cs="Arial"/>
          <w:b/>
        </w:rPr>
        <w:t>MODELO DE PROCURAÇÃO</w:t>
      </w:r>
    </w:p>
    <w:p w:rsidR="00930422" w:rsidRDefault="00930422" w:rsidP="00930422">
      <w:pPr>
        <w:tabs>
          <w:tab w:val="left" w:pos="-3402"/>
        </w:tabs>
        <w:suppressAutoHyphens w:val="0"/>
        <w:spacing w:before="120" w:line="360" w:lineRule="auto"/>
        <w:jc w:val="both"/>
        <w:rPr>
          <w:rFonts w:ascii="Arial" w:hAnsi="Arial" w:cs="Arial"/>
        </w:rPr>
      </w:pPr>
    </w:p>
    <w:p w:rsidR="003E7B8B" w:rsidRPr="003E7B8B" w:rsidRDefault="003E7B8B" w:rsidP="00047943">
      <w:pPr>
        <w:suppressAutoHyphens w:val="0"/>
        <w:spacing w:line="480" w:lineRule="auto"/>
        <w:jc w:val="both"/>
        <w:rPr>
          <w:rFonts w:ascii="Arial" w:hAnsi="Arial" w:cs="Arial"/>
        </w:rPr>
      </w:pPr>
      <w:r w:rsidRPr="003E7B8B">
        <w:rPr>
          <w:rFonts w:ascii="Arial" w:hAnsi="Arial" w:cs="Arial"/>
        </w:rPr>
        <w:t>Pelo presente instrumento Particular de Procuração, por si lido e assinado,</w:t>
      </w:r>
      <w:proofErr w:type="gramStart"/>
      <w:r w:rsidR="00047943">
        <w:rPr>
          <w:rFonts w:ascii="Arial" w:hAnsi="Arial" w:cs="Arial"/>
        </w:rPr>
        <w:t xml:space="preserve"> </w:t>
      </w:r>
      <w:r w:rsidRPr="003E7B8B">
        <w:rPr>
          <w:rFonts w:ascii="Arial" w:hAnsi="Arial" w:cs="Arial"/>
        </w:rPr>
        <w:t xml:space="preserve"> ...</w:t>
      </w:r>
      <w:proofErr w:type="gramEnd"/>
      <w:r w:rsidRPr="003E7B8B">
        <w:rPr>
          <w:rFonts w:ascii="Arial" w:hAnsi="Arial" w:cs="Arial"/>
        </w:rPr>
        <w:t xml:space="preserve">........... </w:t>
      </w:r>
      <w:proofErr w:type="gramStart"/>
      <w:r w:rsidRPr="003E7B8B">
        <w:rPr>
          <w:rFonts w:ascii="Arial" w:hAnsi="Arial" w:cs="Arial"/>
        </w:rPr>
        <w:t>brasileiro</w:t>
      </w:r>
      <w:proofErr w:type="gramEnd"/>
      <w:r w:rsidRPr="003E7B8B">
        <w:rPr>
          <w:rFonts w:ascii="Arial" w:hAnsi="Arial" w:cs="Arial"/>
        </w:rPr>
        <w:t>, .......... (estado civil)</w:t>
      </w:r>
      <w:proofErr w:type="gramStart"/>
      <w:r w:rsidRPr="003E7B8B">
        <w:rPr>
          <w:rFonts w:ascii="Arial" w:hAnsi="Arial" w:cs="Arial"/>
        </w:rPr>
        <w:t>, ...</w:t>
      </w:r>
      <w:proofErr w:type="gramEnd"/>
      <w:r w:rsidRPr="003E7B8B">
        <w:rPr>
          <w:rFonts w:ascii="Arial" w:hAnsi="Arial" w:cs="Arial"/>
        </w:rPr>
        <w:t xml:space="preserve">................. (cargo), nomeia seu bastante procurador o </w:t>
      </w:r>
      <w:proofErr w:type="gramStart"/>
      <w:r w:rsidRPr="003E7B8B">
        <w:rPr>
          <w:rFonts w:ascii="Arial" w:hAnsi="Arial" w:cs="Arial"/>
        </w:rPr>
        <w:t>Sr.</w:t>
      </w:r>
      <w:proofErr w:type="gramEnd"/>
      <w:r w:rsidRPr="003E7B8B">
        <w:rPr>
          <w:rFonts w:ascii="Arial" w:hAnsi="Arial" w:cs="Arial"/>
        </w:rPr>
        <w:t xml:space="preserve"> .........., brasileiro, ........... (estado civil), Identidade </w:t>
      </w:r>
      <w:proofErr w:type="gramStart"/>
      <w:r w:rsidRPr="003E7B8B">
        <w:rPr>
          <w:rFonts w:ascii="Arial" w:hAnsi="Arial" w:cs="Arial"/>
        </w:rPr>
        <w:t>n° ...</w:t>
      </w:r>
      <w:proofErr w:type="gramEnd"/>
      <w:r w:rsidRPr="003E7B8B">
        <w:rPr>
          <w:rFonts w:ascii="Arial" w:hAnsi="Arial" w:cs="Arial"/>
        </w:rPr>
        <w:t>............, com os poderes específicos de representar a empresa ...................,</w:t>
      </w:r>
      <w:r w:rsidR="00182214">
        <w:rPr>
          <w:rFonts w:ascii="Arial" w:hAnsi="Arial" w:cs="Arial"/>
        </w:rPr>
        <w:t xml:space="preserve"> CNPJ ...........</w:t>
      </w:r>
      <w:r w:rsidRPr="003E7B8B">
        <w:rPr>
          <w:rFonts w:ascii="Arial" w:hAnsi="Arial" w:cs="Arial"/>
        </w:rPr>
        <w:t xml:space="preserve"> </w:t>
      </w:r>
      <w:proofErr w:type="gramStart"/>
      <w:r w:rsidRPr="003E7B8B">
        <w:rPr>
          <w:rFonts w:ascii="Arial" w:hAnsi="Arial" w:cs="Arial"/>
        </w:rPr>
        <w:t>n</w:t>
      </w:r>
      <w:r w:rsidR="00ED1A9C">
        <w:rPr>
          <w:rFonts w:ascii="Arial" w:hAnsi="Arial" w:cs="Arial"/>
        </w:rPr>
        <w:t>o</w:t>
      </w:r>
      <w:proofErr w:type="gramEnd"/>
      <w:r w:rsidRPr="003E7B8B">
        <w:rPr>
          <w:rFonts w:ascii="Arial" w:hAnsi="Arial" w:cs="Arial"/>
        </w:rPr>
        <w:t xml:space="preserve"> </w:t>
      </w:r>
      <w:r w:rsidR="00047943" w:rsidRPr="00047943">
        <w:rPr>
          <w:rFonts w:ascii="Arial" w:hAnsi="Arial" w:cs="Arial"/>
          <w:b/>
        </w:rPr>
        <w:t xml:space="preserve">CHAMAMENTO PÚBLICO </w:t>
      </w:r>
      <w:r w:rsidR="00047943">
        <w:rPr>
          <w:rFonts w:ascii="Arial" w:hAnsi="Arial" w:cs="Arial"/>
          <w:b/>
        </w:rPr>
        <w:t xml:space="preserve">DE CREDENCIAMENTO </w:t>
      </w:r>
      <w:r w:rsidR="00047943" w:rsidRPr="00047943">
        <w:rPr>
          <w:rFonts w:ascii="Arial" w:hAnsi="Arial" w:cs="Arial"/>
          <w:b/>
        </w:rPr>
        <w:t>Nº 001/2</w:t>
      </w:r>
      <w:r w:rsidR="00E93362">
        <w:rPr>
          <w:rFonts w:ascii="Arial" w:hAnsi="Arial" w:cs="Arial"/>
          <w:b/>
        </w:rPr>
        <w:t>3</w:t>
      </w:r>
      <w:r w:rsidR="00047943" w:rsidRPr="00047943">
        <w:rPr>
          <w:rFonts w:ascii="Arial" w:hAnsi="Arial" w:cs="Arial"/>
          <w:b/>
        </w:rPr>
        <w:t xml:space="preserve"> - </w:t>
      </w:r>
      <w:r w:rsidRPr="003E7B8B">
        <w:rPr>
          <w:rFonts w:ascii="Arial" w:hAnsi="Arial" w:cs="Arial"/>
        </w:rPr>
        <w:t xml:space="preserve">da Companhia de Saneamento Municipal - </w:t>
      </w:r>
      <w:r w:rsidRPr="003E7B8B">
        <w:rPr>
          <w:rFonts w:ascii="Arial" w:hAnsi="Arial" w:cs="Arial"/>
          <w:b/>
        </w:rPr>
        <w:t>CESAMA</w:t>
      </w:r>
      <w:r w:rsidRPr="003E7B8B">
        <w:rPr>
          <w:rFonts w:ascii="Arial" w:hAnsi="Arial" w:cs="Arial"/>
        </w:rPr>
        <w:t xml:space="preserve">, dispondo de todos os poderes de representação, inclusive os de examinar e visar documentos das demais </w:t>
      </w:r>
      <w:r w:rsidR="00EF4675">
        <w:rPr>
          <w:rFonts w:ascii="Arial" w:hAnsi="Arial" w:cs="Arial"/>
        </w:rPr>
        <w:t>empresas</w:t>
      </w:r>
      <w:r w:rsidRPr="003E7B8B">
        <w:rPr>
          <w:rFonts w:ascii="Arial" w:hAnsi="Arial" w:cs="Arial"/>
        </w:rPr>
        <w:t>, ratificar proposta da empresa, retirá-la, assinar atas, firmar documentos, deliberar, concordar, transigir, desistir, renunciar, impugnar e recorrer.</w:t>
      </w:r>
    </w:p>
    <w:p w:rsidR="003E7B8B" w:rsidRPr="006B67C2" w:rsidRDefault="003E7B8B" w:rsidP="003E7B8B">
      <w:pPr>
        <w:pStyle w:val="Recuodecorpodetexto"/>
        <w:spacing w:line="360" w:lineRule="auto"/>
        <w:ind w:left="0"/>
        <w:rPr>
          <w:rFonts w:cs="Arial"/>
          <w:sz w:val="22"/>
          <w:szCs w:val="22"/>
        </w:rPr>
      </w:pPr>
    </w:p>
    <w:p w:rsidR="003E7B8B" w:rsidRPr="003E7B8B" w:rsidRDefault="003E7B8B" w:rsidP="003E7B8B">
      <w:pPr>
        <w:spacing w:line="360" w:lineRule="auto"/>
        <w:jc w:val="center"/>
        <w:rPr>
          <w:rFonts w:ascii="Arial" w:hAnsi="Arial" w:cs="Arial"/>
        </w:rPr>
      </w:pPr>
      <w:proofErr w:type="gramStart"/>
      <w:r w:rsidRPr="003E7B8B">
        <w:rPr>
          <w:rFonts w:ascii="Arial" w:hAnsi="Arial" w:cs="Arial"/>
        </w:rPr>
        <w:t>Em ...</w:t>
      </w:r>
      <w:proofErr w:type="gramEnd"/>
      <w:r w:rsidRPr="003E7B8B">
        <w:rPr>
          <w:rFonts w:ascii="Arial" w:hAnsi="Arial" w:cs="Arial"/>
        </w:rPr>
        <w:t xml:space="preserve">../....../ </w:t>
      </w:r>
      <w:r w:rsidR="00F707A4">
        <w:rPr>
          <w:rFonts w:ascii="Arial" w:hAnsi="Arial" w:cs="Arial"/>
        </w:rPr>
        <w:t>............</w:t>
      </w:r>
    </w:p>
    <w:p w:rsidR="003E7B8B" w:rsidRPr="003E7B8B" w:rsidRDefault="003E7B8B" w:rsidP="003E7B8B">
      <w:pPr>
        <w:spacing w:line="360" w:lineRule="auto"/>
        <w:jc w:val="center"/>
        <w:rPr>
          <w:rFonts w:ascii="Arial" w:hAnsi="Arial" w:cs="Arial"/>
        </w:rPr>
      </w:pPr>
    </w:p>
    <w:p w:rsidR="003E7B8B" w:rsidRPr="003E7B8B" w:rsidRDefault="003E7B8B" w:rsidP="003E7B8B">
      <w:pPr>
        <w:spacing w:line="360" w:lineRule="auto"/>
        <w:jc w:val="center"/>
        <w:rPr>
          <w:rFonts w:ascii="Arial" w:hAnsi="Arial" w:cs="Arial"/>
        </w:rPr>
      </w:pPr>
      <w:r w:rsidRPr="003E7B8B">
        <w:rPr>
          <w:rFonts w:ascii="Arial" w:hAnsi="Arial" w:cs="Arial"/>
        </w:rPr>
        <w:t>____________________________________</w:t>
      </w:r>
    </w:p>
    <w:p w:rsidR="003E7B8B" w:rsidRPr="00EF4675" w:rsidRDefault="00EF4675" w:rsidP="003E7B8B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93612C">
        <w:rPr>
          <w:rFonts w:ascii="Arial" w:hAnsi="Arial" w:cs="Arial"/>
          <w:sz w:val="20"/>
          <w:szCs w:val="20"/>
        </w:rPr>
        <w:t>Identificação e assinatura do representante legal da empresa</w:t>
      </w:r>
      <w:r w:rsidR="003E7B8B" w:rsidRPr="00EF4675">
        <w:rPr>
          <w:rFonts w:ascii="Arial" w:hAnsi="Arial" w:cs="Arial"/>
          <w:i/>
          <w:sz w:val="22"/>
          <w:szCs w:val="22"/>
        </w:rPr>
        <w:t xml:space="preserve"> </w:t>
      </w:r>
    </w:p>
    <w:p w:rsidR="003E7B8B" w:rsidRDefault="003E7B8B" w:rsidP="00930422">
      <w:pPr>
        <w:tabs>
          <w:tab w:val="left" w:pos="-3402"/>
        </w:tabs>
        <w:suppressAutoHyphens w:val="0"/>
        <w:spacing w:before="120" w:line="360" w:lineRule="auto"/>
        <w:jc w:val="both"/>
        <w:rPr>
          <w:rFonts w:ascii="Arial" w:hAnsi="Arial" w:cs="Arial"/>
        </w:rPr>
      </w:pPr>
    </w:p>
    <w:p w:rsidR="00D4413D" w:rsidRPr="00D4413D" w:rsidRDefault="00D4413D" w:rsidP="00E93362">
      <w:pPr>
        <w:suppressAutoHyphens w:val="0"/>
        <w:rPr>
          <w:rFonts w:ascii="Arial" w:hAnsi="Arial" w:cs="Arial"/>
          <w:color w:val="FF0000"/>
        </w:rPr>
      </w:pPr>
    </w:p>
    <w:sectPr w:rsidR="00D4413D" w:rsidRPr="00D4413D" w:rsidSect="00F82DD1">
      <w:headerReference w:type="default" r:id="rId8"/>
      <w:footnotePr>
        <w:pos w:val="beneathText"/>
      </w:footnotePr>
      <w:pgSz w:w="11905" w:h="16837" w:code="9"/>
      <w:pgMar w:top="1701" w:right="1134" w:bottom="1134" w:left="1701" w:header="567" w:footer="6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7A9" w:rsidRDefault="005557A9">
      <w:r>
        <w:separator/>
      </w:r>
    </w:p>
  </w:endnote>
  <w:endnote w:type="continuationSeparator" w:id="1">
    <w:p w:rsidR="005557A9" w:rsidRDefault="00555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7A9" w:rsidRDefault="005557A9">
      <w:r>
        <w:separator/>
      </w:r>
    </w:p>
  </w:footnote>
  <w:footnote w:type="continuationSeparator" w:id="1">
    <w:p w:rsidR="005557A9" w:rsidRDefault="005557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7A9" w:rsidRPr="00262B4E" w:rsidRDefault="005557A9" w:rsidP="000866C1">
    <w:pPr>
      <w:pStyle w:val="Cabealho"/>
      <w:jc w:val="both"/>
      <w:rPr>
        <w:sz w:val="16"/>
        <w:szCs w:val="16"/>
      </w:rPr>
    </w:pPr>
    <w: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b w:val="0"/>
        <w:i w:val="0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b w:val="0"/>
        <w:i w:val="0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b w:val="0"/>
        <w:i w:val="0"/>
      </w:rPr>
    </w:lvl>
  </w:abstractNum>
  <w:abstractNum w:abstractNumId="6">
    <w:nsid w:val="00835208"/>
    <w:multiLevelType w:val="hybridMultilevel"/>
    <w:tmpl w:val="8994987A"/>
    <w:lvl w:ilvl="0" w:tplc="0C2E9514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7">
    <w:nsid w:val="04282028"/>
    <w:multiLevelType w:val="hybridMultilevel"/>
    <w:tmpl w:val="2E665642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7">
      <w:start w:val="1"/>
      <w:numFmt w:val="lowerLetter"/>
      <w:lvlText w:val="%2)"/>
      <w:lvlJc w:val="left"/>
      <w:pPr>
        <w:ind w:left="1724" w:hanging="360"/>
      </w:pPr>
    </w:lvl>
    <w:lvl w:ilvl="2" w:tplc="7ADCA950">
      <w:start w:val="1"/>
      <w:numFmt w:val="upperRoman"/>
      <w:lvlText w:val="%3."/>
      <w:lvlJc w:val="left"/>
      <w:pPr>
        <w:ind w:left="2984" w:hanging="72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6C729E5"/>
    <w:multiLevelType w:val="hybridMultilevel"/>
    <w:tmpl w:val="BBF2EC0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B56F20"/>
    <w:multiLevelType w:val="multilevel"/>
    <w:tmpl w:val="CCF8D69E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 w:val="0"/>
      </w:rPr>
    </w:lvl>
  </w:abstractNum>
  <w:abstractNum w:abstractNumId="10">
    <w:nsid w:val="0D8F68BA"/>
    <w:multiLevelType w:val="hybridMultilevel"/>
    <w:tmpl w:val="EB12ABB8"/>
    <w:lvl w:ilvl="0" w:tplc="E7B4903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120C15"/>
    <w:multiLevelType w:val="hybridMultilevel"/>
    <w:tmpl w:val="79123E7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3">
      <w:start w:val="1"/>
      <w:numFmt w:val="upp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2C5086"/>
    <w:multiLevelType w:val="hybridMultilevel"/>
    <w:tmpl w:val="801E76E0"/>
    <w:lvl w:ilvl="0" w:tplc="04160019">
      <w:start w:val="1"/>
      <w:numFmt w:val="lowerLetter"/>
      <w:lvlText w:val="%1."/>
      <w:lvlJc w:val="left"/>
      <w:pPr>
        <w:ind w:left="1571" w:hanging="360"/>
      </w:pPr>
    </w:lvl>
    <w:lvl w:ilvl="1" w:tplc="E1EE1CF0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12A62641"/>
    <w:multiLevelType w:val="hybridMultilevel"/>
    <w:tmpl w:val="8386166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1207A5"/>
    <w:multiLevelType w:val="hybridMultilevel"/>
    <w:tmpl w:val="591CD81E"/>
    <w:lvl w:ilvl="0" w:tplc="0416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BA15D4"/>
    <w:multiLevelType w:val="hybridMultilevel"/>
    <w:tmpl w:val="456800F2"/>
    <w:lvl w:ilvl="0" w:tplc="C90C8F42">
      <w:start w:val="3"/>
      <w:numFmt w:val="upperRoman"/>
      <w:lvlText w:val="%1."/>
      <w:lvlJc w:val="left"/>
      <w:pPr>
        <w:ind w:left="193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19836769"/>
    <w:multiLevelType w:val="hybridMultilevel"/>
    <w:tmpl w:val="0FBE64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090512"/>
    <w:multiLevelType w:val="hybridMultilevel"/>
    <w:tmpl w:val="0564475A"/>
    <w:lvl w:ilvl="0" w:tplc="33FCA936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D9517C2"/>
    <w:multiLevelType w:val="multilevel"/>
    <w:tmpl w:val="143A705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10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237A29ED"/>
    <w:multiLevelType w:val="hybridMultilevel"/>
    <w:tmpl w:val="39AC0E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8465E7"/>
    <w:multiLevelType w:val="multilevel"/>
    <w:tmpl w:val="20A4ACF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>
    <w:nsid w:val="29363F0B"/>
    <w:multiLevelType w:val="hybridMultilevel"/>
    <w:tmpl w:val="8B5480B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1C3629"/>
    <w:multiLevelType w:val="hybridMultilevel"/>
    <w:tmpl w:val="F99442A4"/>
    <w:lvl w:ilvl="0" w:tplc="04160017">
      <w:start w:val="1"/>
      <w:numFmt w:val="lowerLetter"/>
      <w:lvlText w:val="%1)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2AF24851"/>
    <w:multiLevelType w:val="multilevel"/>
    <w:tmpl w:val="F85224B2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4">
    <w:nsid w:val="2CF20706"/>
    <w:multiLevelType w:val="hybridMultilevel"/>
    <w:tmpl w:val="25AC7C1E"/>
    <w:lvl w:ilvl="0" w:tplc="43A0DB84">
      <w:start w:val="1"/>
      <w:numFmt w:val="lowerLetter"/>
      <w:lvlText w:val="%1)"/>
      <w:lvlJc w:val="left"/>
      <w:pPr>
        <w:tabs>
          <w:tab w:val="num" w:pos="360"/>
        </w:tabs>
      </w:pPr>
      <w:rPr>
        <w:rFonts w:ascii="Arial" w:hAnsi="Arial" w:cs="Arial" w:hint="default"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4E690D"/>
    <w:multiLevelType w:val="hybridMultilevel"/>
    <w:tmpl w:val="F918935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CF5819"/>
    <w:multiLevelType w:val="hybridMultilevel"/>
    <w:tmpl w:val="F3604A62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38A675BF"/>
    <w:multiLevelType w:val="hybridMultilevel"/>
    <w:tmpl w:val="E7507B6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1E0E49"/>
    <w:multiLevelType w:val="hybridMultilevel"/>
    <w:tmpl w:val="7622820E"/>
    <w:lvl w:ilvl="0" w:tplc="04160017">
      <w:start w:val="1"/>
      <w:numFmt w:val="lowerLetter"/>
      <w:lvlText w:val="%1)"/>
      <w:lvlJc w:val="left"/>
      <w:pPr>
        <w:ind w:left="2340" w:hanging="360"/>
      </w:p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>
    <w:nsid w:val="49BE49E4"/>
    <w:multiLevelType w:val="hybridMultilevel"/>
    <w:tmpl w:val="E362CE1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F6220D"/>
    <w:multiLevelType w:val="hybridMultilevel"/>
    <w:tmpl w:val="2FD208C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7">
      <w:start w:val="1"/>
      <w:numFmt w:val="lowerLetter"/>
      <w:lvlText w:val="%3)"/>
      <w:lvlJc w:val="lef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F052F0"/>
    <w:multiLevelType w:val="hybridMultilevel"/>
    <w:tmpl w:val="EB663F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255C8B"/>
    <w:multiLevelType w:val="hybridMultilevel"/>
    <w:tmpl w:val="F9B2EC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022D84"/>
    <w:multiLevelType w:val="hybridMultilevel"/>
    <w:tmpl w:val="D056329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F40A99"/>
    <w:multiLevelType w:val="hybridMultilevel"/>
    <w:tmpl w:val="8858143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15267C"/>
    <w:multiLevelType w:val="hybridMultilevel"/>
    <w:tmpl w:val="344CB890"/>
    <w:lvl w:ilvl="0" w:tplc="F1A29C52">
      <w:start w:val="1"/>
      <w:numFmt w:val="lowerLetter"/>
      <w:lvlText w:val="%1)"/>
      <w:lvlJc w:val="left"/>
      <w:pPr>
        <w:ind w:left="861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581" w:hanging="360"/>
      </w:pPr>
    </w:lvl>
    <w:lvl w:ilvl="2" w:tplc="0416001B" w:tentative="1">
      <w:start w:val="1"/>
      <w:numFmt w:val="lowerRoman"/>
      <w:lvlText w:val="%3."/>
      <w:lvlJc w:val="right"/>
      <w:pPr>
        <w:ind w:left="2301" w:hanging="180"/>
      </w:pPr>
    </w:lvl>
    <w:lvl w:ilvl="3" w:tplc="0416000F" w:tentative="1">
      <w:start w:val="1"/>
      <w:numFmt w:val="decimal"/>
      <w:lvlText w:val="%4."/>
      <w:lvlJc w:val="left"/>
      <w:pPr>
        <w:ind w:left="3021" w:hanging="360"/>
      </w:pPr>
    </w:lvl>
    <w:lvl w:ilvl="4" w:tplc="04160019" w:tentative="1">
      <w:start w:val="1"/>
      <w:numFmt w:val="lowerLetter"/>
      <w:lvlText w:val="%5."/>
      <w:lvlJc w:val="left"/>
      <w:pPr>
        <w:ind w:left="3741" w:hanging="360"/>
      </w:pPr>
    </w:lvl>
    <w:lvl w:ilvl="5" w:tplc="0416001B" w:tentative="1">
      <w:start w:val="1"/>
      <w:numFmt w:val="lowerRoman"/>
      <w:lvlText w:val="%6."/>
      <w:lvlJc w:val="right"/>
      <w:pPr>
        <w:ind w:left="4461" w:hanging="180"/>
      </w:pPr>
    </w:lvl>
    <w:lvl w:ilvl="6" w:tplc="0416000F" w:tentative="1">
      <w:start w:val="1"/>
      <w:numFmt w:val="decimal"/>
      <w:lvlText w:val="%7."/>
      <w:lvlJc w:val="left"/>
      <w:pPr>
        <w:ind w:left="5181" w:hanging="360"/>
      </w:pPr>
    </w:lvl>
    <w:lvl w:ilvl="7" w:tplc="04160019" w:tentative="1">
      <w:start w:val="1"/>
      <w:numFmt w:val="lowerLetter"/>
      <w:lvlText w:val="%8."/>
      <w:lvlJc w:val="left"/>
      <w:pPr>
        <w:ind w:left="5901" w:hanging="360"/>
      </w:pPr>
    </w:lvl>
    <w:lvl w:ilvl="8" w:tplc="0416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6">
    <w:nsid w:val="6AD52A51"/>
    <w:multiLevelType w:val="hybridMultilevel"/>
    <w:tmpl w:val="78D04AB8"/>
    <w:lvl w:ilvl="0" w:tplc="0416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>
    <w:nsid w:val="6C5014E7"/>
    <w:multiLevelType w:val="multilevel"/>
    <w:tmpl w:val="619280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6ED53BB5"/>
    <w:multiLevelType w:val="multilevel"/>
    <w:tmpl w:val="823217D2"/>
    <w:lvl w:ilvl="0">
      <w:start w:val="6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9">
    <w:nsid w:val="6EE936D1"/>
    <w:multiLevelType w:val="hybridMultilevel"/>
    <w:tmpl w:val="6568D4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A61A36"/>
    <w:multiLevelType w:val="multilevel"/>
    <w:tmpl w:val="EC9CA754"/>
    <w:lvl w:ilvl="0">
      <w:start w:val="1"/>
      <w:numFmt w:val="upperRoman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eastAsia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eastAsia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eastAsia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eastAsia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eastAsia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eastAsia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eastAsia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eastAsia="Times New Roman" w:cs="Times New Roman" w:hint="default"/>
        <w:color w:val="auto"/>
      </w:rPr>
    </w:lvl>
  </w:abstractNum>
  <w:abstractNum w:abstractNumId="41">
    <w:nsid w:val="77E25ECA"/>
    <w:multiLevelType w:val="hybridMultilevel"/>
    <w:tmpl w:val="609A6BAC"/>
    <w:lvl w:ilvl="0" w:tplc="D39A44A4">
      <w:start w:val="1"/>
      <w:numFmt w:val="bullet"/>
      <w:pStyle w:val="topico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60003">
      <w:start w:val="1"/>
      <w:numFmt w:val="bullet"/>
      <w:lvlText w:val=""/>
      <w:lvlJc w:val="left"/>
      <w:pPr>
        <w:tabs>
          <w:tab w:val="num" w:pos="2160"/>
        </w:tabs>
        <w:ind w:left="2160" w:firstLine="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6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2">
    <w:nsid w:val="791F607C"/>
    <w:multiLevelType w:val="multilevel"/>
    <w:tmpl w:val="5C522A0E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43">
    <w:nsid w:val="7A100CEC"/>
    <w:multiLevelType w:val="multilevel"/>
    <w:tmpl w:val="571C60AC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D8B0D0A"/>
    <w:multiLevelType w:val="hybridMultilevel"/>
    <w:tmpl w:val="EC1A42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A0777D"/>
    <w:multiLevelType w:val="hybridMultilevel"/>
    <w:tmpl w:val="A2065BA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4"/>
  </w:num>
  <w:num w:numId="3">
    <w:abstractNumId w:val="39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10"/>
  </w:num>
  <w:num w:numId="9">
    <w:abstractNumId w:val="24"/>
  </w:num>
  <w:num w:numId="10">
    <w:abstractNumId w:val="26"/>
  </w:num>
  <w:num w:numId="11">
    <w:abstractNumId w:val="6"/>
  </w:num>
  <w:num w:numId="12">
    <w:abstractNumId w:val="25"/>
  </w:num>
  <w:num w:numId="13">
    <w:abstractNumId w:val="36"/>
  </w:num>
  <w:num w:numId="14">
    <w:abstractNumId w:val="43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32"/>
  </w:num>
  <w:num w:numId="18">
    <w:abstractNumId w:val="33"/>
  </w:num>
  <w:num w:numId="19">
    <w:abstractNumId w:val="19"/>
  </w:num>
  <w:num w:numId="20">
    <w:abstractNumId w:val="45"/>
  </w:num>
  <w:num w:numId="21">
    <w:abstractNumId w:val="16"/>
  </w:num>
  <w:num w:numId="22">
    <w:abstractNumId w:val="35"/>
  </w:num>
  <w:num w:numId="23">
    <w:abstractNumId w:val="12"/>
  </w:num>
  <w:num w:numId="24">
    <w:abstractNumId w:val="40"/>
  </w:num>
  <w:num w:numId="25">
    <w:abstractNumId w:val="15"/>
  </w:num>
  <w:num w:numId="26">
    <w:abstractNumId w:val="27"/>
  </w:num>
  <w:num w:numId="27">
    <w:abstractNumId w:val="13"/>
  </w:num>
  <w:num w:numId="28">
    <w:abstractNumId w:val="0"/>
  </w:num>
  <w:num w:numId="29">
    <w:abstractNumId w:val="28"/>
  </w:num>
  <w:num w:numId="30">
    <w:abstractNumId w:val="7"/>
  </w:num>
  <w:num w:numId="31">
    <w:abstractNumId w:val="14"/>
  </w:num>
  <w:num w:numId="32">
    <w:abstractNumId w:val="17"/>
  </w:num>
  <w:num w:numId="33">
    <w:abstractNumId w:val="38"/>
  </w:num>
  <w:num w:numId="34">
    <w:abstractNumId w:val="23"/>
  </w:num>
  <w:num w:numId="35">
    <w:abstractNumId w:val="20"/>
  </w:num>
  <w:num w:numId="36">
    <w:abstractNumId w:val="11"/>
  </w:num>
  <w:num w:numId="37">
    <w:abstractNumId w:val="22"/>
  </w:num>
  <w:num w:numId="38">
    <w:abstractNumId w:val="31"/>
  </w:num>
  <w:num w:numId="39">
    <w:abstractNumId w:val="21"/>
  </w:num>
  <w:num w:numId="40">
    <w:abstractNumId w:val="34"/>
  </w:num>
  <w:num w:numId="41">
    <w:abstractNumId w:val="30"/>
  </w:num>
  <w:num w:numId="42">
    <w:abstractNumId w:val="8"/>
  </w:num>
  <w:num w:numId="43">
    <w:abstractNumId w:val="42"/>
  </w:num>
  <w:num w:numId="44">
    <w:abstractNumId w:val="18"/>
  </w:num>
  <w:num w:numId="45">
    <w:abstractNumId w:val="9"/>
  </w:num>
  <w:num w:numId="46">
    <w:abstractNumId w:val="3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6">
      <o:colormenu v:ext="edit" fillcolor="none [4]" strokecolor="none [1]" shadowcolor="none [2]"/>
    </o:shapedefaults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AF1214"/>
    <w:rsid w:val="0000014C"/>
    <w:rsid w:val="00001626"/>
    <w:rsid w:val="00002A13"/>
    <w:rsid w:val="00003BBE"/>
    <w:rsid w:val="000044CC"/>
    <w:rsid w:val="000048D3"/>
    <w:rsid w:val="00007D97"/>
    <w:rsid w:val="00011633"/>
    <w:rsid w:val="0001191C"/>
    <w:rsid w:val="00015287"/>
    <w:rsid w:val="00015B6D"/>
    <w:rsid w:val="00020097"/>
    <w:rsid w:val="000240B3"/>
    <w:rsid w:val="000251D4"/>
    <w:rsid w:val="000332FB"/>
    <w:rsid w:val="00033D68"/>
    <w:rsid w:val="00047943"/>
    <w:rsid w:val="00047E2B"/>
    <w:rsid w:val="000520D9"/>
    <w:rsid w:val="000529E5"/>
    <w:rsid w:val="00053A30"/>
    <w:rsid w:val="00060D85"/>
    <w:rsid w:val="000637D7"/>
    <w:rsid w:val="00066E3E"/>
    <w:rsid w:val="00073485"/>
    <w:rsid w:val="00073573"/>
    <w:rsid w:val="000778A6"/>
    <w:rsid w:val="00080D6F"/>
    <w:rsid w:val="0008130A"/>
    <w:rsid w:val="00083701"/>
    <w:rsid w:val="000863B0"/>
    <w:rsid w:val="000866C1"/>
    <w:rsid w:val="00087E95"/>
    <w:rsid w:val="00093BA8"/>
    <w:rsid w:val="00094F6D"/>
    <w:rsid w:val="00097546"/>
    <w:rsid w:val="000A3265"/>
    <w:rsid w:val="000A6325"/>
    <w:rsid w:val="000A66B9"/>
    <w:rsid w:val="000C0B93"/>
    <w:rsid w:val="000C3790"/>
    <w:rsid w:val="000C404F"/>
    <w:rsid w:val="000C61C9"/>
    <w:rsid w:val="000C7D65"/>
    <w:rsid w:val="000D4F15"/>
    <w:rsid w:val="000D7368"/>
    <w:rsid w:val="000D777A"/>
    <w:rsid w:val="000E2D38"/>
    <w:rsid w:val="000E3EE4"/>
    <w:rsid w:val="000E5AA1"/>
    <w:rsid w:val="000E6CB9"/>
    <w:rsid w:val="000E7068"/>
    <w:rsid w:val="000F404A"/>
    <w:rsid w:val="000F451E"/>
    <w:rsid w:val="000F4630"/>
    <w:rsid w:val="000F5C07"/>
    <w:rsid w:val="000F5DC2"/>
    <w:rsid w:val="001009A2"/>
    <w:rsid w:val="00111FA9"/>
    <w:rsid w:val="001125B2"/>
    <w:rsid w:val="0011400E"/>
    <w:rsid w:val="001160A7"/>
    <w:rsid w:val="00116F5A"/>
    <w:rsid w:val="001222F7"/>
    <w:rsid w:val="001235EF"/>
    <w:rsid w:val="00123624"/>
    <w:rsid w:val="00125060"/>
    <w:rsid w:val="001259A5"/>
    <w:rsid w:val="00125E75"/>
    <w:rsid w:val="00126109"/>
    <w:rsid w:val="00127B3F"/>
    <w:rsid w:val="00133067"/>
    <w:rsid w:val="00135075"/>
    <w:rsid w:val="00137D99"/>
    <w:rsid w:val="00141305"/>
    <w:rsid w:val="0015208E"/>
    <w:rsid w:val="001523CD"/>
    <w:rsid w:val="0015529F"/>
    <w:rsid w:val="00165F16"/>
    <w:rsid w:val="0017264C"/>
    <w:rsid w:val="00180682"/>
    <w:rsid w:val="00180763"/>
    <w:rsid w:val="001813CB"/>
    <w:rsid w:val="00182214"/>
    <w:rsid w:val="00183D1B"/>
    <w:rsid w:val="0018658A"/>
    <w:rsid w:val="001874B9"/>
    <w:rsid w:val="00187C30"/>
    <w:rsid w:val="001950C9"/>
    <w:rsid w:val="00195778"/>
    <w:rsid w:val="001A10B9"/>
    <w:rsid w:val="001A178F"/>
    <w:rsid w:val="001A4083"/>
    <w:rsid w:val="001A57DB"/>
    <w:rsid w:val="001A74A5"/>
    <w:rsid w:val="001B09C7"/>
    <w:rsid w:val="001B1242"/>
    <w:rsid w:val="001B1F46"/>
    <w:rsid w:val="001C0343"/>
    <w:rsid w:val="001C1BCA"/>
    <w:rsid w:val="001C43C1"/>
    <w:rsid w:val="001C4A3E"/>
    <w:rsid w:val="001C5F73"/>
    <w:rsid w:val="001C6390"/>
    <w:rsid w:val="001C7848"/>
    <w:rsid w:val="001D0DE7"/>
    <w:rsid w:val="001D1C06"/>
    <w:rsid w:val="001D206F"/>
    <w:rsid w:val="001D7349"/>
    <w:rsid w:val="001E0AB4"/>
    <w:rsid w:val="001E0DE4"/>
    <w:rsid w:val="001E54E8"/>
    <w:rsid w:val="001E6288"/>
    <w:rsid w:val="001E78D1"/>
    <w:rsid w:val="001F680B"/>
    <w:rsid w:val="00203727"/>
    <w:rsid w:val="00210A7D"/>
    <w:rsid w:val="00220057"/>
    <w:rsid w:val="00227837"/>
    <w:rsid w:val="00231924"/>
    <w:rsid w:val="00232DA8"/>
    <w:rsid w:val="00233005"/>
    <w:rsid w:val="00237A5A"/>
    <w:rsid w:val="00237FBE"/>
    <w:rsid w:val="002420F3"/>
    <w:rsid w:val="00242B5C"/>
    <w:rsid w:val="002448D9"/>
    <w:rsid w:val="0025125C"/>
    <w:rsid w:val="002530E6"/>
    <w:rsid w:val="002553B6"/>
    <w:rsid w:val="002555F1"/>
    <w:rsid w:val="00261BC3"/>
    <w:rsid w:val="00262DDB"/>
    <w:rsid w:val="00263685"/>
    <w:rsid w:val="0027046B"/>
    <w:rsid w:val="00272638"/>
    <w:rsid w:val="00272F92"/>
    <w:rsid w:val="00274533"/>
    <w:rsid w:val="00275150"/>
    <w:rsid w:val="00276F1F"/>
    <w:rsid w:val="00277446"/>
    <w:rsid w:val="00277913"/>
    <w:rsid w:val="00277EED"/>
    <w:rsid w:val="002801BA"/>
    <w:rsid w:val="002806D8"/>
    <w:rsid w:val="00281A89"/>
    <w:rsid w:val="002853AE"/>
    <w:rsid w:val="00286B85"/>
    <w:rsid w:val="002975E7"/>
    <w:rsid w:val="002978E3"/>
    <w:rsid w:val="002A5256"/>
    <w:rsid w:val="002B6F3E"/>
    <w:rsid w:val="002B7BEC"/>
    <w:rsid w:val="002C11AD"/>
    <w:rsid w:val="002C761B"/>
    <w:rsid w:val="002D124B"/>
    <w:rsid w:val="002E13A7"/>
    <w:rsid w:val="002E1770"/>
    <w:rsid w:val="002E1B8F"/>
    <w:rsid w:val="002E3972"/>
    <w:rsid w:val="002E4995"/>
    <w:rsid w:val="002E5792"/>
    <w:rsid w:val="002E71AF"/>
    <w:rsid w:val="002F026F"/>
    <w:rsid w:val="002F0533"/>
    <w:rsid w:val="002F0A29"/>
    <w:rsid w:val="002F1050"/>
    <w:rsid w:val="002F1425"/>
    <w:rsid w:val="003022F4"/>
    <w:rsid w:val="00302F20"/>
    <w:rsid w:val="00305783"/>
    <w:rsid w:val="00307999"/>
    <w:rsid w:val="0031632F"/>
    <w:rsid w:val="00316C91"/>
    <w:rsid w:val="00320A36"/>
    <w:rsid w:val="00321329"/>
    <w:rsid w:val="00321464"/>
    <w:rsid w:val="00324272"/>
    <w:rsid w:val="00327C73"/>
    <w:rsid w:val="0033129E"/>
    <w:rsid w:val="00331C93"/>
    <w:rsid w:val="003320DE"/>
    <w:rsid w:val="00333D24"/>
    <w:rsid w:val="00334003"/>
    <w:rsid w:val="00334896"/>
    <w:rsid w:val="003363CB"/>
    <w:rsid w:val="00347D20"/>
    <w:rsid w:val="00352064"/>
    <w:rsid w:val="003539CA"/>
    <w:rsid w:val="00353D98"/>
    <w:rsid w:val="003571B8"/>
    <w:rsid w:val="00357BF7"/>
    <w:rsid w:val="0036135B"/>
    <w:rsid w:val="0036209B"/>
    <w:rsid w:val="003644D5"/>
    <w:rsid w:val="00370594"/>
    <w:rsid w:val="0037186C"/>
    <w:rsid w:val="00371DC1"/>
    <w:rsid w:val="003751D9"/>
    <w:rsid w:val="00380471"/>
    <w:rsid w:val="003830A3"/>
    <w:rsid w:val="00387EC6"/>
    <w:rsid w:val="003905B6"/>
    <w:rsid w:val="003949A6"/>
    <w:rsid w:val="003949EE"/>
    <w:rsid w:val="00394B94"/>
    <w:rsid w:val="003A17A3"/>
    <w:rsid w:val="003A1832"/>
    <w:rsid w:val="003A3153"/>
    <w:rsid w:val="003A4D1B"/>
    <w:rsid w:val="003A67AF"/>
    <w:rsid w:val="003A7632"/>
    <w:rsid w:val="003B0834"/>
    <w:rsid w:val="003B175C"/>
    <w:rsid w:val="003B1CDA"/>
    <w:rsid w:val="003B330B"/>
    <w:rsid w:val="003B5F12"/>
    <w:rsid w:val="003B7C62"/>
    <w:rsid w:val="003C1188"/>
    <w:rsid w:val="003C5E33"/>
    <w:rsid w:val="003C7BF2"/>
    <w:rsid w:val="003D1945"/>
    <w:rsid w:val="003D4EDD"/>
    <w:rsid w:val="003E4754"/>
    <w:rsid w:val="003E5918"/>
    <w:rsid w:val="003E73B8"/>
    <w:rsid w:val="003E7B8B"/>
    <w:rsid w:val="003F176A"/>
    <w:rsid w:val="003F1F39"/>
    <w:rsid w:val="003F27E0"/>
    <w:rsid w:val="003F2BD5"/>
    <w:rsid w:val="003F3026"/>
    <w:rsid w:val="003F447B"/>
    <w:rsid w:val="003F4931"/>
    <w:rsid w:val="003F5C26"/>
    <w:rsid w:val="003F730E"/>
    <w:rsid w:val="004000EA"/>
    <w:rsid w:val="00401797"/>
    <w:rsid w:val="004046AA"/>
    <w:rsid w:val="004055D6"/>
    <w:rsid w:val="00406747"/>
    <w:rsid w:val="00412495"/>
    <w:rsid w:val="00412651"/>
    <w:rsid w:val="0041313F"/>
    <w:rsid w:val="00413782"/>
    <w:rsid w:val="00415117"/>
    <w:rsid w:val="00421340"/>
    <w:rsid w:val="00422E2B"/>
    <w:rsid w:val="00424AB6"/>
    <w:rsid w:val="00424B98"/>
    <w:rsid w:val="004253AE"/>
    <w:rsid w:val="0042641B"/>
    <w:rsid w:val="00426851"/>
    <w:rsid w:val="004300FD"/>
    <w:rsid w:val="00430B38"/>
    <w:rsid w:val="004342E8"/>
    <w:rsid w:val="0043452F"/>
    <w:rsid w:val="004375D1"/>
    <w:rsid w:val="00441427"/>
    <w:rsid w:val="00441452"/>
    <w:rsid w:val="00444B02"/>
    <w:rsid w:val="004453C0"/>
    <w:rsid w:val="00445FC8"/>
    <w:rsid w:val="00447D76"/>
    <w:rsid w:val="00454352"/>
    <w:rsid w:val="00455161"/>
    <w:rsid w:val="00457ABD"/>
    <w:rsid w:val="00460CF6"/>
    <w:rsid w:val="004613CB"/>
    <w:rsid w:val="00462910"/>
    <w:rsid w:val="00463177"/>
    <w:rsid w:val="00467005"/>
    <w:rsid w:val="00467687"/>
    <w:rsid w:val="00471026"/>
    <w:rsid w:val="00471FF0"/>
    <w:rsid w:val="00472713"/>
    <w:rsid w:val="004730B0"/>
    <w:rsid w:val="004750E6"/>
    <w:rsid w:val="004800F0"/>
    <w:rsid w:val="00482CDE"/>
    <w:rsid w:val="00483438"/>
    <w:rsid w:val="00483578"/>
    <w:rsid w:val="004915E2"/>
    <w:rsid w:val="00492988"/>
    <w:rsid w:val="00492FB5"/>
    <w:rsid w:val="00495929"/>
    <w:rsid w:val="00496679"/>
    <w:rsid w:val="00496DAE"/>
    <w:rsid w:val="004A2DDF"/>
    <w:rsid w:val="004A564D"/>
    <w:rsid w:val="004A5DA5"/>
    <w:rsid w:val="004B23BC"/>
    <w:rsid w:val="004B3049"/>
    <w:rsid w:val="004B7958"/>
    <w:rsid w:val="004C02EE"/>
    <w:rsid w:val="004C49A5"/>
    <w:rsid w:val="004C674A"/>
    <w:rsid w:val="004C797E"/>
    <w:rsid w:val="004D2F6F"/>
    <w:rsid w:val="004D75F9"/>
    <w:rsid w:val="004E1C77"/>
    <w:rsid w:val="004E4243"/>
    <w:rsid w:val="004E4967"/>
    <w:rsid w:val="004E7909"/>
    <w:rsid w:val="004F0F01"/>
    <w:rsid w:val="004F11E2"/>
    <w:rsid w:val="004F17AA"/>
    <w:rsid w:val="004F1899"/>
    <w:rsid w:val="004F3622"/>
    <w:rsid w:val="004F4BDE"/>
    <w:rsid w:val="004F5370"/>
    <w:rsid w:val="004F57F5"/>
    <w:rsid w:val="004F6FEF"/>
    <w:rsid w:val="00504B25"/>
    <w:rsid w:val="00505717"/>
    <w:rsid w:val="005074B9"/>
    <w:rsid w:val="00511115"/>
    <w:rsid w:val="00511599"/>
    <w:rsid w:val="00514082"/>
    <w:rsid w:val="00514835"/>
    <w:rsid w:val="00514AAF"/>
    <w:rsid w:val="0051645A"/>
    <w:rsid w:val="00520741"/>
    <w:rsid w:val="0052409B"/>
    <w:rsid w:val="0052685F"/>
    <w:rsid w:val="00526E55"/>
    <w:rsid w:val="00527014"/>
    <w:rsid w:val="00537150"/>
    <w:rsid w:val="005405F7"/>
    <w:rsid w:val="0054271E"/>
    <w:rsid w:val="00546360"/>
    <w:rsid w:val="00547D54"/>
    <w:rsid w:val="00553373"/>
    <w:rsid w:val="0055354E"/>
    <w:rsid w:val="005539F6"/>
    <w:rsid w:val="005557A9"/>
    <w:rsid w:val="00560F96"/>
    <w:rsid w:val="005657EF"/>
    <w:rsid w:val="00565F20"/>
    <w:rsid w:val="0056781A"/>
    <w:rsid w:val="00567C90"/>
    <w:rsid w:val="00574E5F"/>
    <w:rsid w:val="00575AB9"/>
    <w:rsid w:val="00577AA7"/>
    <w:rsid w:val="00577AE1"/>
    <w:rsid w:val="00590E0C"/>
    <w:rsid w:val="005918E9"/>
    <w:rsid w:val="005965C4"/>
    <w:rsid w:val="00596CED"/>
    <w:rsid w:val="005977C1"/>
    <w:rsid w:val="00597C34"/>
    <w:rsid w:val="005A0AA3"/>
    <w:rsid w:val="005A1098"/>
    <w:rsid w:val="005A1686"/>
    <w:rsid w:val="005A1E69"/>
    <w:rsid w:val="005A3C47"/>
    <w:rsid w:val="005A5B13"/>
    <w:rsid w:val="005A60D7"/>
    <w:rsid w:val="005A704E"/>
    <w:rsid w:val="005B0515"/>
    <w:rsid w:val="005B120B"/>
    <w:rsid w:val="005B3031"/>
    <w:rsid w:val="005B3BB9"/>
    <w:rsid w:val="005B3CC6"/>
    <w:rsid w:val="005B772D"/>
    <w:rsid w:val="005C5462"/>
    <w:rsid w:val="005C7083"/>
    <w:rsid w:val="005D0017"/>
    <w:rsid w:val="005D1207"/>
    <w:rsid w:val="005D3518"/>
    <w:rsid w:val="005D50C1"/>
    <w:rsid w:val="005D5B51"/>
    <w:rsid w:val="005D7B19"/>
    <w:rsid w:val="005E12BD"/>
    <w:rsid w:val="005E1FAE"/>
    <w:rsid w:val="005E50A5"/>
    <w:rsid w:val="005F1502"/>
    <w:rsid w:val="005F2A4E"/>
    <w:rsid w:val="005F7170"/>
    <w:rsid w:val="00600316"/>
    <w:rsid w:val="00600F4F"/>
    <w:rsid w:val="006025EC"/>
    <w:rsid w:val="00603EC5"/>
    <w:rsid w:val="00604516"/>
    <w:rsid w:val="00607862"/>
    <w:rsid w:val="00611DF9"/>
    <w:rsid w:val="006159CA"/>
    <w:rsid w:val="00620507"/>
    <w:rsid w:val="006220E5"/>
    <w:rsid w:val="00626273"/>
    <w:rsid w:val="0062645D"/>
    <w:rsid w:val="0062713D"/>
    <w:rsid w:val="006331A7"/>
    <w:rsid w:val="00637BA7"/>
    <w:rsid w:val="00645DE9"/>
    <w:rsid w:val="0064693D"/>
    <w:rsid w:val="006470E6"/>
    <w:rsid w:val="00647B40"/>
    <w:rsid w:val="00651C77"/>
    <w:rsid w:val="006525F8"/>
    <w:rsid w:val="006554AA"/>
    <w:rsid w:val="0065668B"/>
    <w:rsid w:val="006635AB"/>
    <w:rsid w:val="006668F2"/>
    <w:rsid w:val="006722CE"/>
    <w:rsid w:val="00673BEA"/>
    <w:rsid w:val="00677E4D"/>
    <w:rsid w:val="00682197"/>
    <w:rsid w:val="006831F0"/>
    <w:rsid w:val="00683D9D"/>
    <w:rsid w:val="0068774C"/>
    <w:rsid w:val="00691956"/>
    <w:rsid w:val="00694561"/>
    <w:rsid w:val="006945A9"/>
    <w:rsid w:val="00694607"/>
    <w:rsid w:val="00694D69"/>
    <w:rsid w:val="006951AE"/>
    <w:rsid w:val="006953AF"/>
    <w:rsid w:val="00696C3B"/>
    <w:rsid w:val="006A77AE"/>
    <w:rsid w:val="006B2033"/>
    <w:rsid w:val="006B3924"/>
    <w:rsid w:val="006B66E3"/>
    <w:rsid w:val="006B78A8"/>
    <w:rsid w:val="006B7F9F"/>
    <w:rsid w:val="006C1BB5"/>
    <w:rsid w:val="006C3690"/>
    <w:rsid w:val="006C57F8"/>
    <w:rsid w:val="006C5C62"/>
    <w:rsid w:val="006C6AD9"/>
    <w:rsid w:val="006D069B"/>
    <w:rsid w:val="006D21A3"/>
    <w:rsid w:val="006D23A8"/>
    <w:rsid w:val="006E1B97"/>
    <w:rsid w:val="006F2B3A"/>
    <w:rsid w:val="00701226"/>
    <w:rsid w:val="007025BC"/>
    <w:rsid w:val="0070477B"/>
    <w:rsid w:val="00705ED0"/>
    <w:rsid w:val="00713311"/>
    <w:rsid w:val="00713BE2"/>
    <w:rsid w:val="00714458"/>
    <w:rsid w:val="00715605"/>
    <w:rsid w:val="00720067"/>
    <w:rsid w:val="00720360"/>
    <w:rsid w:val="007218AD"/>
    <w:rsid w:val="007264ED"/>
    <w:rsid w:val="007279FF"/>
    <w:rsid w:val="00730AF7"/>
    <w:rsid w:val="00731C35"/>
    <w:rsid w:val="00732518"/>
    <w:rsid w:val="00733E2A"/>
    <w:rsid w:val="007358CF"/>
    <w:rsid w:val="007448C3"/>
    <w:rsid w:val="00751CB9"/>
    <w:rsid w:val="00751E06"/>
    <w:rsid w:val="007529F0"/>
    <w:rsid w:val="0075336C"/>
    <w:rsid w:val="0075613A"/>
    <w:rsid w:val="0075656A"/>
    <w:rsid w:val="00757935"/>
    <w:rsid w:val="00757E22"/>
    <w:rsid w:val="007607E4"/>
    <w:rsid w:val="007618EC"/>
    <w:rsid w:val="007640CF"/>
    <w:rsid w:val="00766BD3"/>
    <w:rsid w:val="0078117E"/>
    <w:rsid w:val="00782738"/>
    <w:rsid w:val="00784CC6"/>
    <w:rsid w:val="00786BC9"/>
    <w:rsid w:val="00786DFA"/>
    <w:rsid w:val="007904D5"/>
    <w:rsid w:val="00792301"/>
    <w:rsid w:val="00793FFF"/>
    <w:rsid w:val="007945B8"/>
    <w:rsid w:val="00795AD1"/>
    <w:rsid w:val="007962DD"/>
    <w:rsid w:val="007A17D4"/>
    <w:rsid w:val="007A6A49"/>
    <w:rsid w:val="007A6ADF"/>
    <w:rsid w:val="007B34B3"/>
    <w:rsid w:val="007B362B"/>
    <w:rsid w:val="007B39ED"/>
    <w:rsid w:val="007C424F"/>
    <w:rsid w:val="007C43D1"/>
    <w:rsid w:val="007C4740"/>
    <w:rsid w:val="007C7A1B"/>
    <w:rsid w:val="007D1143"/>
    <w:rsid w:val="007D608D"/>
    <w:rsid w:val="007E254C"/>
    <w:rsid w:val="007E26D0"/>
    <w:rsid w:val="007E3D6E"/>
    <w:rsid w:val="007E473A"/>
    <w:rsid w:val="007E5627"/>
    <w:rsid w:val="007E6794"/>
    <w:rsid w:val="007F17A6"/>
    <w:rsid w:val="007F1DD4"/>
    <w:rsid w:val="007F3002"/>
    <w:rsid w:val="00800248"/>
    <w:rsid w:val="00801513"/>
    <w:rsid w:val="00801DC6"/>
    <w:rsid w:val="008037FB"/>
    <w:rsid w:val="008044FD"/>
    <w:rsid w:val="00806587"/>
    <w:rsid w:val="00810E59"/>
    <w:rsid w:val="00810E9E"/>
    <w:rsid w:val="00812AE1"/>
    <w:rsid w:val="00814652"/>
    <w:rsid w:val="00816169"/>
    <w:rsid w:val="008169A8"/>
    <w:rsid w:val="0082525A"/>
    <w:rsid w:val="008305EF"/>
    <w:rsid w:val="00830663"/>
    <w:rsid w:val="008359AA"/>
    <w:rsid w:val="00840699"/>
    <w:rsid w:val="00847779"/>
    <w:rsid w:val="00847D70"/>
    <w:rsid w:val="00853FFE"/>
    <w:rsid w:val="00856499"/>
    <w:rsid w:val="00860B64"/>
    <w:rsid w:val="00864C7B"/>
    <w:rsid w:val="008721F3"/>
    <w:rsid w:val="00872BD9"/>
    <w:rsid w:val="0087303A"/>
    <w:rsid w:val="008778BF"/>
    <w:rsid w:val="00887AD5"/>
    <w:rsid w:val="00891797"/>
    <w:rsid w:val="00895598"/>
    <w:rsid w:val="00895BAB"/>
    <w:rsid w:val="008A15FF"/>
    <w:rsid w:val="008A1ACD"/>
    <w:rsid w:val="008A335E"/>
    <w:rsid w:val="008A60D6"/>
    <w:rsid w:val="008B4998"/>
    <w:rsid w:val="008C31E5"/>
    <w:rsid w:val="008D0226"/>
    <w:rsid w:val="008D1416"/>
    <w:rsid w:val="008D2549"/>
    <w:rsid w:val="008E15C2"/>
    <w:rsid w:val="008E3141"/>
    <w:rsid w:val="008E4E06"/>
    <w:rsid w:val="008E6A49"/>
    <w:rsid w:val="008F2B0F"/>
    <w:rsid w:val="008F3D8B"/>
    <w:rsid w:val="008F47A3"/>
    <w:rsid w:val="008F65DF"/>
    <w:rsid w:val="00901F90"/>
    <w:rsid w:val="009022E3"/>
    <w:rsid w:val="009047D9"/>
    <w:rsid w:val="009051CF"/>
    <w:rsid w:val="00905BBC"/>
    <w:rsid w:val="00906565"/>
    <w:rsid w:val="00913352"/>
    <w:rsid w:val="00913B03"/>
    <w:rsid w:val="0091551B"/>
    <w:rsid w:val="00920925"/>
    <w:rsid w:val="00925452"/>
    <w:rsid w:val="00927DB1"/>
    <w:rsid w:val="00930422"/>
    <w:rsid w:val="0093245A"/>
    <w:rsid w:val="00933947"/>
    <w:rsid w:val="00935D8D"/>
    <w:rsid w:val="009360E0"/>
    <w:rsid w:val="0093612C"/>
    <w:rsid w:val="00936B31"/>
    <w:rsid w:val="00940D00"/>
    <w:rsid w:val="00946BA9"/>
    <w:rsid w:val="00947C2E"/>
    <w:rsid w:val="0095124A"/>
    <w:rsid w:val="00953CCC"/>
    <w:rsid w:val="00961A3B"/>
    <w:rsid w:val="00961B4B"/>
    <w:rsid w:val="00961C08"/>
    <w:rsid w:val="009632DA"/>
    <w:rsid w:val="00964CBC"/>
    <w:rsid w:val="00966E9E"/>
    <w:rsid w:val="00967CB6"/>
    <w:rsid w:val="00967FAA"/>
    <w:rsid w:val="0097444D"/>
    <w:rsid w:val="009775A6"/>
    <w:rsid w:val="00977F07"/>
    <w:rsid w:val="00983958"/>
    <w:rsid w:val="00983CF2"/>
    <w:rsid w:val="00984373"/>
    <w:rsid w:val="009855B8"/>
    <w:rsid w:val="00990185"/>
    <w:rsid w:val="00993C85"/>
    <w:rsid w:val="00996119"/>
    <w:rsid w:val="009A0803"/>
    <w:rsid w:val="009B0364"/>
    <w:rsid w:val="009B1A79"/>
    <w:rsid w:val="009B30FA"/>
    <w:rsid w:val="009B3F2B"/>
    <w:rsid w:val="009B6121"/>
    <w:rsid w:val="009B6D97"/>
    <w:rsid w:val="009C0560"/>
    <w:rsid w:val="009C17A9"/>
    <w:rsid w:val="009C4692"/>
    <w:rsid w:val="009D0AD0"/>
    <w:rsid w:val="009D3227"/>
    <w:rsid w:val="009D42EF"/>
    <w:rsid w:val="009D5CCC"/>
    <w:rsid w:val="009D5DC3"/>
    <w:rsid w:val="009E1C3D"/>
    <w:rsid w:val="009E2A95"/>
    <w:rsid w:val="009E5A61"/>
    <w:rsid w:val="009E66B7"/>
    <w:rsid w:val="009F0984"/>
    <w:rsid w:val="009F1155"/>
    <w:rsid w:val="009F2053"/>
    <w:rsid w:val="009F26A6"/>
    <w:rsid w:val="009F37A6"/>
    <w:rsid w:val="009F4729"/>
    <w:rsid w:val="009F6B03"/>
    <w:rsid w:val="009F735E"/>
    <w:rsid w:val="00A00AC0"/>
    <w:rsid w:val="00A00B5E"/>
    <w:rsid w:val="00A02A8C"/>
    <w:rsid w:val="00A04AD0"/>
    <w:rsid w:val="00A064F3"/>
    <w:rsid w:val="00A06B76"/>
    <w:rsid w:val="00A12397"/>
    <w:rsid w:val="00A130A6"/>
    <w:rsid w:val="00A14057"/>
    <w:rsid w:val="00A20019"/>
    <w:rsid w:val="00A2124B"/>
    <w:rsid w:val="00A216AD"/>
    <w:rsid w:val="00A21BAE"/>
    <w:rsid w:val="00A22AC4"/>
    <w:rsid w:val="00A25340"/>
    <w:rsid w:val="00A272F5"/>
    <w:rsid w:val="00A3166A"/>
    <w:rsid w:val="00A33719"/>
    <w:rsid w:val="00A342D3"/>
    <w:rsid w:val="00A37DF5"/>
    <w:rsid w:val="00A40A03"/>
    <w:rsid w:val="00A40E46"/>
    <w:rsid w:val="00A45044"/>
    <w:rsid w:val="00A45EE0"/>
    <w:rsid w:val="00A46B6B"/>
    <w:rsid w:val="00A4714F"/>
    <w:rsid w:val="00A475D5"/>
    <w:rsid w:val="00A51328"/>
    <w:rsid w:val="00A52A8C"/>
    <w:rsid w:val="00A52C2D"/>
    <w:rsid w:val="00A60126"/>
    <w:rsid w:val="00A601BB"/>
    <w:rsid w:val="00A6133F"/>
    <w:rsid w:val="00A64DB7"/>
    <w:rsid w:val="00A64F0A"/>
    <w:rsid w:val="00A664A6"/>
    <w:rsid w:val="00A74862"/>
    <w:rsid w:val="00A75665"/>
    <w:rsid w:val="00A775A1"/>
    <w:rsid w:val="00A83F01"/>
    <w:rsid w:val="00A973F1"/>
    <w:rsid w:val="00AA03F5"/>
    <w:rsid w:val="00AA3B1B"/>
    <w:rsid w:val="00AA4867"/>
    <w:rsid w:val="00AA7FB8"/>
    <w:rsid w:val="00AB109D"/>
    <w:rsid w:val="00AB70D2"/>
    <w:rsid w:val="00AC18D4"/>
    <w:rsid w:val="00AC35C8"/>
    <w:rsid w:val="00AC364E"/>
    <w:rsid w:val="00AC36D7"/>
    <w:rsid w:val="00AC6A48"/>
    <w:rsid w:val="00AD0F9F"/>
    <w:rsid w:val="00AD19DE"/>
    <w:rsid w:val="00AD1C14"/>
    <w:rsid w:val="00AD5347"/>
    <w:rsid w:val="00AD5418"/>
    <w:rsid w:val="00AD6604"/>
    <w:rsid w:val="00AE0522"/>
    <w:rsid w:val="00AE1D74"/>
    <w:rsid w:val="00AE3074"/>
    <w:rsid w:val="00AE3A23"/>
    <w:rsid w:val="00AE787B"/>
    <w:rsid w:val="00AF08CC"/>
    <w:rsid w:val="00AF1214"/>
    <w:rsid w:val="00AF6B49"/>
    <w:rsid w:val="00AF784E"/>
    <w:rsid w:val="00AF7859"/>
    <w:rsid w:val="00B02894"/>
    <w:rsid w:val="00B02A8F"/>
    <w:rsid w:val="00B1108B"/>
    <w:rsid w:val="00B11EA5"/>
    <w:rsid w:val="00B14CD5"/>
    <w:rsid w:val="00B15041"/>
    <w:rsid w:val="00B1523B"/>
    <w:rsid w:val="00B167D7"/>
    <w:rsid w:val="00B23F4A"/>
    <w:rsid w:val="00B240AF"/>
    <w:rsid w:val="00B24777"/>
    <w:rsid w:val="00B26194"/>
    <w:rsid w:val="00B26C81"/>
    <w:rsid w:val="00B275DA"/>
    <w:rsid w:val="00B279D5"/>
    <w:rsid w:val="00B304DF"/>
    <w:rsid w:val="00B31931"/>
    <w:rsid w:val="00B342CE"/>
    <w:rsid w:val="00B35AC3"/>
    <w:rsid w:val="00B402B4"/>
    <w:rsid w:val="00B40FDF"/>
    <w:rsid w:val="00B412E0"/>
    <w:rsid w:val="00B41709"/>
    <w:rsid w:val="00B41931"/>
    <w:rsid w:val="00B43796"/>
    <w:rsid w:val="00B442C5"/>
    <w:rsid w:val="00B45269"/>
    <w:rsid w:val="00B46897"/>
    <w:rsid w:val="00B471D7"/>
    <w:rsid w:val="00B51744"/>
    <w:rsid w:val="00B51900"/>
    <w:rsid w:val="00B526EF"/>
    <w:rsid w:val="00B615BA"/>
    <w:rsid w:val="00B63743"/>
    <w:rsid w:val="00B63E98"/>
    <w:rsid w:val="00B64207"/>
    <w:rsid w:val="00B6611E"/>
    <w:rsid w:val="00B67D14"/>
    <w:rsid w:val="00B70453"/>
    <w:rsid w:val="00B72397"/>
    <w:rsid w:val="00B7323A"/>
    <w:rsid w:val="00B7426A"/>
    <w:rsid w:val="00B76AE9"/>
    <w:rsid w:val="00B82135"/>
    <w:rsid w:val="00B83CC3"/>
    <w:rsid w:val="00B84535"/>
    <w:rsid w:val="00B85E15"/>
    <w:rsid w:val="00B86F00"/>
    <w:rsid w:val="00B951A3"/>
    <w:rsid w:val="00B95684"/>
    <w:rsid w:val="00B95E1D"/>
    <w:rsid w:val="00B96D2C"/>
    <w:rsid w:val="00BA0172"/>
    <w:rsid w:val="00BA115F"/>
    <w:rsid w:val="00BA5420"/>
    <w:rsid w:val="00BA548B"/>
    <w:rsid w:val="00BA5EBB"/>
    <w:rsid w:val="00BB3934"/>
    <w:rsid w:val="00BB6F2B"/>
    <w:rsid w:val="00BB6F37"/>
    <w:rsid w:val="00BC0976"/>
    <w:rsid w:val="00BC1CA5"/>
    <w:rsid w:val="00BC2DFB"/>
    <w:rsid w:val="00BC3124"/>
    <w:rsid w:val="00BC6DFF"/>
    <w:rsid w:val="00BC7F04"/>
    <w:rsid w:val="00BD1BE6"/>
    <w:rsid w:val="00BD4134"/>
    <w:rsid w:val="00BE074A"/>
    <w:rsid w:val="00BE0C99"/>
    <w:rsid w:val="00BE1CD4"/>
    <w:rsid w:val="00BE787A"/>
    <w:rsid w:val="00BE7F80"/>
    <w:rsid w:val="00BF4B62"/>
    <w:rsid w:val="00BF6748"/>
    <w:rsid w:val="00BF6D4A"/>
    <w:rsid w:val="00C144A2"/>
    <w:rsid w:val="00C14884"/>
    <w:rsid w:val="00C14F90"/>
    <w:rsid w:val="00C1621C"/>
    <w:rsid w:val="00C16B27"/>
    <w:rsid w:val="00C16F04"/>
    <w:rsid w:val="00C20DF5"/>
    <w:rsid w:val="00C217B2"/>
    <w:rsid w:val="00C21FB9"/>
    <w:rsid w:val="00C23058"/>
    <w:rsid w:val="00C24068"/>
    <w:rsid w:val="00C267B6"/>
    <w:rsid w:val="00C27250"/>
    <w:rsid w:val="00C27BB1"/>
    <w:rsid w:val="00C30408"/>
    <w:rsid w:val="00C358AE"/>
    <w:rsid w:val="00C370E5"/>
    <w:rsid w:val="00C43261"/>
    <w:rsid w:val="00C45807"/>
    <w:rsid w:val="00C45EAE"/>
    <w:rsid w:val="00C46285"/>
    <w:rsid w:val="00C514AC"/>
    <w:rsid w:val="00C547DB"/>
    <w:rsid w:val="00C559E0"/>
    <w:rsid w:val="00C6262F"/>
    <w:rsid w:val="00C62A6F"/>
    <w:rsid w:val="00C640C5"/>
    <w:rsid w:val="00C65718"/>
    <w:rsid w:val="00C74A23"/>
    <w:rsid w:val="00C81CD3"/>
    <w:rsid w:val="00C86CE2"/>
    <w:rsid w:val="00C92CF7"/>
    <w:rsid w:val="00C95A31"/>
    <w:rsid w:val="00C95C52"/>
    <w:rsid w:val="00CA20E2"/>
    <w:rsid w:val="00CA376E"/>
    <w:rsid w:val="00CA543E"/>
    <w:rsid w:val="00CB03A0"/>
    <w:rsid w:val="00CB0E77"/>
    <w:rsid w:val="00CB206F"/>
    <w:rsid w:val="00CB2E2B"/>
    <w:rsid w:val="00CB51C9"/>
    <w:rsid w:val="00CB601D"/>
    <w:rsid w:val="00CB738F"/>
    <w:rsid w:val="00CC0047"/>
    <w:rsid w:val="00CC5140"/>
    <w:rsid w:val="00CD01F0"/>
    <w:rsid w:val="00CD084D"/>
    <w:rsid w:val="00CD125E"/>
    <w:rsid w:val="00CD245F"/>
    <w:rsid w:val="00CD2AD9"/>
    <w:rsid w:val="00CD5A3F"/>
    <w:rsid w:val="00CD5BD7"/>
    <w:rsid w:val="00CD74C8"/>
    <w:rsid w:val="00CE0C54"/>
    <w:rsid w:val="00CE1A67"/>
    <w:rsid w:val="00CE4CD9"/>
    <w:rsid w:val="00CE6399"/>
    <w:rsid w:val="00CE7A53"/>
    <w:rsid w:val="00CF0BD5"/>
    <w:rsid w:val="00CF3436"/>
    <w:rsid w:val="00CF3E0A"/>
    <w:rsid w:val="00CF60C1"/>
    <w:rsid w:val="00CF6223"/>
    <w:rsid w:val="00D01154"/>
    <w:rsid w:val="00D03A05"/>
    <w:rsid w:val="00D06317"/>
    <w:rsid w:val="00D10E96"/>
    <w:rsid w:val="00D10F20"/>
    <w:rsid w:val="00D118AF"/>
    <w:rsid w:val="00D162D0"/>
    <w:rsid w:val="00D1699A"/>
    <w:rsid w:val="00D17850"/>
    <w:rsid w:val="00D20455"/>
    <w:rsid w:val="00D224A0"/>
    <w:rsid w:val="00D25310"/>
    <w:rsid w:val="00D25477"/>
    <w:rsid w:val="00D25B8D"/>
    <w:rsid w:val="00D25EB7"/>
    <w:rsid w:val="00D25FE9"/>
    <w:rsid w:val="00D26147"/>
    <w:rsid w:val="00D2773A"/>
    <w:rsid w:val="00D30569"/>
    <w:rsid w:val="00D326CD"/>
    <w:rsid w:val="00D32E96"/>
    <w:rsid w:val="00D33501"/>
    <w:rsid w:val="00D33842"/>
    <w:rsid w:val="00D36AB0"/>
    <w:rsid w:val="00D37A34"/>
    <w:rsid w:val="00D41313"/>
    <w:rsid w:val="00D42583"/>
    <w:rsid w:val="00D43AC6"/>
    <w:rsid w:val="00D44113"/>
    <w:rsid w:val="00D4413D"/>
    <w:rsid w:val="00D44D1F"/>
    <w:rsid w:val="00D50D95"/>
    <w:rsid w:val="00D541D0"/>
    <w:rsid w:val="00D544BA"/>
    <w:rsid w:val="00D553B0"/>
    <w:rsid w:val="00D553B5"/>
    <w:rsid w:val="00D56BA6"/>
    <w:rsid w:val="00D600FB"/>
    <w:rsid w:val="00D610C0"/>
    <w:rsid w:val="00D637ED"/>
    <w:rsid w:val="00D638BC"/>
    <w:rsid w:val="00D646BC"/>
    <w:rsid w:val="00D64EF3"/>
    <w:rsid w:val="00D64FF9"/>
    <w:rsid w:val="00D6714A"/>
    <w:rsid w:val="00D73713"/>
    <w:rsid w:val="00D7479B"/>
    <w:rsid w:val="00D74D67"/>
    <w:rsid w:val="00D75C19"/>
    <w:rsid w:val="00D774FB"/>
    <w:rsid w:val="00D77538"/>
    <w:rsid w:val="00D80E05"/>
    <w:rsid w:val="00D80FFA"/>
    <w:rsid w:val="00D81FC9"/>
    <w:rsid w:val="00D877F9"/>
    <w:rsid w:val="00D91C5E"/>
    <w:rsid w:val="00D93D11"/>
    <w:rsid w:val="00D9526D"/>
    <w:rsid w:val="00D96F9F"/>
    <w:rsid w:val="00D97877"/>
    <w:rsid w:val="00DA53EF"/>
    <w:rsid w:val="00DB0AEA"/>
    <w:rsid w:val="00DB1690"/>
    <w:rsid w:val="00DB1731"/>
    <w:rsid w:val="00DB25D3"/>
    <w:rsid w:val="00DB31D9"/>
    <w:rsid w:val="00DB43E0"/>
    <w:rsid w:val="00DC068E"/>
    <w:rsid w:val="00DC0B1D"/>
    <w:rsid w:val="00DC14EF"/>
    <w:rsid w:val="00DD14C4"/>
    <w:rsid w:val="00DD2A04"/>
    <w:rsid w:val="00DD3725"/>
    <w:rsid w:val="00DD373D"/>
    <w:rsid w:val="00DD54F1"/>
    <w:rsid w:val="00DE1E2C"/>
    <w:rsid w:val="00DE2A1F"/>
    <w:rsid w:val="00DE4321"/>
    <w:rsid w:val="00DE6204"/>
    <w:rsid w:val="00DE6A7C"/>
    <w:rsid w:val="00DF3450"/>
    <w:rsid w:val="00DF4657"/>
    <w:rsid w:val="00E0078C"/>
    <w:rsid w:val="00E00830"/>
    <w:rsid w:val="00E02EA5"/>
    <w:rsid w:val="00E05ADF"/>
    <w:rsid w:val="00E10926"/>
    <w:rsid w:val="00E13B4E"/>
    <w:rsid w:val="00E1612F"/>
    <w:rsid w:val="00E1734F"/>
    <w:rsid w:val="00E17DBF"/>
    <w:rsid w:val="00E227E9"/>
    <w:rsid w:val="00E22879"/>
    <w:rsid w:val="00E2339C"/>
    <w:rsid w:val="00E25407"/>
    <w:rsid w:val="00E25FF0"/>
    <w:rsid w:val="00E301EA"/>
    <w:rsid w:val="00E309F4"/>
    <w:rsid w:val="00E31EE4"/>
    <w:rsid w:val="00E32E63"/>
    <w:rsid w:val="00E3402E"/>
    <w:rsid w:val="00E36592"/>
    <w:rsid w:val="00E37087"/>
    <w:rsid w:val="00E44D38"/>
    <w:rsid w:val="00E4665A"/>
    <w:rsid w:val="00E46F56"/>
    <w:rsid w:val="00E47B23"/>
    <w:rsid w:val="00E51ED4"/>
    <w:rsid w:val="00E521A6"/>
    <w:rsid w:val="00E532D9"/>
    <w:rsid w:val="00E54281"/>
    <w:rsid w:val="00E549AA"/>
    <w:rsid w:val="00E56527"/>
    <w:rsid w:val="00E60AB5"/>
    <w:rsid w:val="00E630B2"/>
    <w:rsid w:val="00E63553"/>
    <w:rsid w:val="00E63F4F"/>
    <w:rsid w:val="00E6407E"/>
    <w:rsid w:val="00E66976"/>
    <w:rsid w:val="00E67DFA"/>
    <w:rsid w:val="00E705B9"/>
    <w:rsid w:val="00E82C97"/>
    <w:rsid w:val="00E84CF1"/>
    <w:rsid w:val="00E85834"/>
    <w:rsid w:val="00E86345"/>
    <w:rsid w:val="00E86426"/>
    <w:rsid w:val="00E9308F"/>
    <w:rsid w:val="00E931EE"/>
    <w:rsid w:val="00E93362"/>
    <w:rsid w:val="00E9438A"/>
    <w:rsid w:val="00E945E1"/>
    <w:rsid w:val="00E9494F"/>
    <w:rsid w:val="00E94CA0"/>
    <w:rsid w:val="00E95BFA"/>
    <w:rsid w:val="00EA08F3"/>
    <w:rsid w:val="00EA23C9"/>
    <w:rsid w:val="00EA33CC"/>
    <w:rsid w:val="00EA4935"/>
    <w:rsid w:val="00EA73D7"/>
    <w:rsid w:val="00EA7913"/>
    <w:rsid w:val="00EB3F48"/>
    <w:rsid w:val="00EB7324"/>
    <w:rsid w:val="00EB7AD1"/>
    <w:rsid w:val="00EB7CC3"/>
    <w:rsid w:val="00EC04E7"/>
    <w:rsid w:val="00EC0C46"/>
    <w:rsid w:val="00EC43E0"/>
    <w:rsid w:val="00EC4D2C"/>
    <w:rsid w:val="00EC69D3"/>
    <w:rsid w:val="00ED1A9C"/>
    <w:rsid w:val="00EE2711"/>
    <w:rsid w:val="00EE68BE"/>
    <w:rsid w:val="00EE6D70"/>
    <w:rsid w:val="00EF36E4"/>
    <w:rsid w:val="00EF432B"/>
    <w:rsid w:val="00EF4675"/>
    <w:rsid w:val="00EF603D"/>
    <w:rsid w:val="00EF6F25"/>
    <w:rsid w:val="00EF77B5"/>
    <w:rsid w:val="00F00F1B"/>
    <w:rsid w:val="00F03988"/>
    <w:rsid w:val="00F11388"/>
    <w:rsid w:val="00F11A6D"/>
    <w:rsid w:val="00F13CE3"/>
    <w:rsid w:val="00F14725"/>
    <w:rsid w:val="00F14DE3"/>
    <w:rsid w:val="00F15FFF"/>
    <w:rsid w:val="00F20D1D"/>
    <w:rsid w:val="00F21D47"/>
    <w:rsid w:val="00F232D7"/>
    <w:rsid w:val="00F23664"/>
    <w:rsid w:val="00F24C11"/>
    <w:rsid w:val="00F27E29"/>
    <w:rsid w:val="00F30DA6"/>
    <w:rsid w:val="00F37D1E"/>
    <w:rsid w:val="00F41EED"/>
    <w:rsid w:val="00F42BD6"/>
    <w:rsid w:val="00F444B8"/>
    <w:rsid w:val="00F5117B"/>
    <w:rsid w:val="00F51EE6"/>
    <w:rsid w:val="00F52170"/>
    <w:rsid w:val="00F52538"/>
    <w:rsid w:val="00F5366F"/>
    <w:rsid w:val="00F53EDF"/>
    <w:rsid w:val="00F55EE8"/>
    <w:rsid w:val="00F57EA8"/>
    <w:rsid w:val="00F60C9C"/>
    <w:rsid w:val="00F642F5"/>
    <w:rsid w:val="00F65722"/>
    <w:rsid w:val="00F707A4"/>
    <w:rsid w:val="00F709F1"/>
    <w:rsid w:val="00F76C80"/>
    <w:rsid w:val="00F77ED0"/>
    <w:rsid w:val="00F82DD1"/>
    <w:rsid w:val="00F8344C"/>
    <w:rsid w:val="00F856A1"/>
    <w:rsid w:val="00F93578"/>
    <w:rsid w:val="00F96182"/>
    <w:rsid w:val="00FA23B6"/>
    <w:rsid w:val="00FA35A9"/>
    <w:rsid w:val="00FA51EC"/>
    <w:rsid w:val="00FA5CC7"/>
    <w:rsid w:val="00FA640B"/>
    <w:rsid w:val="00FA7513"/>
    <w:rsid w:val="00FA7E82"/>
    <w:rsid w:val="00FB22A9"/>
    <w:rsid w:val="00FB385B"/>
    <w:rsid w:val="00FB4CCC"/>
    <w:rsid w:val="00FC57C0"/>
    <w:rsid w:val="00FC6F58"/>
    <w:rsid w:val="00FD075F"/>
    <w:rsid w:val="00FD29F6"/>
    <w:rsid w:val="00FD35B2"/>
    <w:rsid w:val="00FD3875"/>
    <w:rsid w:val="00FD41F2"/>
    <w:rsid w:val="00FE1A39"/>
    <w:rsid w:val="00FF27E8"/>
    <w:rsid w:val="00FF2FE4"/>
    <w:rsid w:val="00FF405E"/>
    <w:rsid w:val="00FF4D13"/>
    <w:rsid w:val="00FF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6E3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1259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1259A5"/>
    <w:pPr>
      <w:keepNext/>
      <w:widowControl w:val="0"/>
      <w:suppressAutoHyphens w:val="0"/>
      <w:autoSpaceDE w:val="0"/>
      <w:autoSpaceDN w:val="0"/>
      <w:adjustRightInd w:val="0"/>
      <w:spacing w:line="360" w:lineRule="auto"/>
      <w:ind w:firstLine="720"/>
      <w:jc w:val="center"/>
      <w:outlineLvl w:val="1"/>
    </w:pPr>
    <w:rPr>
      <w:b/>
      <w:bCs/>
      <w:lang w:eastAsia="pt-BR"/>
    </w:rPr>
  </w:style>
  <w:style w:type="paragraph" w:styleId="Ttulo3">
    <w:name w:val="heading 3"/>
    <w:basedOn w:val="Normal"/>
    <w:next w:val="Normal"/>
    <w:qFormat/>
    <w:rsid w:val="001259A5"/>
    <w:pPr>
      <w:keepNext/>
      <w:outlineLvl w:val="2"/>
    </w:pPr>
    <w:rPr>
      <w:rFonts w:ascii="Arial" w:hAnsi="Arial" w:cs="Arial"/>
      <w:b/>
      <w:bCs/>
      <w:color w:val="000080"/>
      <w:sz w:val="18"/>
    </w:rPr>
  </w:style>
  <w:style w:type="paragraph" w:styleId="Ttulo4">
    <w:name w:val="heading 4"/>
    <w:basedOn w:val="Normal"/>
    <w:next w:val="Normal"/>
    <w:qFormat/>
    <w:rsid w:val="001259A5"/>
    <w:pPr>
      <w:keepNext/>
      <w:widowControl w:val="0"/>
      <w:suppressAutoHyphens w:val="0"/>
      <w:autoSpaceDE w:val="0"/>
      <w:autoSpaceDN w:val="0"/>
      <w:adjustRightInd w:val="0"/>
      <w:jc w:val="center"/>
      <w:outlineLvl w:val="3"/>
    </w:pPr>
    <w:rPr>
      <w:rFonts w:ascii="Arial" w:hAnsi="Arial" w:cs="Arial"/>
      <w:b/>
      <w:i/>
      <w:sz w:val="20"/>
      <w:szCs w:val="20"/>
      <w:lang w:eastAsia="pt-BR"/>
    </w:rPr>
  </w:style>
  <w:style w:type="paragraph" w:styleId="Ttulo5">
    <w:name w:val="heading 5"/>
    <w:basedOn w:val="Normal"/>
    <w:next w:val="Normal"/>
    <w:qFormat/>
    <w:rsid w:val="001259A5"/>
    <w:pPr>
      <w:keepNext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1259A5"/>
    <w:pPr>
      <w:keepNext/>
      <w:jc w:val="center"/>
      <w:outlineLvl w:val="5"/>
    </w:pPr>
    <w:rPr>
      <w:rFonts w:ascii="Arial" w:hAnsi="Arial" w:cs="Arial"/>
      <w:b/>
      <w:bCs/>
      <w:sz w:val="18"/>
      <w:szCs w:val="16"/>
    </w:rPr>
  </w:style>
  <w:style w:type="paragraph" w:styleId="Ttulo7">
    <w:name w:val="heading 7"/>
    <w:basedOn w:val="Normal"/>
    <w:next w:val="Normal"/>
    <w:qFormat/>
    <w:rsid w:val="001259A5"/>
    <w:pPr>
      <w:keepNext/>
      <w:widowControl w:val="0"/>
      <w:outlineLvl w:val="6"/>
    </w:pPr>
    <w:rPr>
      <w:rFonts w:eastAsia="Tahoma"/>
      <w:szCs w:val="20"/>
    </w:rPr>
  </w:style>
  <w:style w:type="paragraph" w:styleId="Ttulo8">
    <w:name w:val="heading 8"/>
    <w:basedOn w:val="Normal"/>
    <w:next w:val="Normal"/>
    <w:qFormat/>
    <w:rsid w:val="001259A5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1259A5"/>
    <w:pPr>
      <w:keepNext/>
      <w:widowControl w:val="0"/>
      <w:jc w:val="both"/>
      <w:outlineLvl w:val="8"/>
    </w:pPr>
    <w:rPr>
      <w:rFonts w:eastAsia="Tahoma"/>
      <w:color w:val="000000"/>
      <w:szCs w:val="20"/>
      <w:lang w:val="es-ES_tradn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1259A5"/>
  </w:style>
  <w:style w:type="character" w:customStyle="1" w:styleId="WW-Absatz-Standardschriftart">
    <w:name w:val="WW-Absatz-Standardschriftart"/>
    <w:rsid w:val="001259A5"/>
  </w:style>
  <w:style w:type="paragraph" w:customStyle="1" w:styleId="Captulo">
    <w:name w:val="Capítulo"/>
    <w:basedOn w:val="Normal"/>
    <w:next w:val="Corpodetexto"/>
    <w:rsid w:val="001259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link w:val="CorpodetextoChar"/>
    <w:semiHidden/>
    <w:rsid w:val="001259A5"/>
    <w:pPr>
      <w:spacing w:after="120"/>
    </w:pPr>
  </w:style>
  <w:style w:type="paragraph" w:styleId="Lista">
    <w:name w:val="List"/>
    <w:basedOn w:val="Corpodetexto"/>
    <w:semiHidden/>
    <w:rsid w:val="001259A5"/>
    <w:rPr>
      <w:rFonts w:cs="Tahoma"/>
    </w:rPr>
  </w:style>
  <w:style w:type="paragraph" w:styleId="Legenda">
    <w:name w:val="caption"/>
    <w:basedOn w:val="Normal"/>
    <w:qFormat/>
    <w:rsid w:val="001259A5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1259A5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uiPriority w:val="99"/>
    <w:rsid w:val="001259A5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1259A5"/>
    <w:pPr>
      <w:tabs>
        <w:tab w:val="center" w:pos="4419"/>
        <w:tab w:val="right" w:pos="8838"/>
      </w:tabs>
    </w:pPr>
  </w:style>
  <w:style w:type="character" w:customStyle="1" w:styleId="WW8Num4z0">
    <w:name w:val="WW8Num4z0"/>
    <w:rsid w:val="001259A5"/>
    <w:rPr>
      <w:rFonts w:ascii="Wingdings" w:hAnsi="Wingdings" w:cs="StarSymbol"/>
      <w:sz w:val="18"/>
      <w:szCs w:val="18"/>
    </w:rPr>
  </w:style>
  <w:style w:type="character" w:customStyle="1" w:styleId="WW8Num5z0">
    <w:name w:val="WW8Num5z0"/>
    <w:rsid w:val="001259A5"/>
    <w:rPr>
      <w:rFonts w:ascii="Wingdings" w:hAnsi="Wingdings" w:cs="StarSymbol"/>
      <w:sz w:val="18"/>
      <w:szCs w:val="18"/>
    </w:rPr>
  </w:style>
  <w:style w:type="character" w:customStyle="1" w:styleId="WW8Num6z0">
    <w:name w:val="WW8Num6z0"/>
    <w:rsid w:val="001259A5"/>
    <w:rPr>
      <w:rFonts w:ascii="Wingdings" w:hAnsi="Wingdings" w:cs="StarSymbol"/>
      <w:sz w:val="18"/>
      <w:szCs w:val="18"/>
    </w:rPr>
  </w:style>
  <w:style w:type="character" w:customStyle="1" w:styleId="WW8Num7z0">
    <w:name w:val="WW8Num7z0"/>
    <w:rsid w:val="001259A5"/>
    <w:rPr>
      <w:rFonts w:ascii="Wingdings" w:hAnsi="Wingdings" w:cs="StarSymbol"/>
      <w:sz w:val="18"/>
      <w:szCs w:val="18"/>
    </w:rPr>
  </w:style>
  <w:style w:type="character" w:customStyle="1" w:styleId="WW8Num8z0">
    <w:name w:val="WW8Num8z0"/>
    <w:rsid w:val="001259A5"/>
    <w:rPr>
      <w:rFonts w:ascii="Wingdings" w:hAnsi="Wingdings" w:cs="StarSymbol"/>
      <w:sz w:val="18"/>
      <w:szCs w:val="18"/>
    </w:rPr>
  </w:style>
  <w:style w:type="character" w:customStyle="1" w:styleId="WW8Num9z0">
    <w:name w:val="WW8Num9z0"/>
    <w:rsid w:val="001259A5"/>
    <w:rPr>
      <w:rFonts w:ascii="Wingdings" w:hAnsi="Wingdings" w:cs="StarSymbol"/>
      <w:sz w:val="18"/>
      <w:szCs w:val="18"/>
    </w:rPr>
  </w:style>
  <w:style w:type="character" w:customStyle="1" w:styleId="WW8Num10z0">
    <w:name w:val="WW8Num10z0"/>
    <w:rsid w:val="001259A5"/>
    <w:rPr>
      <w:rFonts w:ascii="Wingdings" w:hAnsi="Wingdings" w:cs="StarSymbol"/>
      <w:sz w:val="18"/>
      <w:szCs w:val="18"/>
    </w:rPr>
  </w:style>
  <w:style w:type="character" w:customStyle="1" w:styleId="WW8Num11z0">
    <w:name w:val="WW8Num11z0"/>
    <w:rsid w:val="001259A5"/>
    <w:rPr>
      <w:rFonts w:ascii="Wingdings" w:hAnsi="Wingdings" w:cs="StarSymbol"/>
      <w:sz w:val="18"/>
      <w:szCs w:val="18"/>
    </w:rPr>
  </w:style>
  <w:style w:type="character" w:customStyle="1" w:styleId="WW8Num12z0">
    <w:name w:val="WW8Num12z0"/>
    <w:rsid w:val="001259A5"/>
    <w:rPr>
      <w:rFonts w:ascii="Wingdings" w:hAnsi="Wingdings" w:cs="StarSymbol"/>
      <w:sz w:val="18"/>
      <w:szCs w:val="18"/>
    </w:rPr>
  </w:style>
  <w:style w:type="character" w:customStyle="1" w:styleId="WW8Num13z0">
    <w:name w:val="WW8Num13z0"/>
    <w:rsid w:val="001259A5"/>
    <w:rPr>
      <w:rFonts w:ascii="Wingdings" w:hAnsi="Wingdings" w:cs="StarSymbol"/>
      <w:sz w:val="18"/>
      <w:szCs w:val="18"/>
    </w:rPr>
  </w:style>
  <w:style w:type="character" w:customStyle="1" w:styleId="WW8Num14z0">
    <w:name w:val="WW8Num14z0"/>
    <w:rsid w:val="001259A5"/>
    <w:rPr>
      <w:rFonts w:ascii="Wingdings" w:hAnsi="Wingdings" w:cs="StarSymbol"/>
      <w:sz w:val="18"/>
      <w:szCs w:val="18"/>
    </w:rPr>
  </w:style>
  <w:style w:type="character" w:customStyle="1" w:styleId="WW8Num15z0">
    <w:name w:val="WW8Num15z0"/>
    <w:rsid w:val="001259A5"/>
    <w:rPr>
      <w:rFonts w:ascii="Wingdings" w:hAnsi="Wingdings" w:cs="StarSymbol"/>
      <w:sz w:val="18"/>
      <w:szCs w:val="18"/>
    </w:rPr>
  </w:style>
  <w:style w:type="character" w:customStyle="1" w:styleId="Fontepargpadro1">
    <w:name w:val="Fonte parág. padrão1"/>
    <w:rsid w:val="001259A5"/>
  </w:style>
  <w:style w:type="character" w:customStyle="1" w:styleId="WW8Num3z0">
    <w:name w:val="WW8Num3z0"/>
    <w:rsid w:val="001259A5"/>
    <w:rPr>
      <w:rFonts w:ascii="Wingdings" w:hAnsi="Wingdings" w:cs="StarSymbol"/>
      <w:sz w:val="18"/>
      <w:szCs w:val="18"/>
    </w:rPr>
  </w:style>
  <w:style w:type="character" w:customStyle="1" w:styleId="WW8Num2z0">
    <w:name w:val="WW8Num2z0"/>
    <w:rsid w:val="001259A5"/>
    <w:rPr>
      <w:rFonts w:ascii="Wingdings" w:hAnsi="Wingdings" w:cs="StarSymbol"/>
      <w:sz w:val="18"/>
      <w:szCs w:val="18"/>
    </w:rPr>
  </w:style>
  <w:style w:type="character" w:customStyle="1" w:styleId="WW8Num1z0">
    <w:name w:val="WW8Num1z0"/>
    <w:rsid w:val="001259A5"/>
    <w:rPr>
      <w:rFonts w:ascii="Wingdings" w:hAnsi="Wingdings" w:cs="StarSymbol"/>
      <w:sz w:val="18"/>
      <w:szCs w:val="18"/>
    </w:rPr>
  </w:style>
  <w:style w:type="character" w:customStyle="1" w:styleId="WW-Absatz-Standardschriftart1">
    <w:name w:val="WW-Absatz-Standardschriftart1"/>
    <w:rsid w:val="001259A5"/>
  </w:style>
  <w:style w:type="character" w:customStyle="1" w:styleId="WW-Absatz-Standardschriftart11">
    <w:name w:val="WW-Absatz-Standardschriftart11"/>
    <w:rsid w:val="001259A5"/>
  </w:style>
  <w:style w:type="character" w:customStyle="1" w:styleId="WW-WW8Num1z0">
    <w:name w:val="WW-WW8Num1z0"/>
    <w:rsid w:val="001259A5"/>
    <w:rPr>
      <w:rFonts w:ascii="Wingdings" w:hAnsi="Wingdings" w:cs="StarSymbol"/>
      <w:sz w:val="18"/>
      <w:szCs w:val="18"/>
    </w:rPr>
  </w:style>
  <w:style w:type="character" w:customStyle="1" w:styleId="WW-WW8Num2z0">
    <w:name w:val="WW-WW8Num2z0"/>
    <w:rsid w:val="001259A5"/>
    <w:rPr>
      <w:rFonts w:ascii="Wingdings" w:hAnsi="Wingdings" w:cs="StarSymbol"/>
      <w:sz w:val="18"/>
      <w:szCs w:val="18"/>
    </w:rPr>
  </w:style>
  <w:style w:type="character" w:customStyle="1" w:styleId="WW-WW8Num3z0">
    <w:name w:val="WW-WW8Num3z0"/>
    <w:rsid w:val="001259A5"/>
    <w:rPr>
      <w:rFonts w:ascii="Wingdings" w:hAnsi="Wingdings" w:cs="StarSymbol"/>
      <w:sz w:val="18"/>
      <w:szCs w:val="18"/>
    </w:rPr>
  </w:style>
  <w:style w:type="character" w:customStyle="1" w:styleId="WW-WW8Num4z0">
    <w:name w:val="WW-WW8Num4z0"/>
    <w:rsid w:val="001259A5"/>
    <w:rPr>
      <w:rFonts w:ascii="Wingdings" w:hAnsi="Wingdings" w:cs="StarSymbol"/>
      <w:sz w:val="18"/>
      <w:szCs w:val="18"/>
    </w:rPr>
  </w:style>
  <w:style w:type="character" w:customStyle="1" w:styleId="WW-WW8Num5z0">
    <w:name w:val="WW-WW8Num5z0"/>
    <w:rsid w:val="001259A5"/>
    <w:rPr>
      <w:rFonts w:ascii="Wingdings" w:hAnsi="Wingdings" w:cs="StarSymbol"/>
      <w:sz w:val="18"/>
      <w:szCs w:val="18"/>
    </w:rPr>
  </w:style>
  <w:style w:type="character" w:customStyle="1" w:styleId="WW-WW8Num6z0">
    <w:name w:val="WW-WW8Num6z0"/>
    <w:rsid w:val="001259A5"/>
    <w:rPr>
      <w:rFonts w:ascii="Wingdings" w:hAnsi="Wingdings" w:cs="StarSymbol"/>
      <w:sz w:val="18"/>
      <w:szCs w:val="18"/>
    </w:rPr>
  </w:style>
  <w:style w:type="character" w:customStyle="1" w:styleId="WW-WW8Num7z0">
    <w:name w:val="WW-WW8Num7z0"/>
    <w:rsid w:val="001259A5"/>
    <w:rPr>
      <w:rFonts w:ascii="Wingdings" w:hAnsi="Wingdings" w:cs="StarSymbol"/>
      <w:sz w:val="18"/>
      <w:szCs w:val="18"/>
    </w:rPr>
  </w:style>
  <w:style w:type="character" w:customStyle="1" w:styleId="WW-WW8Num8z0">
    <w:name w:val="WW-WW8Num8z0"/>
    <w:rsid w:val="001259A5"/>
    <w:rPr>
      <w:rFonts w:ascii="Wingdings" w:hAnsi="Wingdings" w:cs="StarSymbol"/>
      <w:sz w:val="18"/>
      <w:szCs w:val="18"/>
    </w:rPr>
  </w:style>
  <w:style w:type="character" w:customStyle="1" w:styleId="WW-WW8Num9z0">
    <w:name w:val="WW-WW8Num9z0"/>
    <w:rsid w:val="001259A5"/>
    <w:rPr>
      <w:rFonts w:ascii="Wingdings" w:hAnsi="Wingdings" w:cs="StarSymbol"/>
      <w:sz w:val="18"/>
      <w:szCs w:val="18"/>
    </w:rPr>
  </w:style>
  <w:style w:type="character" w:customStyle="1" w:styleId="WW-WW8Num10z0">
    <w:name w:val="WW-WW8Num10z0"/>
    <w:rsid w:val="001259A5"/>
    <w:rPr>
      <w:rFonts w:ascii="Wingdings" w:hAnsi="Wingdings" w:cs="StarSymbol"/>
      <w:sz w:val="18"/>
      <w:szCs w:val="18"/>
    </w:rPr>
  </w:style>
  <w:style w:type="character" w:customStyle="1" w:styleId="WW-WW8Num11z0">
    <w:name w:val="WW-WW8Num11z0"/>
    <w:rsid w:val="001259A5"/>
    <w:rPr>
      <w:rFonts w:ascii="Wingdings" w:hAnsi="Wingdings" w:cs="StarSymbol"/>
      <w:sz w:val="18"/>
      <w:szCs w:val="18"/>
    </w:rPr>
  </w:style>
  <w:style w:type="character" w:customStyle="1" w:styleId="WW-WW8Num12z0">
    <w:name w:val="WW-WW8Num12z0"/>
    <w:rsid w:val="001259A5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1259A5"/>
    <w:rPr>
      <w:rFonts w:ascii="Wingdings" w:hAnsi="Wingdings" w:cs="StarSymbol"/>
      <w:sz w:val="18"/>
      <w:szCs w:val="18"/>
    </w:rPr>
  </w:style>
  <w:style w:type="character" w:customStyle="1" w:styleId="WW8Num17z0">
    <w:name w:val="WW8Num17z0"/>
    <w:rsid w:val="001259A5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1259A5"/>
    <w:rPr>
      <w:rFonts w:ascii="Wingdings" w:hAnsi="Wingdings" w:cs="StarSymbol"/>
      <w:sz w:val="18"/>
      <w:szCs w:val="18"/>
    </w:rPr>
  </w:style>
  <w:style w:type="character" w:customStyle="1" w:styleId="WW8Num19z0">
    <w:name w:val="WW8Num19z0"/>
    <w:rsid w:val="001259A5"/>
    <w:rPr>
      <w:rFonts w:ascii="Wingdings" w:hAnsi="Wingdings" w:cs="StarSymbol"/>
      <w:sz w:val="18"/>
      <w:szCs w:val="18"/>
    </w:rPr>
  </w:style>
  <w:style w:type="character" w:customStyle="1" w:styleId="WW8Num20z0">
    <w:name w:val="WW8Num20z0"/>
    <w:rsid w:val="001259A5"/>
    <w:rPr>
      <w:rFonts w:ascii="Wingdings" w:hAnsi="Wingdings" w:cs="StarSymbol"/>
      <w:sz w:val="18"/>
      <w:szCs w:val="18"/>
    </w:rPr>
  </w:style>
  <w:style w:type="character" w:customStyle="1" w:styleId="WW8Num21z0">
    <w:name w:val="WW8Num21z0"/>
    <w:rsid w:val="001259A5"/>
    <w:rPr>
      <w:rFonts w:ascii="Wingdings" w:hAnsi="Wingdings" w:cs="StarSymbol"/>
      <w:sz w:val="18"/>
      <w:szCs w:val="18"/>
    </w:rPr>
  </w:style>
  <w:style w:type="character" w:customStyle="1" w:styleId="WW8Num22z0">
    <w:name w:val="WW8Num22z0"/>
    <w:rsid w:val="001259A5"/>
    <w:rPr>
      <w:rFonts w:ascii="Wingdings" w:hAnsi="Wingdings" w:cs="StarSymbol"/>
      <w:sz w:val="18"/>
      <w:szCs w:val="18"/>
    </w:rPr>
  </w:style>
  <w:style w:type="character" w:customStyle="1" w:styleId="WW8Num23z0">
    <w:name w:val="WW8Num23z0"/>
    <w:rsid w:val="001259A5"/>
    <w:rPr>
      <w:rFonts w:ascii="Wingdings" w:hAnsi="Wingdings" w:cs="StarSymbol"/>
      <w:sz w:val="18"/>
      <w:szCs w:val="18"/>
    </w:rPr>
  </w:style>
  <w:style w:type="character" w:customStyle="1" w:styleId="WW8Num24z0">
    <w:name w:val="WW8Num24z0"/>
    <w:rsid w:val="001259A5"/>
    <w:rPr>
      <w:rFonts w:ascii="Wingdings" w:hAnsi="Wingdings" w:cs="StarSymbol"/>
      <w:sz w:val="18"/>
      <w:szCs w:val="18"/>
    </w:rPr>
  </w:style>
  <w:style w:type="character" w:customStyle="1" w:styleId="WW8Num25z0">
    <w:name w:val="WW8Num25z0"/>
    <w:rsid w:val="001259A5"/>
    <w:rPr>
      <w:rFonts w:ascii="Wingdings" w:hAnsi="Wingdings" w:cs="StarSymbol"/>
      <w:sz w:val="18"/>
      <w:szCs w:val="18"/>
    </w:rPr>
  </w:style>
  <w:style w:type="character" w:customStyle="1" w:styleId="WW8Num26z0">
    <w:name w:val="WW8Num26z0"/>
    <w:rsid w:val="001259A5"/>
    <w:rPr>
      <w:rFonts w:ascii="Wingdings" w:hAnsi="Wingdings" w:cs="StarSymbol"/>
      <w:sz w:val="18"/>
      <w:szCs w:val="18"/>
    </w:rPr>
  </w:style>
  <w:style w:type="character" w:customStyle="1" w:styleId="WW8Num27z0">
    <w:name w:val="WW8Num27z0"/>
    <w:rsid w:val="001259A5"/>
    <w:rPr>
      <w:rFonts w:ascii="Wingdings" w:hAnsi="Wingdings" w:cs="StarSymbol"/>
      <w:sz w:val="18"/>
      <w:szCs w:val="18"/>
    </w:rPr>
  </w:style>
  <w:style w:type="character" w:customStyle="1" w:styleId="WW8Num28z0">
    <w:name w:val="WW8Num28z0"/>
    <w:rsid w:val="001259A5"/>
    <w:rPr>
      <w:rFonts w:ascii="Wingdings" w:hAnsi="Wingdings" w:cs="StarSymbol"/>
      <w:sz w:val="18"/>
      <w:szCs w:val="18"/>
    </w:rPr>
  </w:style>
  <w:style w:type="character" w:customStyle="1" w:styleId="WW8Num29z0">
    <w:name w:val="WW8Num29z0"/>
    <w:rsid w:val="001259A5"/>
    <w:rPr>
      <w:rFonts w:ascii="Wingdings" w:hAnsi="Wingdings" w:cs="StarSymbol"/>
      <w:sz w:val="18"/>
      <w:szCs w:val="18"/>
    </w:rPr>
  </w:style>
  <w:style w:type="character" w:customStyle="1" w:styleId="WW8Num30z0">
    <w:name w:val="WW8Num30z0"/>
    <w:rsid w:val="001259A5"/>
    <w:rPr>
      <w:rFonts w:ascii="Wingdings" w:hAnsi="Wingdings" w:cs="StarSymbol"/>
      <w:sz w:val="18"/>
      <w:szCs w:val="18"/>
    </w:rPr>
  </w:style>
  <w:style w:type="character" w:customStyle="1" w:styleId="WW8Num31z0">
    <w:name w:val="WW8Num31z0"/>
    <w:rsid w:val="001259A5"/>
    <w:rPr>
      <w:rFonts w:ascii="Wingdings" w:hAnsi="Wingdings" w:cs="StarSymbol"/>
      <w:sz w:val="18"/>
      <w:szCs w:val="18"/>
    </w:rPr>
  </w:style>
  <w:style w:type="character" w:customStyle="1" w:styleId="WW8Num33z0">
    <w:name w:val="WW8Num33z0"/>
    <w:rsid w:val="001259A5"/>
    <w:rPr>
      <w:rFonts w:ascii="Wingdings" w:hAnsi="Wingdings" w:cs="StarSymbol"/>
      <w:sz w:val="18"/>
      <w:szCs w:val="18"/>
    </w:rPr>
  </w:style>
  <w:style w:type="character" w:customStyle="1" w:styleId="WW8Num34z0">
    <w:name w:val="WW8Num34z0"/>
    <w:rsid w:val="001259A5"/>
    <w:rPr>
      <w:rFonts w:ascii="Wingdings" w:hAnsi="Wingdings" w:cs="StarSymbol"/>
      <w:sz w:val="18"/>
      <w:szCs w:val="18"/>
    </w:rPr>
  </w:style>
  <w:style w:type="character" w:customStyle="1" w:styleId="WW8Num35z0">
    <w:name w:val="WW8Num35z0"/>
    <w:rsid w:val="001259A5"/>
    <w:rPr>
      <w:rFonts w:ascii="Wingdings" w:hAnsi="Wingdings" w:cs="StarSymbol"/>
      <w:sz w:val="18"/>
      <w:szCs w:val="18"/>
    </w:rPr>
  </w:style>
  <w:style w:type="character" w:customStyle="1" w:styleId="WW8Num36z0">
    <w:name w:val="WW8Num36z0"/>
    <w:rsid w:val="001259A5"/>
    <w:rPr>
      <w:rFonts w:ascii="Wingdings" w:hAnsi="Wingdings" w:cs="StarSymbol"/>
      <w:sz w:val="18"/>
      <w:szCs w:val="18"/>
    </w:rPr>
  </w:style>
  <w:style w:type="character" w:customStyle="1" w:styleId="WW8Num37z0">
    <w:name w:val="WW8Num37z0"/>
    <w:rsid w:val="001259A5"/>
    <w:rPr>
      <w:rFonts w:ascii="Wingdings" w:hAnsi="Wingdings" w:cs="StarSymbol"/>
      <w:sz w:val="18"/>
      <w:szCs w:val="18"/>
    </w:rPr>
  </w:style>
  <w:style w:type="character" w:customStyle="1" w:styleId="WW8Num38z0">
    <w:name w:val="WW8Num38z0"/>
    <w:rsid w:val="001259A5"/>
    <w:rPr>
      <w:rFonts w:ascii="Wingdings" w:hAnsi="Wingdings" w:cs="StarSymbol"/>
      <w:sz w:val="18"/>
      <w:szCs w:val="18"/>
    </w:rPr>
  </w:style>
  <w:style w:type="character" w:customStyle="1" w:styleId="WW8Num39z0">
    <w:name w:val="WW8Num39z0"/>
    <w:rsid w:val="001259A5"/>
    <w:rPr>
      <w:rFonts w:ascii="Wingdings" w:hAnsi="Wingdings" w:cs="StarSymbol"/>
      <w:sz w:val="18"/>
      <w:szCs w:val="18"/>
    </w:rPr>
  </w:style>
  <w:style w:type="character" w:customStyle="1" w:styleId="WW8Num40z0">
    <w:name w:val="WW8Num40z0"/>
    <w:rsid w:val="001259A5"/>
    <w:rPr>
      <w:rFonts w:ascii="Wingdings" w:hAnsi="Wingdings" w:cs="StarSymbol"/>
      <w:sz w:val="18"/>
      <w:szCs w:val="18"/>
    </w:rPr>
  </w:style>
  <w:style w:type="character" w:customStyle="1" w:styleId="WW8Num41z0">
    <w:name w:val="WW8Num41z0"/>
    <w:rsid w:val="001259A5"/>
    <w:rPr>
      <w:rFonts w:ascii="Wingdings" w:hAnsi="Wingdings" w:cs="StarSymbol"/>
      <w:sz w:val="18"/>
      <w:szCs w:val="18"/>
    </w:rPr>
  </w:style>
  <w:style w:type="character" w:customStyle="1" w:styleId="WW8Num42z0">
    <w:name w:val="WW8Num42z0"/>
    <w:rsid w:val="001259A5"/>
    <w:rPr>
      <w:rFonts w:ascii="Wingdings" w:hAnsi="Wingdings" w:cs="StarSymbol"/>
      <w:sz w:val="18"/>
      <w:szCs w:val="18"/>
    </w:rPr>
  </w:style>
  <w:style w:type="character" w:customStyle="1" w:styleId="WW8Num43z0">
    <w:name w:val="WW8Num43z0"/>
    <w:rsid w:val="001259A5"/>
    <w:rPr>
      <w:rFonts w:ascii="Wingdings" w:hAnsi="Wingdings" w:cs="StarSymbol"/>
      <w:sz w:val="18"/>
      <w:szCs w:val="18"/>
    </w:rPr>
  </w:style>
  <w:style w:type="character" w:customStyle="1" w:styleId="WW8Num44z0">
    <w:name w:val="WW8Num44z0"/>
    <w:rsid w:val="001259A5"/>
    <w:rPr>
      <w:rFonts w:ascii="Wingdings" w:hAnsi="Wingdings" w:cs="StarSymbol"/>
      <w:sz w:val="18"/>
      <w:szCs w:val="18"/>
    </w:rPr>
  </w:style>
  <w:style w:type="character" w:customStyle="1" w:styleId="WW8Num45z0">
    <w:name w:val="WW8Num45z0"/>
    <w:rsid w:val="001259A5"/>
    <w:rPr>
      <w:rFonts w:ascii="Wingdings" w:hAnsi="Wingdings" w:cs="StarSymbol"/>
      <w:sz w:val="18"/>
      <w:szCs w:val="18"/>
    </w:rPr>
  </w:style>
  <w:style w:type="character" w:customStyle="1" w:styleId="WW8Num46z0">
    <w:name w:val="WW8Num46z0"/>
    <w:rsid w:val="001259A5"/>
    <w:rPr>
      <w:rFonts w:ascii="Wingdings" w:hAnsi="Wingdings" w:cs="StarSymbol"/>
      <w:sz w:val="18"/>
      <w:szCs w:val="18"/>
    </w:rPr>
  </w:style>
  <w:style w:type="character" w:customStyle="1" w:styleId="WW8Num47z0">
    <w:name w:val="WW8Num47z0"/>
    <w:rsid w:val="001259A5"/>
    <w:rPr>
      <w:rFonts w:ascii="Wingdings" w:hAnsi="Wingdings" w:cs="StarSymbol"/>
      <w:sz w:val="18"/>
      <w:szCs w:val="18"/>
    </w:rPr>
  </w:style>
  <w:style w:type="character" w:customStyle="1" w:styleId="WW8Num48z0">
    <w:name w:val="WW8Num48z0"/>
    <w:rsid w:val="001259A5"/>
    <w:rPr>
      <w:rFonts w:ascii="Wingdings" w:hAnsi="Wingdings" w:cs="StarSymbol"/>
      <w:sz w:val="18"/>
      <w:szCs w:val="18"/>
    </w:rPr>
  </w:style>
  <w:style w:type="character" w:customStyle="1" w:styleId="WW8Num49z0">
    <w:name w:val="WW8Num49z0"/>
    <w:rsid w:val="001259A5"/>
    <w:rPr>
      <w:rFonts w:ascii="Wingdings" w:hAnsi="Wingdings" w:cs="StarSymbol"/>
      <w:sz w:val="18"/>
      <w:szCs w:val="18"/>
    </w:rPr>
  </w:style>
  <w:style w:type="character" w:customStyle="1" w:styleId="WW8Num50z0">
    <w:name w:val="WW8Num50z0"/>
    <w:rsid w:val="001259A5"/>
    <w:rPr>
      <w:rFonts w:ascii="Wingdings" w:hAnsi="Wingdings" w:cs="StarSymbol"/>
      <w:sz w:val="18"/>
      <w:szCs w:val="18"/>
    </w:rPr>
  </w:style>
  <w:style w:type="character" w:customStyle="1" w:styleId="WW8Num52z0">
    <w:name w:val="WW8Num52z0"/>
    <w:rsid w:val="001259A5"/>
    <w:rPr>
      <w:rFonts w:ascii="Wingdings" w:hAnsi="Wingdings" w:cs="StarSymbol"/>
      <w:sz w:val="18"/>
      <w:szCs w:val="18"/>
    </w:rPr>
  </w:style>
  <w:style w:type="character" w:customStyle="1" w:styleId="WW8Num53z0">
    <w:name w:val="WW8Num53z0"/>
    <w:rsid w:val="001259A5"/>
    <w:rPr>
      <w:rFonts w:ascii="Wingdings" w:hAnsi="Wingdings" w:cs="StarSymbol"/>
      <w:sz w:val="18"/>
      <w:szCs w:val="18"/>
    </w:rPr>
  </w:style>
  <w:style w:type="character" w:customStyle="1" w:styleId="WW8Num54z0">
    <w:name w:val="WW8Num54z0"/>
    <w:rsid w:val="001259A5"/>
    <w:rPr>
      <w:rFonts w:ascii="Wingdings" w:hAnsi="Wingdings" w:cs="StarSymbol"/>
      <w:sz w:val="18"/>
      <w:szCs w:val="18"/>
    </w:rPr>
  </w:style>
  <w:style w:type="character" w:customStyle="1" w:styleId="WW8Num55z0">
    <w:name w:val="WW8Num55z0"/>
    <w:rsid w:val="001259A5"/>
    <w:rPr>
      <w:rFonts w:ascii="Wingdings" w:hAnsi="Wingdings" w:cs="StarSymbol"/>
      <w:sz w:val="18"/>
      <w:szCs w:val="18"/>
    </w:rPr>
  </w:style>
  <w:style w:type="character" w:customStyle="1" w:styleId="WW8Num56z0">
    <w:name w:val="WW8Num56z0"/>
    <w:rsid w:val="001259A5"/>
    <w:rPr>
      <w:rFonts w:ascii="Wingdings" w:hAnsi="Wingdings" w:cs="StarSymbol"/>
      <w:sz w:val="18"/>
      <w:szCs w:val="18"/>
    </w:rPr>
  </w:style>
  <w:style w:type="character" w:customStyle="1" w:styleId="WW8Num57z0">
    <w:name w:val="WW8Num57z0"/>
    <w:rsid w:val="001259A5"/>
    <w:rPr>
      <w:rFonts w:ascii="Wingdings" w:hAnsi="Wingdings" w:cs="StarSymbol"/>
      <w:sz w:val="18"/>
      <w:szCs w:val="18"/>
    </w:rPr>
  </w:style>
  <w:style w:type="character" w:customStyle="1" w:styleId="WW8Num58z0">
    <w:name w:val="WW8Num58z0"/>
    <w:rsid w:val="001259A5"/>
    <w:rPr>
      <w:rFonts w:ascii="Wingdings" w:hAnsi="Wingdings" w:cs="StarSymbol"/>
      <w:sz w:val="18"/>
      <w:szCs w:val="18"/>
    </w:rPr>
  </w:style>
  <w:style w:type="character" w:customStyle="1" w:styleId="WW8Num59z0">
    <w:name w:val="WW8Num59z0"/>
    <w:rsid w:val="001259A5"/>
    <w:rPr>
      <w:rFonts w:ascii="Wingdings" w:hAnsi="Wingdings" w:cs="StarSymbol"/>
      <w:sz w:val="18"/>
      <w:szCs w:val="18"/>
    </w:rPr>
  </w:style>
  <w:style w:type="character" w:customStyle="1" w:styleId="WW8Num60z0">
    <w:name w:val="WW8Num60z0"/>
    <w:rsid w:val="001259A5"/>
    <w:rPr>
      <w:rFonts w:ascii="Wingdings" w:hAnsi="Wingdings" w:cs="StarSymbol"/>
      <w:sz w:val="18"/>
      <w:szCs w:val="18"/>
    </w:rPr>
  </w:style>
  <w:style w:type="character" w:customStyle="1" w:styleId="WW8Num61z0">
    <w:name w:val="WW8Num61z0"/>
    <w:rsid w:val="001259A5"/>
    <w:rPr>
      <w:rFonts w:ascii="Wingdings" w:hAnsi="Wingdings" w:cs="StarSymbol"/>
      <w:sz w:val="18"/>
      <w:szCs w:val="18"/>
    </w:rPr>
  </w:style>
  <w:style w:type="character" w:customStyle="1" w:styleId="WW-Absatz-Standardschriftart111">
    <w:name w:val="WW-Absatz-Standardschriftart111"/>
    <w:rsid w:val="001259A5"/>
  </w:style>
  <w:style w:type="character" w:customStyle="1" w:styleId="WW-WW8Num1z01">
    <w:name w:val="WW-WW8Num1z01"/>
    <w:rsid w:val="001259A5"/>
    <w:rPr>
      <w:rFonts w:ascii="Wingdings" w:hAnsi="Wingdings" w:cs="StarSymbol"/>
      <w:sz w:val="18"/>
      <w:szCs w:val="18"/>
    </w:rPr>
  </w:style>
  <w:style w:type="character" w:customStyle="1" w:styleId="WW-WW8Num2z01">
    <w:name w:val="WW-WW8Num2z01"/>
    <w:rsid w:val="001259A5"/>
    <w:rPr>
      <w:rFonts w:ascii="Wingdings" w:hAnsi="Wingdings" w:cs="StarSymbol"/>
      <w:sz w:val="18"/>
      <w:szCs w:val="18"/>
    </w:rPr>
  </w:style>
  <w:style w:type="character" w:customStyle="1" w:styleId="WW-WW8Num3z01">
    <w:name w:val="WW-WW8Num3z01"/>
    <w:rsid w:val="001259A5"/>
    <w:rPr>
      <w:rFonts w:ascii="Wingdings" w:hAnsi="Wingdings" w:cs="StarSymbol"/>
      <w:sz w:val="18"/>
      <w:szCs w:val="18"/>
    </w:rPr>
  </w:style>
  <w:style w:type="character" w:customStyle="1" w:styleId="WW-WW8Num4z01">
    <w:name w:val="WW-WW8Num4z01"/>
    <w:rsid w:val="001259A5"/>
    <w:rPr>
      <w:rFonts w:ascii="Wingdings" w:hAnsi="Wingdings" w:cs="StarSymbol"/>
      <w:sz w:val="18"/>
      <w:szCs w:val="18"/>
    </w:rPr>
  </w:style>
  <w:style w:type="character" w:customStyle="1" w:styleId="WW-WW8Num5z01">
    <w:name w:val="WW-WW8Num5z01"/>
    <w:rsid w:val="001259A5"/>
    <w:rPr>
      <w:rFonts w:ascii="Wingdings" w:hAnsi="Wingdings" w:cs="StarSymbol"/>
      <w:sz w:val="18"/>
      <w:szCs w:val="18"/>
    </w:rPr>
  </w:style>
  <w:style w:type="character" w:customStyle="1" w:styleId="WW-WW8Num6z01">
    <w:name w:val="WW-WW8Num6z01"/>
    <w:rsid w:val="001259A5"/>
    <w:rPr>
      <w:rFonts w:ascii="Wingdings" w:hAnsi="Wingdings" w:cs="StarSymbol"/>
      <w:sz w:val="18"/>
      <w:szCs w:val="18"/>
    </w:rPr>
  </w:style>
  <w:style w:type="character" w:customStyle="1" w:styleId="WW-WW8Num7z01">
    <w:name w:val="WW-WW8Num7z01"/>
    <w:rsid w:val="001259A5"/>
    <w:rPr>
      <w:rFonts w:ascii="Wingdings" w:hAnsi="Wingdings" w:cs="StarSymbol"/>
      <w:sz w:val="18"/>
      <w:szCs w:val="18"/>
    </w:rPr>
  </w:style>
  <w:style w:type="character" w:customStyle="1" w:styleId="WW-WW8Num8z01">
    <w:name w:val="WW-WW8Num8z01"/>
    <w:rsid w:val="001259A5"/>
    <w:rPr>
      <w:rFonts w:ascii="Wingdings" w:hAnsi="Wingdings" w:cs="StarSymbol"/>
      <w:sz w:val="18"/>
      <w:szCs w:val="18"/>
    </w:rPr>
  </w:style>
  <w:style w:type="character" w:customStyle="1" w:styleId="WW-WW8Num9z01">
    <w:name w:val="WW-WW8Num9z01"/>
    <w:rsid w:val="001259A5"/>
    <w:rPr>
      <w:rFonts w:ascii="Wingdings" w:hAnsi="Wingdings" w:cs="StarSymbol"/>
      <w:sz w:val="18"/>
      <w:szCs w:val="18"/>
    </w:rPr>
  </w:style>
  <w:style w:type="character" w:customStyle="1" w:styleId="WW-WW8Num10z01">
    <w:name w:val="WW-WW8Num10z01"/>
    <w:rsid w:val="001259A5"/>
    <w:rPr>
      <w:rFonts w:ascii="Wingdings" w:hAnsi="Wingdings" w:cs="StarSymbol"/>
      <w:sz w:val="18"/>
      <w:szCs w:val="18"/>
    </w:rPr>
  </w:style>
  <w:style w:type="character" w:customStyle="1" w:styleId="WW-WW8Num11z01">
    <w:name w:val="WW-WW8Num11z01"/>
    <w:rsid w:val="001259A5"/>
    <w:rPr>
      <w:rFonts w:ascii="Wingdings" w:hAnsi="Wingdings" w:cs="StarSymbol"/>
      <w:sz w:val="18"/>
      <w:szCs w:val="18"/>
    </w:rPr>
  </w:style>
  <w:style w:type="character" w:customStyle="1" w:styleId="WW-WW8Num12z01">
    <w:name w:val="WW-WW8Num12z01"/>
    <w:rsid w:val="001259A5"/>
    <w:rPr>
      <w:rFonts w:ascii="Wingdings" w:hAnsi="Wingdings" w:cs="StarSymbol"/>
      <w:sz w:val="18"/>
      <w:szCs w:val="18"/>
    </w:rPr>
  </w:style>
  <w:style w:type="character" w:customStyle="1" w:styleId="WW-WW8Num13z0">
    <w:name w:val="WW-WW8Num13z0"/>
    <w:rsid w:val="001259A5"/>
    <w:rPr>
      <w:rFonts w:ascii="Wingdings" w:hAnsi="Wingdings" w:cs="StarSymbol"/>
      <w:sz w:val="18"/>
      <w:szCs w:val="18"/>
    </w:rPr>
  </w:style>
  <w:style w:type="character" w:customStyle="1" w:styleId="WW-WW8Num14z0">
    <w:name w:val="WW-WW8Num14z0"/>
    <w:rsid w:val="001259A5"/>
    <w:rPr>
      <w:rFonts w:ascii="Wingdings" w:hAnsi="Wingdings" w:cs="StarSymbol"/>
      <w:sz w:val="18"/>
      <w:szCs w:val="18"/>
    </w:rPr>
  </w:style>
  <w:style w:type="character" w:customStyle="1" w:styleId="WW-WW8Num15z0">
    <w:name w:val="WW-WW8Num15z0"/>
    <w:rsid w:val="001259A5"/>
    <w:rPr>
      <w:rFonts w:ascii="Wingdings" w:hAnsi="Wingdings" w:cs="StarSymbol"/>
      <w:sz w:val="18"/>
      <w:szCs w:val="18"/>
    </w:rPr>
  </w:style>
  <w:style w:type="character" w:customStyle="1" w:styleId="WW-WW8Num16z0">
    <w:name w:val="WW-WW8Num16z0"/>
    <w:rsid w:val="001259A5"/>
    <w:rPr>
      <w:rFonts w:ascii="Wingdings" w:hAnsi="Wingdings" w:cs="StarSymbol"/>
      <w:sz w:val="18"/>
      <w:szCs w:val="18"/>
    </w:rPr>
  </w:style>
  <w:style w:type="character" w:customStyle="1" w:styleId="WW-WW8Num17z0">
    <w:name w:val="WW-WW8Num17z0"/>
    <w:rsid w:val="001259A5"/>
    <w:rPr>
      <w:rFonts w:ascii="Wingdings" w:hAnsi="Wingdings" w:cs="StarSymbol"/>
      <w:sz w:val="18"/>
      <w:szCs w:val="18"/>
    </w:rPr>
  </w:style>
  <w:style w:type="character" w:customStyle="1" w:styleId="WW-WW8Num18z0">
    <w:name w:val="WW-WW8Num18z0"/>
    <w:rsid w:val="001259A5"/>
    <w:rPr>
      <w:rFonts w:ascii="Wingdings" w:hAnsi="Wingdings" w:cs="StarSymbol"/>
      <w:sz w:val="18"/>
      <w:szCs w:val="18"/>
    </w:rPr>
  </w:style>
  <w:style w:type="character" w:customStyle="1" w:styleId="WW-WW8Num19z0">
    <w:name w:val="WW-WW8Num19z0"/>
    <w:rsid w:val="001259A5"/>
    <w:rPr>
      <w:rFonts w:ascii="Wingdings" w:hAnsi="Wingdings" w:cs="StarSymbol"/>
      <w:sz w:val="18"/>
      <w:szCs w:val="18"/>
    </w:rPr>
  </w:style>
  <w:style w:type="character" w:customStyle="1" w:styleId="WW-WW8Num20z0">
    <w:name w:val="WW-WW8Num20z0"/>
    <w:rsid w:val="001259A5"/>
    <w:rPr>
      <w:rFonts w:ascii="Wingdings" w:hAnsi="Wingdings" w:cs="StarSymbol"/>
      <w:sz w:val="18"/>
      <w:szCs w:val="18"/>
    </w:rPr>
  </w:style>
  <w:style w:type="character" w:customStyle="1" w:styleId="WW-WW8Num21z0">
    <w:name w:val="WW-WW8Num21z0"/>
    <w:rsid w:val="001259A5"/>
    <w:rPr>
      <w:rFonts w:ascii="Wingdings" w:hAnsi="Wingdings" w:cs="StarSymbol"/>
      <w:sz w:val="18"/>
      <w:szCs w:val="18"/>
    </w:rPr>
  </w:style>
  <w:style w:type="character" w:customStyle="1" w:styleId="WW-WW8Num22z0">
    <w:name w:val="WW-WW8Num22z0"/>
    <w:rsid w:val="001259A5"/>
    <w:rPr>
      <w:rFonts w:ascii="Wingdings" w:hAnsi="Wingdings" w:cs="StarSymbol"/>
      <w:sz w:val="18"/>
      <w:szCs w:val="18"/>
    </w:rPr>
  </w:style>
  <w:style w:type="character" w:customStyle="1" w:styleId="WW-WW8Num23z0">
    <w:name w:val="WW-WW8Num23z0"/>
    <w:rsid w:val="001259A5"/>
    <w:rPr>
      <w:rFonts w:ascii="Wingdings" w:hAnsi="Wingdings" w:cs="StarSymbol"/>
      <w:sz w:val="18"/>
      <w:szCs w:val="18"/>
    </w:rPr>
  </w:style>
  <w:style w:type="character" w:customStyle="1" w:styleId="WW-WW8Num24z0">
    <w:name w:val="WW-WW8Num24z0"/>
    <w:rsid w:val="001259A5"/>
    <w:rPr>
      <w:rFonts w:ascii="Wingdings" w:hAnsi="Wingdings" w:cs="StarSymbol"/>
      <w:sz w:val="18"/>
      <w:szCs w:val="18"/>
    </w:rPr>
  </w:style>
  <w:style w:type="character" w:customStyle="1" w:styleId="WW-WW8Num25z0">
    <w:name w:val="WW-WW8Num25z0"/>
    <w:rsid w:val="001259A5"/>
    <w:rPr>
      <w:rFonts w:ascii="Wingdings" w:hAnsi="Wingdings" w:cs="StarSymbol"/>
      <w:sz w:val="18"/>
      <w:szCs w:val="18"/>
    </w:rPr>
  </w:style>
  <w:style w:type="character" w:customStyle="1" w:styleId="WW-WW8Num26z0">
    <w:name w:val="WW-WW8Num26z0"/>
    <w:rsid w:val="001259A5"/>
    <w:rPr>
      <w:rFonts w:ascii="Wingdings" w:hAnsi="Wingdings" w:cs="StarSymbol"/>
      <w:sz w:val="18"/>
      <w:szCs w:val="18"/>
    </w:rPr>
  </w:style>
  <w:style w:type="character" w:customStyle="1" w:styleId="WW-WW8Num27z0">
    <w:name w:val="WW-WW8Num27z0"/>
    <w:rsid w:val="001259A5"/>
    <w:rPr>
      <w:rFonts w:ascii="Wingdings" w:hAnsi="Wingdings" w:cs="StarSymbol"/>
      <w:sz w:val="18"/>
      <w:szCs w:val="18"/>
    </w:rPr>
  </w:style>
  <w:style w:type="character" w:customStyle="1" w:styleId="WW-WW8Num28z0">
    <w:name w:val="WW-WW8Num28z0"/>
    <w:rsid w:val="001259A5"/>
    <w:rPr>
      <w:rFonts w:ascii="Wingdings" w:hAnsi="Wingdings" w:cs="StarSymbol"/>
      <w:sz w:val="18"/>
      <w:szCs w:val="18"/>
    </w:rPr>
  </w:style>
  <w:style w:type="character" w:customStyle="1" w:styleId="WW-WW8Num29z0">
    <w:name w:val="WW-WW8Num29z0"/>
    <w:rsid w:val="001259A5"/>
    <w:rPr>
      <w:rFonts w:ascii="Wingdings" w:hAnsi="Wingdings" w:cs="StarSymbol"/>
      <w:sz w:val="18"/>
      <w:szCs w:val="18"/>
    </w:rPr>
  </w:style>
  <w:style w:type="character" w:customStyle="1" w:styleId="WW-WW8Num30z0">
    <w:name w:val="WW-WW8Num30z0"/>
    <w:rsid w:val="001259A5"/>
    <w:rPr>
      <w:rFonts w:ascii="Wingdings" w:hAnsi="Wingdings" w:cs="StarSymbol"/>
      <w:sz w:val="18"/>
      <w:szCs w:val="18"/>
    </w:rPr>
  </w:style>
  <w:style w:type="character" w:customStyle="1" w:styleId="WW-WW8Num31z0">
    <w:name w:val="WW-WW8Num31z0"/>
    <w:rsid w:val="001259A5"/>
    <w:rPr>
      <w:rFonts w:ascii="Wingdings" w:hAnsi="Wingdings" w:cs="StarSymbol"/>
      <w:sz w:val="18"/>
      <w:szCs w:val="18"/>
    </w:rPr>
  </w:style>
  <w:style w:type="character" w:customStyle="1" w:styleId="WW-WW8Num33z0">
    <w:name w:val="WW-WW8Num33z0"/>
    <w:rsid w:val="001259A5"/>
    <w:rPr>
      <w:rFonts w:ascii="Symbol" w:hAnsi="Symbol"/>
    </w:rPr>
  </w:style>
  <w:style w:type="character" w:customStyle="1" w:styleId="WW-WW8Num34z0">
    <w:name w:val="WW-WW8Num34z0"/>
    <w:rsid w:val="001259A5"/>
    <w:rPr>
      <w:rFonts w:ascii="Symbol" w:hAnsi="Symbol"/>
    </w:rPr>
  </w:style>
  <w:style w:type="character" w:customStyle="1" w:styleId="WW-WW8Num35z0">
    <w:name w:val="WW-WW8Num35z0"/>
    <w:rsid w:val="001259A5"/>
    <w:rPr>
      <w:rFonts w:ascii="Wingdings" w:hAnsi="Wingdings" w:cs="StarSymbol"/>
      <w:sz w:val="18"/>
      <w:szCs w:val="18"/>
    </w:rPr>
  </w:style>
  <w:style w:type="character" w:customStyle="1" w:styleId="WW-WW8Num36z0">
    <w:name w:val="WW-WW8Num36z0"/>
    <w:rsid w:val="001259A5"/>
    <w:rPr>
      <w:rFonts w:ascii="Wingdings" w:hAnsi="Wingdings" w:cs="StarSymbol"/>
      <w:sz w:val="18"/>
      <w:szCs w:val="18"/>
    </w:rPr>
  </w:style>
  <w:style w:type="character" w:customStyle="1" w:styleId="WW-WW8Num37z0">
    <w:name w:val="WW-WW8Num37z0"/>
    <w:rsid w:val="001259A5"/>
    <w:rPr>
      <w:rFonts w:ascii="Wingdings" w:hAnsi="Wingdings" w:cs="StarSymbol"/>
      <w:sz w:val="18"/>
      <w:szCs w:val="18"/>
    </w:rPr>
  </w:style>
  <w:style w:type="character" w:customStyle="1" w:styleId="WW-WW8Num38z0">
    <w:name w:val="WW-WW8Num38z0"/>
    <w:rsid w:val="001259A5"/>
    <w:rPr>
      <w:rFonts w:ascii="Wingdings" w:hAnsi="Wingdings" w:cs="StarSymbol"/>
      <w:sz w:val="18"/>
      <w:szCs w:val="18"/>
    </w:rPr>
  </w:style>
  <w:style w:type="character" w:customStyle="1" w:styleId="WW-WW8Num39z0">
    <w:name w:val="WW-WW8Num39z0"/>
    <w:rsid w:val="001259A5"/>
    <w:rPr>
      <w:rFonts w:ascii="Wingdings" w:hAnsi="Wingdings" w:cs="StarSymbol"/>
      <w:sz w:val="18"/>
      <w:szCs w:val="18"/>
    </w:rPr>
  </w:style>
  <w:style w:type="character" w:customStyle="1" w:styleId="WW-WW8Num40z0">
    <w:name w:val="WW-WW8Num40z0"/>
    <w:rsid w:val="001259A5"/>
    <w:rPr>
      <w:rFonts w:ascii="Wingdings" w:hAnsi="Wingdings" w:cs="StarSymbol"/>
      <w:sz w:val="18"/>
      <w:szCs w:val="18"/>
    </w:rPr>
  </w:style>
  <w:style w:type="character" w:customStyle="1" w:styleId="WW-WW8Num41z0">
    <w:name w:val="WW-WW8Num41z0"/>
    <w:rsid w:val="001259A5"/>
    <w:rPr>
      <w:rFonts w:ascii="Wingdings" w:hAnsi="Wingdings" w:cs="StarSymbol"/>
      <w:sz w:val="18"/>
      <w:szCs w:val="18"/>
    </w:rPr>
  </w:style>
  <w:style w:type="character" w:customStyle="1" w:styleId="WW-WW8Num42z0">
    <w:name w:val="WW-WW8Num42z0"/>
    <w:rsid w:val="001259A5"/>
    <w:rPr>
      <w:rFonts w:ascii="Wingdings" w:hAnsi="Wingdings" w:cs="StarSymbol"/>
      <w:sz w:val="18"/>
      <w:szCs w:val="18"/>
    </w:rPr>
  </w:style>
  <w:style w:type="character" w:customStyle="1" w:styleId="WW-WW8Num43z0">
    <w:name w:val="WW-WW8Num43z0"/>
    <w:rsid w:val="001259A5"/>
    <w:rPr>
      <w:rFonts w:ascii="Wingdings" w:hAnsi="Wingdings" w:cs="StarSymbol"/>
      <w:sz w:val="18"/>
      <w:szCs w:val="18"/>
    </w:rPr>
  </w:style>
  <w:style w:type="character" w:customStyle="1" w:styleId="WW-WW8Num44z0">
    <w:name w:val="WW-WW8Num44z0"/>
    <w:rsid w:val="001259A5"/>
    <w:rPr>
      <w:rFonts w:ascii="Wingdings" w:hAnsi="Wingdings" w:cs="StarSymbol"/>
      <w:sz w:val="18"/>
      <w:szCs w:val="18"/>
    </w:rPr>
  </w:style>
  <w:style w:type="character" w:customStyle="1" w:styleId="WW-WW8Num45z0">
    <w:name w:val="WW-WW8Num45z0"/>
    <w:rsid w:val="001259A5"/>
    <w:rPr>
      <w:rFonts w:ascii="Wingdings" w:hAnsi="Wingdings" w:cs="StarSymbol"/>
      <w:sz w:val="18"/>
      <w:szCs w:val="18"/>
    </w:rPr>
  </w:style>
  <w:style w:type="character" w:customStyle="1" w:styleId="WW-WW8Num46z0">
    <w:name w:val="WW-WW8Num46z0"/>
    <w:rsid w:val="001259A5"/>
    <w:rPr>
      <w:rFonts w:ascii="Wingdings" w:hAnsi="Wingdings" w:cs="StarSymbol"/>
      <w:sz w:val="18"/>
      <w:szCs w:val="18"/>
    </w:rPr>
  </w:style>
  <w:style w:type="character" w:customStyle="1" w:styleId="WW-WW8Num47z0">
    <w:name w:val="WW-WW8Num47z0"/>
    <w:rsid w:val="001259A5"/>
    <w:rPr>
      <w:rFonts w:ascii="Wingdings" w:hAnsi="Wingdings" w:cs="StarSymbol"/>
      <w:sz w:val="18"/>
      <w:szCs w:val="18"/>
    </w:rPr>
  </w:style>
  <w:style w:type="character" w:customStyle="1" w:styleId="WW-WW8Num48z0">
    <w:name w:val="WW-WW8Num48z0"/>
    <w:rsid w:val="001259A5"/>
    <w:rPr>
      <w:rFonts w:ascii="Wingdings" w:hAnsi="Wingdings" w:cs="StarSymbol"/>
      <w:sz w:val="18"/>
      <w:szCs w:val="18"/>
    </w:rPr>
  </w:style>
  <w:style w:type="character" w:customStyle="1" w:styleId="WW-WW8Num49z0">
    <w:name w:val="WW-WW8Num49z0"/>
    <w:rsid w:val="001259A5"/>
    <w:rPr>
      <w:rFonts w:ascii="Wingdings" w:hAnsi="Wingdings" w:cs="StarSymbol"/>
      <w:sz w:val="18"/>
      <w:szCs w:val="18"/>
    </w:rPr>
  </w:style>
  <w:style w:type="character" w:customStyle="1" w:styleId="WW-WW8Num50z0">
    <w:name w:val="WW-WW8Num50z0"/>
    <w:rsid w:val="001259A5"/>
    <w:rPr>
      <w:rFonts w:ascii="Wingdings" w:hAnsi="Wingdings" w:cs="StarSymbol"/>
      <w:sz w:val="18"/>
      <w:szCs w:val="18"/>
    </w:rPr>
  </w:style>
  <w:style w:type="character" w:customStyle="1" w:styleId="WW8Num51z0">
    <w:name w:val="WW8Num51z0"/>
    <w:rsid w:val="001259A5"/>
    <w:rPr>
      <w:rFonts w:ascii="Wingdings" w:hAnsi="Wingdings" w:cs="StarSymbol"/>
      <w:sz w:val="18"/>
      <w:szCs w:val="18"/>
    </w:rPr>
  </w:style>
  <w:style w:type="character" w:customStyle="1" w:styleId="WW-WW8Num52z0">
    <w:name w:val="WW-WW8Num52z0"/>
    <w:rsid w:val="001259A5"/>
    <w:rPr>
      <w:rFonts w:ascii="Wingdings" w:hAnsi="Wingdings" w:cs="StarSymbol"/>
      <w:sz w:val="18"/>
      <w:szCs w:val="18"/>
    </w:rPr>
  </w:style>
  <w:style w:type="character" w:customStyle="1" w:styleId="WW-WW8Num54z0">
    <w:name w:val="WW-WW8Num54z0"/>
    <w:rsid w:val="001259A5"/>
    <w:rPr>
      <w:rFonts w:ascii="Wingdings" w:hAnsi="Wingdings" w:cs="StarSymbol"/>
      <w:sz w:val="18"/>
      <w:szCs w:val="18"/>
    </w:rPr>
  </w:style>
  <w:style w:type="character" w:customStyle="1" w:styleId="WW-WW8Num55z0">
    <w:name w:val="WW-WW8Num55z0"/>
    <w:rsid w:val="001259A5"/>
    <w:rPr>
      <w:rFonts w:ascii="Wingdings" w:hAnsi="Wingdings" w:cs="StarSymbol"/>
      <w:sz w:val="18"/>
      <w:szCs w:val="18"/>
    </w:rPr>
  </w:style>
  <w:style w:type="character" w:customStyle="1" w:styleId="WW-WW8Num56z0">
    <w:name w:val="WW-WW8Num56z0"/>
    <w:rsid w:val="001259A5"/>
    <w:rPr>
      <w:rFonts w:ascii="Wingdings" w:hAnsi="Wingdings" w:cs="StarSymbol"/>
      <w:sz w:val="18"/>
      <w:szCs w:val="18"/>
    </w:rPr>
  </w:style>
  <w:style w:type="character" w:customStyle="1" w:styleId="WW-WW8Num57z0">
    <w:name w:val="WW-WW8Num57z0"/>
    <w:rsid w:val="001259A5"/>
    <w:rPr>
      <w:rFonts w:ascii="Wingdings" w:hAnsi="Wingdings" w:cs="StarSymbol"/>
      <w:sz w:val="18"/>
      <w:szCs w:val="18"/>
    </w:rPr>
  </w:style>
  <w:style w:type="character" w:customStyle="1" w:styleId="WW-WW8Num58z0">
    <w:name w:val="WW-WW8Num58z0"/>
    <w:rsid w:val="001259A5"/>
    <w:rPr>
      <w:rFonts w:ascii="Wingdings" w:hAnsi="Wingdings" w:cs="StarSymbol"/>
      <w:sz w:val="18"/>
      <w:szCs w:val="18"/>
    </w:rPr>
  </w:style>
  <w:style w:type="character" w:customStyle="1" w:styleId="WW-WW8Num59z0">
    <w:name w:val="WW-WW8Num59z0"/>
    <w:rsid w:val="001259A5"/>
    <w:rPr>
      <w:rFonts w:ascii="Wingdings" w:hAnsi="Wingdings" w:cs="StarSymbol"/>
      <w:sz w:val="18"/>
      <w:szCs w:val="18"/>
    </w:rPr>
  </w:style>
  <w:style w:type="character" w:customStyle="1" w:styleId="WW-WW8Num60z0">
    <w:name w:val="WW-WW8Num60z0"/>
    <w:rsid w:val="001259A5"/>
    <w:rPr>
      <w:rFonts w:ascii="Wingdings" w:hAnsi="Wingdings" w:cs="StarSymbol"/>
      <w:sz w:val="18"/>
      <w:szCs w:val="18"/>
    </w:rPr>
  </w:style>
  <w:style w:type="character" w:customStyle="1" w:styleId="WW-WW8Num61z0">
    <w:name w:val="WW-WW8Num61z0"/>
    <w:rsid w:val="001259A5"/>
    <w:rPr>
      <w:rFonts w:ascii="Wingdings" w:hAnsi="Wingdings" w:cs="StarSymbol"/>
      <w:sz w:val="18"/>
      <w:szCs w:val="18"/>
    </w:rPr>
  </w:style>
  <w:style w:type="character" w:customStyle="1" w:styleId="WW8Num62z0">
    <w:name w:val="WW8Num62z0"/>
    <w:rsid w:val="001259A5"/>
    <w:rPr>
      <w:rFonts w:ascii="Wingdings" w:hAnsi="Wingdings" w:cs="StarSymbol"/>
      <w:sz w:val="18"/>
      <w:szCs w:val="18"/>
    </w:rPr>
  </w:style>
  <w:style w:type="character" w:customStyle="1" w:styleId="WW-Absatz-Standardschriftart1111">
    <w:name w:val="WW-Absatz-Standardschriftart1111"/>
    <w:rsid w:val="001259A5"/>
  </w:style>
  <w:style w:type="character" w:customStyle="1" w:styleId="WW-WW8Num10z011">
    <w:name w:val="WW-WW8Num10z011"/>
    <w:rsid w:val="001259A5"/>
    <w:rPr>
      <w:rFonts w:ascii="Symbol" w:hAnsi="Symbol"/>
    </w:rPr>
  </w:style>
  <w:style w:type="character" w:customStyle="1" w:styleId="WW-WW8Num7z011">
    <w:name w:val="WW-WW8Num7z011"/>
    <w:rsid w:val="001259A5"/>
    <w:rPr>
      <w:rFonts w:ascii="Symbol" w:hAnsi="Symbol"/>
    </w:rPr>
  </w:style>
  <w:style w:type="character" w:customStyle="1" w:styleId="WW-WW8Num8z011">
    <w:name w:val="WW-WW8Num8z011"/>
    <w:rsid w:val="001259A5"/>
    <w:rPr>
      <w:rFonts w:ascii="Symbol" w:hAnsi="Symbol"/>
    </w:rPr>
  </w:style>
  <w:style w:type="character" w:customStyle="1" w:styleId="WW-WW8Num2z011">
    <w:name w:val="WW-WW8Num2z011"/>
    <w:rsid w:val="001259A5"/>
    <w:rPr>
      <w:rFonts w:ascii="Symbol" w:hAnsi="Symbol"/>
    </w:rPr>
  </w:style>
  <w:style w:type="character" w:customStyle="1" w:styleId="WW-WW8Num4z011">
    <w:name w:val="WW-WW8Num4z011"/>
    <w:rsid w:val="001259A5"/>
    <w:rPr>
      <w:rFonts w:ascii="Symbol" w:hAnsi="Symbol"/>
    </w:rPr>
  </w:style>
  <w:style w:type="character" w:customStyle="1" w:styleId="WW-WW8Num6z011">
    <w:name w:val="WW-WW8Num6z011"/>
    <w:rsid w:val="001259A5"/>
    <w:rPr>
      <w:rFonts w:ascii="Symbol" w:hAnsi="Symbol"/>
    </w:rPr>
  </w:style>
  <w:style w:type="character" w:customStyle="1" w:styleId="WW-WW8Num9z011">
    <w:name w:val="WW-WW8Num9z011"/>
    <w:rsid w:val="001259A5"/>
    <w:rPr>
      <w:rFonts w:ascii="Symbol" w:hAnsi="Symbol"/>
    </w:rPr>
  </w:style>
  <w:style w:type="character" w:customStyle="1" w:styleId="WW-WW8Num5z011">
    <w:name w:val="WW-WW8Num5z011"/>
    <w:rsid w:val="001259A5"/>
    <w:rPr>
      <w:rFonts w:ascii="Symbol" w:hAnsi="Symbol"/>
    </w:rPr>
  </w:style>
  <w:style w:type="character" w:customStyle="1" w:styleId="WW-WW8Num12z011">
    <w:name w:val="WW-WW8Num12z011"/>
    <w:rsid w:val="001259A5"/>
    <w:rPr>
      <w:rFonts w:ascii="Symbol" w:hAnsi="Symbol"/>
    </w:rPr>
  </w:style>
  <w:style w:type="character" w:customStyle="1" w:styleId="WW-WW8Num3z011">
    <w:name w:val="WW-WW8Num3z011"/>
    <w:rsid w:val="001259A5"/>
    <w:rPr>
      <w:rFonts w:ascii="Symbol" w:hAnsi="Symbol"/>
    </w:rPr>
  </w:style>
  <w:style w:type="character" w:customStyle="1" w:styleId="WW-WW8Num1z011">
    <w:name w:val="WW-WW8Num1z011"/>
    <w:rsid w:val="001259A5"/>
    <w:rPr>
      <w:rFonts w:ascii="Symbol" w:hAnsi="Symbol"/>
    </w:rPr>
  </w:style>
  <w:style w:type="character" w:customStyle="1" w:styleId="WW-WW8Num11z011">
    <w:name w:val="WW-WW8Num11z011"/>
    <w:rsid w:val="001259A5"/>
    <w:rPr>
      <w:rFonts w:ascii="Symbol" w:hAnsi="Symbol"/>
    </w:rPr>
  </w:style>
  <w:style w:type="character" w:customStyle="1" w:styleId="Marcadores">
    <w:name w:val="Marcadores"/>
    <w:rsid w:val="001259A5"/>
    <w:rPr>
      <w:rFonts w:ascii="StarSymbol" w:eastAsia="StarSymbol" w:hAnsi="StarSymbol" w:cs="StarSymbol"/>
      <w:sz w:val="18"/>
      <w:szCs w:val="18"/>
    </w:rPr>
  </w:style>
  <w:style w:type="character" w:customStyle="1" w:styleId="WW-Marcadores">
    <w:name w:val="WW-Marcadores"/>
    <w:rsid w:val="001259A5"/>
    <w:rPr>
      <w:rFonts w:ascii="StarSymbol" w:eastAsia="StarSymbol" w:hAnsi="StarSymbol" w:cs="StarSymbol"/>
      <w:sz w:val="18"/>
      <w:szCs w:val="18"/>
    </w:rPr>
  </w:style>
  <w:style w:type="character" w:customStyle="1" w:styleId="WW-Marcadores1">
    <w:name w:val="WW-Marcadores1"/>
    <w:rsid w:val="001259A5"/>
    <w:rPr>
      <w:rFonts w:ascii="StarSymbol" w:eastAsia="StarSymbol" w:hAnsi="StarSymbol" w:cs="StarSymbol"/>
      <w:sz w:val="18"/>
      <w:szCs w:val="18"/>
    </w:rPr>
  </w:style>
  <w:style w:type="character" w:customStyle="1" w:styleId="WW-Marcadores11">
    <w:name w:val="WW-Marcadores11"/>
    <w:rsid w:val="001259A5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  <w:rsid w:val="001259A5"/>
  </w:style>
  <w:style w:type="character" w:customStyle="1" w:styleId="WW-SmbolosdeNumerao">
    <w:name w:val="WW-Símbolos de Numeração"/>
    <w:rsid w:val="001259A5"/>
  </w:style>
  <w:style w:type="character" w:customStyle="1" w:styleId="WW-SmbolosdeNumerao1">
    <w:name w:val="WW-Símbolos de Numeração1"/>
    <w:rsid w:val="001259A5"/>
  </w:style>
  <w:style w:type="character" w:customStyle="1" w:styleId="WW-SmbolosdeNumerao11">
    <w:name w:val="WW-Símbolos de Numeração11"/>
    <w:rsid w:val="001259A5"/>
  </w:style>
  <w:style w:type="character" w:styleId="Hyperlink">
    <w:name w:val="Hyperlink"/>
    <w:basedOn w:val="Fontepargpadro1"/>
    <w:rsid w:val="001259A5"/>
    <w:rPr>
      <w:color w:val="0000FF"/>
      <w:u w:val="single"/>
    </w:rPr>
  </w:style>
  <w:style w:type="paragraph" w:customStyle="1" w:styleId="Legenda1">
    <w:name w:val="Legenda1"/>
    <w:basedOn w:val="Normal"/>
    <w:rsid w:val="001259A5"/>
    <w:pPr>
      <w:widowControl w:val="0"/>
      <w:suppressLineNumbers/>
      <w:spacing w:before="120" w:after="120"/>
    </w:pPr>
    <w:rPr>
      <w:rFonts w:eastAsia="Tahoma" w:cs="Tahoma"/>
      <w:i/>
      <w:iCs/>
    </w:rPr>
  </w:style>
  <w:style w:type="paragraph" w:styleId="Ttulo">
    <w:name w:val="Title"/>
    <w:basedOn w:val="Normal"/>
    <w:next w:val="Corpodetexto"/>
    <w:qFormat/>
    <w:rsid w:val="001259A5"/>
    <w:pPr>
      <w:keepNext/>
      <w:widowControl w:val="0"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ubttulo">
    <w:name w:val="Subtitle"/>
    <w:basedOn w:val="Captulo"/>
    <w:next w:val="Corpodetexto"/>
    <w:qFormat/>
    <w:rsid w:val="001259A5"/>
    <w:pPr>
      <w:widowControl w:val="0"/>
      <w:jc w:val="center"/>
    </w:pPr>
    <w:rPr>
      <w:rFonts w:eastAsia="Arial Unicode MS"/>
      <w:i/>
      <w:iCs/>
    </w:rPr>
  </w:style>
  <w:style w:type="paragraph" w:customStyle="1" w:styleId="TtuloPrincipal">
    <w:name w:val="Título Principal"/>
    <w:basedOn w:val="Normal"/>
    <w:next w:val="Corpodetexto"/>
    <w:rsid w:val="001259A5"/>
    <w:pPr>
      <w:keepNext/>
      <w:widowControl w:val="0"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TtuloPrincipal">
    <w:name w:val="WW-Título Principal"/>
    <w:basedOn w:val="Normal"/>
    <w:next w:val="Corpodetexto"/>
    <w:rsid w:val="001259A5"/>
    <w:pPr>
      <w:keepNext/>
      <w:widowControl w:val="0"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TtuloPrincipal1">
    <w:name w:val="WW-Título Principal1"/>
    <w:basedOn w:val="Normal"/>
    <w:next w:val="Corpodetexto"/>
    <w:rsid w:val="001259A5"/>
    <w:pPr>
      <w:keepNext/>
      <w:widowControl w:val="0"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dice">
    <w:name w:val="WW-Índice"/>
    <w:basedOn w:val="Normal"/>
    <w:rsid w:val="001259A5"/>
    <w:pPr>
      <w:widowControl w:val="0"/>
      <w:suppressLineNumbers/>
    </w:pPr>
    <w:rPr>
      <w:rFonts w:eastAsia="Tahoma"/>
      <w:szCs w:val="20"/>
    </w:rPr>
  </w:style>
  <w:style w:type="paragraph" w:customStyle="1" w:styleId="WW-ndice1">
    <w:name w:val="WW-Índice1"/>
    <w:basedOn w:val="Normal"/>
    <w:rsid w:val="001259A5"/>
    <w:pPr>
      <w:widowControl w:val="0"/>
      <w:suppressLineNumbers/>
    </w:pPr>
    <w:rPr>
      <w:rFonts w:eastAsia="Tahoma"/>
      <w:szCs w:val="20"/>
    </w:rPr>
  </w:style>
  <w:style w:type="paragraph" w:styleId="Sumrio1">
    <w:name w:val="toc 1"/>
    <w:basedOn w:val="Normal"/>
    <w:next w:val="Normal"/>
    <w:semiHidden/>
    <w:rsid w:val="001259A5"/>
    <w:pPr>
      <w:widowControl w:val="0"/>
    </w:pPr>
    <w:rPr>
      <w:rFonts w:eastAsia="Tahoma"/>
      <w:szCs w:val="20"/>
    </w:rPr>
  </w:style>
  <w:style w:type="paragraph" w:customStyle="1" w:styleId="smtext">
    <w:name w:val="smtext"/>
    <w:basedOn w:val="Normal"/>
    <w:rsid w:val="001259A5"/>
    <w:pPr>
      <w:widowControl w:val="0"/>
      <w:spacing w:before="280" w:after="280"/>
    </w:pPr>
    <w:rPr>
      <w:rFonts w:ascii="Arial" w:eastAsia="Tahoma" w:hAnsi="Arial" w:cs="Arial"/>
      <w:color w:val="000000"/>
      <w:sz w:val="22"/>
      <w:szCs w:val="22"/>
    </w:rPr>
  </w:style>
  <w:style w:type="paragraph" w:customStyle="1" w:styleId="WW-Corpodetexto2">
    <w:name w:val="WW-Corpo de texto 2"/>
    <w:basedOn w:val="Normal"/>
    <w:rsid w:val="001259A5"/>
    <w:pPr>
      <w:widowControl w:val="0"/>
      <w:jc w:val="both"/>
    </w:pPr>
    <w:rPr>
      <w:rFonts w:eastAsia="Tahoma"/>
      <w:b/>
      <w:bCs/>
      <w:szCs w:val="20"/>
    </w:rPr>
  </w:style>
  <w:style w:type="paragraph" w:customStyle="1" w:styleId="WW-Corpodetexto3">
    <w:name w:val="WW-Corpo de texto 3"/>
    <w:basedOn w:val="Normal"/>
    <w:rsid w:val="001259A5"/>
    <w:pPr>
      <w:widowControl w:val="0"/>
      <w:jc w:val="both"/>
    </w:pPr>
    <w:rPr>
      <w:rFonts w:eastAsia="Tahoma"/>
      <w:szCs w:val="20"/>
    </w:rPr>
  </w:style>
  <w:style w:type="paragraph" w:styleId="Recuodecorpodetexto">
    <w:name w:val="Body Text Indent"/>
    <w:basedOn w:val="Normal"/>
    <w:semiHidden/>
    <w:rsid w:val="001259A5"/>
    <w:pPr>
      <w:widowControl w:val="0"/>
      <w:ind w:left="2552" w:hanging="1844"/>
      <w:jc w:val="both"/>
    </w:pPr>
    <w:rPr>
      <w:rFonts w:eastAsia="Tahoma"/>
      <w:szCs w:val="20"/>
    </w:rPr>
  </w:style>
  <w:style w:type="paragraph" w:customStyle="1" w:styleId="WW-Corpodetexto31">
    <w:name w:val="WW-Corpo de texto 31"/>
    <w:basedOn w:val="Normal"/>
    <w:rsid w:val="001259A5"/>
    <w:pPr>
      <w:widowControl w:val="0"/>
      <w:jc w:val="both"/>
    </w:pPr>
    <w:rPr>
      <w:rFonts w:eastAsia="Tahoma"/>
      <w:color w:val="000000"/>
      <w:szCs w:val="20"/>
    </w:rPr>
  </w:style>
  <w:style w:type="paragraph" w:customStyle="1" w:styleId="WW-NormalWeb">
    <w:name w:val="WW-Normal (Web)"/>
    <w:basedOn w:val="Normal"/>
    <w:rsid w:val="001259A5"/>
    <w:pPr>
      <w:widowControl w:val="0"/>
      <w:suppressAutoHyphens w:val="0"/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LinhaHorizontal">
    <w:name w:val="Linha Horizontal"/>
    <w:basedOn w:val="Normal"/>
    <w:next w:val="Corpodetexto"/>
    <w:rsid w:val="001259A5"/>
    <w:pPr>
      <w:widowControl w:val="0"/>
      <w:suppressLineNumbers/>
      <w:pBdr>
        <w:bottom w:val="double" w:sz="1" w:space="0" w:color="808080"/>
      </w:pBdr>
      <w:spacing w:after="283"/>
    </w:pPr>
    <w:rPr>
      <w:rFonts w:eastAsia="Tahoma"/>
      <w:sz w:val="12"/>
      <w:szCs w:val="12"/>
    </w:rPr>
  </w:style>
  <w:style w:type="paragraph" w:customStyle="1" w:styleId="WW-LinhaHorizontal">
    <w:name w:val="WW-Linha Horizontal"/>
    <w:basedOn w:val="Normal"/>
    <w:next w:val="Corpodetexto"/>
    <w:rsid w:val="001259A5"/>
    <w:pPr>
      <w:widowControl w:val="0"/>
      <w:suppressLineNumbers/>
      <w:pBdr>
        <w:bottom w:val="double" w:sz="1" w:space="0" w:color="808080"/>
      </w:pBdr>
      <w:spacing w:after="283"/>
    </w:pPr>
    <w:rPr>
      <w:rFonts w:eastAsia="Tahoma"/>
      <w:sz w:val="12"/>
      <w:szCs w:val="12"/>
    </w:rPr>
  </w:style>
  <w:style w:type="paragraph" w:customStyle="1" w:styleId="Contedodatabela">
    <w:name w:val="Conteúdo da tabela"/>
    <w:basedOn w:val="Normal"/>
    <w:rsid w:val="001259A5"/>
    <w:pPr>
      <w:widowControl w:val="0"/>
      <w:suppressLineNumbers/>
    </w:pPr>
    <w:rPr>
      <w:rFonts w:eastAsia="Tahoma"/>
      <w:szCs w:val="20"/>
    </w:rPr>
  </w:style>
  <w:style w:type="paragraph" w:customStyle="1" w:styleId="Ttulodatabela">
    <w:name w:val="Título da tabela"/>
    <w:basedOn w:val="Contedodatabela"/>
    <w:rsid w:val="001259A5"/>
    <w:pPr>
      <w:jc w:val="center"/>
    </w:pPr>
    <w:rPr>
      <w:b/>
      <w:bCs/>
      <w:i/>
      <w:iCs/>
    </w:rPr>
  </w:style>
  <w:style w:type="paragraph" w:styleId="MapadoDocumento">
    <w:name w:val="Document Map"/>
    <w:basedOn w:val="Normal"/>
    <w:semiHidden/>
    <w:rsid w:val="001259A5"/>
    <w:pPr>
      <w:widowControl w:val="0"/>
      <w:shd w:val="clear" w:color="auto" w:fill="000080"/>
    </w:pPr>
    <w:rPr>
      <w:rFonts w:ascii="Tahoma" w:eastAsia="Tahoma" w:hAnsi="Tahoma" w:cs="Tahoma"/>
      <w:sz w:val="20"/>
      <w:szCs w:val="20"/>
    </w:rPr>
  </w:style>
  <w:style w:type="paragraph" w:styleId="NormalWeb">
    <w:name w:val="Normal (Web)"/>
    <w:basedOn w:val="Normal"/>
    <w:rsid w:val="001259A5"/>
    <w:pPr>
      <w:suppressAutoHyphens w:val="0"/>
      <w:spacing w:before="100" w:beforeAutospacing="1" w:after="100" w:afterAutospacing="1"/>
    </w:pPr>
    <w:rPr>
      <w:lang w:eastAsia="pt-BR"/>
    </w:rPr>
  </w:style>
  <w:style w:type="character" w:styleId="Forte">
    <w:name w:val="Strong"/>
    <w:basedOn w:val="Fontepargpadro"/>
    <w:uiPriority w:val="22"/>
    <w:qFormat/>
    <w:rsid w:val="001259A5"/>
    <w:rPr>
      <w:b/>
      <w:bCs/>
    </w:rPr>
  </w:style>
  <w:style w:type="character" w:customStyle="1" w:styleId="productinfoname7">
    <w:name w:val="product_info_name7"/>
    <w:basedOn w:val="Fontepargpadro"/>
    <w:rsid w:val="001259A5"/>
    <w:rPr>
      <w:rFonts w:ascii="Arial" w:hAnsi="Arial" w:cs="Arial" w:hint="default"/>
      <w:b/>
      <w:bCs/>
      <w:color w:val="666666"/>
      <w:sz w:val="30"/>
      <w:szCs w:val="30"/>
      <w:shd w:val="clear" w:color="auto" w:fill="FFFFFF"/>
    </w:rPr>
  </w:style>
  <w:style w:type="character" w:customStyle="1" w:styleId="text11">
    <w:name w:val="text_11"/>
    <w:basedOn w:val="Fontepargpadro"/>
    <w:rsid w:val="001259A5"/>
    <w:rPr>
      <w:rFonts w:ascii="Tahoma" w:hAnsi="Tahoma" w:cs="Tahoma" w:hint="default"/>
      <w:color w:val="434343"/>
      <w:sz w:val="17"/>
      <w:szCs w:val="17"/>
    </w:rPr>
  </w:style>
  <w:style w:type="paragraph" w:customStyle="1" w:styleId="topico">
    <w:name w:val="topico"/>
    <w:basedOn w:val="Normal"/>
    <w:rsid w:val="001259A5"/>
    <w:pPr>
      <w:widowControl w:val="0"/>
      <w:numPr>
        <w:numId w:val="1"/>
      </w:numPr>
    </w:pPr>
    <w:rPr>
      <w:rFonts w:eastAsia="Tahoma"/>
      <w:szCs w:val="20"/>
    </w:rPr>
  </w:style>
  <w:style w:type="paragraph" w:customStyle="1" w:styleId="price1">
    <w:name w:val="price1"/>
    <w:basedOn w:val="Normal"/>
    <w:rsid w:val="001259A5"/>
    <w:pPr>
      <w:suppressAutoHyphens w:val="0"/>
    </w:pPr>
    <w:rPr>
      <w:sz w:val="21"/>
      <w:szCs w:val="21"/>
      <w:lang w:eastAsia="pt-BR"/>
    </w:rPr>
  </w:style>
  <w:style w:type="character" w:customStyle="1" w:styleId="caps">
    <w:name w:val="caps"/>
    <w:basedOn w:val="Fontepargpadro"/>
    <w:rsid w:val="001259A5"/>
  </w:style>
  <w:style w:type="paragraph" w:styleId="Recuodecorpodetexto2">
    <w:name w:val="Body Text Indent 2"/>
    <w:basedOn w:val="Normal"/>
    <w:semiHidden/>
    <w:rsid w:val="001259A5"/>
    <w:pPr>
      <w:spacing w:before="80" w:after="80" w:line="320" w:lineRule="exact"/>
      <w:ind w:firstLine="567"/>
      <w:jc w:val="both"/>
    </w:pPr>
    <w:rPr>
      <w:rFonts w:ascii="Arial" w:hAnsi="Arial" w:cs="Arial"/>
    </w:rPr>
  </w:style>
  <w:style w:type="paragraph" w:styleId="Recuodecorpodetexto3">
    <w:name w:val="Body Text Indent 3"/>
    <w:basedOn w:val="Normal"/>
    <w:semiHidden/>
    <w:rsid w:val="001259A5"/>
    <w:pPr>
      <w:spacing w:before="60" w:after="60" w:line="300" w:lineRule="exact"/>
      <w:ind w:firstLine="567"/>
    </w:pPr>
    <w:rPr>
      <w:rFonts w:ascii="Arial" w:hAnsi="Arial" w:cs="Arial"/>
    </w:rPr>
  </w:style>
  <w:style w:type="paragraph" w:styleId="Corpodetexto2">
    <w:name w:val="Body Text 2"/>
    <w:basedOn w:val="Normal"/>
    <w:semiHidden/>
    <w:rsid w:val="001259A5"/>
    <w:pPr>
      <w:suppressAutoHyphens w:val="0"/>
      <w:jc w:val="both"/>
    </w:pPr>
    <w:rPr>
      <w:rFonts w:ascii="Arial" w:hAnsi="Arial" w:cs="Arial"/>
      <w:b/>
      <w:bCs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A2124B"/>
    <w:rPr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052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0522"/>
    <w:rPr>
      <w:rFonts w:ascii="Tahoma" w:hAnsi="Tahoma" w:cs="Tahoma"/>
      <w:sz w:val="16"/>
      <w:szCs w:val="16"/>
      <w:lang w:eastAsia="ar-SA"/>
    </w:rPr>
  </w:style>
  <w:style w:type="paragraph" w:styleId="PargrafodaLista">
    <w:name w:val="List Paragraph"/>
    <w:basedOn w:val="Normal"/>
    <w:uiPriority w:val="34"/>
    <w:qFormat/>
    <w:rsid w:val="00FE1A39"/>
    <w:pPr>
      <w:ind w:left="708"/>
    </w:pPr>
  </w:style>
  <w:style w:type="paragraph" w:customStyle="1" w:styleId="WW-Corpodetexto312">
    <w:name w:val="WW-Corpo de texto 312"/>
    <w:basedOn w:val="Normal"/>
    <w:rsid w:val="00574E5F"/>
    <w:p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Recuodecorpodetexto21">
    <w:name w:val="Recuo de corpo de texto 21"/>
    <w:basedOn w:val="Normal"/>
    <w:rsid w:val="00EF36E4"/>
    <w:pPr>
      <w:overflowPunct w:val="0"/>
      <w:autoSpaceDE w:val="0"/>
      <w:spacing w:before="120" w:after="120"/>
      <w:ind w:left="1701" w:hanging="1701"/>
      <w:jc w:val="both"/>
      <w:textAlignment w:val="baseline"/>
    </w:pPr>
    <w:rPr>
      <w:rFonts w:ascii="Arial" w:hAnsi="Arial"/>
      <w:szCs w:val="20"/>
    </w:rPr>
  </w:style>
  <w:style w:type="paragraph" w:customStyle="1" w:styleId="WW-Recuodecorpodetexto2">
    <w:name w:val="WW-Recuo de corpo de texto 2"/>
    <w:basedOn w:val="Normal"/>
    <w:rsid w:val="00B1523B"/>
    <w:pPr>
      <w:widowControl w:val="0"/>
      <w:spacing w:before="120" w:after="120"/>
      <w:ind w:left="1701" w:hanging="1701"/>
      <w:jc w:val="both"/>
    </w:pPr>
    <w:rPr>
      <w:rFonts w:ascii="Arial" w:eastAsia="Lucida Sans Unicode" w:hAnsi="Arial"/>
      <w:kern w:val="1"/>
    </w:rPr>
  </w:style>
  <w:style w:type="table" w:styleId="Tabelacomgrade">
    <w:name w:val="Table Grid"/>
    <w:basedOn w:val="Tabelanormal"/>
    <w:uiPriority w:val="59"/>
    <w:rsid w:val="00302F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nea">
    <w:name w:val="alínea"/>
    <w:basedOn w:val="Normal"/>
    <w:uiPriority w:val="99"/>
    <w:rsid w:val="00CD5A3F"/>
    <w:pPr>
      <w:suppressAutoHyphens w:val="0"/>
      <w:overflowPunct w:val="0"/>
      <w:autoSpaceDE w:val="0"/>
      <w:autoSpaceDN w:val="0"/>
      <w:adjustRightInd w:val="0"/>
      <w:spacing w:before="240"/>
      <w:ind w:firstLine="1701"/>
      <w:jc w:val="both"/>
    </w:pPr>
    <w:rPr>
      <w:rFonts w:ascii="Arial" w:hAnsi="Arial" w:cs="Arial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F82DD1"/>
    <w:rPr>
      <w:sz w:val="24"/>
      <w:szCs w:val="24"/>
      <w:lang w:eastAsia="ar-SA"/>
    </w:rPr>
  </w:style>
  <w:style w:type="paragraph" w:customStyle="1" w:styleId="Corpodetexto21">
    <w:name w:val="Corpo de texto 21"/>
    <w:basedOn w:val="Normal"/>
    <w:rsid w:val="000F451E"/>
    <w:pPr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apple-tab-span">
    <w:name w:val="apple-tab-span"/>
    <w:basedOn w:val="Fontepargpadro"/>
    <w:rsid w:val="00B84535"/>
  </w:style>
  <w:style w:type="character" w:customStyle="1" w:styleId="CorpodetextoChar">
    <w:name w:val="Corpo de texto Char"/>
    <w:basedOn w:val="Fontepargpadro"/>
    <w:link w:val="Corpodetexto"/>
    <w:semiHidden/>
    <w:rsid w:val="00E9438A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B5789-1A13-45F2-8876-8582CE16E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Ao</vt:lpstr>
    </vt:vector>
  </TitlesOfParts>
  <Company>cesama</Company>
  <LinksUpToDate>false</LinksUpToDate>
  <CharactersWithSpaces>983</CharactersWithSpaces>
  <SharedDoc>false</SharedDoc>
  <HLinks>
    <vt:vector size="78" baseType="variant">
      <vt:variant>
        <vt:i4>4915289</vt:i4>
      </vt:variant>
      <vt:variant>
        <vt:i4>27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4915289</vt:i4>
      </vt:variant>
      <vt:variant>
        <vt:i4>24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5046272</vt:i4>
      </vt:variant>
      <vt:variant>
        <vt:i4>21</vt:i4>
      </vt:variant>
      <vt:variant>
        <vt:i4>0</vt:i4>
      </vt:variant>
      <vt:variant>
        <vt:i4>5</vt:i4>
      </vt:variant>
      <vt:variant>
        <vt:lpwstr>http://www.pjf.mg.gov.br/</vt:lpwstr>
      </vt:variant>
      <vt:variant>
        <vt:lpwstr/>
      </vt:variant>
      <vt:variant>
        <vt:i4>5242937</vt:i4>
      </vt:variant>
      <vt:variant>
        <vt:i4>18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5242937</vt:i4>
      </vt:variant>
      <vt:variant>
        <vt:i4>15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4915289</vt:i4>
      </vt:variant>
      <vt:variant>
        <vt:i4>12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5242937</vt:i4>
      </vt:variant>
      <vt:variant>
        <vt:i4>9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5046272</vt:i4>
      </vt:variant>
      <vt:variant>
        <vt:i4>6</vt:i4>
      </vt:variant>
      <vt:variant>
        <vt:i4>0</vt:i4>
      </vt:variant>
      <vt:variant>
        <vt:i4>5</vt:i4>
      </vt:variant>
      <vt:variant>
        <vt:lpwstr>http://www.pjf.mg.gov.br/</vt:lpwstr>
      </vt:variant>
      <vt:variant>
        <vt:lpwstr/>
      </vt:variant>
      <vt:variant>
        <vt:i4>4915289</vt:i4>
      </vt:variant>
      <vt:variant>
        <vt:i4>3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  <vt:variant>
        <vt:i4>5242937</vt:i4>
      </vt:variant>
      <vt:variant>
        <vt:i4>0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5242937</vt:i4>
      </vt:variant>
      <vt:variant>
        <vt:i4>3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http://www.cesama.com.br/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</dc:title>
  <dc:creator>DESI12</dc:creator>
  <cp:lastModifiedBy>rmelo</cp:lastModifiedBy>
  <cp:revision>3</cp:revision>
  <cp:lastPrinted>2017-11-13T11:13:00Z</cp:lastPrinted>
  <dcterms:created xsi:type="dcterms:W3CDTF">2023-11-13T18:19:00Z</dcterms:created>
  <dcterms:modified xsi:type="dcterms:W3CDTF">2023-11-13T18:28:00Z</dcterms:modified>
</cp:coreProperties>
</file>