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910499">
        <w:rPr>
          <w:b/>
          <w:i/>
          <w:sz w:val="24"/>
          <w:szCs w:val="24"/>
        </w:rPr>
        <w:t xml:space="preserve"> </w:t>
      </w:r>
      <w:r w:rsidR="006D61A9">
        <w:rPr>
          <w:b/>
          <w:i/>
          <w:sz w:val="24"/>
          <w:szCs w:val="24"/>
        </w:rPr>
        <w:t>c</w:t>
      </w:r>
      <w:r w:rsidR="00A33E44">
        <w:rPr>
          <w:b/>
          <w:i/>
          <w:sz w:val="24"/>
          <w:szCs w:val="24"/>
        </w:rPr>
        <w:t xml:space="preserve">olar de </w:t>
      </w:r>
      <w:r w:rsidR="006D61A9">
        <w:rPr>
          <w:b/>
          <w:i/>
          <w:sz w:val="24"/>
          <w:szCs w:val="24"/>
        </w:rPr>
        <w:t>t</w:t>
      </w:r>
      <w:r w:rsidR="00A33E44">
        <w:rPr>
          <w:b/>
          <w:i/>
          <w:sz w:val="24"/>
          <w:szCs w:val="24"/>
        </w:rPr>
        <w:t xml:space="preserve">omada em </w:t>
      </w:r>
      <w:r w:rsidR="006D61A9">
        <w:rPr>
          <w:b/>
          <w:i/>
          <w:sz w:val="24"/>
          <w:szCs w:val="24"/>
        </w:rPr>
        <w:t>f</w:t>
      </w:r>
      <w:r w:rsidR="00A33E44">
        <w:rPr>
          <w:b/>
          <w:i/>
          <w:sz w:val="24"/>
          <w:szCs w:val="24"/>
        </w:rPr>
        <w:t xml:space="preserve">erro </w:t>
      </w:r>
      <w:r w:rsidR="006D61A9">
        <w:rPr>
          <w:b/>
          <w:i/>
          <w:sz w:val="24"/>
          <w:szCs w:val="24"/>
        </w:rPr>
        <w:t>f</w:t>
      </w:r>
      <w:r w:rsidR="00A33E44">
        <w:rPr>
          <w:b/>
          <w:i/>
          <w:sz w:val="24"/>
          <w:szCs w:val="24"/>
        </w:rPr>
        <w:t>undido</w:t>
      </w:r>
      <w:r w:rsidR="00DA5A54">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w:t>
      </w:r>
      <w:proofErr w:type="gramStart"/>
      <w:r w:rsidRPr="00274DF5">
        <w:rPr>
          <w:rFonts w:cs="Arial"/>
          <w:sz w:val="24"/>
          <w:szCs w:val="24"/>
          <w:lang w:eastAsia="pt-BR"/>
        </w:rPr>
        <w:t>mercado</w:t>
      </w:r>
      <w:proofErr w:type="gramEnd"/>
      <w:r w:rsidRPr="00274DF5">
        <w:rPr>
          <w:rFonts w:cs="Arial"/>
          <w:sz w:val="24"/>
          <w:szCs w:val="24"/>
          <w:lang w:eastAsia="pt-BR"/>
        </w:rPr>
        <w:t xml:space="preserve">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Pr="00F40DEF" w:rsidRDefault="00D257DC" w:rsidP="00D257DC">
      <w:pPr>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r w:rsidR="00BC62F5" w:rsidRPr="00BC62F5">
        <w:rPr>
          <w:rFonts w:cs="Arial"/>
          <w:bCs/>
          <w:sz w:val="24"/>
          <w:szCs w:val="24"/>
        </w:rPr>
        <w:t xml:space="preserve">COLAR DE TOMADA </w:t>
      </w:r>
      <w:proofErr w:type="spellStart"/>
      <w:r w:rsidR="00BC62F5" w:rsidRPr="00BC62F5">
        <w:rPr>
          <w:rFonts w:cs="Arial"/>
          <w:bCs/>
          <w:sz w:val="24"/>
          <w:szCs w:val="24"/>
        </w:rPr>
        <w:t>FºFº</w:t>
      </w:r>
      <w:proofErr w:type="spellEnd"/>
      <w:r w:rsidR="00BC62F5" w:rsidRPr="00BC62F5">
        <w:rPr>
          <w:rFonts w:cs="Arial"/>
          <w:bCs/>
          <w:sz w:val="24"/>
          <w:szCs w:val="24"/>
        </w:rPr>
        <w:t xml:space="preserve"> COMPLETO </w:t>
      </w:r>
      <w:proofErr w:type="gramStart"/>
      <w:r w:rsidR="00BC62F5" w:rsidRPr="00BC62F5">
        <w:rPr>
          <w:rFonts w:cs="Arial"/>
          <w:bCs/>
          <w:sz w:val="24"/>
          <w:szCs w:val="24"/>
        </w:rPr>
        <w:t>150MM</w:t>
      </w:r>
      <w:proofErr w:type="gramEnd"/>
      <w:r w:rsidR="00BC62F5" w:rsidRPr="00BC62F5">
        <w:rPr>
          <w:rFonts w:cs="Arial"/>
          <w:bCs/>
          <w:sz w:val="24"/>
          <w:szCs w:val="24"/>
        </w:rPr>
        <w:t xml:space="preserve"> X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00BC62F5" w:rsidRPr="00BC62F5">
        <w:rPr>
          <w:rFonts w:cs="Arial"/>
          <w:bCs/>
          <w:sz w:val="24"/>
          <w:szCs w:val="24"/>
        </w:rPr>
        <w:t xml:space="preserve">COLAR DE TOMADA </w:t>
      </w:r>
      <w:proofErr w:type="spellStart"/>
      <w:r w:rsidR="00BC62F5" w:rsidRPr="00BC62F5">
        <w:rPr>
          <w:rFonts w:cs="Arial"/>
          <w:bCs/>
          <w:sz w:val="24"/>
          <w:szCs w:val="24"/>
        </w:rPr>
        <w:t>FºFº</w:t>
      </w:r>
      <w:proofErr w:type="spellEnd"/>
      <w:r w:rsidR="00BC62F5" w:rsidRPr="00BC62F5">
        <w:rPr>
          <w:rFonts w:cs="Arial"/>
          <w:bCs/>
          <w:sz w:val="24"/>
          <w:szCs w:val="24"/>
        </w:rPr>
        <w:t xml:space="preserve"> COMPLETO </w:t>
      </w:r>
      <w:proofErr w:type="gramStart"/>
      <w:r w:rsidR="00BC62F5" w:rsidRPr="00BC62F5">
        <w:rPr>
          <w:rFonts w:cs="Arial"/>
          <w:bCs/>
          <w:sz w:val="24"/>
          <w:szCs w:val="24"/>
        </w:rPr>
        <w:t>150MM</w:t>
      </w:r>
      <w:proofErr w:type="gramEnd"/>
      <w:r w:rsidR="00BC62F5" w:rsidRPr="00BC62F5">
        <w:rPr>
          <w:rFonts w:cs="Arial"/>
          <w:bCs/>
          <w:sz w:val="24"/>
          <w:szCs w:val="24"/>
        </w:rPr>
        <w:t xml:space="preserve">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200</w:t>
      </w:r>
    </w:p>
    <w:p w:rsidR="00D257DC" w:rsidRDefault="00D257DC" w:rsidP="00D257DC"/>
    <w:p w:rsidR="00D257DC" w:rsidRDefault="00D257DC" w:rsidP="00D257DC"/>
    <w:p w:rsidR="00D74910" w:rsidRDefault="00D74910" w:rsidP="00D257DC">
      <w:pPr>
        <w:rPr>
          <w:rFonts w:cs="Arial"/>
          <w:b/>
          <w:bCs/>
          <w:sz w:val="24"/>
          <w:szCs w:val="24"/>
        </w:rPr>
      </w:pPr>
    </w:p>
    <w:p w:rsidR="00D74910" w:rsidRDefault="00D74910"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00BC62F5" w:rsidRPr="00BC62F5">
        <w:rPr>
          <w:rFonts w:cs="Arial"/>
          <w:bCs/>
          <w:sz w:val="24"/>
          <w:szCs w:val="24"/>
        </w:rPr>
        <w:t xml:space="preserve">COLAR DE TOMADA </w:t>
      </w:r>
      <w:proofErr w:type="spellStart"/>
      <w:r w:rsidR="00BC62F5" w:rsidRPr="00BC62F5">
        <w:rPr>
          <w:rFonts w:cs="Arial"/>
          <w:bCs/>
          <w:sz w:val="24"/>
          <w:szCs w:val="24"/>
        </w:rPr>
        <w:t>FºFº</w:t>
      </w:r>
      <w:proofErr w:type="spellEnd"/>
      <w:r w:rsidR="00BC62F5" w:rsidRPr="00BC62F5">
        <w:rPr>
          <w:rFonts w:cs="Arial"/>
          <w:bCs/>
          <w:sz w:val="24"/>
          <w:szCs w:val="24"/>
        </w:rPr>
        <w:t xml:space="preserve"> COMPLETO </w:t>
      </w:r>
      <w:proofErr w:type="gramStart"/>
      <w:r w:rsidR="00BC62F5" w:rsidRPr="00BC62F5">
        <w:rPr>
          <w:rFonts w:cs="Arial"/>
          <w:bCs/>
          <w:sz w:val="24"/>
          <w:szCs w:val="24"/>
        </w:rPr>
        <w:t>200MM</w:t>
      </w:r>
      <w:proofErr w:type="gramEnd"/>
      <w:r w:rsidR="00BC62F5" w:rsidRPr="00BC62F5">
        <w:rPr>
          <w:rFonts w:cs="Arial"/>
          <w:bCs/>
          <w:sz w:val="24"/>
          <w:szCs w:val="24"/>
        </w:rPr>
        <w:t xml:space="preserve">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15</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00BC62F5" w:rsidRPr="00BC62F5">
        <w:rPr>
          <w:rFonts w:ascii="Comic Sans MS" w:hAnsi="Comic Sans MS" w:cs="Arial"/>
          <w:lang w:eastAsia="pt-BR"/>
        </w:rPr>
        <w:t xml:space="preserve">COLAR DE TOMADA </w:t>
      </w:r>
      <w:proofErr w:type="spellStart"/>
      <w:r w:rsidR="00BC62F5" w:rsidRPr="00BC62F5">
        <w:rPr>
          <w:rFonts w:ascii="Comic Sans MS" w:hAnsi="Comic Sans MS" w:cs="Arial"/>
          <w:lang w:eastAsia="pt-BR"/>
        </w:rPr>
        <w:t>FºFº</w:t>
      </w:r>
      <w:proofErr w:type="spellEnd"/>
      <w:r w:rsidR="00BC62F5" w:rsidRPr="00BC62F5">
        <w:rPr>
          <w:rFonts w:ascii="Comic Sans MS" w:hAnsi="Comic Sans MS" w:cs="Arial"/>
          <w:lang w:eastAsia="pt-BR"/>
        </w:rPr>
        <w:t xml:space="preserve"> COMPLETO </w:t>
      </w:r>
      <w:proofErr w:type="gramStart"/>
      <w:r w:rsidR="00BC62F5" w:rsidRPr="00BC62F5">
        <w:rPr>
          <w:rFonts w:ascii="Comic Sans MS" w:hAnsi="Comic Sans MS" w:cs="Arial"/>
          <w:lang w:eastAsia="pt-BR"/>
        </w:rPr>
        <w:t>250MM</w:t>
      </w:r>
      <w:proofErr w:type="gramEnd"/>
      <w:r w:rsidR="00BC62F5" w:rsidRPr="00BC62F5">
        <w:rPr>
          <w:rFonts w:ascii="Comic Sans MS" w:hAnsi="Comic Sans MS" w:cs="Arial"/>
          <w:lang w:eastAsia="pt-BR"/>
        </w:rPr>
        <w:t xml:space="preserve">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35</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00C53439" w:rsidRPr="00C53439">
        <w:rPr>
          <w:rFonts w:ascii="Comic Sans MS" w:hAnsi="Comic Sans MS" w:cs="Arial"/>
          <w:lang w:eastAsia="pt-BR"/>
        </w:rPr>
        <w:t xml:space="preserve">COLAR DE TOMADA </w:t>
      </w:r>
      <w:proofErr w:type="spellStart"/>
      <w:r w:rsidR="00C53439" w:rsidRPr="00C53439">
        <w:rPr>
          <w:rFonts w:ascii="Comic Sans MS" w:hAnsi="Comic Sans MS" w:cs="Arial"/>
          <w:lang w:eastAsia="pt-BR"/>
        </w:rPr>
        <w:t>FºFº</w:t>
      </w:r>
      <w:proofErr w:type="spellEnd"/>
      <w:r w:rsidR="00C53439" w:rsidRPr="00C53439">
        <w:rPr>
          <w:rFonts w:ascii="Comic Sans MS" w:hAnsi="Comic Sans MS" w:cs="Arial"/>
          <w:lang w:eastAsia="pt-BR"/>
        </w:rPr>
        <w:t xml:space="preserve"> COMPLETO </w:t>
      </w:r>
      <w:proofErr w:type="gramStart"/>
      <w:r w:rsidR="00C53439" w:rsidRPr="00C53439">
        <w:rPr>
          <w:rFonts w:ascii="Comic Sans MS" w:hAnsi="Comic Sans MS" w:cs="Arial"/>
          <w:lang w:eastAsia="pt-BR"/>
        </w:rPr>
        <w:t>300MM</w:t>
      </w:r>
      <w:proofErr w:type="gramEnd"/>
      <w:r w:rsidR="00C53439" w:rsidRPr="00C53439">
        <w:rPr>
          <w:rFonts w:ascii="Comic Sans MS" w:hAnsi="Comic Sans MS" w:cs="Arial"/>
          <w:lang w:eastAsia="pt-BR"/>
        </w:rPr>
        <w:t xml:space="preserve">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15</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100 (DE </w:t>
      </w:r>
      <w:proofErr w:type="gramStart"/>
      <w:r w:rsidR="00C53439" w:rsidRPr="00C53439">
        <w:rPr>
          <w:rFonts w:cs="Arial"/>
          <w:bCs/>
          <w:sz w:val="24"/>
          <w:szCs w:val="24"/>
        </w:rPr>
        <w:t>110MM</w:t>
      </w:r>
      <w:proofErr w:type="gramEnd"/>
      <w:r w:rsidR="00C53439" w:rsidRPr="00C53439">
        <w:rPr>
          <w:rFonts w:cs="Arial"/>
          <w:bCs/>
          <w:sz w:val="24"/>
          <w:szCs w:val="24"/>
        </w:rPr>
        <w:t>) X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15</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100 (DE </w:t>
      </w:r>
      <w:proofErr w:type="gramStart"/>
      <w:r w:rsidR="00C53439" w:rsidRPr="00C53439">
        <w:rPr>
          <w:rFonts w:cs="Arial"/>
          <w:bCs/>
          <w:sz w:val="24"/>
          <w:szCs w:val="24"/>
        </w:rPr>
        <w:t>110MM</w:t>
      </w:r>
      <w:proofErr w:type="gramEnd"/>
      <w:r w:rsidR="00C53439" w:rsidRPr="00C53439">
        <w:rPr>
          <w:rFonts w:cs="Arial"/>
          <w:bCs/>
          <w:sz w:val="24"/>
          <w:szCs w:val="24"/>
        </w:rPr>
        <w:t>)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140</w:t>
      </w:r>
    </w:p>
    <w:p w:rsidR="00953EB9" w:rsidRDefault="00953EB9" w:rsidP="00D257DC">
      <w:pPr>
        <w:rPr>
          <w:rFonts w:cs="Arial"/>
          <w:b/>
          <w:bCs/>
          <w:sz w:val="24"/>
          <w:szCs w:val="24"/>
        </w:rPr>
      </w:pPr>
    </w:p>
    <w:p w:rsidR="00953EB9" w:rsidRDefault="00953EB9" w:rsidP="00953EB9">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125 (DE </w:t>
      </w:r>
      <w:proofErr w:type="gramStart"/>
      <w:r w:rsidR="00C53439" w:rsidRPr="00C53439">
        <w:rPr>
          <w:rFonts w:cs="Arial"/>
          <w:bCs/>
          <w:sz w:val="24"/>
          <w:szCs w:val="24"/>
        </w:rPr>
        <w:t>140MM</w:t>
      </w:r>
      <w:proofErr w:type="gramEnd"/>
      <w:r w:rsidR="00C53439" w:rsidRPr="00C53439">
        <w:rPr>
          <w:rFonts w:cs="Arial"/>
          <w:bCs/>
          <w:sz w:val="24"/>
          <w:szCs w:val="24"/>
        </w:rPr>
        <w:t>) X 1"</w:t>
      </w:r>
    </w:p>
    <w:p w:rsidR="00953EB9" w:rsidRDefault="00953EB9" w:rsidP="00953EB9">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953EB9" w:rsidRDefault="00953EB9" w:rsidP="00953EB9">
      <w:pPr>
        <w:rPr>
          <w:rFonts w:cs="Arial"/>
          <w:bCs/>
          <w:sz w:val="24"/>
          <w:szCs w:val="24"/>
        </w:rPr>
      </w:pPr>
      <w:r w:rsidRPr="003C48DE">
        <w:rPr>
          <w:rFonts w:cs="Arial"/>
          <w:b/>
          <w:bCs/>
          <w:sz w:val="24"/>
          <w:szCs w:val="24"/>
        </w:rPr>
        <w:t>UNIDADE</w:t>
      </w:r>
      <w:r>
        <w:rPr>
          <w:rFonts w:cs="Arial"/>
          <w:bCs/>
          <w:sz w:val="24"/>
          <w:szCs w:val="24"/>
        </w:rPr>
        <w:t>: PEÇA</w:t>
      </w:r>
    </w:p>
    <w:p w:rsidR="00953EB9" w:rsidRDefault="00953EB9" w:rsidP="00953EB9">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sidR="00C53439">
        <w:rPr>
          <w:rFonts w:cs="Arial"/>
          <w:b/>
          <w:bCs/>
          <w:sz w:val="24"/>
          <w:szCs w:val="24"/>
        </w:rPr>
        <w:t>5</w:t>
      </w:r>
      <w:proofErr w:type="gramEnd"/>
    </w:p>
    <w:p w:rsidR="00D257DC" w:rsidRDefault="00D257DC" w:rsidP="00D257DC"/>
    <w:p w:rsidR="00D257DC" w:rsidRDefault="00D257DC" w:rsidP="00D257DC">
      <w:pPr>
        <w:rPr>
          <w:rFonts w:cs="Arial"/>
          <w:bCs/>
          <w:sz w:val="24"/>
          <w:szCs w:val="24"/>
        </w:rPr>
      </w:pPr>
      <w:r w:rsidRPr="003C48DE">
        <w:rPr>
          <w:rFonts w:cs="Arial"/>
          <w:b/>
          <w:bCs/>
          <w:sz w:val="24"/>
          <w:szCs w:val="24"/>
        </w:rPr>
        <w:t>ITEM 00</w:t>
      </w:r>
      <w:r w:rsidR="00953EB9">
        <w:rPr>
          <w:rFonts w:cs="Arial"/>
          <w:b/>
          <w:bCs/>
          <w:sz w:val="24"/>
          <w:szCs w:val="24"/>
        </w:rPr>
        <w:t>9</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125 (DE </w:t>
      </w:r>
      <w:proofErr w:type="gramStart"/>
      <w:r w:rsidR="00C53439" w:rsidRPr="00C53439">
        <w:rPr>
          <w:rFonts w:cs="Arial"/>
          <w:bCs/>
          <w:sz w:val="24"/>
          <w:szCs w:val="24"/>
        </w:rPr>
        <w:t>140MM</w:t>
      </w:r>
      <w:proofErr w:type="gramEnd"/>
      <w:r w:rsidR="00C53439" w:rsidRPr="00C53439">
        <w:rPr>
          <w:rFonts w:cs="Arial"/>
          <w:bCs/>
          <w:sz w:val="24"/>
          <w:szCs w:val="24"/>
        </w:rPr>
        <w:t>)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15</w:t>
      </w:r>
    </w:p>
    <w:p w:rsidR="00D257DC" w:rsidRDefault="00D257DC" w:rsidP="00D257DC">
      <w:pPr>
        <w:rPr>
          <w:rFonts w:cs="Arial"/>
          <w:bCs/>
          <w:sz w:val="24"/>
          <w:szCs w:val="24"/>
        </w:rPr>
      </w:pP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10</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140 (DE </w:t>
      </w:r>
      <w:proofErr w:type="gramStart"/>
      <w:r w:rsidR="00C53439" w:rsidRPr="00C53439">
        <w:rPr>
          <w:rFonts w:cs="Arial"/>
          <w:bCs/>
          <w:sz w:val="24"/>
          <w:szCs w:val="24"/>
        </w:rPr>
        <w:t>160MM</w:t>
      </w:r>
      <w:proofErr w:type="gramEnd"/>
      <w:r w:rsidR="00C53439" w:rsidRPr="00C53439">
        <w:rPr>
          <w:rFonts w:cs="Arial"/>
          <w:bCs/>
          <w:sz w:val="24"/>
          <w:szCs w:val="24"/>
        </w:rPr>
        <w:t>) X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sidR="00C53439">
        <w:rPr>
          <w:rFonts w:cs="Arial"/>
          <w:b/>
          <w:bCs/>
          <w:sz w:val="24"/>
          <w:szCs w:val="24"/>
        </w:rPr>
        <w:t>2</w:t>
      </w:r>
      <w:proofErr w:type="gramEnd"/>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11</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140 (DE </w:t>
      </w:r>
      <w:proofErr w:type="gramStart"/>
      <w:r w:rsidR="00C53439" w:rsidRPr="00C53439">
        <w:rPr>
          <w:rFonts w:cs="Arial"/>
          <w:bCs/>
          <w:sz w:val="24"/>
          <w:szCs w:val="24"/>
        </w:rPr>
        <w:t>160MM</w:t>
      </w:r>
      <w:proofErr w:type="gramEnd"/>
      <w:r w:rsidR="00C53439" w:rsidRPr="00C53439">
        <w:rPr>
          <w:rFonts w:cs="Arial"/>
          <w:bCs/>
          <w:sz w:val="24"/>
          <w:szCs w:val="24"/>
        </w:rPr>
        <w:t>)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80</w:t>
      </w:r>
    </w:p>
    <w:p w:rsidR="00D257DC" w:rsidRDefault="00D257DC" w:rsidP="00D257DC">
      <w:pPr>
        <w:rPr>
          <w:rFonts w:cs="Arial"/>
          <w:b/>
          <w:bCs/>
          <w:sz w:val="24"/>
          <w:szCs w:val="24"/>
        </w:rPr>
      </w:pPr>
    </w:p>
    <w:p w:rsidR="005D7811" w:rsidRDefault="005D7811" w:rsidP="00D257DC">
      <w:pPr>
        <w:rPr>
          <w:rFonts w:cs="Arial"/>
          <w:b/>
          <w:bCs/>
          <w:sz w:val="24"/>
          <w:szCs w:val="24"/>
        </w:rPr>
      </w:pPr>
    </w:p>
    <w:p w:rsidR="005D7811" w:rsidRDefault="005D7811"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lastRenderedPageBreak/>
        <w:t>ITEM 0</w:t>
      </w:r>
      <w:r>
        <w:rPr>
          <w:rFonts w:cs="Arial"/>
          <w:b/>
          <w:bCs/>
          <w:sz w:val="24"/>
          <w:szCs w:val="24"/>
        </w:rPr>
        <w:t>12</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50 (DE </w:t>
      </w:r>
      <w:proofErr w:type="gramStart"/>
      <w:r w:rsidR="00C53439" w:rsidRPr="00C53439">
        <w:rPr>
          <w:rFonts w:cs="Arial"/>
          <w:bCs/>
          <w:sz w:val="24"/>
          <w:szCs w:val="24"/>
        </w:rPr>
        <w:t>60MM</w:t>
      </w:r>
      <w:proofErr w:type="gramEnd"/>
      <w:r w:rsidR="00C53439" w:rsidRPr="00C53439">
        <w:rPr>
          <w:rFonts w:cs="Arial"/>
          <w:bCs/>
          <w:sz w:val="24"/>
          <w:szCs w:val="24"/>
        </w:rPr>
        <w:t>)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w:t>
      </w:r>
      <w:proofErr w:type="gramStart"/>
      <w:r>
        <w:rPr>
          <w:rFonts w:cs="Arial"/>
          <w:b/>
          <w:bCs/>
          <w:sz w:val="24"/>
          <w:szCs w:val="24"/>
        </w:rPr>
        <w:t xml:space="preserve">  </w:t>
      </w:r>
      <w:proofErr w:type="gramEnd"/>
      <w:r w:rsidR="00C53439">
        <w:rPr>
          <w:rFonts w:cs="Arial"/>
          <w:b/>
          <w:bCs/>
          <w:sz w:val="24"/>
          <w:szCs w:val="24"/>
        </w:rPr>
        <w:t>430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13</w:t>
      </w:r>
      <w:r>
        <w:rPr>
          <w:rFonts w:cs="Arial"/>
          <w:bCs/>
          <w:sz w:val="24"/>
          <w:szCs w:val="24"/>
        </w:rPr>
        <w:t xml:space="preserve">: </w:t>
      </w:r>
      <w:r w:rsidR="00C53439" w:rsidRPr="00C53439">
        <w:rPr>
          <w:rFonts w:cs="Arial"/>
          <w:bCs/>
          <w:sz w:val="24"/>
          <w:szCs w:val="24"/>
        </w:rPr>
        <w:t xml:space="preserve">COLAR DE TOMADA </w:t>
      </w:r>
      <w:proofErr w:type="spellStart"/>
      <w:r w:rsidR="00C53439" w:rsidRPr="00C53439">
        <w:rPr>
          <w:rFonts w:cs="Arial"/>
          <w:bCs/>
          <w:sz w:val="24"/>
          <w:szCs w:val="24"/>
        </w:rPr>
        <w:t>FºFº</w:t>
      </w:r>
      <w:proofErr w:type="spellEnd"/>
      <w:r w:rsidR="00C53439" w:rsidRPr="00C53439">
        <w:rPr>
          <w:rFonts w:cs="Arial"/>
          <w:bCs/>
          <w:sz w:val="24"/>
          <w:szCs w:val="24"/>
        </w:rPr>
        <w:t xml:space="preserve"> P/ PVC DN 75 (DE </w:t>
      </w:r>
      <w:proofErr w:type="gramStart"/>
      <w:r w:rsidR="00C53439" w:rsidRPr="00C53439">
        <w:rPr>
          <w:rFonts w:cs="Arial"/>
          <w:bCs/>
          <w:sz w:val="24"/>
          <w:szCs w:val="24"/>
        </w:rPr>
        <w:t>85MM</w:t>
      </w:r>
      <w:proofErr w:type="gramEnd"/>
      <w:r w:rsidR="00C53439" w:rsidRPr="00C53439">
        <w:rPr>
          <w:rFonts w:cs="Arial"/>
          <w:bCs/>
          <w:sz w:val="24"/>
          <w:szCs w:val="24"/>
        </w:rPr>
        <w:t>)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53439">
        <w:rPr>
          <w:rFonts w:cs="Arial"/>
          <w:b/>
          <w:bCs/>
          <w:sz w:val="24"/>
          <w:szCs w:val="24"/>
        </w:rPr>
        <w:t>140</w:t>
      </w:r>
    </w:p>
    <w:p w:rsidR="00D257DC" w:rsidRDefault="00D257DC" w:rsidP="00D257DC">
      <w:pPr>
        <w:rPr>
          <w:rFonts w:cs="Arial"/>
          <w:bCs/>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DD5779"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52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0"/>
        <w:gridCol w:w="1268"/>
        <w:gridCol w:w="4689"/>
        <w:gridCol w:w="681"/>
        <w:gridCol w:w="1120"/>
        <w:gridCol w:w="1183"/>
      </w:tblGrid>
      <w:tr w:rsidR="00DD5779" w:rsidRPr="00DD5779" w:rsidTr="006D61A9">
        <w:trPr>
          <w:trHeight w:val="615"/>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ITEM</w:t>
            </w:r>
          </w:p>
        </w:tc>
        <w:tc>
          <w:tcPr>
            <w:tcW w:w="1268"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Código</w:t>
            </w:r>
          </w:p>
        </w:tc>
        <w:tc>
          <w:tcPr>
            <w:tcW w:w="4689"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Descrição do material</w:t>
            </w:r>
          </w:p>
        </w:tc>
        <w:tc>
          <w:tcPr>
            <w:tcW w:w="681"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Quant.</w:t>
            </w:r>
          </w:p>
        </w:tc>
        <w:tc>
          <w:tcPr>
            <w:tcW w:w="1120" w:type="dxa"/>
            <w:shd w:val="clear" w:color="auto" w:fill="auto"/>
            <w:noWrap/>
            <w:vAlign w:val="center"/>
            <w:hideMark/>
          </w:tcPr>
          <w:p w:rsidR="006D61A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Média</w:t>
            </w:r>
          </w:p>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Un</w:t>
            </w:r>
            <w:r w:rsidRPr="00DD5779">
              <w:rPr>
                <w:rFonts w:ascii="Comic Sans MS" w:hAnsi="Comic Sans MS" w:cs="Arial"/>
                <w:b/>
                <w:bCs/>
                <w:sz w:val="16"/>
                <w:szCs w:val="16"/>
                <w:lang w:eastAsia="pt-BR"/>
              </w:rPr>
              <w:t>i</w:t>
            </w:r>
            <w:r w:rsidRPr="00DD5779">
              <w:rPr>
                <w:rFonts w:ascii="Comic Sans MS" w:hAnsi="Comic Sans MS" w:cs="Arial"/>
                <w:b/>
                <w:bCs/>
                <w:sz w:val="16"/>
                <w:szCs w:val="16"/>
                <w:lang w:eastAsia="pt-BR"/>
              </w:rPr>
              <w:t>tária</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Média Total</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1</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007.055.0003-9</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COMPLETO </w:t>
            </w:r>
            <w:proofErr w:type="gramStart"/>
            <w:r w:rsidRPr="00DD5779">
              <w:rPr>
                <w:rFonts w:cs="Arial"/>
                <w:color w:val="000000"/>
                <w:sz w:val="16"/>
                <w:szCs w:val="16"/>
                <w:lang w:eastAsia="pt-BR"/>
              </w:rPr>
              <w:t>150MM</w:t>
            </w:r>
            <w:proofErr w:type="gramEnd"/>
            <w:r w:rsidRPr="00DD5779">
              <w:rPr>
                <w:rFonts w:cs="Arial"/>
                <w:color w:val="000000"/>
                <w:sz w:val="16"/>
                <w:szCs w:val="16"/>
                <w:lang w:eastAsia="pt-BR"/>
              </w:rPr>
              <w:t xml:space="preserve"> X 1"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R$ 21,71</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R$ 217,10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2</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007.055.0002-0</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COMPLETO </w:t>
            </w:r>
            <w:proofErr w:type="gramStart"/>
            <w:r w:rsidRPr="00DD5779">
              <w:rPr>
                <w:rFonts w:cs="Arial"/>
                <w:color w:val="000000"/>
                <w:sz w:val="16"/>
                <w:szCs w:val="16"/>
                <w:lang w:eastAsia="pt-BR"/>
              </w:rPr>
              <w:t>150MM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200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R$ 23,70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R$ 4.740,00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3</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007.055.0005-5</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COMPLETO </w:t>
            </w:r>
            <w:proofErr w:type="gramStart"/>
            <w:r w:rsidRPr="00DD5779">
              <w:rPr>
                <w:rFonts w:cs="Arial"/>
                <w:color w:val="000000"/>
                <w:sz w:val="16"/>
                <w:szCs w:val="16"/>
                <w:lang w:eastAsia="pt-BR"/>
              </w:rPr>
              <w:t>200MM</w:t>
            </w:r>
            <w:proofErr w:type="gramEnd"/>
            <w:r w:rsidRPr="00DD5779">
              <w:rPr>
                <w:rFonts w:cs="Arial"/>
                <w:color w:val="000000"/>
                <w:sz w:val="16"/>
                <w:szCs w:val="16"/>
                <w:lang w:eastAsia="pt-BR"/>
              </w:rPr>
              <w:t xml:space="preserve"> X3/4"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15</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R$ 29,15</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R$ 437,25</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4</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007.055.0008-0</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COMPLETO </w:t>
            </w:r>
            <w:proofErr w:type="gramStart"/>
            <w:r w:rsidRPr="00DD5779">
              <w:rPr>
                <w:rFonts w:cs="Arial"/>
                <w:color w:val="000000"/>
                <w:sz w:val="16"/>
                <w:szCs w:val="16"/>
                <w:lang w:eastAsia="pt-BR"/>
              </w:rPr>
              <w:t>250MM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35</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R$ 45,16</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R$ 1.580,60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5</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007.055.0011-0</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COMPLETO </w:t>
            </w:r>
            <w:proofErr w:type="gramStart"/>
            <w:r w:rsidRPr="00DD5779">
              <w:rPr>
                <w:rFonts w:cs="Arial"/>
                <w:color w:val="000000"/>
                <w:sz w:val="16"/>
                <w:szCs w:val="16"/>
                <w:lang w:eastAsia="pt-BR"/>
              </w:rPr>
              <w:t>300MM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15</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R$ 68,13</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R$ 1.021,95</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6</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007.040.0009-1</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100 (DE </w:t>
            </w:r>
            <w:proofErr w:type="gramStart"/>
            <w:r w:rsidRPr="00DD5779">
              <w:rPr>
                <w:rFonts w:cs="Arial"/>
                <w:color w:val="000000"/>
                <w:sz w:val="16"/>
                <w:szCs w:val="16"/>
                <w:lang w:eastAsia="pt-BR"/>
              </w:rPr>
              <w:t>110MM</w:t>
            </w:r>
            <w:proofErr w:type="gramEnd"/>
            <w:r w:rsidRPr="00DD5779">
              <w:rPr>
                <w:rFonts w:cs="Arial"/>
                <w:color w:val="000000"/>
                <w:sz w:val="16"/>
                <w:szCs w:val="16"/>
                <w:lang w:eastAsia="pt-BR"/>
              </w:rPr>
              <w:t xml:space="preserve">) X 1"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15</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R$ 20,00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R$ 300,00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7</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007.040.0008-3</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100 (DE </w:t>
            </w:r>
            <w:proofErr w:type="gramStart"/>
            <w:r w:rsidRPr="00DD5779">
              <w:rPr>
                <w:rFonts w:cs="Arial"/>
                <w:color w:val="000000"/>
                <w:sz w:val="16"/>
                <w:szCs w:val="16"/>
                <w:lang w:eastAsia="pt-BR"/>
              </w:rPr>
              <w:t>110MM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140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R$ 17,50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R$ 2.450,00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8</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007.040.0012-1</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125 (DE </w:t>
            </w:r>
            <w:proofErr w:type="gramStart"/>
            <w:r w:rsidRPr="00DD5779">
              <w:rPr>
                <w:rFonts w:cs="Arial"/>
                <w:color w:val="000000"/>
                <w:sz w:val="16"/>
                <w:szCs w:val="16"/>
                <w:lang w:eastAsia="pt-BR"/>
              </w:rPr>
              <w:t>140MM</w:t>
            </w:r>
            <w:proofErr w:type="gramEnd"/>
            <w:r w:rsidRPr="00DD5779">
              <w:rPr>
                <w:rFonts w:cs="Arial"/>
                <w:color w:val="000000"/>
                <w:sz w:val="16"/>
                <w:szCs w:val="16"/>
                <w:lang w:eastAsia="pt-BR"/>
              </w:rPr>
              <w:t xml:space="preserve">) X 1"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proofErr w:type="gramStart"/>
            <w:r w:rsidRPr="00DD5779">
              <w:rPr>
                <w:rFonts w:cs="Arial"/>
                <w:sz w:val="16"/>
                <w:szCs w:val="16"/>
                <w:lang w:eastAsia="pt-BR"/>
              </w:rPr>
              <w:t>5</w:t>
            </w:r>
            <w:proofErr w:type="gramEnd"/>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R$ 27,00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R$ 135,00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proofErr w:type="gramStart"/>
            <w:r w:rsidRPr="00DD5779">
              <w:rPr>
                <w:rFonts w:ascii="Comic Sans MS" w:hAnsi="Comic Sans MS" w:cs="Arial"/>
                <w:b/>
                <w:bCs/>
                <w:sz w:val="16"/>
                <w:szCs w:val="16"/>
                <w:lang w:eastAsia="pt-BR"/>
              </w:rPr>
              <w:t>9</w:t>
            </w:r>
            <w:proofErr w:type="gramEnd"/>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007.040.0011-3</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125 (DE </w:t>
            </w:r>
            <w:proofErr w:type="gramStart"/>
            <w:r w:rsidRPr="00DD5779">
              <w:rPr>
                <w:rFonts w:cs="Arial"/>
                <w:color w:val="000000"/>
                <w:sz w:val="16"/>
                <w:szCs w:val="16"/>
                <w:lang w:eastAsia="pt-BR"/>
              </w:rPr>
              <w:t>140MM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15</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R$ 23,00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R$ 345,00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10</w:t>
            </w:r>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007.040.0015-6</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140 (DE </w:t>
            </w:r>
            <w:proofErr w:type="gramStart"/>
            <w:r w:rsidRPr="00DD5779">
              <w:rPr>
                <w:rFonts w:cs="Arial"/>
                <w:color w:val="000000"/>
                <w:sz w:val="16"/>
                <w:szCs w:val="16"/>
                <w:lang w:eastAsia="pt-BR"/>
              </w:rPr>
              <w:t>160MM</w:t>
            </w:r>
            <w:proofErr w:type="gramEnd"/>
            <w:r w:rsidRPr="00DD5779">
              <w:rPr>
                <w:rFonts w:cs="Arial"/>
                <w:color w:val="000000"/>
                <w:sz w:val="16"/>
                <w:szCs w:val="16"/>
                <w:lang w:eastAsia="pt-BR"/>
              </w:rPr>
              <w:t xml:space="preserve">) X 1"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proofErr w:type="gramStart"/>
            <w:r w:rsidRPr="00DD5779">
              <w:rPr>
                <w:rFonts w:cs="Arial"/>
                <w:sz w:val="16"/>
                <w:szCs w:val="16"/>
                <w:lang w:eastAsia="pt-BR"/>
              </w:rPr>
              <w:t>2</w:t>
            </w:r>
            <w:proofErr w:type="gramEnd"/>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R$ 24,00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R$ 48,00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11</w:t>
            </w:r>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007.040.0014-8</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140 (DE </w:t>
            </w:r>
            <w:proofErr w:type="gramStart"/>
            <w:r w:rsidRPr="00DD5779">
              <w:rPr>
                <w:rFonts w:cs="Arial"/>
                <w:color w:val="000000"/>
                <w:sz w:val="16"/>
                <w:szCs w:val="16"/>
                <w:lang w:eastAsia="pt-BR"/>
              </w:rPr>
              <w:t>160MM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80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R$ 25,64</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R$ 2.051,20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12</w:t>
            </w:r>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007.040.0021-0</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50 (DE </w:t>
            </w:r>
            <w:proofErr w:type="gramStart"/>
            <w:r w:rsidRPr="00DD5779">
              <w:rPr>
                <w:rFonts w:cs="Arial"/>
                <w:color w:val="000000"/>
                <w:sz w:val="16"/>
                <w:szCs w:val="16"/>
                <w:lang w:eastAsia="pt-BR"/>
              </w:rPr>
              <w:t>60MM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430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R$ 11,72</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R$ 5.039,60</w:t>
            </w:r>
          </w:p>
        </w:tc>
      </w:tr>
      <w:tr w:rsidR="00DD5779" w:rsidRPr="00DD5779" w:rsidTr="006D61A9">
        <w:trPr>
          <w:trHeight w:val="499"/>
        </w:trPr>
        <w:tc>
          <w:tcPr>
            <w:tcW w:w="580" w:type="dxa"/>
            <w:shd w:val="clear" w:color="auto" w:fill="auto"/>
            <w:noWrap/>
            <w:vAlign w:val="center"/>
            <w:hideMark/>
          </w:tcPr>
          <w:p w:rsidR="00DD5779" w:rsidRPr="00DD5779" w:rsidRDefault="00DD5779" w:rsidP="006D61A9">
            <w:pPr>
              <w:suppressAutoHyphens w:val="0"/>
              <w:jc w:val="center"/>
              <w:rPr>
                <w:rFonts w:ascii="Comic Sans MS" w:hAnsi="Comic Sans MS" w:cs="Arial"/>
                <w:b/>
                <w:bCs/>
                <w:sz w:val="16"/>
                <w:szCs w:val="16"/>
                <w:lang w:eastAsia="pt-BR"/>
              </w:rPr>
            </w:pPr>
            <w:r w:rsidRPr="00DD5779">
              <w:rPr>
                <w:rFonts w:ascii="Comic Sans MS" w:hAnsi="Comic Sans MS" w:cs="Arial"/>
                <w:b/>
                <w:bCs/>
                <w:sz w:val="16"/>
                <w:szCs w:val="16"/>
                <w:lang w:eastAsia="pt-BR"/>
              </w:rPr>
              <w:t>13</w:t>
            </w:r>
          </w:p>
        </w:tc>
        <w:tc>
          <w:tcPr>
            <w:tcW w:w="1268" w:type="dxa"/>
            <w:shd w:val="clear" w:color="auto" w:fill="auto"/>
            <w:noWrap/>
            <w:vAlign w:val="center"/>
            <w:hideMark/>
          </w:tcPr>
          <w:p w:rsidR="00DD5779" w:rsidRPr="00DD5779" w:rsidRDefault="00DD5779" w:rsidP="006D61A9">
            <w:pPr>
              <w:suppressAutoHyphens w:val="0"/>
              <w:jc w:val="center"/>
              <w:rPr>
                <w:rFonts w:cs="Arial"/>
                <w:color w:val="000000"/>
                <w:sz w:val="16"/>
                <w:szCs w:val="16"/>
                <w:lang w:eastAsia="pt-BR"/>
              </w:rPr>
            </w:pPr>
            <w:r w:rsidRPr="00DD5779">
              <w:rPr>
                <w:rFonts w:cs="Arial"/>
                <w:color w:val="000000"/>
                <w:sz w:val="16"/>
                <w:szCs w:val="16"/>
                <w:lang w:eastAsia="pt-BR"/>
              </w:rPr>
              <w:t>007.040.0005-9</w:t>
            </w:r>
          </w:p>
        </w:tc>
        <w:tc>
          <w:tcPr>
            <w:tcW w:w="4689" w:type="dxa"/>
            <w:shd w:val="clear" w:color="auto" w:fill="auto"/>
            <w:noWrap/>
            <w:vAlign w:val="center"/>
            <w:hideMark/>
          </w:tcPr>
          <w:p w:rsidR="00DD5779" w:rsidRPr="00DD5779" w:rsidRDefault="00DD5779" w:rsidP="006D61A9">
            <w:pPr>
              <w:suppressAutoHyphens w:val="0"/>
              <w:jc w:val="left"/>
              <w:rPr>
                <w:rFonts w:cs="Arial"/>
                <w:color w:val="000000"/>
                <w:sz w:val="16"/>
                <w:szCs w:val="16"/>
                <w:lang w:eastAsia="pt-BR"/>
              </w:rPr>
            </w:pPr>
            <w:r w:rsidRPr="00DD5779">
              <w:rPr>
                <w:rFonts w:cs="Arial"/>
                <w:color w:val="000000"/>
                <w:sz w:val="16"/>
                <w:szCs w:val="16"/>
                <w:lang w:eastAsia="pt-BR"/>
              </w:rPr>
              <w:t xml:space="preserve">COLAR DE TOMADA </w:t>
            </w:r>
            <w:proofErr w:type="spellStart"/>
            <w:r w:rsidRPr="00DD5779">
              <w:rPr>
                <w:rFonts w:cs="Arial"/>
                <w:color w:val="000000"/>
                <w:sz w:val="16"/>
                <w:szCs w:val="16"/>
                <w:lang w:eastAsia="pt-BR"/>
              </w:rPr>
              <w:t>FºFº</w:t>
            </w:r>
            <w:proofErr w:type="spellEnd"/>
            <w:r w:rsidRPr="00DD5779">
              <w:rPr>
                <w:rFonts w:cs="Arial"/>
                <w:color w:val="000000"/>
                <w:sz w:val="16"/>
                <w:szCs w:val="16"/>
                <w:lang w:eastAsia="pt-BR"/>
              </w:rPr>
              <w:t xml:space="preserve"> P/ PVC DN 75 (DE </w:t>
            </w:r>
            <w:proofErr w:type="gramStart"/>
            <w:r w:rsidRPr="00DD5779">
              <w:rPr>
                <w:rFonts w:cs="Arial"/>
                <w:color w:val="000000"/>
                <w:sz w:val="16"/>
                <w:szCs w:val="16"/>
                <w:lang w:eastAsia="pt-BR"/>
              </w:rPr>
              <w:t>85MM</w:t>
            </w:r>
            <w:proofErr w:type="gramEnd"/>
            <w:r w:rsidRPr="00DD5779">
              <w:rPr>
                <w:rFonts w:cs="Arial"/>
                <w:color w:val="000000"/>
                <w:sz w:val="16"/>
                <w:szCs w:val="16"/>
                <w:lang w:eastAsia="pt-BR"/>
              </w:rPr>
              <w:t xml:space="preserve">) X 3/4" - </w:t>
            </w:r>
            <w:proofErr w:type="spellStart"/>
            <w:r w:rsidRPr="00DD5779">
              <w:rPr>
                <w:rFonts w:cs="Arial"/>
                <w:color w:val="000000"/>
                <w:sz w:val="16"/>
                <w:szCs w:val="16"/>
                <w:lang w:eastAsia="pt-BR"/>
              </w:rPr>
              <w:t>pç</w:t>
            </w:r>
            <w:proofErr w:type="spellEnd"/>
          </w:p>
        </w:tc>
        <w:tc>
          <w:tcPr>
            <w:tcW w:w="681" w:type="dxa"/>
            <w:shd w:val="clear" w:color="auto" w:fill="auto"/>
            <w:noWrap/>
            <w:vAlign w:val="center"/>
            <w:hideMark/>
          </w:tcPr>
          <w:p w:rsidR="00DD5779" w:rsidRPr="00DD5779" w:rsidRDefault="00DD5779" w:rsidP="006D61A9">
            <w:pPr>
              <w:suppressAutoHyphens w:val="0"/>
              <w:jc w:val="center"/>
              <w:rPr>
                <w:rFonts w:cs="Arial"/>
                <w:sz w:val="16"/>
                <w:szCs w:val="16"/>
                <w:lang w:eastAsia="pt-BR"/>
              </w:rPr>
            </w:pPr>
            <w:r w:rsidRPr="00DD5779">
              <w:rPr>
                <w:rFonts w:cs="Arial"/>
                <w:sz w:val="16"/>
                <w:szCs w:val="16"/>
                <w:lang w:eastAsia="pt-BR"/>
              </w:rPr>
              <w:t>140</w:t>
            </w: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r w:rsidRPr="00DD5779">
              <w:rPr>
                <w:rFonts w:ascii="Comic Sans MS" w:hAnsi="Comic Sans MS" w:cs="Arial"/>
                <w:sz w:val="16"/>
                <w:szCs w:val="16"/>
                <w:lang w:eastAsia="pt-BR"/>
              </w:rPr>
              <w:t>R$ 14,80</w:t>
            </w: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i/>
                <w:iCs/>
                <w:sz w:val="16"/>
                <w:szCs w:val="16"/>
                <w:lang w:eastAsia="pt-BR"/>
              </w:rPr>
            </w:pPr>
            <w:r w:rsidRPr="00DD5779">
              <w:rPr>
                <w:rFonts w:ascii="Comic Sans MS" w:hAnsi="Comic Sans MS" w:cs="Arial"/>
                <w:b/>
                <w:bCs/>
                <w:i/>
                <w:iCs/>
                <w:sz w:val="16"/>
                <w:szCs w:val="16"/>
                <w:lang w:eastAsia="pt-BR"/>
              </w:rPr>
              <w:t>R$ 2.072,00</w:t>
            </w:r>
          </w:p>
        </w:tc>
      </w:tr>
      <w:tr w:rsidR="00DD5779" w:rsidRPr="00DD5779" w:rsidTr="006D61A9">
        <w:trPr>
          <w:trHeight w:val="396"/>
        </w:trPr>
        <w:tc>
          <w:tcPr>
            <w:tcW w:w="7218" w:type="dxa"/>
            <w:gridSpan w:val="4"/>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p>
        </w:tc>
        <w:tc>
          <w:tcPr>
            <w:tcW w:w="1120" w:type="dxa"/>
            <w:shd w:val="clear" w:color="auto" w:fill="auto"/>
            <w:noWrap/>
            <w:vAlign w:val="center"/>
            <w:hideMark/>
          </w:tcPr>
          <w:p w:rsidR="00DD5779" w:rsidRPr="00DD5779" w:rsidRDefault="00DD5779" w:rsidP="006D61A9">
            <w:pPr>
              <w:suppressAutoHyphens w:val="0"/>
              <w:jc w:val="center"/>
              <w:rPr>
                <w:rFonts w:ascii="Comic Sans MS" w:hAnsi="Comic Sans MS" w:cs="Arial"/>
                <w:sz w:val="16"/>
                <w:szCs w:val="16"/>
                <w:lang w:eastAsia="pt-BR"/>
              </w:rPr>
            </w:pPr>
          </w:p>
        </w:tc>
        <w:tc>
          <w:tcPr>
            <w:tcW w:w="1183" w:type="dxa"/>
            <w:shd w:val="clear" w:color="auto" w:fill="auto"/>
            <w:noWrap/>
            <w:vAlign w:val="center"/>
            <w:hideMark/>
          </w:tcPr>
          <w:p w:rsidR="00DD5779" w:rsidRPr="00DD5779" w:rsidRDefault="00DD5779" w:rsidP="006D61A9">
            <w:pPr>
              <w:suppressAutoHyphens w:val="0"/>
              <w:jc w:val="center"/>
              <w:rPr>
                <w:rFonts w:ascii="Comic Sans MS" w:hAnsi="Comic Sans MS" w:cs="Arial"/>
                <w:b/>
                <w:bCs/>
                <w:color w:val="FF0000"/>
                <w:sz w:val="16"/>
                <w:szCs w:val="16"/>
                <w:lang w:eastAsia="pt-BR"/>
              </w:rPr>
            </w:pPr>
            <w:r w:rsidRPr="00DD5779">
              <w:rPr>
                <w:rFonts w:ascii="Comic Sans MS" w:hAnsi="Comic Sans MS" w:cs="Arial"/>
                <w:b/>
                <w:bCs/>
                <w:color w:val="FF0000"/>
                <w:sz w:val="16"/>
                <w:szCs w:val="16"/>
                <w:lang w:eastAsia="pt-BR"/>
              </w:rPr>
              <w:t>20.437,70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22982" w:rsidRDefault="00122982" w:rsidP="00122982">
      <w:pPr>
        <w:spacing w:before="120" w:line="360" w:lineRule="auto"/>
        <w:rPr>
          <w:rFonts w:cs="Arial"/>
          <w:bCs/>
          <w:sz w:val="24"/>
          <w:szCs w:val="24"/>
        </w:rPr>
      </w:pPr>
    </w:p>
    <w:p w:rsidR="00E04D5B" w:rsidRDefault="00E04D5B" w:rsidP="00122982">
      <w:pPr>
        <w:spacing w:before="120" w:line="360" w:lineRule="auto"/>
        <w:rPr>
          <w:rFonts w:cs="Arial"/>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DF3C83">
        <w:rPr>
          <w:rFonts w:cs="Arial"/>
          <w:bCs/>
          <w:sz w:val="22"/>
          <w:szCs w:val="22"/>
        </w:rPr>
        <w:t>06 DE MARÇO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0A4889" w:rsidRDefault="000A4889" w:rsidP="00153B6A">
      <w:pPr>
        <w:spacing w:before="60" w:after="60" w:line="320" w:lineRule="exact"/>
        <w:ind w:left="1"/>
        <w:jc w:val="center"/>
        <w:rPr>
          <w:rFonts w:cs="Arial"/>
          <w:b/>
          <w:bCs/>
          <w:color w:val="000000" w:themeColor="text1"/>
          <w:sz w:val="16"/>
          <w:szCs w:val="16"/>
        </w:rPr>
      </w:pPr>
      <w:r w:rsidRPr="000A4889">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A4889" w:rsidRPr="000A4889" w:rsidRDefault="000A4889" w:rsidP="000A4889">
      <w:pPr>
        <w:spacing w:before="60" w:after="60" w:line="320" w:lineRule="exact"/>
        <w:ind w:left="1"/>
        <w:jc w:val="center"/>
        <w:rPr>
          <w:rFonts w:cs="Arial"/>
          <w:b/>
          <w:bCs/>
          <w:color w:val="000000" w:themeColor="text1"/>
          <w:sz w:val="16"/>
          <w:szCs w:val="16"/>
        </w:rPr>
      </w:pPr>
      <w:r w:rsidRPr="000A4889">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A4889" w:rsidRPr="000A4889" w:rsidRDefault="000A4889" w:rsidP="000A4889">
      <w:pPr>
        <w:spacing w:before="60" w:after="60" w:line="320" w:lineRule="exact"/>
        <w:ind w:left="1"/>
        <w:jc w:val="center"/>
        <w:rPr>
          <w:rFonts w:cs="Arial"/>
          <w:b/>
          <w:bCs/>
          <w:color w:val="000000" w:themeColor="text1"/>
          <w:sz w:val="16"/>
          <w:szCs w:val="16"/>
        </w:rPr>
      </w:pPr>
      <w:r w:rsidRPr="000A4889">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E2D" w:rsidRDefault="006F7E2D">
      <w:r>
        <w:separator/>
      </w:r>
    </w:p>
  </w:endnote>
  <w:endnote w:type="continuationSeparator" w:id="1">
    <w:p w:rsidR="006F7E2D" w:rsidRDefault="006F7E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5" w:rsidRDefault="00BC62F5"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C62F5" w:rsidRPr="00020390" w:rsidRDefault="00BC62F5"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C62F5" w:rsidRPr="00DC08CD" w:rsidRDefault="00BC62F5"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C62F5" w:rsidRPr="00DC08CD" w:rsidRDefault="00BC62F5"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E2D" w:rsidRDefault="006F7E2D">
      <w:r>
        <w:separator/>
      </w:r>
    </w:p>
  </w:footnote>
  <w:footnote w:type="continuationSeparator" w:id="1">
    <w:p w:rsidR="006F7E2D" w:rsidRDefault="006F7E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5" w:rsidRDefault="00965074">
    <w:pPr>
      <w:pStyle w:val="Cabealho"/>
      <w:framePr w:wrap="around" w:vAnchor="text" w:hAnchor="margin" w:xAlign="right" w:y="1"/>
      <w:rPr>
        <w:rStyle w:val="Nmerodepgina"/>
      </w:rPr>
    </w:pPr>
    <w:r>
      <w:rPr>
        <w:rStyle w:val="Nmerodepgina"/>
      </w:rPr>
      <w:fldChar w:fldCharType="begin"/>
    </w:r>
    <w:r w:rsidR="00BC62F5">
      <w:rPr>
        <w:rStyle w:val="Nmerodepgina"/>
      </w:rPr>
      <w:instrText xml:space="preserve">PAGE  </w:instrText>
    </w:r>
    <w:r>
      <w:rPr>
        <w:rStyle w:val="Nmerodepgina"/>
      </w:rPr>
      <w:fldChar w:fldCharType="end"/>
    </w:r>
  </w:p>
  <w:p w:rsidR="00BC62F5" w:rsidRDefault="00BC62F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5" w:rsidRDefault="00BC62F5"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469BC"/>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4889"/>
    <w:rsid w:val="000A6DFB"/>
    <w:rsid w:val="000A7FB7"/>
    <w:rsid w:val="000B3AC8"/>
    <w:rsid w:val="000B7485"/>
    <w:rsid w:val="000C1AE8"/>
    <w:rsid w:val="000C20C2"/>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2E71"/>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A28BE"/>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4E70"/>
    <w:rsid w:val="0045681F"/>
    <w:rsid w:val="00460C81"/>
    <w:rsid w:val="0046147D"/>
    <w:rsid w:val="00461FC4"/>
    <w:rsid w:val="00462452"/>
    <w:rsid w:val="00467B6C"/>
    <w:rsid w:val="0047045A"/>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D7811"/>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2F6F"/>
    <w:rsid w:val="00694451"/>
    <w:rsid w:val="00694C09"/>
    <w:rsid w:val="0069799A"/>
    <w:rsid w:val="006A3FEE"/>
    <w:rsid w:val="006A518B"/>
    <w:rsid w:val="006C15AC"/>
    <w:rsid w:val="006C739D"/>
    <w:rsid w:val="006D1588"/>
    <w:rsid w:val="006D61A9"/>
    <w:rsid w:val="006E05C8"/>
    <w:rsid w:val="006E3B2E"/>
    <w:rsid w:val="006E3E43"/>
    <w:rsid w:val="006E54DA"/>
    <w:rsid w:val="006E5E72"/>
    <w:rsid w:val="006F3EF9"/>
    <w:rsid w:val="006F5102"/>
    <w:rsid w:val="006F7E2D"/>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5074"/>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9F7635"/>
    <w:rsid w:val="00A022B9"/>
    <w:rsid w:val="00A02511"/>
    <w:rsid w:val="00A14B6F"/>
    <w:rsid w:val="00A1513F"/>
    <w:rsid w:val="00A23A20"/>
    <w:rsid w:val="00A3325C"/>
    <w:rsid w:val="00A33E44"/>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A3EC7"/>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62F5"/>
    <w:rsid w:val="00BC7E84"/>
    <w:rsid w:val="00BD2954"/>
    <w:rsid w:val="00BD6783"/>
    <w:rsid w:val="00BD74C9"/>
    <w:rsid w:val="00BE7BDB"/>
    <w:rsid w:val="00BF0C38"/>
    <w:rsid w:val="00BF2908"/>
    <w:rsid w:val="00BF6AA1"/>
    <w:rsid w:val="00C00373"/>
    <w:rsid w:val="00C0144C"/>
    <w:rsid w:val="00C10665"/>
    <w:rsid w:val="00C11732"/>
    <w:rsid w:val="00C2720C"/>
    <w:rsid w:val="00C41A06"/>
    <w:rsid w:val="00C5096B"/>
    <w:rsid w:val="00C50E8C"/>
    <w:rsid w:val="00C53439"/>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D5779"/>
    <w:rsid w:val="00DE135D"/>
    <w:rsid w:val="00DE2FDD"/>
    <w:rsid w:val="00DF180E"/>
    <w:rsid w:val="00DF3C83"/>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table" w:styleId="Tabelacomgrade">
    <w:name w:val="Table Grid"/>
    <w:basedOn w:val="Tabelanormal"/>
    <w:uiPriority w:val="59"/>
    <w:rsid w:val="009F76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Claro-nfase11">
    <w:name w:val="Sombreamento Claro - Ênfase 11"/>
    <w:basedOn w:val="Tabelanormal"/>
    <w:uiPriority w:val="60"/>
    <w:rsid w:val="009F763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mentoClaro-nfase2">
    <w:name w:val="Light Shading Accent 2"/>
    <w:basedOn w:val="Tabelanormal"/>
    <w:uiPriority w:val="60"/>
    <w:rsid w:val="009F763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mentoClaro-nfase3">
    <w:name w:val="Light Shading Accent 3"/>
    <w:basedOn w:val="Tabelanormal"/>
    <w:uiPriority w:val="60"/>
    <w:rsid w:val="009F7635"/>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SombreamentoClaro1">
    <w:name w:val="Sombreamento Claro1"/>
    <w:basedOn w:val="Tabelanormal"/>
    <w:uiPriority w:val="60"/>
    <w:rsid w:val="00DD577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13838516">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629434959">
      <w:bodyDiv w:val="1"/>
      <w:marLeft w:val="0"/>
      <w:marRight w:val="0"/>
      <w:marTop w:val="0"/>
      <w:marBottom w:val="0"/>
      <w:divBdr>
        <w:top w:val="none" w:sz="0" w:space="0" w:color="auto"/>
        <w:left w:val="none" w:sz="0" w:space="0" w:color="auto"/>
        <w:bottom w:val="none" w:sz="0" w:space="0" w:color="auto"/>
        <w:right w:val="none" w:sz="0" w:space="0" w:color="auto"/>
      </w:divBdr>
    </w:div>
    <w:div w:id="829490213">
      <w:bodyDiv w:val="1"/>
      <w:marLeft w:val="0"/>
      <w:marRight w:val="0"/>
      <w:marTop w:val="0"/>
      <w:marBottom w:val="0"/>
      <w:divBdr>
        <w:top w:val="none" w:sz="0" w:space="0" w:color="auto"/>
        <w:left w:val="none" w:sz="0" w:space="0" w:color="auto"/>
        <w:bottom w:val="none" w:sz="0" w:space="0" w:color="auto"/>
        <w:right w:val="none" w:sz="0" w:space="0" w:color="auto"/>
      </w:divBdr>
    </w:div>
    <w:div w:id="964114255">
      <w:bodyDiv w:val="1"/>
      <w:marLeft w:val="0"/>
      <w:marRight w:val="0"/>
      <w:marTop w:val="0"/>
      <w:marBottom w:val="0"/>
      <w:divBdr>
        <w:top w:val="none" w:sz="0" w:space="0" w:color="auto"/>
        <w:left w:val="none" w:sz="0" w:space="0" w:color="auto"/>
        <w:bottom w:val="none" w:sz="0" w:space="0" w:color="auto"/>
        <w:right w:val="none" w:sz="0" w:space="0" w:color="auto"/>
      </w:divBdr>
    </w:div>
    <w:div w:id="979725864">
      <w:bodyDiv w:val="1"/>
      <w:marLeft w:val="0"/>
      <w:marRight w:val="0"/>
      <w:marTop w:val="0"/>
      <w:marBottom w:val="0"/>
      <w:divBdr>
        <w:top w:val="none" w:sz="0" w:space="0" w:color="auto"/>
        <w:left w:val="none" w:sz="0" w:space="0" w:color="auto"/>
        <w:bottom w:val="none" w:sz="0" w:space="0" w:color="auto"/>
        <w:right w:val="none" w:sz="0" w:space="0" w:color="auto"/>
      </w:divBdr>
    </w:div>
    <w:div w:id="104537570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0618971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19540684">
      <w:bodyDiv w:val="1"/>
      <w:marLeft w:val="0"/>
      <w:marRight w:val="0"/>
      <w:marTop w:val="0"/>
      <w:marBottom w:val="0"/>
      <w:divBdr>
        <w:top w:val="none" w:sz="0" w:space="0" w:color="auto"/>
        <w:left w:val="none" w:sz="0" w:space="0" w:color="auto"/>
        <w:bottom w:val="none" w:sz="0" w:space="0" w:color="auto"/>
        <w:right w:val="none" w:sz="0" w:space="0" w:color="auto"/>
      </w:divBdr>
    </w:div>
    <w:div w:id="1715230458">
      <w:bodyDiv w:val="1"/>
      <w:marLeft w:val="0"/>
      <w:marRight w:val="0"/>
      <w:marTop w:val="0"/>
      <w:marBottom w:val="0"/>
      <w:divBdr>
        <w:top w:val="none" w:sz="0" w:space="0" w:color="auto"/>
        <w:left w:val="none" w:sz="0" w:space="0" w:color="auto"/>
        <w:bottom w:val="none" w:sz="0" w:space="0" w:color="auto"/>
        <w:right w:val="none" w:sz="0" w:space="0" w:color="auto"/>
      </w:divBdr>
    </w:div>
    <w:div w:id="1725786187">
      <w:bodyDiv w:val="1"/>
      <w:marLeft w:val="0"/>
      <w:marRight w:val="0"/>
      <w:marTop w:val="0"/>
      <w:marBottom w:val="0"/>
      <w:divBdr>
        <w:top w:val="none" w:sz="0" w:space="0" w:color="auto"/>
        <w:left w:val="none" w:sz="0" w:space="0" w:color="auto"/>
        <w:bottom w:val="none" w:sz="0" w:space="0" w:color="auto"/>
        <w:right w:val="none" w:sz="0" w:space="0" w:color="auto"/>
      </w:divBdr>
    </w:div>
    <w:div w:id="1744063727">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867450201">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1933320265">
      <w:bodyDiv w:val="1"/>
      <w:marLeft w:val="0"/>
      <w:marRight w:val="0"/>
      <w:marTop w:val="0"/>
      <w:marBottom w:val="0"/>
      <w:divBdr>
        <w:top w:val="none" w:sz="0" w:space="0" w:color="auto"/>
        <w:left w:val="none" w:sz="0" w:space="0" w:color="auto"/>
        <w:bottom w:val="none" w:sz="0" w:space="0" w:color="auto"/>
        <w:right w:val="none" w:sz="0" w:space="0" w:color="auto"/>
      </w:divBdr>
    </w:div>
    <w:div w:id="1959099686">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11</Pages>
  <Words>2846</Words>
  <Characters>15372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18182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16</cp:revision>
  <cp:lastPrinted>2018-02-19T19:35:00Z</cp:lastPrinted>
  <dcterms:created xsi:type="dcterms:W3CDTF">2018-03-05T19:04:00Z</dcterms:created>
  <dcterms:modified xsi:type="dcterms:W3CDTF">2018-03-20T15:33:00Z</dcterms:modified>
</cp:coreProperties>
</file>