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9C581D" w:rsidRDefault="009C581D">
            <w:pPr>
              <w:pStyle w:val="Ttulo3"/>
              <w:tabs>
                <w:tab w:val="left" w:pos="0"/>
              </w:tabs>
              <w:ind w:right="0"/>
              <w:rPr>
                <w:rFonts w:cs="Arial"/>
                <w:b w:val="0"/>
                <w:bCs/>
                <w:sz w:val="28"/>
                <w:szCs w:val="28"/>
              </w:rPr>
            </w:pPr>
            <w:r>
              <w:rPr>
                <w:rFonts w:cs="Arial"/>
                <w:b w:val="0"/>
                <w:bCs/>
                <w:sz w:val="28"/>
                <w:szCs w:val="28"/>
              </w:rPr>
              <w:t xml:space="preserve">PREGÃO ELETRÔNICO 080/18 </w:t>
            </w:r>
          </w:p>
          <w:p w:rsidR="00B41EF6" w:rsidRDefault="009C581D">
            <w:pPr>
              <w:pStyle w:val="Ttulo3"/>
              <w:tabs>
                <w:tab w:val="left" w:pos="0"/>
              </w:tabs>
              <w:ind w:right="0"/>
              <w:rPr>
                <w:rFonts w:cs="Arial"/>
                <w:b w:val="0"/>
                <w:bCs/>
                <w:sz w:val="28"/>
                <w:szCs w:val="28"/>
              </w:rPr>
            </w:pPr>
            <w:r>
              <w:rPr>
                <w:rFonts w:cs="Arial"/>
                <w:b w:val="0"/>
                <w:bCs/>
                <w:sz w:val="28"/>
                <w:szCs w:val="28"/>
              </w:rPr>
              <w:t xml:space="preserve">ANEXO I - </w:t>
            </w:r>
            <w:r w:rsidR="00B41EF6">
              <w:rPr>
                <w:rFonts w:cs="Arial"/>
                <w:b w:val="0"/>
                <w:bCs/>
                <w:sz w:val="28"/>
                <w:szCs w:val="28"/>
              </w:rPr>
              <w:t>TERMO DE REFERÊNCIA</w:t>
            </w:r>
          </w:p>
        </w:tc>
      </w:tr>
    </w:tbl>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Pr="00295ACA" w:rsidRDefault="00EB5F83" w:rsidP="00C87406">
      <w:pPr>
        <w:spacing w:before="120" w:line="360" w:lineRule="auto"/>
        <w:ind w:firstLine="567"/>
        <w:rPr>
          <w:rFonts w:cs="Arial"/>
          <w:b/>
          <w:sz w:val="24"/>
          <w:szCs w:val="24"/>
        </w:rPr>
      </w:pPr>
      <w:r w:rsidRPr="00295ACA">
        <w:rPr>
          <w:b/>
          <w:sz w:val="24"/>
          <w:szCs w:val="24"/>
        </w:rPr>
        <w:t>A</w:t>
      </w:r>
      <w:r w:rsidR="00B41EF6" w:rsidRPr="00295ACA">
        <w:rPr>
          <w:b/>
          <w:sz w:val="24"/>
          <w:szCs w:val="24"/>
        </w:rPr>
        <w:t>quisição de</w:t>
      </w:r>
      <w:r w:rsidR="00205AB7" w:rsidRPr="00295ACA">
        <w:rPr>
          <w:b/>
          <w:i/>
          <w:sz w:val="24"/>
          <w:szCs w:val="24"/>
        </w:rPr>
        <w:t xml:space="preserve"> </w:t>
      </w:r>
      <w:r w:rsidR="00295ACA" w:rsidRPr="00295ACA">
        <w:rPr>
          <w:b/>
          <w:i/>
          <w:sz w:val="24"/>
          <w:szCs w:val="24"/>
        </w:rPr>
        <w:t xml:space="preserve">transmissores de pressão </w:t>
      </w:r>
      <w:r w:rsidR="00B41EF6" w:rsidRPr="00295ACA">
        <w:rPr>
          <w:b/>
          <w:sz w:val="24"/>
          <w:szCs w:val="24"/>
        </w:rPr>
        <w:t>para a CESAMA</w:t>
      </w:r>
      <w:r w:rsidR="00B41EF6" w:rsidRPr="00295ACA">
        <w:rPr>
          <w:rFonts w:cs="Arial"/>
          <w:b/>
          <w:sz w:val="24"/>
          <w:szCs w:val="24"/>
        </w:rPr>
        <w:t>.</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205AB7" w:rsidRPr="008D6164" w:rsidRDefault="00430C61" w:rsidP="00295ACA">
      <w:pPr>
        <w:spacing w:before="120" w:line="360" w:lineRule="auto"/>
        <w:ind w:firstLine="567"/>
        <w:rPr>
          <w:rFonts w:cs="Arial"/>
          <w:b/>
          <w:bCs/>
          <w:sz w:val="24"/>
          <w:szCs w:val="24"/>
          <w:highlight w:val="yellow"/>
        </w:rPr>
      </w:pPr>
      <w:r w:rsidRPr="000522B7">
        <w:rPr>
          <w:rFonts w:cs="Arial"/>
          <w:bCs/>
          <w:sz w:val="24"/>
          <w:szCs w:val="24"/>
        </w:rPr>
        <w:t xml:space="preserve">Justifico a necessidade da </w:t>
      </w:r>
      <w:r>
        <w:rPr>
          <w:rFonts w:cs="Arial"/>
          <w:bCs/>
          <w:sz w:val="24"/>
          <w:szCs w:val="24"/>
        </w:rPr>
        <w:t xml:space="preserve">compra para </w:t>
      </w:r>
      <w:r w:rsidR="00AF1032">
        <w:rPr>
          <w:rFonts w:cs="Arial"/>
          <w:bCs/>
          <w:sz w:val="24"/>
          <w:szCs w:val="24"/>
        </w:rPr>
        <w:t>repor equipamentos danificados e instalação de novos pontos de controle e monitoração de pressão via telemetria</w:t>
      </w:r>
      <w:r w:rsidR="00576A11">
        <w:rPr>
          <w:rFonts w:cs="Arial"/>
          <w:bCs/>
          <w:sz w:val="24"/>
          <w:szCs w:val="24"/>
        </w:rPr>
        <w:t>.</w:t>
      </w:r>
    </w:p>
    <w:p w:rsidR="00914E67" w:rsidRPr="00205AB7" w:rsidRDefault="00D46428" w:rsidP="00C87406">
      <w:pPr>
        <w:spacing w:before="120" w:line="360" w:lineRule="auto"/>
        <w:ind w:firstLine="567"/>
        <w:rPr>
          <w:rFonts w:cs="Arial"/>
          <w:bCs/>
          <w:sz w:val="24"/>
          <w:szCs w:val="24"/>
        </w:rPr>
      </w:pPr>
      <w:r w:rsidRPr="00205AB7">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205AB7">
        <w:rPr>
          <w:rFonts w:cs="Arial"/>
          <w:sz w:val="24"/>
          <w:szCs w:val="24"/>
          <w:lang w:eastAsia="pt-BR"/>
        </w:rPr>
        <w:t>r</w:t>
      </w:r>
      <w:r w:rsidRPr="00205AB7">
        <w:rPr>
          <w:rFonts w:cs="Arial"/>
          <w:sz w:val="24"/>
          <w:szCs w:val="24"/>
          <w:lang w:eastAsia="pt-BR"/>
        </w:rPr>
        <w:t>cio” neste certame</w:t>
      </w:r>
      <w:r w:rsidR="00914E67" w:rsidRPr="00205AB7">
        <w:rPr>
          <w:rFonts w:cs="Arial"/>
          <w:bCs/>
          <w:sz w:val="24"/>
          <w:szCs w:val="24"/>
        </w:rPr>
        <w:t xml:space="preserve">. </w:t>
      </w:r>
    </w:p>
    <w:p w:rsidR="00467B6C" w:rsidRPr="00467B6C" w:rsidRDefault="00467B6C" w:rsidP="00AA624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272619" w:rsidRDefault="00467B6C" w:rsidP="00467B6C">
      <w:pPr>
        <w:suppressAutoHyphens w:val="0"/>
        <w:spacing w:before="120" w:line="360" w:lineRule="auto"/>
        <w:ind w:firstLine="567"/>
        <w:rPr>
          <w:sz w:val="24"/>
          <w:szCs w:val="24"/>
        </w:rPr>
      </w:pPr>
      <w:r w:rsidRPr="00272619">
        <w:rPr>
          <w:sz w:val="24"/>
          <w:szCs w:val="24"/>
        </w:rPr>
        <w:t>Os recursos financeiros necessários aos pagamentos do objeto desta l</w:t>
      </w:r>
      <w:r w:rsidR="00205AB7">
        <w:rPr>
          <w:sz w:val="24"/>
          <w:szCs w:val="24"/>
        </w:rPr>
        <w:t>icitação são oriundos da CESAMA com Destinação Especifica.</w:t>
      </w:r>
    </w:p>
    <w:p w:rsidR="00B41EF6" w:rsidRDefault="00272619" w:rsidP="00AA6243">
      <w:pPr>
        <w:numPr>
          <w:ilvl w:val="0"/>
          <w:numId w:val="4"/>
        </w:numPr>
        <w:spacing w:before="480" w:line="360" w:lineRule="auto"/>
        <w:ind w:left="284" w:hanging="284"/>
        <w:rPr>
          <w:rFonts w:cs="Arial"/>
          <w:b/>
          <w:bCs/>
          <w:sz w:val="24"/>
          <w:szCs w:val="24"/>
        </w:rPr>
      </w:pPr>
      <w:r>
        <w:rPr>
          <w:rFonts w:cs="Arial"/>
          <w:b/>
          <w:bCs/>
          <w:sz w:val="24"/>
          <w:szCs w:val="24"/>
        </w:rPr>
        <w:t>ESPECIFICAÇÃO DO OBJETO</w:t>
      </w:r>
    </w:p>
    <w:p w:rsidR="00AF1032" w:rsidRPr="00DA2246" w:rsidRDefault="000F0FF0" w:rsidP="00295ACA">
      <w:pPr>
        <w:numPr>
          <w:ilvl w:val="1"/>
          <w:numId w:val="4"/>
        </w:numPr>
        <w:suppressAutoHyphens w:val="0"/>
        <w:autoSpaceDE w:val="0"/>
        <w:autoSpaceDN w:val="0"/>
        <w:adjustRightInd w:val="0"/>
        <w:spacing w:before="120" w:after="120" w:line="320" w:lineRule="exact"/>
        <w:ind w:left="1004"/>
        <w:rPr>
          <w:b/>
          <w:bCs/>
          <w:sz w:val="24"/>
          <w:szCs w:val="24"/>
        </w:rPr>
      </w:pPr>
      <w:r>
        <w:rPr>
          <w:rFonts w:cs="Arial"/>
          <w:b/>
          <w:bCs/>
          <w:sz w:val="24"/>
          <w:szCs w:val="24"/>
        </w:rPr>
        <w:t>Item 01</w:t>
      </w:r>
      <w:r w:rsidR="00AF1032" w:rsidRPr="00A165CD">
        <w:rPr>
          <w:rFonts w:cs="Arial"/>
          <w:b/>
          <w:bCs/>
          <w:sz w:val="24"/>
          <w:szCs w:val="24"/>
        </w:rPr>
        <w:t xml:space="preserve"> -</w:t>
      </w:r>
      <w:r w:rsidR="00AF1032" w:rsidRPr="00DA2246">
        <w:rPr>
          <w:rFonts w:cs="Arial"/>
          <w:b/>
          <w:bCs/>
          <w:sz w:val="24"/>
          <w:szCs w:val="24"/>
        </w:rPr>
        <w:t xml:space="preserve"> </w:t>
      </w:r>
      <w:r w:rsidR="00AF1032">
        <w:t>TRANSMISSOR DE PRESSÃO</w:t>
      </w:r>
      <w:r w:rsidR="00AF1032" w:rsidRPr="00DA2246">
        <w:t xml:space="preserve">, </w:t>
      </w:r>
      <w:r w:rsidR="002F355C">
        <w:t xml:space="preserve">0 - </w:t>
      </w:r>
      <w:r w:rsidR="002F355C" w:rsidRPr="006775AF">
        <w:rPr>
          <w:color w:val="FF0000"/>
        </w:rPr>
        <w:t>1</w:t>
      </w:r>
      <w:r w:rsidR="00AF1032" w:rsidRPr="006775AF">
        <w:rPr>
          <w:color w:val="FF0000"/>
        </w:rPr>
        <w:t xml:space="preserve">00 </w:t>
      </w:r>
      <w:proofErr w:type="spellStart"/>
      <w:r w:rsidR="00AF1032" w:rsidRPr="006775AF">
        <w:rPr>
          <w:color w:val="FF0000"/>
        </w:rPr>
        <w:t>mca</w:t>
      </w:r>
      <w:proofErr w:type="spellEnd"/>
      <w:r w:rsidR="00AF1032">
        <w:t xml:space="preserve">, </w:t>
      </w:r>
      <w:r w:rsidR="00AF1032" w:rsidRPr="00DA2246">
        <w:t>ALIMENTAÇÃO DE 12 A 35 VCC, SAÍDA DE 4-20MA SISTEMA A DOIS FIOS, CORPO EM ACO INOX 316 IP 68, PRE</w:t>
      </w:r>
      <w:r>
        <w:t xml:space="preserve">CISÃO IGUAL/MELHOR QUE 0,25%, </w:t>
      </w:r>
      <w:r w:rsidR="00AF1032" w:rsidRPr="00DA2246">
        <w:t>CONEXÃO AO PROCESSO 1/2" BSP EM AÇO INOXIDÁVEL AISI 316L, PROTEÇÃO CONTRA INVERSÃO DE POLARIDADE E CONTRA SURTOS TRANSITÓRIOS DE TENSÃO. AJUSTE D</w:t>
      </w:r>
      <w:r w:rsidR="00AF1032">
        <w:t>E</w:t>
      </w:r>
      <w:r w:rsidR="00AF1032" w:rsidRPr="00DA2246">
        <w:t xml:space="preserve"> PRESSÃO ZERO E </w:t>
      </w:r>
      <w:proofErr w:type="gramStart"/>
      <w:r w:rsidR="00AF1032" w:rsidRPr="00DA2246">
        <w:t>SPAN .</w:t>
      </w:r>
      <w:proofErr w:type="gramEnd"/>
      <w:r w:rsidR="00AF1032" w:rsidRPr="00DA2246">
        <w:t xml:space="preserve">  REF.: </w:t>
      </w:r>
      <w:proofErr w:type="spellStart"/>
      <w:r w:rsidR="00AF1032" w:rsidRPr="00DA2246">
        <w:t>Gulton</w:t>
      </w:r>
      <w:proofErr w:type="spellEnd"/>
      <w:r w:rsidR="00AF1032" w:rsidRPr="00DA2246">
        <w:t xml:space="preserve"> GTP1000  ou </w:t>
      </w:r>
      <w:proofErr w:type="spellStart"/>
      <w:r w:rsidR="00AF1032" w:rsidRPr="00DA2246">
        <w:t>Novus</w:t>
      </w:r>
      <w:proofErr w:type="spellEnd"/>
      <w:r w:rsidR="00AF1032" w:rsidRPr="00DA2246">
        <w:t xml:space="preserve"> NP300.</w:t>
      </w:r>
      <w:r w:rsidR="00AF1032" w:rsidRPr="00A165CD">
        <w:rPr>
          <w:b/>
          <w:bCs/>
          <w:sz w:val="24"/>
          <w:szCs w:val="24"/>
        </w:rPr>
        <w:t xml:space="preserve"> </w:t>
      </w:r>
    </w:p>
    <w:p w:rsidR="000F0FF0" w:rsidRPr="000F0FF0" w:rsidRDefault="000F0FF0" w:rsidP="00AF1032">
      <w:pPr>
        <w:numPr>
          <w:ilvl w:val="1"/>
          <w:numId w:val="4"/>
        </w:numPr>
        <w:suppressAutoHyphens w:val="0"/>
        <w:autoSpaceDE w:val="0"/>
        <w:autoSpaceDN w:val="0"/>
        <w:adjustRightInd w:val="0"/>
        <w:spacing w:before="480" w:after="120" w:line="320" w:lineRule="exact"/>
        <w:ind w:left="1004"/>
      </w:pPr>
      <w:r>
        <w:rPr>
          <w:rFonts w:cs="Arial"/>
          <w:b/>
          <w:bCs/>
          <w:sz w:val="24"/>
          <w:szCs w:val="24"/>
        </w:rPr>
        <w:t xml:space="preserve">Item 02 - </w:t>
      </w:r>
      <w:r w:rsidRPr="000F0FF0">
        <w:t>TRANSMISSOR DE PRESSAO TIPO PIEZORRESISTIVO</w:t>
      </w:r>
      <w:r w:rsidRPr="006775AF">
        <w:rPr>
          <w:color w:val="FF0000"/>
        </w:rPr>
        <w:t>,</w:t>
      </w:r>
      <w:r w:rsidR="002F355C" w:rsidRPr="006775AF">
        <w:rPr>
          <w:color w:val="FF0000"/>
        </w:rPr>
        <w:t xml:space="preserve"> 0 - 70 </w:t>
      </w:r>
      <w:proofErr w:type="spellStart"/>
      <w:r w:rsidR="002F355C" w:rsidRPr="006775AF">
        <w:rPr>
          <w:color w:val="FF0000"/>
        </w:rPr>
        <w:t>mca</w:t>
      </w:r>
      <w:proofErr w:type="spellEnd"/>
      <w:r w:rsidRPr="000F0FF0">
        <w:t xml:space="preserve"> ALIMENTACAO DE 12 A 35 VCC, SAIDA DE 4-20MA SISTEMA A DOIS FIOS, CORPO EM ACO INOX 316 IP 68, PRECISAO IGUAL/MELHOR QUE 0,25%, CONFI- GURACAO/CALIBRACAO VIA PROTOCOLO HART ATRAVES DE SOFTWARE LI VRE COMPATIVEL COM WINDOWS, QUE DEVERA SER FORNECIDO JUNTO COM UM CONFIGURADOR DE PROTOCOLO HART C/ CONEXAO USB. </w:t>
      </w:r>
      <w:proofErr w:type="gramStart"/>
      <w:r w:rsidRPr="000F0FF0">
        <w:t xml:space="preserve">CONE- XAO AO </w:t>
      </w:r>
      <w:r w:rsidRPr="000F0FF0">
        <w:lastRenderedPageBreak/>
        <w:t>PROCESSO 1/2"</w:t>
      </w:r>
      <w:proofErr w:type="gramEnd"/>
      <w:r w:rsidRPr="000F0FF0">
        <w:t xml:space="preserve"> BSP EM ACO INOXIDAVEL AISI 316L, PROTE- CAO CONTRA INVERSAO DE POLARIDADE E CONTRA SURTOS TRANSITORI OS DE TENSAO. REF.: ZURICH, MODELO HP1</w:t>
      </w:r>
    </w:p>
    <w:p w:rsidR="00AF1032" w:rsidRPr="00DA2246" w:rsidRDefault="00AF1032" w:rsidP="00AF1032">
      <w:pPr>
        <w:numPr>
          <w:ilvl w:val="1"/>
          <w:numId w:val="4"/>
        </w:numPr>
        <w:suppressAutoHyphens w:val="0"/>
        <w:autoSpaceDE w:val="0"/>
        <w:autoSpaceDN w:val="0"/>
        <w:adjustRightInd w:val="0"/>
        <w:spacing w:before="480" w:after="120" w:line="320" w:lineRule="exact"/>
        <w:ind w:left="1004"/>
        <w:rPr>
          <w:b/>
          <w:bCs/>
          <w:sz w:val="24"/>
          <w:szCs w:val="24"/>
        </w:rPr>
      </w:pPr>
      <w:r w:rsidRPr="00DA2246">
        <w:rPr>
          <w:rFonts w:cs="Arial"/>
          <w:b/>
          <w:bCs/>
          <w:sz w:val="24"/>
          <w:szCs w:val="24"/>
        </w:rPr>
        <w:t>Item 0</w:t>
      </w:r>
      <w:r w:rsidR="000F0FF0">
        <w:rPr>
          <w:rFonts w:cs="Arial"/>
          <w:b/>
          <w:bCs/>
          <w:sz w:val="24"/>
          <w:szCs w:val="24"/>
        </w:rPr>
        <w:t>3</w:t>
      </w:r>
      <w:r w:rsidRPr="00DA2246">
        <w:rPr>
          <w:rFonts w:cs="Arial"/>
          <w:b/>
          <w:bCs/>
          <w:sz w:val="24"/>
          <w:szCs w:val="24"/>
        </w:rPr>
        <w:t xml:space="preserve"> </w:t>
      </w:r>
      <w:r>
        <w:rPr>
          <w:rFonts w:cs="Arial"/>
          <w:b/>
          <w:bCs/>
          <w:sz w:val="24"/>
          <w:szCs w:val="24"/>
        </w:rPr>
        <w:t xml:space="preserve">- </w:t>
      </w:r>
      <w:r>
        <w:t>TRANSMISSOR DE PRESSÃO</w:t>
      </w:r>
      <w:r w:rsidRPr="00DA2246">
        <w:t>,</w:t>
      </w:r>
      <w:proofErr w:type="gramStart"/>
      <w:r w:rsidRPr="00DA2246">
        <w:t xml:space="preserve"> </w:t>
      </w:r>
      <w:r w:rsidR="002F355C">
        <w:t xml:space="preserve"> </w:t>
      </w:r>
      <w:proofErr w:type="gramEnd"/>
      <w:r w:rsidR="002F355C">
        <w:t xml:space="preserve">0 - </w:t>
      </w:r>
      <w:r w:rsidR="002F355C" w:rsidRPr="006775AF">
        <w:rPr>
          <w:color w:val="FF0000"/>
        </w:rPr>
        <w:t>2</w:t>
      </w:r>
      <w:r w:rsidRPr="006775AF">
        <w:rPr>
          <w:color w:val="FF0000"/>
        </w:rPr>
        <w:t xml:space="preserve">00 </w:t>
      </w:r>
      <w:proofErr w:type="spellStart"/>
      <w:r w:rsidRPr="006775AF">
        <w:rPr>
          <w:color w:val="FF0000"/>
        </w:rPr>
        <w:t>mca</w:t>
      </w:r>
      <w:proofErr w:type="spellEnd"/>
      <w:r>
        <w:t xml:space="preserve">, </w:t>
      </w:r>
      <w:r w:rsidRPr="00DA2246">
        <w:t xml:space="preserve">ALIMENTAÇÃO DE 12 A 35 VCC, SAÍDA DE 4-20MA SISTEMA A DOIS FIOS, CORPO EM ACO INOX 316 IP 68, PRECISÃO IGUAL/MELHOR QUE 0,25%, . </w:t>
      </w:r>
      <w:proofErr w:type="gramStart"/>
      <w:r w:rsidRPr="00DA2246">
        <w:t>CONEXÃO AO PROCESSO 1/2"</w:t>
      </w:r>
      <w:proofErr w:type="gramEnd"/>
      <w:r w:rsidRPr="00DA2246">
        <w:t xml:space="preserve"> BSP EM AÇO INOXIDÁVEL AISI 316L, PROTEÇÃO CONTRA INVERSÃO DE POLARIDADE E CONTRA SURTOS TRANSITÓRIOS DE TENSÃO. AJUSTE D</w:t>
      </w:r>
      <w:r>
        <w:t>E</w:t>
      </w:r>
      <w:r w:rsidRPr="00DA2246">
        <w:t xml:space="preserve"> PRESSÃO ZERO E SPAN .  REF.: </w:t>
      </w:r>
      <w:proofErr w:type="spellStart"/>
      <w:r w:rsidRPr="00DA2246">
        <w:t>Gulton</w:t>
      </w:r>
      <w:proofErr w:type="spellEnd"/>
      <w:r w:rsidRPr="00DA2246">
        <w:t xml:space="preserve"> GTP1000  ou </w:t>
      </w:r>
      <w:proofErr w:type="spellStart"/>
      <w:r w:rsidRPr="00DA2246">
        <w:t>Novus</w:t>
      </w:r>
      <w:proofErr w:type="spellEnd"/>
      <w:r w:rsidRPr="00DA2246">
        <w:t xml:space="preserve"> NP300.</w:t>
      </w:r>
      <w:r>
        <w:t xml:space="preserve"> </w:t>
      </w:r>
    </w:p>
    <w:p w:rsidR="00B41EF6" w:rsidRPr="00694C09" w:rsidRDefault="00B41EF6" w:rsidP="00AA6243">
      <w:pPr>
        <w:numPr>
          <w:ilvl w:val="0"/>
          <w:numId w:val="4"/>
        </w:numPr>
        <w:suppressAutoHyphens w:val="0"/>
        <w:autoSpaceDE w:val="0"/>
        <w:autoSpaceDN w:val="0"/>
        <w:adjustRightInd w:val="0"/>
        <w:spacing w:before="480" w:after="120" w:line="320" w:lineRule="exact"/>
        <w:ind w:left="284" w:hanging="284"/>
        <w:rPr>
          <w:b/>
          <w:bCs/>
          <w:sz w:val="24"/>
          <w:szCs w:val="24"/>
        </w:rPr>
      </w:pPr>
      <w:r w:rsidRPr="00694C09">
        <w:rPr>
          <w:b/>
          <w:bCs/>
          <w:sz w:val="24"/>
          <w:szCs w:val="24"/>
        </w:rPr>
        <w:t>VALORES ESTIMADOS</w:t>
      </w:r>
    </w:p>
    <w:p w:rsidR="00593ECC" w:rsidRPr="00EC73BF" w:rsidRDefault="00593ECC" w:rsidP="00593ECC">
      <w:pPr>
        <w:spacing w:before="120" w:line="360" w:lineRule="auto"/>
        <w:ind w:firstLine="567"/>
        <w:rPr>
          <w:b/>
          <w:color w:val="FF0000"/>
          <w:sz w:val="24"/>
          <w:szCs w:val="24"/>
          <w:highlight w:val="yellow"/>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p w:rsidR="00593ECC" w:rsidRDefault="00593ECC" w:rsidP="00593ECC">
      <w:pPr>
        <w:suppressAutoHyphens w:val="0"/>
        <w:autoSpaceDE w:val="0"/>
        <w:autoSpaceDN w:val="0"/>
        <w:adjustRightInd w:val="0"/>
        <w:spacing w:before="120" w:line="360" w:lineRule="auto"/>
        <w:ind w:firstLine="567"/>
        <w:rPr>
          <w:sz w:val="24"/>
          <w:szCs w:val="24"/>
        </w:rPr>
      </w:pPr>
      <w:r w:rsidRPr="00F85DB4">
        <w:rPr>
          <w:sz w:val="24"/>
          <w:szCs w:val="24"/>
        </w:rPr>
        <w:t xml:space="preserve">Os documentos referentes </w:t>
      </w:r>
      <w:proofErr w:type="gramStart"/>
      <w:r w:rsidRPr="00F85DB4">
        <w:rPr>
          <w:sz w:val="24"/>
          <w:szCs w:val="24"/>
        </w:rPr>
        <w:t>a</w:t>
      </w:r>
      <w:proofErr w:type="gramEnd"/>
      <w:r w:rsidRPr="00F85DB4">
        <w:rPr>
          <w:sz w:val="24"/>
          <w:szCs w:val="24"/>
        </w:rPr>
        <w:t xml:space="preserve"> pesquisa de mercado encontram-se na </w:t>
      </w:r>
      <w:r w:rsidRPr="00205AB7">
        <w:rPr>
          <w:sz w:val="24"/>
          <w:szCs w:val="24"/>
        </w:rPr>
        <w:t>Supervisão de Compras e Materiais do Departamento de Compras e Estoque</w:t>
      </w:r>
      <w:r w:rsidRPr="00F85DB4">
        <w:rPr>
          <w:sz w:val="24"/>
          <w:szCs w:val="24"/>
        </w:rPr>
        <w:t xml:space="preserve"> e serão anexados ao processo </w:t>
      </w:r>
      <w:r>
        <w:rPr>
          <w:sz w:val="24"/>
          <w:szCs w:val="24"/>
        </w:rPr>
        <w:t>para</w:t>
      </w:r>
      <w:r w:rsidRPr="00F85DB4">
        <w:rPr>
          <w:sz w:val="24"/>
          <w:szCs w:val="24"/>
        </w:rPr>
        <w:t xml:space="preserve"> a homologação do certame.</w:t>
      </w:r>
    </w:p>
    <w:tbl>
      <w:tblPr>
        <w:tblW w:w="9503"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4"/>
        <w:gridCol w:w="1843"/>
        <w:gridCol w:w="3402"/>
        <w:gridCol w:w="992"/>
        <w:gridCol w:w="1134"/>
        <w:gridCol w:w="1418"/>
      </w:tblGrid>
      <w:tr w:rsidR="00430C61" w:rsidRPr="006B5838" w:rsidTr="00815539">
        <w:trPr>
          <w:trHeight w:val="799"/>
        </w:trPr>
        <w:tc>
          <w:tcPr>
            <w:tcW w:w="714" w:type="dxa"/>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ITEM</w:t>
            </w:r>
          </w:p>
        </w:tc>
        <w:tc>
          <w:tcPr>
            <w:tcW w:w="1843" w:type="dxa"/>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 xml:space="preserve">Código </w:t>
            </w:r>
          </w:p>
        </w:tc>
        <w:tc>
          <w:tcPr>
            <w:tcW w:w="3402" w:type="dxa"/>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Descrição do material</w:t>
            </w:r>
          </w:p>
        </w:tc>
        <w:tc>
          <w:tcPr>
            <w:tcW w:w="992" w:type="dxa"/>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Quant.</w:t>
            </w:r>
          </w:p>
        </w:tc>
        <w:tc>
          <w:tcPr>
            <w:tcW w:w="1134" w:type="dxa"/>
            <w:shd w:val="clear" w:color="auto" w:fill="auto"/>
            <w:noWrap/>
            <w:vAlign w:val="bottom"/>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Média Unitária</w:t>
            </w:r>
          </w:p>
        </w:tc>
        <w:tc>
          <w:tcPr>
            <w:tcW w:w="1418" w:type="dxa"/>
            <w:shd w:val="clear" w:color="auto" w:fill="auto"/>
            <w:noWrap/>
            <w:vAlign w:val="bottom"/>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Média Total</w:t>
            </w:r>
          </w:p>
        </w:tc>
      </w:tr>
      <w:tr w:rsidR="00430C61" w:rsidRPr="007F255F" w:rsidTr="00815539">
        <w:trPr>
          <w:trHeight w:val="509"/>
        </w:trPr>
        <w:tc>
          <w:tcPr>
            <w:tcW w:w="714" w:type="dxa"/>
            <w:shd w:val="clear" w:color="auto" w:fill="auto"/>
            <w:noWrap/>
            <w:vAlign w:val="center"/>
            <w:hideMark/>
          </w:tcPr>
          <w:p w:rsidR="00430C61" w:rsidRPr="007F255F" w:rsidRDefault="00430C61" w:rsidP="005A7D90">
            <w:pPr>
              <w:suppressAutoHyphens w:val="0"/>
              <w:jc w:val="center"/>
              <w:rPr>
                <w:rFonts w:cs="Arial"/>
                <w:b/>
                <w:bCs/>
                <w:lang w:eastAsia="pt-BR"/>
              </w:rPr>
            </w:pPr>
            <w:r w:rsidRPr="007F255F">
              <w:rPr>
                <w:rFonts w:cs="Arial"/>
                <w:b/>
                <w:bCs/>
                <w:lang w:eastAsia="pt-BR"/>
              </w:rPr>
              <w:t>01</w:t>
            </w:r>
          </w:p>
        </w:tc>
        <w:tc>
          <w:tcPr>
            <w:tcW w:w="1843" w:type="dxa"/>
            <w:shd w:val="clear" w:color="auto" w:fill="auto"/>
            <w:noWrap/>
            <w:vAlign w:val="center"/>
            <w:hideMark/>
          </w:tcPr>
          <w:p w:rsidR="00430C61" w:rsidRPr="007F255F" w:rsidRDefault="00815539" w:rsidP="005A7D90">
            <w:pPr>
              <w:suppressAutoHyphens w:val="0"/>
              <w:jc w:val="center"/>
              <w:rPr>
                <w:rFonts w:cs="Arial"/>
                <w:lang w:eastAsia="pt-BR"/>
              </w:rPr>
            </w:pPr>
            <w:r>
              <w:rPr>
                <w:rFonts w:cs="Arial"/>
                <w:lang w:eastAsia="pt-BR"/>
              </w:rPr>
              <w:t>010.377.0006.6</w:t>
            </w:r>
          </w:p>
        </w:tc>
        <w:tc>
          <w:tcPr>
            <w:tcW w:w="3402" w:type="dxa"/>
            <w:shd w:val="clear" w:color="auto" w:fill="auto"/>
            <w:noWrap/>
            <w:vAlign w:val="center"/>
            <w:hideMark/>
          </w:tcPr>
          <w:p w:rsidR="00430C61" w:rsidRPr="007F255F" w:rsidRDefault="00815539" w:rsidP="005A7D90">
            <w:pPr>
              <w:suppressAutoHyphens w:val="0"/>
              <w:jc w:val="center"/>
            </w:pPr>
            <w:r w:rsidRPr="00815539">
              <w:t>TRANSMISSOR DE PRESSAO FAIXA DE MEDICAO 0 A 100 MCA</w:t>
            </w:r>
          </w:p>
        </w:tc>
        <w:tc>
          <w:tcPr>
            <w:tcW w:w="992" w:type="dxa"/>
            <w:shd w:val="clear" w:color="auto" w:fill="auto"/>
            <w:noWrap/>
            <w:vAlign w:val="center"/>
            <w:hideMark/>
          </w:tcPr>
          <w:p w:rsidR="00430C61" w:rsidRPr="007F255F" w:rsidRDefault="00815539" w:rsidP="005A7D90">
            <w:pPr>
              <w:suppressAutoHyphens w:val="0"/>
              <w:jc w:val="center"/>
              <w:rPr>
                <w:rFonts w:cs="Arial"/>
                <w:lang w:eastAsia="pt-BR"/>
              </w:rPr>
            </w:pPr>
            <w:r>
              <w:rPr>
                <w:rFonts w:cs="Arial"/>
                <w:lang w:eastAsia="pt-BR"/>
              </w:rPr>
              <w:t>50</w:t>
            </w:r>
          </w:p>
        </w:tc>
        <w:tc>
          <w:tcPr>
            <w:tcW w:w="1134" w:type="dxa"/>
            <w:shd w:val="clear" w:color="auto" w:fill="auto"/>
            <w:noWrap/>
            <w:vAlign w:val="center"/>
            <w:hideMark/>
          </w:tcPr>
          <w:p w:rsidR="00430C61" w:rsidRPr="007F255F" w:rsidRDefault="00430C61" w:rsidP="00D25B7B">
            <w:pPr>
              <w:suppressAutoHyphens w:val="0"/>
              <w:jc w:val="center"/>
              <w:rPr>
                <w:rFonts w:cs="Arial"/>
                <w:lang w:eastAsia="pt-BR"/>
              </w:rPr>
            </w:pPr>
            <w:r>
              <w:rPr>
                <w:rFonts w:cs="Arial"/>
                <w:lang w:eastAsia="pt-BR"/>
              </w:rPr>
              <w:t>R$</w:t>
            </w:r>
            <w:r w:rsidR="00815539">
              <w:rPr>
                <w:rFonts w:cs="Arial"/>
                <w:lang w:eastAsia="pt-BR"/>
              </w:rPr>
              <w:t>342,50</w:t>
            </w:r>
          </w:p>
        </w:tc>
        <w:tc>
          <w:tcPr>
            <w:tcW w:w="1418" w:type="dxa"/>
            <w:shd w:val="clear" w:color="auto" w:fill="auto"/>
            <w:noWrap/>
            <w:vAlign w:val="center"/>
            <w:hideMark/>
          </w:tcPr>
          <w:p w:rsidR="00430C61" w:rsidRPr="007F255F" w:rsidRDefault="00430C61" w:rsidP="00D25B7B">
            <w:pPr>
              <w:suppressAutoHyphens w:val="0"/>
              <w:jc w:val="center"/>
              <w:rPr>
                <w:rFonts w:cs="Arial"/>
                <w:lang w:eastAsia="pt-BR"/>
              </w:rPr>
            </w:pPr>
            <w:r>
              <w:rPr>
                <w:rFonts w:cs="Arial"/>
                <w:lang w:eastAsia="pt-BR"/>
              </w:rPr>
              <w:t>R$</w:t>
            </w:r>
            <w:r w:rsidR="00815539">
              <w:rPr>
                <w:rFonts w:cs="Arial"/>
                <w:lang w:eastAsia="pt-BR"/>
              </w:rPr>
              <w:t>17.125,00</w:t>
            </w:r>
          </w:p>
        </w:tc>
      </w:tr>
      <w:tr w:rsidR="00D25B7B" w:rsidRPr="007F255F" w:rsidTr="00815539">
        <w:trPr>
          <w:trHeight w:val="509"/>
        </w:trPr>
        <w:tc>
          <w:tcPr>
            <w:tcW w:w="714" w:type="dxa"/>
            <w:shd w:val="clear" w:color="auto" w:fill="auto"/>
            <w:noWrap/>
            <w:vAlign w:val="center"/>
            <w:hideMark/>
          </w:tcPr>
          <w:p w:rsidR="00D25B7B" w:rsidRPr="007F255F" w:rsidRDefault="00D25B7B" w:rsidP="005A7D90">
            <w:pPr>
              <w:suppressAutoHyphens w:val="0"/>
              <w:jc w:val="center"/>
              <w:rPr>
                <w:rFonts w:cs="Arial"/>
                <w:b/>
                <w:bCs/>
                <w:lang w:eastAsia="pt-BR"/>
              </w:rPr>
            </w:pPr>
            <w:r>
              <w:rPr>
                <w:rFonts w:cs="Arial"/>
                <w:b/>
                <w:bCs/>
                <w:lang w:eastAsia="pt-BR"/>
              </w:rPr>
              <w:t>02</w:t>
            </w:r>
          </w:p>
        </w:tc>
        <w:tc>
          <w:tcPr>
            <w:tcW w:w="1843" w:type="dxa"/>
            <w:shd w:val="clear" w:color="auto" w:fill="auto"/>
            <w:noWrap/>
            <w:vAlign w:val="center"/>
            <w:hideMark/>
          </w:tcPr>
          <w:p w:rsidR="00D25B7B" w:rsidRPr="007F255F" w:rsidRDefault="00815539" w:rsidP="005A7D90">
            <w:pPr>
              <w:suppressAutoHyphens w:val="0"/>
              <w:jc w:val="center"/>
              <w:rPr>
                <w:rFonts w:cs="Arial"/>
                <w:lang w:eastAsia="pt-BR"/>
              </w:rPr>
            </w:pPr>
            <w:r w:rsidRPr="00815539">
              <w:rPr>
                <w:rFonts w:cs="Arial"/>
                <w:lang w:eastAsia="pt-BR"/>
              </w:rPr>
              <w:t>010.377.0012-0</w:t>
            </w:r>
          </w:p>
        </w:tc>
        <w:tc>
          <w:tcPr>
            <w:tcW w:w="3402" w:type="dxa"/>
            <w:shd w:val="clear" w:color="auto" w:fill="auto"/>
            <w:noWrap/>
            <w:vAlign w:val="center"/>
            <w:hideMark/>
          </w:tcPr>
          <w:p w:rsidR="00D25B7B" w:rsidRPr="007F255F" w:rsidRDefault="00815539" w:rsidP="005A7D90">
            <w:pPr>
              <w:suppressAutoHyphens w:val="0"/>
              <w:jc w:val="center"/>
            </w:pPr>
            <w:r w:rsidRPr="00815539">
              <w:t>TRANSMISSOR DE PRESSAO FAIXA DE MEDICAO 0 A 70 MCA</w:t>
            </w:r>
          </w:p>
        </w:tc>
        <w:tc>
          <w:tcPr>
            <w:tcW w:w="992" w:type="dxa"/>
            <w:shd w:val="clear" w:color="auto" w:fill="auto"/>
            <w:noWrap/>
            <w:vAlign w:val="center"/>
            <w:hideMark/>
          </w:tcPr>
          <w:p w:rsidR="00D25B7B" w:rsidRPr="007F255F" w:rsidRDefault="00815539" w:rsidP="005A7D90">
            <w:pPr>
              <w:suppressAutoHyphens w:val="0"/>
              <w:jc w:val="center"/>
              <w:rPr>
                <w:rFonts w:cs="Arial"/>
                <w:lang w:eastAsia="pt-BR"/>
              </w:rPr>
            </w:pPr>
            <w:r>
              <w:rPr>
                <w:rFonts w:cs="Arial"/>
                <w:lang w:eastAsia="pt-BR"/>
              </w:rPr>
              <w:t>20</w:t>
            </w:r>
          </w:p>
        </w:tc>
        <w:tc>
          <w:tcPr>
            <w:tcW w:w="1134" w:type="dxa"/>
            <w:shd w:val="clear" w:color="auto" w:fill="auto"/>
            <w:noWrap/>
            <w:vAlign w:val="center"/>
            <w:hideMark/>
          </w:tcPr>
          <w:p w:rsidR="00D25B7B" w:rsidRDefault="00815539" w:rsidP="00D25B7B">
            <w:pPr>
              <w:suppressAutoHyphens w:val="0"/>
              <w:jc w:val="center"/>
              <w:rPr>
                <w:rFonts w:cs="Arial"/>
                <w:lang w:eastAsia="pt-BR"/>
              </w:rPr>
            </w:pPr>
            <w:r>
              <w:rPr>
                <w:rFonts w:cs="Arial"/>
                <w:lang w:eastAsia="pt-BR"/>
              </w:rPr>
              <w:t>R$932,50</w:t>
            </w:r>
          </w:p>
        </w:tc>
        <w:tc>
          <w:tcPr>
            <w:tcW w:w="1418" w:type="dxa"/>
            <w:shd w:val="clear" w:color="auto" w:fill="auto"/>
            <w:noWrap/>
            <w:vAlign w:val="center"/>
            <w:hideMark/>
          </w:tcPr>
          <w:p w:rsidR="00D25B7B" w:rsidRDefault="00815539" w:rsidP="00D25B7B">
            <w:pPr>
              <w:suppressAutoHyphens w:val="0"/>
              <w:jc w:val="center"/>
              <w:rPr>
                <w:rFonts w:cs="Arial"/>
                <w:lang w:eastAsia="pt-BR"/>
              </w:rPr>
            </w:pPr>
            <w:r>
              <w:rPr>
                <w:rFonts w:cs="Arial"/>
                <w:lang w:eastAsia="pt-BR"/>
              </w:rPr>
              <w:t>R$18.650,00</w:t>
            </w:r>
          </w:p>
        </w:tc>
      </w:tr>
      <w:tr w:rsidR="00D25B7B" w:rsidRPr="007F255F" w:rsidTr="00815539">
        <w:trPr>
          <w:trHeight w:val="509"/>
        </w:trPr>
        <w:tc>
          <w:tcPr>
            <w:tcW w:w="714" w:type="dxa"/>
            <w:shd w:val="clear" w:color="auto" w:fill="auto"/>
            <w:noWrap/>
            <w:vAlign w:val="center"/>
            <w:hideMark/>
          </w:tcPr>
          <w:p w:rsidR="00D25B7B" w:rsidRPr="007F255F" w:rsidRDefault="00D25B7B" w:rsidP="005A7D90">
            <w:pPr>
              <w:suppressAutoHyphens w:val="0"/>
              <w:jc w:val="center"/>
              <w:rPr>
                <w:rFonts w:cs="Arial"/>
                <w:b/>
                <w:bCs/>
                <w:lang w:eastAsia="pt-BR"/>
              </w:rPr>
            </w:pPr>
            <w:r>
              <w:rPr>
                <w:rFonts w:cs="Arial"/>
                <w:b/>
                <w:bCs/>
                <w:lang w:eastAsia="pt-BR"/>
              </w:rPr>
              <w:t>03</w:t>
            </w:r>
          </w:p>
        </w:tc>
        <w:tc>
          <w:tcPr>
            <w:tcW w:w="1843" w:type="dxa"/>
            <w:shd w:val="clear" w:color="auto" w:fill="auto"/>
            <w:noWrap/>
            <w:vAlign w:val="center"/>
            <w:hideMark/>
          </w:tcPr>
          <w:p w:rsidR="00D25B7B" w:rsidRPr="007F255F" w:rsidRDefault="00815539" w:rsidP="005A7D90">
            <w:pPr>
              <w:suppressAutoHyphens w:val="0"/>
              <w:jc w:val="center"/>
              <w:rPr>
                <w:rFonts w:cs="Arial"/>
                <w:lang w:eastAsia="pt-BR"/>
              </w:rPr>
            </w:pPr>
            <w:r w:rsidRPr="00815539">
              <w:rPr>
                <w:rFonts w:cs="Arial"/>
                <w:lang w:eastAsia="pt-BR"/>
              </w:rPr>
              <w:t>010.377.0007-4</w:t>
            </w:r>
          </w:p>
        </w:tc>
        <w:tc>
          <w:tcPr>
            <w:tcW w:w="3402" w:type="dxa"/>
            <w:shd w:val="clear" w:color="auto" w:fill="auto"/>
            <w:noWrap/>
            <w:vAlign w:val="center"/>
            <w:hideMark/>
          </w:tcPr>
          <w:p w:rsidR="00D25B7B" w:rsidRPr="007F255F" w:rsidRDefault="00815539" w:rsidP="005A7D90">
            <w:pPr>
              <w:suppressAutoHyphens w:val="0"/>
              <w:jc w:val="center"/>
            </w:pPr>
            <w:r w:rsidRPr="00815539">
              <w:t>TRANSMISSOR DE PRESSAO FAIXA DEMEDICAO 0 A 200 MCA</w:t>
            </w:r>
          </w:p>
        </w:tc>
        <w:tc>
          <w:tcPr>
            <w:tcW w:w="992" w:type="dxa"/>
            <w:shd w:val="clear" w:color="auto" w:fill="auto"/>
            <w:noWrap/>
            <w:vAlign w:val="center"/>
            <w:hideMark/>
          </w:tcPr>
          <w:p w:rsidR="00D25B7B" w:rsidRPr="007F255F" w:rsidRDefault="00815539" w:rsidP="005A7D90">
            <w:pPr>
              <w:suppressAutoHyphens w:val="0"/>
              <w:jc w:val="center"/>
              <w:rPr>
                <w:rFonts w:cs="Arial"/>
                <w:lang w:eastAsia="pt-BR"/>
              </w:rPr>
            </w:pPr>
            <w:r>
              <w:rPr>
                <w:rFonts w:cs="Arial"/>
                <w:lang w:eastAsia="pt-BR"/>
              </w:rPr>
              <w:t>20</w:t>
            </w:r>
          </w:p>
        </w:tc>
        <w:tc>
          <w:tcPr>
            <w:tcW w:w="1134" w:type="dxa"/>
            <w:shd w:val="clear" w:color="auto" w:fill="auto"/>
            <w:noWrap/>
            <w:vAlign w:val="center"/>
            <w:hideMark/>
          </w:tcPr>
          <w:p w:rsidR="00D25B7B" w:rsidRDefault="00815539" w:rsidP="00D25B7B">
            <w:pPr>
              <w:suppressAutoHyphens w:val="0"/>
              <w:jc w:val="center"/>
              <w:rPr>
                <w:rFonts w:cs="Arial"/>
                <w:lang w:eastAsia="pt-BR"/>
              </w:rPr>
            </w:pPr>
            <w:r>
              <w:rPr>
                <w:rFonts w:cs="Arial"/>
                <w:lang w:eastAsia="pt-BR"/>
              </w:rPr>
              <w:t>R$342,50</w:t>
            </w:r>
          </w:p>
        </w:tc>
        <w:tc>
          <w:tcPr>
            <w:tcW w:w="1418" w:type="dxa"/>
            <w:shd w:val="clear" w:color="auto" w:fill="auto"/>
            <w:noWrap/>
            <w:vAlign w:val="center"/>
            <w:hideMark/>
          </w:tcPr>
          <w:p w:rsidR="00D25B7B" w:rsidRDefault="00815539" w:rsidP="00D25B7B">
            <w:pPr>
              <w:suppressAutoHyphens w:val="0"/>
              <w:jc w:val="center"/>
              <w:rPr>
                <w:rFonts w:cs="Arial"/>
                <w:lang w:eastAsia="pt-BR"/>
              </w:rPr>
            </w:pPr>
            <w:r>
              <w:rPr>
                <w:rFonts w:cs="Arial"/>
                <w:lang w:eastAsia="pt-BR"/>
              </w:rPr>
              <w:t>R$6.850,00</w:t>
            </w:r>
          </w:p>
        </w:tc>
      </w:tr>
      <w:tr w:rsidR="00815539" w:rsidRPr="007F255F" w:rsidTr="00815539">
        <w:trPr>
          <w:trHeight w:val="509"/>
        </w:trPr>
        <w:tc>
          <w:tcPr>
            <w:tcW w:w="714" w:type="dxa"/>
            <w:shd w:val="clear" w:color="auto" w:fill="auto"/>
            <w:noWrap/>
            <w:vAlign w:val="center"/>
            <w:hideMark/>
          </w:tcPr>
          <w:p w:rsidR="00815539" w:rsidRDefault="00815539" w:rsidP="005A7D90">
            <w:pPr>
              <w:suppressAutoHyphens w:val="0"/>
              <w:jc w:val="center"/>
              <w:rPr>
                <w:rFonts w:cs="Arial"/>
                <w:b/>
                <w:bCs/>
                <w:lang w:eastAsia="pt-BR"/>
              </w:rPr>
            </w:pPr>
          </w:p>
        </w:tc>
        <w:tc>
          <w:tcPr>
            <w:tcW w:w="1843" w:type="dxa"/>
            <w:shd w:val="clear" w:color="auto" w:fill="auto"/>
            <w:noWrap/>
            <w:vAlign w:val="center"/>
            <w:hideMark/>
          </w:tcPr>
          <w:p w:rsidR="00815539" w:rsidRPr="00815539" w:rsidRDefault="00815539" w:rsidP="005A7D90">
            <w:pPr>
              <w:suppressAutoHyphens w:val="0"/>
              <w:jc w:val="center"/>
              <w:rPr>
                <w:rFonts w:cs="Arial"/>
                <w:lang w:eastAsia="pt-BR"/>
              </w:rPr>
            </w:pPr>
          </w:p>
        </w:tc>
        <w:tc>
          <w:tcPr>
            <w:tcW w:w="3402" w:type="dxa"/>
            <w:shd w:val="clear" w:color="auto" w:fill="auto"/>
            <w:noWrap/>
            <w:vAlign w:val="center"/>
            <w:hideMark/>
          </w:tcPr>
          <w:p w:rsidR="00815539" w:rsidRPr="00815539" w:rsidRDefault="00815539" w:rsidP="00815539">
            <w:pPr>
              <w:suppressAutoHyphens w:val="0"/>
              <w:jc w:val="right"/>
              <w:rPr>
                <w:b/>
              </w:rPr>
            </w:pPr>
            <w:r w:rsidRPr="00815539">
              <w:rPr>
                <w:b/>
              </w:rPr>
              <w:t>Total</w:t>
            </w:r>
          </w:p>
        </w:tc>
        <w:tc>
          <w:tcPr>
            <w:tcW w:w="992" w:type="dxa"/>
            <w:shd w:val="clear" w:color="auto" w:fill="auto"/>
            <w:noWrap/>
            <w:vAlign w:val="center"/>
            <w:hideMark/>
          </w:tcPr>
          <w:p w:rsidR="00815539" w:rsidRDefault="00815539" w:rsidP="005A7D90">
            <w:pPr>
              <w:suppressAutoHyphens w:val="0"/>
              <w:jc w:val="center"/>
              <w:rPr>
                <w:rFonts w:cs="Arial"/>
                <w:lang w:eastAsia="pt-BR"/>
              </w:rPr>
            </w:pPr>
          </w:p>
        </w:tc>
        <w:tc>
          <w:tcPr>
            <w:tcW w:w="1134" w:type="dxa"/>
            <w:shd w:val="clear" w:color="auto" w:fill="auto"/>
            <w:noWrap/>
            <w:vAlign w:val="center"/>
            <w:hideMark/>
          </w:tcPr>
          <w:p w:rsidR="00815539" w:rsidRDefault="00815539" w:rsidP="00D25B7B">
            <w:pPr>
              <w:suppressAutoHyphens w:val="0"/>
              <w:jc w:val="center"/>
              <w:rPr>
                <w:rFonts w:cs="Arial"/>
                <w:lang w:eastAsia="pt-BR"/>
              </w:rPr>
            </w:pPr>
          </w:p>
        </w:tc>
        <w:tc>
          <w:tcPr>
            <w:tcW w:w="1418" w:type="dxa"/>
            <w:shd w:val="clear" w:color="auto" w:fill="auto"/>
            <w:noWrap/>
            <w:vAlign w:val="center"/>
            <w:hideMark/>
          </w:tcPr>
          <w:p w:rsidR="00815539" w:rsidRPr="00295ACA" w:rsidRDefault="00815539" w:rsidP="00D25B7B">
            <w:pPr>
              <w:suppressAutoHyphens w:val="0"/>
              <w:jc w:val="center"/>
              <w:rPr>
                <w:rFonts w:cs="Arial"/>
                <w:b/>
                <w:lang w:eastAsia="pt-BR"/>
              </w:rPr>
            </w:pPr>
            <w:r w:rsidRPr="00295ACA">
              <w:rPr>
                <w:rFonts w:cs="Arial"/>
                <w:b/>
                <w:lang w:eastAsia="pt-BR"/>
              </w:rPr>
              <w:t>R$42.625,00</w:t>
            </w:r>
          </w:p>
        </w:tc>
      </w:tr>
    </w:tbl>
    <w:p w:rsidR="00B41EF6" w:rsidRPr="00694C09" w:rsidRDefault="00A24216" w:rsidP="00AA6243">
      <w:pPr>
        <w:numPr>
          <w:ilvl w:val="0"/>
          <w:numId w:val="4"/>
        </w:numPr>
        <w:spacing w:before="480" w:line="360" w:lineRule="auto"/>
        <w:ind w:left="284" w:hanging="284"/>
        <w:rPr>
          <w:rFonts w:cs="Arial"/>
          <w:b/>
          <w:bCs/>
          <w:sz w:val="24"/>
          <w:szCs w:val="24"/>
        </w:rPr>
      </w:pPr>
      <w:r>
        <w:rPr>
          <w:rFonts w:cs="Arial"/>
          <w:b/>
          <w:bCs/>
          <w:sz w:val="24"/>
          <w:szCs w:val="24"/>
        </w:rPr>
        <w:t>ACEITABILIDADE DA PROPOSTA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DF4F68">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no </w:t>
      </w:r>
      <w:r w:rsidR="00756995" w:rsidRPr="00537D42">
        <w:rPr>
          <w:rFonts w:cs="Arial"/>
          <w:b/>
          <w:sz w:val="24"/>
          <w:szCs w:val="24"/>
        </w:rPr>
        <w:t xml:space="preserve">Departamento de </w:t>
      </w:r>
      <w:r w:rsidR="00AE69C3" w:rsidRPr="00537D42">
        <w:rPr>
          <w:rFonts w:cs="Arial"/>
          <w:b/>
          <w:sz w:val="24"/>
          <w:szCs w:val="24"/>
        </w:rPr>
        <w:t>Compras e Estoque</w:t>
      </w:r>
      <w:r w:rsidR="00756995" w:rsidRPr="00537D42">
        <w:rPr>
          <w:rFonts w:cs="Arial"/>
          <w:sz w:val="24"/>
          <w:szCs w:val="24"/>
        </w:rPr>
        <w:t xml:space="preserve">, à </w:t>
      </w:r>
      <w:r w:rsidR="00AE69C3" w:rsidRPr="00537D42">
        <w:rPr>
          <w:rFonts w:cs="Arial"/>
          <w:sz w:val="24"/>
          <w:szCs w:val="24"/>
        </w:rPr>
        <w:t>Rua Santa Terezinha, nº 505, Bairro Santa Terezinha</w:t>
      </w:r>
      <w:r w:rsidR="00756995" w:rsidRPr="00537D42">
        <w:rPr>
          <w:rFonts w:cs="Arial"/>
          <w:sz w:val="24"/>
          <w:szCs w:val="24"/>
        </w:rPr>
        <w:t>, Juiz de Fora / MG, CEP 36.0</w:t>
      </w:r>
      <w:r w:rsidR="00AE69C3" w:rsidRPr="00537D42">
        <w:rPr>
          <w:rFonts w:cs="Arial"/>
          <w:sz w:val="24"/>
          <w:szCs w:val="24"/>
        </w:rPr>
        <w:t>45</w:t>
      </w:r>
      <w:r w:rsidR="00756995" w:rsidRPr="00537D42">
        <w:rPr>
          <w:rFonts w:cs="Arial"/>
          <w:sz w:val="24"/>
          <w:szCs w:val="24"/>
        </w:rPr>
        <w:t>-</w:t>
      </w:r>
      <w:r w:rsidR="00AE69C3" w:rsidRPr="00537D42">
        <w:rPr>
          <w:rFonts w:cs="Arial"/>
          <w:sz w:val="24"/>
          <w:szCs w:val="24"/>
        </w:rPr>
        <w:t>490</w:t>
      </w:r>
      <w:r w:rsidRPr="00537D42">
        <w:rPr>
          <w:rFonts w:cs="Arial"/>
          <w:sz w:val="24"/>
          <w:szCs w:val="24"/>
        </w:rPr>
        <w:t xml:space="preserve">, no </w:t>
      </w:r>
      <w:r w:rsidRPr="00537D42">
        <w:rPr>
          <w:rFonts w:cs="Arial"/>
          <w:b/>
          <w:sz w:val="24"/>
          <w:szCs w:val="24"/>
        </w:rPr>
        <w:t xml:space="preserve">prazo de 03 (três) dias </w:t>
      </w:r>
      <w:r w:rsidRPr="00537D42">
        <w:rPr>
          <w:rFonts w:cs="Arial"/>
          <w:b/>
          <w:sz w:val="24"/>
          <w:szCs w:val="24"/>
        </w:rPr>
        <w:lastRenderedPageBreak/>
        <w:t>úteis</w:t>
      </w:r>
      <w:r w:rsidRPr="00537D42">
        <w:rPr>
          <w:rFonts w:cs="Arial"/>
          <w:sz w:val="24"/>
          <w:szCs w:val="24"/>
        </w:rPr>
        <w:t xml:space="preserve"> co</w:t>
      </w:r>
      <w:r w:rsidRPr="00694C09">
        <w:rPr>
          <w:rFonts w:cs="Arial"/>
          <w:sz w:val="24"/>
          <w:szCs w:val="24"/>
        </w:rPr>
        <w:t xml:space="preserve">ntados a partir da solicitação </w:t>
      </w:r>
      <w:proofErr w:type="gramStart"/>
      <w:r w:rsidRPr="00694C09">
        <w:rPr>
          <w:rFonts w:cs="Arial"/>
          <w:sz w:val="24"/>
          <w:szCs w:val="24"/>
        </w:rPr>
        <w:t>do</w:t>
      </w:r>
      <w:r w:rsidR="004143D0">
        <w:rPr>
          <w:rFonts w:cs="Arial"/>
          <w:sz w:val="24"/>
          <w:szCs w:val="24"/>
        </w:rPr>
        <w:t>(</w:t>
      </w:r>
      <w:proofErr w:type="gramEnd"/>
      <w:r w:rsidR="004143D0">
        <w:rPr>
          <w:rFonts w:cs="Arial"/>
          <w:sz w:val="24"/>
          <w:szCs w:val="24"/>
        </w:rPr>
        <w:t>a)</w:t>
      </w:r>
      <w:r w:rsidRPr="00694C09">
        <w:rPr>
          <w:rFonts w:cs="Arial"/>
          <w:sz w:val="24"/>
          <w:szCs w:val="24"/>
        </w:rPr>
        <w:t xml:space="preserve"> Pregoeiro</w:t>
      </w:r>
      <w:r w:rsidR="004143D0">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00AE69C3" w:rsidRPr="00AE69C3">
        <w:rPr>
          <w:rFonts w:cs="Arial"/>
          <w:i/>
          <w:sz w:val="24"/>
          <w:szCs w:val="24"/>
        </w:rPr>
        <w:t>Portal de Compras Governamentais</w:t>
      </w:r>
      <w:r w:rsidRPr="00694C09">
        <w:rPr>
          <w:rFonts w:cs="Arial"/>
          <w:sz w:val="24"/>
          <w:szCs w:val="24"/>
        </w:rPr>
        <w:t>.</w:t>
      </w:r>
    </w:p>
    <w:p w:rsidR="00B41EF6" w:rsidRPr="00694C09" w:rsidRDefault="00DF4F68"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DF4F68" w:rsidP="00B349D8">
      <w:pPr>
        <w:numPr>
          <w:ilvl w:val="2"/>
          <w:numId w:val="4"/>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B349D8">
      <w:pPr>
        <w:numPr>
          <w:ilvl w:val="2"/>
          <w:numId w:val="4"/>
        </w:numPr>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B349D8">
        <w:rPr>
          <w:rFonts w:cs="Arial"/>
          <w:bCs/>
          <w:sz w:val="24"/>
          <w:szCs w:val="24"/>
        </w:rPr>
        <w:t>Termo de Referência</w:t>
      </w:r>
      <w:r w:rsidRPr="00694C09">
        <w:rPr>
          <w:rFonts w:cs="Arial"/>
          <w:bCs/>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DF4F68">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2371E8" w:rsidP="00B349D8">
      <w:pPr>
        <w:numPr>
          <w:ilvl w:val="1"/>
          <w:numId w:val="4"/>
        </w:numPr>
        <w:spacing w:before="120" w:line="360" w:lineRule="auto"/>
        <w:ind w:left="0" w:firstLine="0"/>
        <w:rPr>
          <w:rFonts w:cs="Arial"/>
          <w:sz w:val="24"/>
          <w:szCs w:val="24"/>
        </w:rPr>
      </w:pPr>
      <w:r>
        <w:rPr>
          <w:rFonts w:cs="Arial"/>
          <w:sz w:val="24"/>
          <w:szCs w:val="24"/>
        </w:rPr>
        <w:t xml:space="preserve">A CESAMA poderá submeter </w:t>
      </w:r>
      <w:proofErr w:type="gramStart"/>
      <w:r>
        <w:rPr>
          <w:rFonts w:cs="Arial"/>
          <w:sz w:val="24"/>
          <w:szCs w:val="24"/>
        </w:rPr>
        <w:t>a</w:t>
      </w:r>
      <w:proofErr w:type="gramEnd"/>
      <w:r w:rsidR="00B41EF6" w:rsidRPr="00694C09">
        <w:rPr>
          <w:rFonts w:cs="Arial"/>
          <w:sz w:val="24"/>
          <w:szCs w:val="24"/>
        </w:rPr>
        <w:t xml:space="preserve"> amostra à instituição especializada para análise do atendimento às características exigidas no edital.</w:t>
      </w:r>
    </w:p>
    <w:p w:rsidR="00B41EF6" w:rsidRPr="00694C09" w:rsidRDefault="00B349D8" w:rsidP="00B349D8">
      <w:pPr>
        <w:numPr>
          <w:ilvl w:val="1"/>
          <w:numId w:val="4"/>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537D42" w:rsidRDefault="00B41EF6" w:rsidP="00B349D8">
      <w:pPr>
        <w:numPr>
          <w:ilvl w:val="1"/>
          <w:numId w:val="4"/>
        </w:numPr>
        <w:spacing w:before="120" w:line="360" w:lineRule="auto"/>
        <w:ind w:left="0" w:firstLine="0"/>
        <w:rPr>
          <w:rFonts w:cs="Arial"/>
          <w:sz w:val="24"/>
          <w:szCs w:val="24"/>
        </w:rPr>
      </w:pPr>
      <w:r w:rsidRPr="00537D42">
        <w:rPr>
          <w:rFonts w:cs="Arial"/>
          <w:sz w:val="24"/>
          <w:szCs w:val="24"/>
        </w:rPr>
        <w:t>A CESAMA poderá exigir laudo de inspeção técnica de controle de qualidade, a fim de comprovar a adequação do materia</w:t>
      </w:r>
      <w:r w:rsidR="00B349D8" w:rsidRPr="00537D42">
        <w:rPr>
          <w:rFonts w:cs="Arial"/>
          <w:sz w:val="24"/>
          <w:szCs w:val="24"/>
        </w:rPr>
        <w:t>l</w:t>
      </w:r>
      <w:r w:rsidRPr="00537D42">
        <w:rPr>
          <w:rFonts w:cs="Arial"/>
          <w:sz w:val="24"/>
          <w:szCs w:val="24"/>
        </w:rPr>
        <w:t xml:space="preserve"> ofertado.</w:t>
      </w:r>
    </w:p>
    <w:p w:rsidR="00B41EF6" w:rsidRPr="00AE69C3" w:rsidRDefault="00B41EF6" w:rsidP="00B349D8">
      <w:pPr>
        <w:pStyle w:val="WW-Corpodetexto2"/>
        <w:numPr>
          <w:ilvl w:val="2"/>
          <w:numId w:val="4"/>
        </w:numPr>
        <w:spacing w:before="120" w:line="360" w:lineRule="auto"/>
        <w:ind w:left="0" w:firstLine="0"/>
        <w:rPr>
          <w:color w:val="FF0000"/>
          <w:sz w:val="24"/>
          <w:szCs w:val="24"/>
        </w:rPr>
      </w:pPr>
      <w:r w:rsidRPr="00537D42">
        <w:rPr>
          <w:sz w:val="24"/>
          <w:szCs w:val="24"/>
        </w:rPr>
        <w:t xml:space="preserve">Os laudos previstos no item </w:t>
      </w:r>
      <w:r w:rsidR="00F73A02" w:rsidRPr="00537D42">
        <w:rPr>
          <w:sz w:val="24"/>
          <w:szCs w:val="24"/>
        </w:rPr>
        <w:t>6</w:t>
      </w:r>
      <w:r w:rsidRPr="00537D42">
        <w:rPr>
          <w:sz w:val="24"/>
          <w:szCs w:val="24"/>
        </w:rPr>
        <w:t>.7 poderão ser emitidos por laboratórios próprios ou de terceiros, ficando TODAS as despesas por conta do fornecedor</w:t>
      </w:r>
      <w:r w:rsidRPr="00AE69C3">
        <w:rPr>
          <w:color w:val="FF0000"/>
          <w:sz w:val="24"/>
          <w:szCs w:val="24"/>
        </w:rPr>
        <w:t>.</w:t>
      </w:r>
    </w:p>
    <w:p w:rsidR="00B41EF6" w:rsidRPr="00AE69C3" w:rsidRDefault="00B41EF6" w:rsidP="00B349D8">
      <w:pPr>
        <w:numPr>
          <w:ilvl w:val="0"/>
          <w:numId w:val="4"/>
        </w:numPr>
        <w:spacing w:before="480" w:line="360" w:lineRule="auto"/>
        <w:ind w:left="284" w:hanging="284"/>
        <w:rPr>
          <w:rFonts w:cs="Arial"/>
          <w:b/>
          <w:bCs/>
          <w:sz w:val="24"/>
          <w:szCs w:val="24"/>
          <w:u w:val="single"/>
        </w:rPr>
      </w:pPr>
      <w:r w:rsidRPr="00AE69C3">
        <w:rPr>
          <w:rFonts w:cs="Arial"/>
          <w:b/>
          <w:bCs/>
          <w:sz w:val="24"/>
          <w:szCs w:val="24"/>
        </w:rPr>
        <w:lastRenderedPageBreak/>
        <w:t>ENTREGA E CONDIÇÕES DE FORNECIMENTO</w:t>
      </w:r>
    </w:p>
    <w:p w:rsidR="00B41EF6" w:rsidRPr="00AE69C3" w:rsidRDefault="00B41EF6" w:rsidP="00B349D8">
      <w:pPr>
        <w:numPr>
          <w:ilvl w:val="1"/>
          <w:numId w:val="4"/>
        </w:numPr>
        <w:spacing w:before="120" w:line="360" w:lineRule="auto"/>
        <w:ind w:left="0" w:firstLine="0"/>
        <w:rPr>
          <w:rFonts w:cs="Arial"/>
          <w:bCs/>
          <w:sz w:val="24"/>
          <w:szCs w:val="24"/>
        </w:rPr>
      </w:pPr>
      <w:r w:rsidRPr="00AE69C3">
        <w:rPr>
          <w:rFonts w:cs="Arial"/>
          <w:sz w:val="24"/>
          <w:szCs w:val="24"/>
        </w:rPr>
        <w:t xml:space="preserve">A entrega será realizada no prazo máximo de </w:t>
      </w:r>
      <w:r w:rsidR="00537D42">
        <w:rPr>
          <w:rFonts w:cs="Arial"/>
          <w:b/>
          <w:sz w:val="24"/>
          <w:szCs w:val="24"/>
        </w:rPr>
        <w:t>15</w:t>
      </w:r>
      <w:r w:rsidR="00537D42" w:rsidRPr="00FA5202">
        <w:rPr>
          <w:rFonts w:cs="Arial"/>
          <w:b/>
          <w:sz w:val="24"/>
          <w:szCs w:val="24"/>
        </w:rPr>
        <w:t xml:space="preserve"> (</w:t>
      </w:r>
      <w:r w:rsidR="00537D42">
        <w:rPr>
          <w:rFonts w:cs="Arial"/>
          <w:b/>
          <w:sz w:val="24"/>
          <w:szCs w:val="24"/>
        </w:rPr>
        <w:t>Quinze</w:t>
      </w:r>
      <w:r w:rsidR="00537D42" w:rsidRPr="00FA5202">
        <w:rPr>
          <w:rFonts w:cs="Arial"/>
          <w:b/>
          <w:sz w:val="24"/>
          <w:szCs w:val="24"/>
        </w:rPr>
        <w:t>) dias</w:t>
      </w:r>
      <w:r w:rsidR="00537D42" w:rsidRPr="00AE69C3">
        <w:rPr>
          <w:rFonts w:cs="Arial"/>
          <w:sz w:val="24"/>
          <w:szCs w:val="24"/>
        </w:rPr>
        <w:t xml:space="preserve"> </w:t>
      </w:r>
      <w:r w:rsidRPr="00AE69C3">
        <w:rPr>
          <w:rFonts w:cs="Arial"/>
          <w:sz w:val="24"/>
          <w:szCs w:val="24"/>
        </w:rPr>
        <w:t xml:space="preserve">contados a partir do recebimento da solicitação, feita através </w:t>
      </w:r>
      <w:r w:rsidR="000B3491">
        <w:rPr>
          <w:rFonts w:cs="Arial"/>
          <w:sz w:val="24"/>
          <w:szCs w:val="24"/>
        </w:rPr>
        <w:t xml:space="preserve">da </w:t>
      </w:r>
      <w:r w:rsidRPr="00AE69C3">
        <w:rPr>
          <w:rFonts w:cs="Arial"/>
          <w:sz w:val="24"/>
          <w:szCs w:val="24"/>
        </w:rPr>
        <w:t>Ordem de Compra</w:t>
      </w:r>
      <w:r w:rsidRPr="00AE69C3">
        <w:rPr>
          <w:rFonts w:cs="Arial"/>
          <w:bCs/>
          <w:sz w:val="24"/>
          <w:szCs w:val="24"/>
        </w:rPr>
        <w:t>.</w:t>
      </w:r>
    </w:p>
    <w:p w:rsidR="00B41EF6" w:rsidRPr="00537D42" w:rsidRDefault="00B41EF6" w:rsidP="00B349D8">
      <w:pPr>
        <w:numPr>
          <w:ilvl w:val="1"/>
          <w:numId w:val="4"/>
        </w:numPr>
        <w:spacing w:before="120" w:line="360" w:lineRule="auto"/>
        <w:ind w:left="0" w:firstLine="0"/>
        <w:rPr>
          <w:rFonts w:cs="Arial"/>
          <w:bCs/>
          <w:sz w:val="24"/>
          <w:szCs w:val="24"/>
        </w:rPr>
      </w:pPr>
      <w:r w:rsidRPr="00537D42">
        <w:rPr>
          <w:rFonts w:cs="Arial"/>
          <w:bCs/>
          <w:sz w:val="24"/>
          <w:szCs w:val="24"/>
        </w:rPr>
        <w:t xml:space="preserve">Os </w:t>
      </w:r>
      <w:r w:rsidR="00E8402E" w:rsidRPr="00537D42">
        <w:rPr>
          <w:rFonts w:cs="Arial"/>
          <w:bCs/>
          <w:sz w:val="24"/>
          <w:szCs w:val="24"/>
        </w:rPr>
        <w:t>materiais</w:t>
      </w:r>
      <w:r w:rsidRPr="00537D42">
        <w:rPr>
          <w:rFonts w:cs="Arial"/>
          <w:bCs/>
          <w:sz w:val="24"/>
          <w:szCs w:val="24"/>
        </w:rPr>
        <w:t xml:space="preserve"> deverão ser entregues no </w:t>
      </w:r>
      <w:r w:rsidR="00AE69C3" w:rsidRPr="00537D42">
        <w:rPr>
          <w:rFonts w:cs="Arial"/>
          <w:b/>
          <w:sz w:val="24"/>
          <w:szCs w:val="24"/>
        </w:rPr>
        <w:t>Departamento de Compras e Estoque</w:t>
      </w:r>
      <w:r w:rsidR="00AE69C3" w:rsidRPr="00537D42">
        <w:rPr>
          <w:rFonts w:cs="Arial"/>
          <w:sz w:val="24"/>
          <w:szCs w:val="24"/>
        </w:rPr>
        <w:t>, à Rua Santa Terezinha, nº 505, Bairro Santa Terezinha, Juiz de Fora / MG, CEP 36.045-490,</w:t>
      </w:r>
      <w:r w:rsidRPr="00537D42">
        <w:rPr>
          <w:rFonts w:cs="Arial"/>
          <w:sz w:val="24"/>
          <w:szCs w:val="24"/>
        </w:rPr>
        <w:t xml:space="preserve"> em dias úteis, das </w:t>
      </w:r>
      <w:proofErr w:type="gramStart"/>
      <w:r w:rsidR="0005421D" w:rsidRPr="00537D42">
        <w:rPr>
          <w:rFonts w:cs="Arial"/>
          <w:bCs/>
          <w:sz w:val="24"/>
          <w:szCs w:val="24"/>
        </w:rPr>
        <w:t>08:00</w:t>
      </w:r>
      <w:proofErr w:type="gramEnd"/>
      <w:r w:rsidR="0005421D" w:rsidRPr="00537D42">
        <w:rPr>
          <w:rFonts w:cs="Arial"/>
          <w:bCs/>
          <w:sz w:val="24"/>
          <w:szCs w:val="24"/>
        </w:rPr>
        <w:t>h às 11:30h e de 14</w:t>
      </w:r>
      <w:r w:rsidRPr="00537D42">
        <w:rPr>
          <w:rFonts w:cs="Arial"/>
          <w:bCs/>
          <w:sz w:val="24"/>
          <w:szCs w:val="24"/>
        </w:rPr>
        <w:t>:00h as 1</w:t>
      </w:r>
      <w:r w:rsidR="0005421D" w:rsidRPr="00537D42">
        <w:rPr>
          <w:rFonts w:cs="Arial"/>
          <w:bCs/>
          <w:sz w:val="24"/>
          <w:szCs w:val="24"/>
        </w:rPr>
        <w:t>7</w:t>
      </w:r>
      <w:r w:rsidRPr="00537D42">
        <w:rPr>
          <w:rFonts w:cs="Arial"/>
          <w:bCs/>
          <w:sz w:val="24"/>
          <w:szCs w:val="24"/>
        </w:rPr>
        <w:t>:00h</w:t>
      </w:r>
      <w:r w:rsidRPr="00537D42">
        <w:rPr>
          <w:rFonts w:cs="Arial"/>
          <w:sz w:val="24"/>
          <w:szCs w:val="24"/>
        </w:rPr>
        <w:t>.</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B349D8">
      <w:pPr>
        <w:numPr>
          <w:ilvl w:val="2"/>
          <w:numId w:val="4"/>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w:t>
      </w:r>
      <w:r w:rsidR="00255E1B">
        <w:rPr>
          <w:rFonts w:cs="Arial"/>
          <w:sz w:val="24"/>
          <w:szCs w:val="24"/>
        </w:rPr>
        <w:t>Contratada</w:t>
      </w:r>
      <w:r w:rsidRPr="00AE69C3">
        <w:rPr>
          <w:rFonts w:cs="Arial"/>
          <w:sz w:val="24"/>
          <w:szCs w:val="24"/>
        </w:rPr>
        <w:t>.</w:t>
      </w:r>
    </w:p>
    <w:p w:rsidR="00E56101" w:rsidRPr="00537D42" w:rsidRDefault="00E56101" w:rsidP="00410E70">
      <w:pPr>
        <w:numPr>
          <w:ilvl w:val="2"/>
          <w:numId w:val="4"/>
        </w:numPr>
        <w:spacing w:before="120" w:line="360" w:lineRule="auto"/>
        <w:ind w:left="0" w:firstLine="0"/>
        <w:rPr>
          <w:rFonts w:cs="Arial"/>
          <w:b/>
          <w:sz w:val="24"/>
          <w:szCs w:val="24"/>
        </w:rPr>
      </w:pPr>
      <w:r w:rsidRPr="00537D42">
        <w:rPr>
          <w:rFonts w:cs="Arial"/>
          <w:bCs/>
          <w:sz w:val="24"/>
          <w:szCs w:val="24"/>
        </w:rPr>
        <w:t>O veículo utilizado para entrega</w:t>
      </w:r>
      <w:r w:rsidR="006F3EF9" w:rsidRPr="00537D42">
        <w:rPr>
          <w:rFonts w:cs="Arial"/>
          <w:bCs/>
          <w:sz w:val="24"/>
          <w:szCs w:val="24"/>
        </w:rPr>
        <w:t xml:space="preserve"> dos materiais</w:t>
      </w:r>
      <w:r w:rsidRPr="00537D42">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B349D8">
      <w:pPr>
        <w:numPr>
          <w:ilvl w:val="1"/>
          <w:numId w:val="4"/>
        </w:numPr>
        <w:spacing w:before="120" w:line="360" w:lineRule="auto"/>
        <w:ind w:left="0" w:firstLine="0"/>
        <w:rPr>
          <w:rFonts w:cs="Arial"/>
          <w:sz w:val="24"/>
          <w:szCs w:val="24"/>
        </w:rPr>
      </w:pPr>
      <w:r w:rsidRPr="00537D42">
        <w:rPr>
          <w:rFonts w:cs="Arial"/>
          <w:sz w:val="24"/>
          <w:szCs w:val="24"/>
        </w:rPr>
        <w:t>A CESAMA irá designar um empregado para acompanhar o recebimento dos materiais.</w:t>
      </w:r>
    </w:p>
    <w:p w:rsidR="00B41EF6"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B41EF6" w:rsidRDefault="00056C89" w:rsidP="00B349D8">
      <w:pPr>
        <w:numPr>
          <w:ilvl w:val="2"/>
          <w:numId w:val="4"/>
        </w:numPr>
        <w:autoSpaceDE w:val="0"/>
        <w:autoSpaceDN w:val="0"/>
        <w:adjustRightInd w:val="0"/>
        <w:spacing w:before="120" w:line="360" w:lineRule="auto"/>
        <w:ind w:left="0" w:firstLine="0"/>
        <w:rPr>
          <w:rFonts w:cs="Arial"/>
          <w:sz w:val="24"/>
          <w:szCs w:val="24"/>
        </w:rPr>
      </w:pPr>
      <w:r w:rsidRPr="008D3BC6">
        <w:rPr>
          <w:rFonts w:cs="Arial"/>
          <w:sz w:val="24"/>
          <w:szCs w:val="24"/>
        </w:rPr>
        <w:lastRenderedPageBreak/>
        <w:t xml:space="preserve">A substituição de que trata o item 7.5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r w:rsidR="007A69F7">
        <w:rPr>
          <w:rFonts w:cs="Arial"/>
          <w:sz w:val="24"/>
          <w:szCs w:val="24"/>
        </w:rPr>
        <w:t>n</w:t>
      </w:r>
      <w:r w:rsidR="00123E66">
        <w:rPr>
          <w:rFonts w:cs="Arial"/>
          <w:sz w:val="24"/>
          <w:szCs w:val="24"/>
        </w:rPr>
        <w:t>o</w:t>
      </w:r>
      <w:r w:rsidR="000A10CB">
        <w:rPr>
          <w:rFonts w:cs="Arial"/>
          <w:sz w:val="24"/>
          <w:szCs w:val="24"/>
        </w:rPr>
        <w:t xml:space="preserve"> </w:t>
      </w:r>
      <w:r w:rsidR="00123E66" w:rsidRPr="00123E66">
        <w:rPr>
          <w:sz w:val="24"/>
          <w:szCs w:val="24"/>
        </w:rPr>
        <w:t>Contrato (Ordem de Compra)</w:t>
      </w:r>
      <w:r w:rsidRPr="00123E66">
        <w:rPr>
          <w:rFonts w:cs="Arial"/>
          <w:sz w:val="24"/>
          <w:szCs w:val="24"/>
        </w:rPr>
        <w:t>.</w:t>
      </w:r>
    </w:p>
    <w:p w:rsidR="00B41EF6" w:rsidRPr="00AE69C3" w:rsidRDefault="00B41EF6" w:rsidP="00B349D8">
      <w:pPr>
        <w:numPr>
          <w:ilvl w:val="1"/>
          <w:numId w:val="4"/>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537D42" w:rsidRDefault="00B41EF6" w:rsidP="007A69F7">
      <w:pPr>
        <w:numPr>
          <w:ilvl w:val="1"/>
          <w:numId w:val="4"/>
        </w:numPr>
        <w:spacing w:before="120" w:line="360" w:lineRule="auto"/>
        <w:ind w:left="0" w:firstLine="0"/>
        <w:rPr>
          <w:rFonts w:cs="Arial"/>
          <w:sz w:val="24"/>
          <w:szCs w:val="24"/>
        </w:rPr>
      </w:pPr>
      <w:r w:rsidRPr="00537D42">
        <w:rPr>
          <w:rFonts w:cs="Arial"/>
          <w:sz w:val="24"/>
          <w:szCs w:val="24"/>
        </w:rPr>
        <w:t xml:space="preserve">Na entrega, os </w:t>
      </w:r>
      <w:r w:rsidR="00E8402E" w:rsidRPr="00537D42">
        <w:rPr>
          <w:rFonts w:cs="Arial"/>
          <w:sz w:val="24"/>
          <w:szCs w:val="24"/>
        </w:rPr>
        <w:t>materiais</w:t>
      </w:r>
      <w:r w:rsidRPr="00537D42">
        <w:rPr>
          <w:rFonts w:cs="Arial"/>
          <w:sz w:val="24"/>
          <w:szCs w:val="24"/>
        </w:rPr>
        <w:t xml:space="preserve"> deverão estar com seu prazo de validade decorrido em, no máximo, e</w:t>
      </w:r>
      <w:r w:rsidR="00CE1A43" w:rsidRPr="00537D42">
        <w:rPr>
          <w:rFonts w:cs="Arial"/>
          <w:sz w:val="24"/>
          <w:szCs w:val="24"/>
        </w:rPr>
        <w:t>m 25% (vinte e cinco por cento</w:t>
      </w:r>
      <w:r w:rsidR="00A02511" w:rsidRPr="00537D42">
        <w:rPr>
          <w:rFonts w:cs="Arial"/>
          <w:sz w:val="24"/>
          <w:szCs w:val="24"/>
        </w:rPr>
        <w:t>)</w:t>
      </w:r>
      <w:r w:rsidR="00CE1A43" w:rsidRPr="00537D42">
        <w:rPr>
          <w:rFonts w:cs="Arial"/>
          <w:sz w:val="24"/>
          <w:szCs w:val="24"/>
        </w:rPr>
        <w:t>.</w:t>
      </w:r>
    </w:p>
    <w:p w:rsidR="00B41EF6" w:rsidRPr="00537D42" w:rsidRDefault="00B41EF6" w:rsidP="00B349D8">
      <w:pPr>
        <w:numPr>
          <w:ilvl w:val="1"/>
          <w:numId w:val="4"/>
        </w:numPr>
        <w:spacing w:before="120" w:line="360" w:lineRule="auto"/>
        <w:ind w:left="0" w:firstLine="0"/>
        <w:rPr>
          <w:rFonts w:cs="Arial"/>
          <w:bCs/>
          <w:sz w:val="24"/>
          <w:szCs w:val="24"/>
        </w:rPr>
      </w:pPr>
      <w:r w:rsidRPr="00537D42">
        <w:rPr>
          <w:rFonts w:cs="Arial"/>
          <w:sz w:val="24"/>
          <w:szCs w:val="24"/>
        </w:rPr>
        <w:t xml:space="preserve">Na entrega, a CESAMA poderá exigir os laudos informados no item </w:t>
      </w:r>
      <w:r w:rsidR="000F688B" w:rsidRPr="00537D42">
        <w:rPr>
          <w:rFonts w:cs="Arial"/>
          <w:sz w:val="24"/>
          <w:szCs w:val="24"/>
        </w:rPr>
        <w:t>6</w:t>
      </w:r>
      <w:r w:rsidRPr="00537D42">
        <w:rPr>
          <w:rFonts w:cs="Arial"/>
          <w:sz w:val="24"/>
          <w:szCs w:val="24"/>
        </w:rPr>
        <w:t>.7 deste Termo.</w:t>
      </w:r>
    </w:p>
    <w:p w:rsidR="000A10CB" w:rsidRPr="000A10CB" w:rsidRDefault="000A10CB" w:rsidP="007A69F7">
      <w:pPr>
        <w:numPr>
          <w:ilvl w:val="0"/>
          <w:numId w:val="4"/>
        </w:numPr>
        <w:spacing w:before="480" w:line="360" w:lineRule="auto"/>
        <w:ind w:left="0" w:firstLine="0"/>
        <w:rPr>
          <w:rFonts w:cs="Arial"/>
          <w:b/>
          <w:bCs/>
          <w:sz w:val="24"/>
          <w:szCs w:val="24"/>
        </w:rPr>
      </w:pPr>
      <w:r w:rsidRPr="000A10CB">
        <w:rPr>
          <w:rFonts w:cs="Arial"/>
          <w:b/>
          <w:bCs/>
          <w:sz w:val="24"/>
          <w:szCs w:val="24"/>
        </w:rPr>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7A69F7">
      <w:pPr>
        <w:pStyle w:val="Recuodecorpodetexto2"/>
        <w:numPr>
          <w:ilvl w:val="1"/>
          <w:numId w:val="4"/>
        </w:numPr>
        <w:spacing w:after="0" w:line="360" w:lineRule="auto"/>
        <w:ind w:left="0" w:firstLine="0"/>
        <w:rPr>
          <w:szCs w:val="24"/>
        </w:rPr>
      </w:pPr>
      <w:r>
        <w:rPr>
          <w:szCs w:val="24"/>
        </w:rPr>
        <w:t>O Contrato (</w:t>
      </w:r>
      <w:r w:rsidR="000A10CB" w:rsidRPr="000A10CB">
        <w:rPr>
          <w:szCs w:val="24"/>
        </w:rPr>
        <w:t>Ordem de Compra</w:t>
      </w:r>
      <w:r>
        <w:rPr>
          <w:szCs w:val="24"/>
        </w:rPr>
        <w:t>)</w:t>
      </w:r>
      <w:r w:rsidR="000A10CB" w:rsidRPr="000A10CB">
        <w:rPr>
          <w:szCs w:val="24"/>
        </w:rPr>
        <w:t xml:space="preserve"> obedecerá às disposições da Lei Federal nº 8.666 de 21/06/1993 e alterações posteriores, bem como as disposições deste Edital e preceitos do direito público, no que concerne à sua execução, alteração, inexecução ou rescisão.</w:t>
      </w:r>
    </w:p>
    <w:p w:rsidR="00AB6F2F" w:rsidRPr="00537D42" w:rsidRDefault="00AB6F2F" w:rsidP="007A69F7">
      <w:pPr>
        <w:pStyle w:val="Recuodecorpodetexto2"/>
        <w:numPr>
          <w:ilvl w:val="1"/>
          <w:numId w:val="4"/>
        </w:numPr>
        <w:spacing w:after="0" w:line="360" w:lineRule="auto"/>
        <w:ind w:left="0" w:firstLine="0"/>
        <w:rPr>
          <w:szCs w:val="24"/>
        </w:rPr>
      </w:pPr>
      <w:r w:rsidRPr="00537D42">
        <w:rPr>
          <w:b/>
          <w:szCs w:val="24"/>
        </w:rPr>
        <w:t xml:space="preserve">O prazo contratual é de </w:t>
      </w:r>
      <w:r w:rsidR="00537D42" w:rsidRPr="00537D42">
        <w:rPr>
          <w:b/>
          <w:szCs w:val="24"/>
        </w:rPr>
        <w:t>60 (sessenta) dias</w:t>
      </w:r>
      <w:r w:rsidR="00537D42" w:rsidRPr="00537D42">
        <w:rPr>
          <w:szCs w:val="24"/>
        </w:rPr>
        <w:t xml:space="preserve"> </w:t>
      </w:r>
      <w:r w:rsidRPr="00537D42">
        <w:rPr>
          <w:szCs w:val="24"/>
        </w:rPr>
        <w:t>contados a partir da emissão d</w:t>
      </w:r>
      <w:r w:rsidR="00E93657" w:rsidRPr="00537D42">
        <w:rPr>
          <w:szCs w:val="24"/>
        </w:rPr>
        <w:t>o</w:t>
      </w:r>
      <w:r w:rsidRPr="00537D42">
        <w:rPr>
          <w:szCs w:val="24"/>
        </w:rPr>
        <w:t xml:space="preserve"> </w:t>
      </w:r>
      <w:r w:rsidR="00E93657" w:rsidRPr="00537D42">
        <w:rPr>
          <w:szCs w:val="24"/>
        </w:rPr>
        <w:t>Contrato (Ordem de Compra)</w:t>
      </w:r>
      <w:r w:rsidRPr="00537D42">
        <w:rPr>
          <w:szCs w:val="24"/>
        </w:rPr>
        <w:t>.</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Pr="000A10CB">
        <w:rPr>
          <w:szCs w:val="24"/>
        </w:rPr>
        <w:t xml:space="preserve"> </w:t>
      </w:r>
      <w:r w:rsidR="00E93657" w:rsidRPr="00123E66">
        <w:rPr>
          <w:szCs w:val="24"/>
        </w:rPr>
        <w:t>Contrato (Ordem de Compra)</w:t>
      </w:r>
      <w:r w:rsidRPr="000A10CB">
        <w:rPr>
          <w:szCs w:val="24"/>
        </w:rPr>
        <w:t>, independente de transcrição, o Aviso de Licitação, o Edital e seus anexos, o Termo de Referência e a proposta da licitante vencedora e seus anexos.</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A licitante vencedora se obriga a </w:t>
      </w:r>
      <w:r w:rsidR="007A69F7">
        <w:rPr>
          <w:szCs w:val="24"/>
        </w:rPr>
        <w:t>confirmar o recebimento d</w:t>
      </w:r>
      <w:r w:rsidR="00E93657">
        <w:rPr>
          <w:szCs w:val="24"/>
        </w:rPr>
        <w:t>o</w:t>
      </w:r>
      <w:r w:rsidR="007A69F7">
        <w:rPr>
          <w:szCs w:val="24"/>
        </w:rPr>
        <w:t xml:space="preserve"> </w:t>
      </w:r>
      <w:r w:rsidR="00E93657" w:rsidRPr="00123E66">
        <w:rPr>
          <w:szCs w:val="24"/>
        </w:rPr>
        <w:t>Contrato (Ordem de Compra)</w:t>
      </w:r>
      <w:r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lastRenderedPageBreak/>
        <w:t>Decorrido o prazo do item anterior, a licitante vencedora será considerada desistente.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Ocorrendo a hipótese descrita no item </w:t>
      </w:r>
      <w:r>
        <w:rPr>
          <w:szCs w:val="24"/>
        </w:rPr>
        <w:t>8</w:t>
      </w:r>
      <w:r w:rsidRPr="000A10CB">
        <w:rPr>
          <w:szCs w:val="24"/>
        </w:rPr>
        <w:t>.4, serão convocadas, sucessivamente, para contratação as licitantes classificadas imediatamente após a desistente, dentro dos prazos e nas mesmas condições do primeiro classificado, inclusive quanto ao preço oferecido, conforme § 2º do art. 64 da Lei 8.666/93.</w:t>
      </w:r>
    </w:p>
    <w:p w:rsidR="000A10CB" w:rsidRPr="006C63BB" w:rsidRDefault="006C63BB" w:rsidP="007A69F7">
      <w:pPr>
        <w:widowControl w:val="0"/>
        <w:numPr>
          <w:ilvl w:val="1"/>
          <w:numId w:val="4"/>
        </w:numPr>
        <w:spacing w:before="120" w:line="360" w:lineRule="auto"/>
        <w:ind w:left="0" w:firstLine="0"/>
        <w:rPr>
          <w:rFonts w:cs="Arial"/>
          <w:iCs/>
          <w:sz w:val="24"/>
          <w:szCs w:val="24"/>
        </w:rPr>
      </w:pPr>
      <w:r w:rsidRPr="006C63BB">
        <w:rPr>
          <w:rFonts w:cs="Arial"/>
          <w:iCs/>
          <w:sz w:val="24"/>
          <w:szCs w:val="24"/>
        </w:rPr>
        <w:t>A Contratada se obriga a aceitar, nas mesmas condições contratuais, os acréscimos ou supressões estabelecidos no § 1º, art. 65 da Lei Federal nº 8.666/93.</w:t>
      </w:r>
      <w:r w:rsidR="000A10CB" w:rsidRPr="006C63BB">
        <w:rPr>
          <w:rFonts w:cs="Arial"/>
          <w:iCs/>
          <w:sz w:val="24"/>
          <w:szCs w:val="24"/>
        </w:rPr>
        <w:t xml:space="preserve"> </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0A10CB" w:rsidP="007A69F7">
      <w:pPr>
        <w:numPr>
          <w:ilvl w:val="2"/>
          <w:numId w:val="4"/>
        </w:numPr>
        <w:spacing w:before="120" w:line="360" w:lineRule="auto"/>
        <w:ind w:left="0" w:firstLine="0"/>
        <w:rPr>
          <w:rFonts w:cs="Arial"/>
          <w:sz w:val="24"/>
          <w:szCs w:val="24"/>
        </w:rPr>
      </w:pPr>
      <w:r w:rsidRPr="000A10CB">
        <w:rPr>
          <w:rFonts w:cs="Arial"/>
          <w:sz w:val="24"/>
          <w:szCs w:val="24"/>
        </w:rPr>
        <w:t xml:space="preserve">Conforme § 2º do art. 57 da Lei Federal 8.666/93, toda prorrogação de prazo será justificada por escrito e previamente autorizada pela autoridade competente da CESAMA para celebrar </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w:t>
      </w:r>
    </w:p>
    <w:p w:rsidR="000A10CB" w:rsidRPr="000A10CB" w:rsidRDefault="000A10CB" w:rsidP="007A69F7">
      <w:pPr>
        <w:widowControl w:val="0"/>
        <w:numPr>
          <w:ilvl w:val="1"/>
          <w:numId w:val="4"/>
        </w:numPr>
        <w:spacing w:before="120" w:line="360" w:lineRule="auto"/>
        <w:ind w:left="0" w:firstLine="0"/>
        <w:rPr>
          <w:rFonts w:cs="Arial"/>
          <w:sz w:val="24"/>
          <w:szCs w:val="24"/>
        </w:rPr>
      </w:pPr>
      <w:r w:rsidRPr="000A10CB">
        <w:rPr>
          <w:rFonts w:cs="Arial"/>
          <w:sz w:val="24"/>
          <w:szCs w:val="24"/>
        </w:rPr>
        <w:t xml:space="preserve">A </w:t>
      </w:r>
      <w:r w:rsidR="00DF4F68">
        <w:rPr>
          <w:rFonts w:cs="Arial"/>
          <w:sz w:val="24"/>
          <w:szCs w:val="24"/>
        </w:rPr>
        <w:t>Contratada</w:t>
      </w:r>
      <w:r w:rsidRPr="000A10CB">
        <w:rPr>
          <w:rFonts w:eastAsia="Arial" w:cs="Arial"/>
          <w:sz w:val="24"/>
          <w:szCs w:val="24"/>
        </w:rPr>
        <w:t xml:space="preserve"> </w:t>
      </w:r>
      <w:r w:rsidRPr="000A10CB">
        <w:rPr>
          <w:rFonts w:cs="Arial"/>
          <w:sz w:val="24"/>
          <w:szCs w:val="24"/>
        </w:rPr>
        <w:t>não</w:t>
      </w:r>
      <w:r w:rsidRPr="000A10CB">
        <w:rPr>
          <w:rFonts w:eastAsia="Arial" w:cs="Arial"/>
          <w:sz w:val="24"/>
          <w:szCs w:val="24"/>
        </w:rPr>
        <w:t xml:space="preserve"> </w:t>
      </w:r>
      <w:r w:rsidRPr="000A10CB">
        <w:rPr>
          <w:rFonts w:cs="Arial"/>
          <w:sz w:val="24"/>
          <w:szCs w:val="24"/>
        </w:rPr>
        <w:t>poderá</w:t>
      </w:r>
      <w:r w:rsidRPr="000A10CB">
        <w:rPr>
          <w:rFonts w:eastAsia="Arial" w:cs="Arial"/>
          <w:sz w:val="24"/>
          <w:szCs w:val="24"/>
        </w:rPr>
        <w:t xml:space="preserve"> </w:t>
      </w:r>
      <w:r w:rsidRPr="000A10CB">
        <w:rPr>
          <w:rFonts w:cs="Arial"/>
          <w:sz w:val="24"/>
          <w:szCs w:val="24"/>
        </w:rPr>
        <w:t>ceder</w:t>
      </w:r>
      <w:r w:rsidRPr="000A10CB">
        <w:rPr>
          <w:rFonts w:eastAsia="Arial" w:cs="Arial"/>
          <w:sz w:val="24"/>
          <w:szCs w:val="24"/>
        </w:rPr>
        <w:t xml:space="preserve"> </w:t>
      </w:r>
      <w:r w:rsidRPr="000A10CB">
        <w:rPr>
          <w:rFonts w:cs="Arial"/>
          <w:sz w:val="24"/>
          <w:szCs w:val="24"/>
        </w:rPr>
        <w:t>ou</w:t>
      </w:r>
      <w:r w:rsidRPr="000A10CB">
        <w:rPr>
          <w:rFonts w:eastAsia="Arial" w:cs="Arial"/>
          <w:sz w:val="24"/>
          <w:szCs w:val="24"/>
        </w:rPr>
        <w:t xml:space="preserve"> </w:t>
      </w:r>
      <w:r w:rsidRPr="000A10CB">
        <w:rPr>
          <w:rFonts w:cs="Arial"/>
          <w:sz w:val="24"/>
          <w:szCs w:val="24"/>
        </w:rPr>
        <w:t>dar</w:t>
      </w:r>
      <w:r w:rsidRPr="000A10CB">
        <w:rPr>
          <w:rFonts w:eastAsia="Arial" w:cs="Arial"/>
          <w:sz w:val="24"/>
          <w:szCs w:val="24"/>
        </w:rPr>
        <w:t xml:space="preserve"> </w:t>
      </w:r>
      <w:r w:rsidRPr="000A10CB">
        <w:rPr>
          <w:rFonts w:cs="Arial"/>
          <w:sz w:val="24"/>
          <w:szCs w:val="24"/>
        </w:rPr>
        <w:t>em</w:t>
      </w:r>
      <w:r w:rsidRPr="000A10CB">
        <w:rPr>
          <w:rFonts w:eastAsia="Arial" w:cs="Arial"/>
          <w:sz w:val="24"/>
          <w:szCs w:val="24"/>
        </w:rPr>
        <w:t xml:space="preserve"> </w:t>
      </w:r>
      <w:r w:rsidRPr="000A10CB">
        <w:rPr>
          <w:rFonts w:cs="Arial"/>
          <w:sz w:val="24"/>
          <w:szCs w:val="24"/>
        </w:rPr>
        <w:t>garantia,</w:t>
      </w:r>
      <w:r w:rsidRPr="000A10CB">
        <w:rPr>
          <w:rFonts w:eastAsia="Arial" w:cs="Arial"/>
          <w:sz w:val="24"/>
          <w:szCs w:val="24"/>
        </w:rPr>
        <w:t xml:space="preserve"> </w:t>
      </w:r>
      <w:r w:rsidRPr="000A10CB">
        <w:rPr>
          <w:rFonts w:cs="Arial"/>
          <w:sz w:val="24"/>
          <w:szCs w:val="24"/>
        </w:rPr>
        <w:t>em</w:t>
      </w:r>
      <w:r w:rsidRPr="000A10CB">
        <w:rPr>
          <w:rFonts w:eastAsia="Arial" w:cs="Arial"/>
          <w:sz w:val="24"/>
          <w:szCs w:val="24"/>
        </w:rPr>
        <w:t xml:space="preserve"> </w:t>
      </w:r>
      <w:r w:rsidRPr="000A10CB">
        <w:rPr>
          <w:rFonts w:cs="Arial"/>
          <w:sz w:val="24"/>
          <w:szCs w:val="24"/>
        </w:rPr>
        <w:t>qualquer</w:t>
      </w:r>
      <w:r w:rsidRPr="000A10CB">
        <w:rPr>
          <w:rFonts w:eastAsia="Arial" w:cs="Arial"/>
          <w:sz w:val="24"/>
          <w:szCs w:val="24"/>
        </w:rPr>
        <w:t xml:space="preserve"> </w:t>
      </w:r>
      <w:r w:rsidRPr="000A10CB">
        <w:rPr>
          <w:rFonts w:cs="Arial"/>
          <w:sz w:val="24"/>
          <w:szCs w:val="24"/>
        </w:rPr>
        <w:t>hipótese</w:t>
      </w:r>
      <w:r w:rsidRPr="000A10CB">
        <w:rPr>
          <w:rFonts w:eastAsia="Arial" w:cs="Arial"/>
          <w:sz w:val="24"/>
          <w:szCs w:val="24"/>
        </w:rPr>
        <w:t xml:space="preserve"> </w:t>
      </w:r>
      <w:r w:rsidRPr="000A10CB">
        <w:rPr>
          <w:rFonts w:cs="Arial"/>
          <w:sz w:val="24"/>
          <w:szCs w:val="24"/>
        </w:rPr>
        <w:t>em</w:t>
      </w:r>
      <w:r w:rsidRPr="000A10CB">
        <w:rPr>
          <w:rFonts w:eastAsia="Arial" w:cs="Arial"/>
          <w:sz w:val="24"/>
          <w:szCs w:val="24"/>
        </w:rPr>
        <w:t xml:space="preserve"> </w:t>
      </w:r>
      <w:r w:rsidRPr="000A10CB">
        <w:rPr>
          <w:rFonts w:cs="Arial"/>
          <w:sz w:val="24"/>
          <w:szCs w:val="24"/>
        </w:rPr>
        <w:t>parte,</w:t>
      </w:r>
      <w:r w:rsidRPr="000A10CB">
        <w:rPr>
          <w:rFonts w:eastAsia="Arial" w:cs="Arial"/>
          <w:sz w:val="24"/>
          <w:szCs w:val="24"/>
        </w:rPr>
        <w:t xml:space="preserve"> </w:t>
      </w:r>
      <w:r w:rsidRPr="000A10CB">
        <w:rPr>
          <w:rFonts w:cs="Arial"/>
          <w:sz w:val="24"/>
          <w:szCs w:val="24"/>
        </w:rPr>
        <w:t>os</w:t>
      </w:r>
      <w:r w:rsidRPr="000A10CB">
        <w:rPr>
          <w:rFonts w:eastAsia="Arial" w:cs="Arial"/>
          <w:sz w:val="24"/>
          <w:szCs w:val="24"/>
        </w:rPr>
        <w:t xml:space="preserve"> </w:t>
      </w:r>
      <w:r w:rsidRPr="000A10CB">
        <w:rPr>
          <w:rFonts w:cs="Arial"/>
          <w:sz w:val="24"/>
          <w:szCs w:val="24"/>
        </w:rPr>
        <w:t>créditos</w:t>
      </w:r>
      <w:r w:rsidRPr="000A10CB">
        <w:rPr>
          <w:rFonts w:eastAsia="Arial" w:cs="Arial"/>
          <w:sz w:val="24"/>
          <w:szCs w:val="24"/>
        </w:rPr>
        <w:t xml:space="preserve"> </w:t>
      </w:r>
      <w:r w:rsidRPr="000A10CB">
        <w:rPr>
          <w:rFonts w:cs="Arial"/>
          <w:sz w:val="24"/>
          <w:szCs w:val="24"/>
        </w:rPr>
        <w:t>de</w:t>
      </w:r>
      <w:r w:rsidRPr="000A10CB">
        <w:rPr>
          <w:rFonts w:eastAsia="Arial" w:cs="Arial"/>
          <w:sz w:val="24"/>
          <w:szCs w:val="24"/>
        </w:rPr>
        <w:t xml:space="preserve"> </w:t>
      </w:r>
      <w:r w:rsidRPr="000A10CB">
        <w:rPr>
          <w:rFonts w:cs="Arial"/>
          <w:sz w:val="24"/>
          <w:szCs w:val="24"/>
        </w:rPr>
        <w:t>qualquer</w:t>
      </w:r>
      <w:r w:rsidRPr="000A10CB">
        <w:rPr>
          <w:rFonts w:eastAsia="Arial" w:cs="Arial"/>
          <w:sz w:val="24"/>
          <w:szCs w:val="24"/>
        </w:rPr>
        <w:t xml:space="preserve"> </w:t>
      </w:r>
      <w:r w:rsidRPr="000A10CB">
        <w:rPr>
          <w:rFonts w:cs="Arial"/>
          <w:sz w:val="24"/>
          <w:szCs w:val="24"/>
        </w:rPr>
        <w:t>natureza,</w:t>
      </w:r>
      <w:r w:rsidRPr="000A10CB">
        <w:rPr>
          <w:rFonts w:eastAsia="Arial" w:cs="Arial"/>
          <w:sz w:val="24"/>
          <w:szCs w:val="24"/>
        </w:rPr>
        <w:t xml:space="preserve"> </w:t>
      </w:r>
      <w:r w:rsidRPr="000A10CB">
        <w:rPr>
          <w:rFonts w:cs="Arial"/>
          <w:sz w:val="24"/>
          <w:szCs w:val="24"/>
        </w:rPr>
        <w:t>decorrentes</w:t>
      </w:r>
      <w:r w:rsidRPr="000A10CB">
        <w:rPr>
          <w:rFonts w:eastAsia="Arial" w:cs="Arial"/>
          <w:sz w:val="24"/>
          <w:szCs w:val="24"/>
        </w:rPr>
        <w:t xml:space="preserve"> </w:t>
      </w:r>
      <w:r w:rsidRPr="000A10CB">
        <w:rPr>
          <w:rFonts w:cs="Arial"/>
          <w:sz w:val="24"/>
          <w:szCs w:val="24"/>
        </w:rPr>
        <w:t>ou</w:t>
      </w:r>
      <w:r w:rsidRPr="000A10CB">
        <w:rPr>
          <w:rFonts w:eastAsia="Arial" w:cs="Arial"/>
          <w:sz w:val="24"/>
          <w:szCs w:val="24"/>
        </w:rPr>
        <w:t xml:space="preserve"> </w:t>
      </w:r>
      <w:r w:rsidRPr="000A10CB">
        <w:rPr>
          <w:rFonts w:cs="Arial"/>
          <w:sz w:val="24"/>
          <w:szCs w:val="24"/>
        </w:rPr>
        <w:t>oriundos</w:t>
      </w:r>
      <w:r w:rsidRPr="000A10CB">
        <w:rPr>
          <w:rFonts w:eastAsia="Arial" w:cs="Arial"/>
          <w:sz w:val="24"/>
          <w:szCs w:val="24"/>
        </w:rPr>
        <w:t xml:space="preserve"> </w:t>
      </w:r>
      <w:r w:rsidRPr="000A10CB">
        <w:rPr>
          <w:rFonts w:cs="Arial"/>
          <w:sz w:val="24"/>
          <w:szCs w:val="24"/>
        </w:rPr>
        <w:t>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Para recebimento 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7A69F7">
      <w:pPr>
        <w:pStyle w:val="WW-Corpodetexto2"/>
        <w:numPr>
          <w:ilvl w:val="1"/>
          <w:numId w:val="4"/>
        </w:numPr>
        <w:spacing w:before="120" w:line="360" w:lineRule="auto"/>
        <w:ind w:left="0" w:firstLine="0"/>
        <w:rPr>
          <w:color w:val="FF0000"/>
          <w:sz w:val="24"/>
          <w:szCs w:val="24"/>
        </w:rPr>
      </w:pPr>
      <w:r w:rsidRPr="000A10CB">
        <w:rPr>
          <w:sz w:val="24"/>
          <w:szCs w:val="24"/>
        </w:rPr>
        <w:t>Para a efetiva contratação, a licitante vencedora deverá estar quite com a CESAMA, quando sediada ou domiciliada no município de Juiz de Fora/MG. Caso tenha algum débito, o mesmo deverá ser quitado para que o contrato possa ser assinado.</w:t>
      </w:r>
    </w:p>
    <w:p w:rsid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 xml:space="preserve">A rescisão </w:t>
      </w:r>
      <w:r w:rsidR="0023542B">
        <w:rPr>
          <w:rFonts w:cs="Arial"/>
          <w:sz w:val="24"/>
          <w:szCs w:val="24"/>
        </w:rPr>
        <w:t>do</w:t>
      </w:r>
      <w:r w:rsidRPr="000A10CB">
        <w:rPr>
          <w:rFonts w:cs="Arial"/>
          <w:sz w:val="24"/>
          <w:szCs w:val="24"/>
        </w:rPr>
        <w:t xml:space="preserve"> </w:t>
      </w:r>
      <w:r w:rsidR="0023542B" w:rsidRPr="00123E66">
        <w:rPr>
          <w:sz w:val="24"/>
          <w:szCs w:val="24"/>
        </w:rPr>
        <w:t>Contrato (Ordem de Compra)</w:t>
      </w:r>
      <w:r w:rsidRPr="000A10CB">
        <w:rPr>
          <w:rFonts w:cs="Arial"/>
          <w:sz w:val="24"/>
          <w:szCs w:val="24"/>
        </w:rPr>
        <w:t xml:space="preserve"> terá lugar de pleno direito, independentemente de interpelação judicial ou extrajudicial, quando a empresa adjudicatária:</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 xml:space="preserve">Falir, entrar em recuperação judicial, concurso de credores, dissolução </w:t>
      </w:r>
      <w:r w:rsidRPr="006C63BB">
        <w:rPr>
          <w:rFonts w:ascii="Arial" w:hAnsi="Arial" w:cs="Arial"/>
          <w:sz w:val="24"/>
          <w:szCs w:val="24"/>
        </w:rPr>
        <w:lastRenderedPageBreak/>
        <w:t>ouliquidação;</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Transferir as obrigações decorrentes desta licitação, sem a prévia anuência do Diretor Presidente da CESAMA;</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Não entregar os materiais dentro dos prazos propostos e de acordo com o estabelecido neste Termo de Referência;</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Não apresentar as certidões atualizadas de regularidade do INSS, do FGTS e da Justiça do Trabalho.</w:t>
      </w: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0A10CB" w:rsidRPr="006C63BB" w:rsidRDefault="000A10CB" w:rsidP="006C63BB">
      <w:pPr>
        <w:pStyle w:val="PargrafodaLista"/>
        <w:numPr>
          <w:ilvl w:val="1"/>
          <w:numId w:val="8"/>
        </w:numPr>
        <w:tabs>
          <w:tab w:val="clear" w:pos="0"/>
          <w:tab w:val="num" w:pos="-2127"/>
        </w:tabs>
        <w:spacing w:before="120" w:line="360" w:lineRule="auto"/>
        <w:ind w:left="0"/>
        <w:jc w:val="both"/>
        <w:rPr>
          <w:rFonts w:ascii="Arial" w:hAnsi="Arial" w:cs="Arial"/>
        </w:rPr>
      </w:pPr>
      <w:r w:rsidRPr="006C63BB">
        <w:rPr>
          <w:rFonts w:ascii="Arial" w:hAnsi="Arial" w:cs="Arial"/>
        </w:rPr>
        <w:t>A interrupção do prazo estabelecido neste Edital, somente será possível nos seguintes casos:</w:t>
      </w:r>
    </w:p>
    <w:p w:rsidR="000A10CB" w:rsidRPr="000A10CB" w:rsidRDefault="000A10CB" w:rsidP="006C63BB">
      <w:pPr>
        <w:numPr>
          <w:ilvl w:val="0"/>
          <w:numId w:val="10"/>
        </w:numPr>
        <w:spacing w:before="120" w:line="360" w:lineRule="auto"/>
        <w:ind w:left="851" w:hanging="284"/>
        <w:rPr>
          <w:rFonts w:cs="Arial"/>
          <w:sz w:val="24"/>
          <w:szCs w:val="24"/>
        </w:rPr>
      </w:pPr>
      <w:r w:rsidRPr="000A10CB">
        <w:rPr>
          <w:rFonts w:cs="Arial"/>
          <w:sz w:val="24"/>
          <w:szCs w:val="24"/>
        </w:rPr>
        <w:t>Motivo comprovado de força maior, imediatamente levado ao conhecimento do Diretor Presidente da CESAMA, através de documento comprobatório, o qual decidirá a seu exclusivo critério;</w:t>
      </w:r>
    </w:p>
    <w:p w:rsidR="000A10CB" w:rsidRPr="000A10CB" w:rsidRDefault="000A10CB" w:rsidP="006C63BB">
      <w:pPr>
        <w:numPr>
          <w:ilvl w:val="0"/>
          <w:numId w:val="10"/>
        </w:numPr>
        <w:spacing w:before="120" w:line="360" w:lineRule="auto"/>
        <w:ind w:left="851" w:hanging="284"/>
        <w:rPr>
          <w:rFonts w:cs="Arial"/>
          <w:sz w:val="24"/>
          <w:szCs w:val="24"/>
        </w:rPr>
      </w:pPr>
      <w:r w:rsidRPr="000A10CB">
        <w:rPr>
          <w:rFonts w:cs="Arial"/>
          <w:sz w:val="24"/>
          <w:szCs w:val="24"/>
        </w:rPr>
        <w:t>Por ordem da CESAMA para paralisar a execução do Contrato (Ordem de Compra);</w:t>
      </w:r>
    </w:p>
    <w:p w:rsidR="000A10CB" w:rsidRPr="0028019F" w:rsidRDefault="000A10CB" w:rsidP="006C63BB">
      <w:pPr>
        <w:numPr>
          <w:ilvl w:val="0"/>
          <w:numId w:val="10"/>
        </w:numPr>
        <w:spacing w:before="120" w:line="360" w:lineRule="auto"/>
        <w:ind w:left="851" w:hanging="284"/>
        <w:rPr>
          <w:rFonts w:cs="Arial"/>
          <w:b/>
          <w:bCs/>
          <w:sz w:val="24"/>
          <w:szCs w:val="24"/>
        </w:rPr>
      </w:pPr>
      <w:r w:rsidRPr="000A10CB">
        <w:rPr>
          <w:rFonts w:cs="Arial"/>
          <w:sz w:val="24"/>
          <w:szCs w:val="24"/>
        </w:rPr>
        <w:t xml:space="preserve">Por razões de interesse </w:t>
      </w:r>
      <w:proofErr w:type="gramStart"/>
      <w:r w:rsidRPr="000A10CB">
        <w:rPr>
          <w:rFonts w:cs="Arial"/>
          <w:sz w:val="24"/>
          <w:szCs w:val="24"/>
        </w:rPr>
        <w:t>público, de alta relevância e amplo conhecimento, justificadas e determinadas pela máxima autoridade administrativa</w:t>
      </w:r>
      <w:proofErr w:type="gramEnd"/>
      <w:r w:rsidRPr="000A10CB">
        <w:rPr>
          <w:rFonts w:cs="Arial"/>
          <w:sz w:val="24"/>
          <w:szCs w:val="24"/>
        </w:rPr>
        <w:t>.</w:t>
      </w:r>
    </w:p>
    <w:p w:rsidR="0028019F" w:rsidRPr="0028019F" w:rsidRDefault="0028019F" w:rsidP="0028019F">
      <w:pPr>
        <w:numPr>
          <w:ilvl w:val="1"/>
          <w:numId w:val="8"/>
        </w:numPr>
        <w:spacing w:before="120" w:line="360" w:lineRule="auto"/>
        <w:rPr>
          <w:rFonts w:eastAsia="Arial Unicode MS" w:cs="Arial"/>
          <w:b/>
          <w:sz w:val="24"/>
          <w:szCs w:val="24"/>
        </w:rPr>
      </w:pPr>
      <w:r w:rsidRPr="0028019F">
        <w:rPr>
          <w:rFonts w:cs="Arial"/>
          <w:bCs/>
          <w:sz w:val="24"/>
          <w:szCs w:val="24"/>
          <w:lang w:eastAsia="pt-BR"/>
        </w:rPr>
        <w:t>O Contrato</w:t>
      </w:r>
      <w:r>
        <w:rPr>
          <w:rFonts w:cs="Arial"/>
          <w:bCs/>
          <w:sz w:val="24"/>
          <w:szCs w:val="24"/>
          <w:lang w:eastAsia="pt-BR"/>
        </w:rPr>
        <w:t xml:space="preserve"> (Ordem de Compra)</w:t>
      </w:r>
      <w:r w:rsidRPr="0028019F">
        <w:rPr>
          <w:rFonts w:cs="Arial"/>
          <w:bCs/>
          <w:sz w:val="24"/>
          <w:szCs w:val="24"/>
          <w:lang w:eastAsia="pt-BR"/>
        </w:rPr>
        <w:t xml:space="preserve"> poderá ser rescindido unilateralmente ou bilateralmente, sendo o primeiro caso somente por parte da CESAMA, atendida a conveniência administrativa ou na ocorrência dos motivos descritos nos Artigos 77 e seguintes da Lei Federal nº. 8.666/93.</w:t>
      </w:r>
    </w:p>
    <w:p w:rsidR="00D13D92" w:rsidRDefault="000F688B" w:rsidP="006C63B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Pr="000F688B" w:rsidRDefault="000F688B" w:rsidP="006C63B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na primeira </w:t>
      </w:r>
      <w:r>
        <w:rPr>
          <w:iCs/>
          <w:sz w:val="24"/>
          <w:szCs w:val="24"/>
        </w:rPr>
        <w:t>quinta-feira</w:t>
      </w:r>
      <w:r w:rsidRPr="000F688B">
        <w:rPr>
          <w:iCs/>
          <w:sz w:val="24"/>
          <w:szCs w:val="24"/>
        </w:rPr>
        <w:t xml:space="preserve"> </w:t>
      </w:r>
      <w:r w:rsidR="006C63BB" w:rsidRPr="007F72BF">
        <w:rPr>
          <w:iCs/>
          <w:sz w:val="24"/>
          <w:szCs w:val="24"/>
        </w:rPr>
        <w:t xml:space="preserve">em até </w:t>
      </w:r>
      <w:r w:rsidRPr="007F72BF">
        <w:rPr>
          <w:iCs/>
          <w:sz w:val="24"/>
          <w:szCs w:val="24"/>
        </w:rPr>
        <w:t xml:space="preserve">30 </w:t>
      </w:r>
      <w:r w:rsidRPr="007F72BF">
        <w:rPr>
          <w:sz w:val="24"/>
          <w:szCs w:val="24"/>
        </w:rPr>
        <w:t>(trinta) dias</w:t>
      </w:r>
      <w:r w:rsidRPr="000F688B">
        <w:rPr>
          <w:sz w:val="24"/>
          <w:szCs w:val="24"/>
        </w:rPr>
        <w:t xml:space="preserve"> após a entrega dos materiais juntamente com a apresentação e aceitação da Nota Fiscal / Fatura pelo departamento competente.</w:t>
      </w:r>
    </w:p>
    <w:p w:rsidR="000F688B" w:rsidRPr="00183B57" w:rsidRDefault="00183B57" w:rsidP="006C63B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006C63BB" w:rsidRPr="006C63BB">
        <w:rPr>
          <w:rFonts w:cs="Arial"/>
          <w:bCs/>
          <w:sz w:val="24"/>
          <w:szCs w:val="24"/>
        </w:rPr>
        <w:t>Contratada</w:t>
      </w:r>
      <w:r w:rsidRPr="00183B57">
        <w:rPr>
          <w:sz w:val="24"/>
          <w:szCs w:val="24"/>
        </w:rPr>
        <w:t>.</w:t>
      </w:r>
    </w:p>
    <w:p w:rsidR="000F688B" w:rsidRPr="006C63BB" w:rsidRDefault="000F688B" w:rsidP="006C63B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6C63BB" w:rsidRPr="00CA4DD2" w:rsidRDefault="006C63BB" w:rsidP="006C63B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lastRenderedPageBreak/>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DF4F68">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6C63B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23542B">
        <w:rPr>
          <w:iCs/>
          <w:sz w:val="24"/>
          <w:szCs w:val="24"/>
        </w:rPr>
        <w:t>ao</w:t>
      </w:r>
      <w:r w:rsidR="000A10CB">
        <w:rPr>
          <w:rFonts w:cs="Arial"/>
          <w:sz w:val="24"/>
          <w:szCs w:val="24"/>
        </w:rPr>
        <w:t xml:space="preserve"> </w:t>
      </w:r>
      <w:r w:rsidR="0023542B" w:rsidRPr="00123E66">
        <w:rPr>
          <w:sz w:val="24"/>
          <w:szCs w:val="24"/>
        </w:rPr>
        <w:t>Contrato (Ordem de Compra)</w:t>
      </w:r>
      <w:r w:rsidRPr="000F688B">
        <w:rPr>
          <w:iCs/>
          <w:sz w:val="24"/>
          <w:szCs w:val="24"/>
        </w:rPr>
        <w:t>, no que couber.</w:t>
      </w:r>
    </w:p>
    <w:p w:rsidR="000F688B" w:rsidRPr="000F688B" w:rsidRDefault="000F688B" w:rsidP="006C63B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 em parte, os créditos de qualquer natureza, decorrentes ou oriundos 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0F688B">
        <w:rPr>
          <w:rFonts w:cs="Arial"/>
          <w:sz w:val="24"/>
          <w:szCs w:val="24"/>
        </w:rPr>
        <w:t>.</w:t>
      </w:r>
    </w:p>
    <w:p w:rsidR="000F688B" w:rsidRPr="000F688B" w:rsidRDefault="000F688B" w:rsidP="006C63B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8A1758" w:rsidRDefault="00B41EF6" w:rsidP="00690B42">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7F72BF" w:rsidRDefault="00B41EF6" w:rsidP="00690B42">
      <w:pPr>
        <w:numPr>
          <w:ilvl w:val="1"/>
          <w:numId w:val="4"/>
        </w:numPr>
        <w:autoSpaceDE w:val="0"/>
        <w:autoSpaceDN w:val="0"/>
        <w:adjustRightInd w:val="0"/>
        <w:spacing w:before="120" w:line="360" w:lineRule="auto"/>
        <w:ind w:left="0" w:firstLine="0"/>
        <w:rPr>
          <w:rFonts w:cs="Arial"/>
          <w:b/>
          <w:sz w:val="24"/>
          <w:szCs w:val="24"/>
        </w:rPr>
      </w:pPr>
      <w:r w:rsidRPr="007F72BF">
        <w:rPr>
          <w:rFonts w:cs="Arial"/>
          <w:sz w:val="24"/>
          <w:szCs w:val="24"/>
        </w:rPr>
        <w:lastRenderedPageBreak/>
        <w:t xml:space="preserve">Observar o prazo mínimo de validade dos </w:t>
      </w:r>
      <w:r w:rsidR="00E8402E" w:rsidRPr="007F72BF">
        <w:rPr>
          <w:rFonts w:cs="Arial"/>
          <w:sz w:val="24"/>
          <w:szCs w:val="24"/>
        </w:rPr>
        <w:t>materiais</w:t>
      </w:r>
      <w:r w:rsidRPr="007F72BF">
        <w:rPr>
          <w:rFonts w:cs="Arial"/>
          <w:sz w:val="24"/>
          <w:szCs w:val="24"/>
        </w:rPr>
        <w:t xml:space="preserve"> fornecidos, conforme definido neste Termo.</w:t>
      </w:r>
      <w:r w:rsidR="00C00373" w:rsidRPr="007F72BF">
        <w:rPr>
          <w:rFonts w:cs="Arial"/>
          <w:sz w:val="24"/>
          <w:szCs w:val="24"/>
        </w:rPr>
        <w:t xml:space="preserve"> </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7F72BF">
        <w:rPr>
          <w:rFonts w:cs="Arial"/>
          <w:sz w:val="24"/>
          <w:szCs w:val="24"/>
        </w:rPr>
        <w:t>Providenciar, imediatamente, a correção das deficiências apontadas pela CESAMA com respeito ao fornecimento do objeto.</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F23E98">
        <w:rPr>
          <w:rFonts w:cs="Arial"/>
          <w:sz w:val="24"/>
          <w:szCs w:val="24"/>
        </w:rPr>
        <w:t xml:space="preserve"> </w:t>
      </w:r>
      <w:r w:rsidR="00235DA2" w:rsidRPr="00123E66">
        <w:rPr>
          <w:sz w:val="24"/>
          <w:szCs w:val="24"/>
        </w:rPr>
        <w:t>Contrato (Ordem de Compra)</w:t>
      </w:r>
      <w:r w:rsidRPr="008A1758">
        <w:rPr>
          <w:rFonts w:cs="Arial"/>
          <w:sz w:val="24"/>
          <w:szCs w:val="24"/>
        </w:rPr>
        <w:t>.</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690B42">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425356">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Pr="007F72BF" w:rsidRDefault="00B41EF6" w:rsidP="00DF4F68">
      <w:pPr>
        <w:numPr>
          <w:ilvl w:val="1"/>
          <w:numId w:val="4"/>
        </w:numPr>
        <w:spacing w:before="120" w:line="360" w:lineRule="auto"/>
        <w:ind w:left="0" w:firstLine="0"/>
        <w:rPr>
          <w:rFonts w:cs="Arial"/>
          <w:sz w:val="24"/>
          <w:szCs w:val="24"/>
        </w:rPr>
      </w:pPr>
      <w:r w:rsidRPr="008A1758">
        <w:rPr>
          <w:rFonts w:cs="Arial"/>
          <w:sz w:val="24"/>
          <w:szCs w:val="24"/>
        </w:rPr>
        <w:lastRenderedPageBreak/>
        <w:t xml:space="preserve">Efetuar o recebimento provisório e o recebimento definitivo do objeto, por meio do </w:t>
      </w:r>
      <w:r w:rsidRPr="007F72BF">
        <w:rPr>
          <w:rFonts w:cs="Arial"/>
          <w:sz w:val="24"/>
          <w:szCs w:val="24"/>
        </w:rPr>
        <w:t xml:space="preserve">Departamento de </w:t>
      </w:r>
      <w:r w:rsidR="00EB3C86" w:rsidRPr="007F72BF">
        <w:rPr>
          <w:rFonts w:cs="Arial"/>
          <w:sz w:val="24"/>
          <w:szCs w:val="24"/>
        </w:rPr>
        <w:t>Compras</w:t>
      </w:r>
      <w:r w:rsidRPr="007F72BF">
        <w:rPr>
          <w:rFonts w:cs="Arial"/>
          <w:sz w:val="24"/>
          <w:szCs w:val="24"/>
        </w:rPr>
        <w:t xml:space="preserve"> e Estoque.</w:t>
      </w:r>
    </w:p>
    <w:p w:rsidR="005C47E9" w:rsidRDefault="005C47E9" w:rsidP="009B18EC">
      <w:pPr>
        <w:numPr>
          <w:ilvl w:val="0"/>
          <w:numId w:val="4"/>
        </w:numPr>
        <w:spacing w:before="480" w:line="360" w:lineRule="auto"/>
        <w:ind w:left="284" w:hanging="284"/>
        <w:rPr>
          <w:rFonts w:cs="Arial"/>
          <w:b/>
          <w:sz w:val="24"/>
          <w:szCs w:val="24"/>
        </w:rPr>
      </w:pPr>
      <w:r>
        <w:rPr>
          <w:rFonts w:cs="Arial"/>
          <w:b/>
          <w:sz w:val="24"/>
          <w:szCs w:val="24"/>
        </w:rPr>
        <w:t>CRITÉRIO DE JULGAMENTO</w:t>
      </w:r>
    </w:p>
    <w:p w:rsidR="009B18EC" w:rsidRDefault="00922697" w:rsidP="007F72BF">
      <w:pPr>
        <w:suppressAutoHyphens w:val="0"/>
        <w:autoSpaceDE w:val="0"/>
        <w:autoSpaceDN w:val="0"/>
        <w:adjustRightInd w:val="0"/>
        <w:spacing w:before="120" w:line="360" w:lineRule="auto"/>
        <w:ind w:firstLine="567"/>
        <w:rPr>
          <w:rFonts w:eastAsia="Arial Unicode MS" w:cs="Arial"/>
          <w:color w:val="FF0000"/>
          <w:sz w:val="24"/>
          <w:szCs w:val="24"/>
        </w:rPr>
      </w:pPr>
      <w:r w:rsidRPr="007F72BF">
        <w:rPr>
          <w:rFonts w:eastAsia="Arial Unicode MS" w:cs="Arial"/>
          <w:sz w:val="24"/>
          <w:szCs w:val="24"/>
        </w:rPr>
        <w:t xml:space="preserve">Esta licitação é do tipo MENOR PREÇO sob o critério de julgamento pelo </w:t>
      </w:r>
      <w:r w:rsidRPr="007F72BF">
        <w:rPr>
          <w:rFonts w:eastAsia="Arial Unicode MS" w:cs="Arial"/>
          <w:sz w:val="24"/>
          <w:szCs w:val="24"/>
          <w:u w:val="single"/>
        </w:rPr>
        <w:t>MENOR VALOR TOTAL POR ITEM,</w:t>
      </w:r>
      <w:r w:rsidRPr="007F72BF">
        <w:rPr>
          <w:rFonts w:eastAsia="Arial Unicode MS" w:cs="Arial"/>
          <w:sz w:val="24"/>
          <w:szCs w:val="24"/>
        </w:rPr>
        <w:t xml:space="preserve"> </w:t>
      </w:r>
      <w:r w:rsidRPr="007F72BF">
        <w:rPr>
          <w:rFonts w:cs="Arial"/>
          <w:sz w:val="24"/>
          <w:szCs w:val="24"/>
        </w:rPr>
        <w:t>desde que observadas às especificações e demais condições estabelecidas no Edital e seus anexos</w:t>
      </w:r>
      <w:r w:rsidR="007F72BF">
        <w:rPr>
          <w:rFonts w:eastAsia="Arial Unicode MS" w:cs="Arial"/>
          <w:color w:val="FF0000"/>
          <w:sz w:val="24"/>
          <w:szCs w:val="24"/>
        </w:rPr>
        <w:t>.</w:t>
      </w:r>
    </w:p>
    <w:p w:rsidR="005C47E9" w:rsidRDefault="005C47E9" w:rsidP="00BC4D0A">
      <w:pPr>
        <w:numPr>
          <w:ilvl w:val="0"/>
          <w:numId w:val="4"/>
        </w:numPr>
        <w:suppressAutoHyphens w:val="0"/>
        <w:autoSpaceDE w:val="0"/>
        <w:autoSpaceDN w:val="0"/>
        <w:adjustRightInd w:val="0"/>
        <w:spacing w:before="480" w:line="360" w:lineRule="auto"/>
        <w:ind w:left="284" w:hanging="284"/>
        <w:rPr>
          <w:rFonts w:cs="Arial"/>
          <w:b/>
          <w:sz w:val="24"/>
          <w:szCs w:val="24"/>
        </w:rPr>
      </w:pPr>
      <w:r w:rsidRPr="00EA1895">
        <w:rPr>
          <w:rFonts w:cs="Arial"/>
          <w:b/>
          <w:sz w:val="24"/>
          <w:szCs w:val="24"/>
        </w:rPr>
        <w:t>EXIGÊNCIAS PARA HABILITAÇÃO / PROPOSTA</w:t>
      </w:r>
    </w:p>
    <w:p w:rsidR="007F72BF" w:rsidRPr="005822D6" w:rsidRDefault="007F72BF" w:rsidP="00295ACA">
      <w:pPr>
        <w:numPr>
          <w:ilvl w:val="1"/>
          <w:numId w:val="4"/>
        </w:numPr>
        <w:spacing w:before="120" w:line="360" w:lineRule="auto"/>
        <w:ind w:left="11" w:hanging="11"/>
        <w:rPr>
          <w:rFonts w:cs="Arial"/>
          <w:b/>
          <w:bCs/>
          <w:sz w:val="24"/>
          <w:szCs w:val="24"/>
        </w:rPr>
      </w:pPr>
      <w:r>
        <w:rPr>
          <w:rFonts w:cs="Arial"/>
          <w:b/>
          <w:sz w:val="24"/>
          <w:szCs w:val="24"/>
        </w:rPr>
        <w:t xml:space="preserve"> </w:t>
      </w:r>
      <w:r w:rsidRPr="007F72BF">
        <w:rPr>
          <w:rFonts w:cs="Arial"/>
          <w:sz w:val="24"/>
          <w:szCs w:val="24"/>
        </w:rPr>
        <w:t xml:space="preserve">Para proposta, </w:t>
      </w:r>
      <w:r w:rsidRPr="00002352">
        <w:rPr>
          <w:rFonts w:cs="Arial"/>
          <w:sz w:val="24"/>
          <w:szCs w:val="24"/>
        </w:rPr>
        <w:t>a licitante deverá apresentar</w:t>
      </w:r>
      <w:r w:rsidRPr="007F72BF">
        <w:rPr>
          <w:rFonts w:cs="Arial"/>
          <w:sz w:val="24"/>
          <w:szCs w:val="24"/>
        </w:rPr>
        <w:t xml:space="preserve"> documentação técnica que comprove as características do item proposto que atenda as características do item li</w:t>
      </w:r>
      <w:r>
        <w:rPr>
          <w:rFonts w:cs="Arial"/>
          <w:sz w:val="24"/>
          <w:szCs w:val="24"/>
        </w:rPr>
        <w:t>citado constantes no capitulo 0</w:t>
      </w:r>
      <w:r w:rsidR="005822D6">
        <w:rPr>
          <w:rFonts w:cs="Arial"/>
          <w:sz w:val="24"/>
          <w:szCs w:val="24"/>
        </w:rPr>
        <w:t>4</w:t>
      </w:r>
      <w:r w:rsidRPr="007F72BF">
        <w:rPr>
          <w:rFonts w:cs="Arial"/>
          <w:sz w:val="24"/>
          <w:szCs w:val="24"/>
        </w:rPr>
        <w:t xml:space="preserve"> – </w:t>
      </w:r>
      <w:r w:rsidR="005822D6">
        <w:rPr>
          <w:rFonts w:cs="Arial"/>
          <w:b/>
          <w:bCs/>
          <w:sz w:val="24"/>
          <w:szCs w:val="24"/>
        </w:rPr>
        <w:t>ESPECIFICAÇÃO DO OBJETO</w:t>
      </w:r>
      <w:r w:rsidRPr="005822D6">
        <w:rPr>
          <w:rFonts w:cs="Arial"/>
          <w:sz w:val="24"/>
          <w:szCs w:val="24"/>
        </w:rPr>
        <w:t>. Serão aceitos catálogos ou manuais, impressos ou em mídia, desde que sejam bem identificadas as características técnicas exigidas.</w:t>
      </w: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2B6149" w:rsidRPr="00080A21" w:rsidRDefault="00BC4D0A" w:rsidP="002B6149">
      <w:pPr>
        <w:numPr>
          <w:ilvl w:val="0"/>
          <w:numId w:val="17"/>
        </w:numPr>
        <w:spacing w:before="480" w:line="360" w:lineRule="auto"/>
        <w:ind w:left="284" w:hanging="284"/>
        <w:rPr>
          <w:rFonts w:cs="Arial"/>
          <w:b/>
          <w:bCs/>
          <w:sz w:val="24"/>
          <w:szCs w:val="24"/>
        </w:rPr>
      </w:pPr>
      <w:r>
        <w:rPr>
          <w:rFonts w:cs="Arial"/>
          <w:b/>
          <w:bCs/>
          <w:sz w:val="24"/>
          <w:szCs w:val="24"/>
        </w:rPr>
        <w:t>PENALIDADES</w:t>
      </w:r>
    </w:p>
    <w:p w:rsidR="006B5AA0" w:rsidRPr="00582341" w:rsidRDefault="00BA3457" w:rsidP="00582341">
      <w:pPr>
        <w:spacing w:before="120" w:line="360" w:lineRule="auto"/>
        <w:ind w:firstLine="567"/>
        <w:rPr>
          <w:rFonts w:cs="Arial"/>
          <w:bCs/>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 xml:space="preserve">A CESAMA e a Contratada poderão restabelecer o equilíbrio econômico-financeiro da contratação, nos termos do artigo 65, inciso II, alínea “d”, da Lei n. 8.666/93, por novo pacto </w:t>
      </w:r>
      <w:proofErr w:type="gramStart"/>
      <w:r w:rsidRPr="00BC4D0A">
        <w:rPr>
          <w:rFonts w:cs="Arial"/>
          <w:bCs/>
          <w:sz w:val="24"/>
          <w:szCs w:val="24"/>
        </w:rPr>
        <w:t>precedido de cálculo ou de demonstração analítica do aumento ou diminuição dos custos, obedecidos</w:t>
      </w:r>
      <w:proofErr w:type="gramEnd"/>
      <w:r w:rsidRPr="00BC4D0A">
        <w:rPr>
          <w:rFonts w:cs="Arial"/>
          <w:bCs/>
          <w:sz w:val="24"/>
          <w:szCs w:val="24"/>
        </w:rPr>
        <w:t xml:space="preserve"> os critérios estabelecidos em </w:t>
      </w:r>
      <w:r w:rsidRPr="00BC4D0A">
        <w:rPr>
          <w:rFonts w:cs="Arial"/>
          <w:bCs/>
          <w:sz w:val="24"/>
          <w:szCs w:val="24"/>
        </w:rPr>
        <w:lastRenderedPageBreak/>
        <w:t>planilha de formação de preços e tendo como limite a média dos preços encontrados no mercado em geral</w:t>
      </w:r>
      <w:r>
        <w:rPr>
          <w:rFonts w:cs="Arial"/>
          <w:bCs/>
          <w:sz w:val="24"/>
          <w:szCs w:val="24"/>
        </w:rPr>
        <w:t>.</w:t>
      </w:r>
    </w:p>
    <w:p w:rsidR="00BC4D0A" w:rsidRP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77 e seguintes da Lei n. 8.666/93, assim como aplicar o disposto no inciso XI do artigo 24 da mesma lei, sem prejuízo das sanções previstas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A contratação será formalizada mediante emissão de Ordem de Compra, nos termos do art. 62 da Lei n. 8.666/93</w:t>
      </w:r>
      <w:r>
        <w:rPr>
          <w:rFonts w:cs="Arial"/>
          <w:bCs/>
          <w:sz w:val="24"/>
          <w:szCs w:val="24"/>
        </w:rPr>
        <w:t>.</w:t>
      </w:r>
    </w:p>
    <w:p w:rsidR="00C4051E" w:rsidRPr="00E6181E" w:rsidRDefault="00C4051E" w:rsidP="00C4051E">
      <w:pPr>
        <w:numPr>
          <w:ilvl w:val="1"/>
          <w:numId w:val="12"/>
        </w:numPr>
        <w:spacing w:before="120" w:line="360" w:lineRule="auto"/>
        <w:ind w:left="0" w:firstLine="0"/>
        <w:rPr>
          <w:rFonts w:cs="Arial"/>
          <w:b/>
          <w:bCs/>
          <w:sz w:val="24"/>
          <w:szCs w:val="24"/>
        </w:rPr>
      </w:pPr>
      <w:r>
        <w:rPr>
          <w:rFonts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6B5AA0" w:rsidRDefault="00C4051E" w:rsidP="006B5AA0">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BC4D0A" w:rsidRDefault="00BC4D0A" w:rsidP="00E97594">
      <w:pPr>
        <w:spacing w:before="60" w:after="60" w:line="320" w:lineRule="exact"/>
        <w:ind w:left="2832"/>
        <w:rPr>
          <w:rFonts w:cs="Arial"/>
          <w:b/>
          <w:bCs/>
          <w:color w:val="FF0000"/>
          <w:sz w:val="22"/>
          <w:szCs w:val="22"/>
        </w:rPr>
      </w:pPr>
    </w:p>
    <w:p w:rsidR="00080A21" w:rsidRDefault="00080A21" w:rsidP="00E97594">
      <w:pPr>
        <w:spacing w:before="60" w:after="60" w:line="320" w:lineRule="exact"/>
        <w:ind w:left="2832"/>
        <w:rPr>
          <w:rFonts w:cs="Arial"/>
          <w:b/>
          <w:bCs/>
          <w:color w:val="FF0000"/>
          <w:sz w:val="22"/>
          <w:szCs w:val="22"/>
        </w:rPr>
      </w:pPr>
    </w:p>
    <w:p w:rsidR="00080A21" w:rsidRPr="00770970" w:rsidRDefault="00770970" w:rsidP="00770970">
      <w:pPr>
        <w:spacing w:before="60" w:after="60"/>
        <w:ind w:left="3540"/>
        <w:rPr>
          <w:rFonts w:cs="Arial"/>
          <w:b/>
          <w:bCs/>
          <w:sz w:val="16"/>
          <w:szCs w:val="16"/>
        </w:rPr>
      </w:pPr>
      <w:r>
        <w:rPr>
          <w:rFonts w:cs="Arial"/>
          <w:b/>
          <w:bCs/>
          <w:sz w:val="16"/>
          <w:szCs w:val="16"/>
        </w:rPr>
        <w:t xml:space="preserve">   </w:t>
      </w:r>
      <w:r w:rsidRPr="00770970">
        <w:rPr>
          <w:rFonts w:cs="Arial"/>
          <w:b/>
          <w:bCs/>
          <w:sz w:val="16"/>
          <w:szCs w:val="16"/>
        </w:rPr>
        <w:t>(assinado no original)</w:t>
      </w:r>
    </w:p>
    <w:p w:rsidR="006B5AA0" w:rsidRPr="00A66195" w:rsidRDefault="006B5AA0" w:rsidP="00770970">
      <w:pPr>
        <w:spacing w:before="60" w:after="60"/>
        <w:jc w:val="center"/>
        <w:rPr>
          <w:rFonts w:cs="Arial"/>
          <w:bCs/>
          <w:sz w:val="22"/>
          <w:szCs w:val="22"/>
        </w:rPr>
      </w:pPr>
      <w:r w:rsidRPr="00A66195">
        <w:rPr>
          <w:rFonts w:cs="Arial"/>
          <w:bCs/>
          <w:sz w:val="22"/>
          <w:szCs w:val="22"/>
        </w:rPr>
        <w:t>José Antônio Teixeira</w:t>
      </w:r>
    </w:p>
    <w:p w:rsidR="006B5AA0" w:rsidRPr="00A66195" w:rsidRDefault="006B5AA0" w:rsidP="006B5AA0">
      <w:pPr>
        <w:spacing w:before="60" w:after="60" w:line="320" w:lineRule="exact"/>
        <w:ind w:left="1"/>
        <w:jc w:val="center"/>
        <w:rPr>
          <w:rFonts w:cs="Arial"/>
          <w:bCs/>
          <w:sz w:val="22"/>
          <w:szCs w:val="22"/>
        </w:rPr>
      </w:pPr>
      <w:r>
        <w:rPr>
          <w:rFonts w:cs="Arial"/>
          <w:bCs/>
          <w:sz w:val="22"/>
          <w:szCs w:val="22"/>
        </w:rPr>
        <w:t>Chefe</w:t>
      </w:r>
      <w:r w:rsidRPr="00A66195">
        <w:rPr>
          <w:rFonts w:cs="Arial"/>
          <w:bCs/>
          <w:sz w:val="22"/>
          <w:szCs w:val="22"/>
        </w:rPr>
        <w:t xml:space="preserve"> de Depto de Automação</w:t>
      </w:r>
    </w:p>
    <w:p w:rsidR="006B5AA0" w:rsidRDefault="006B5AA0" w:rsidP="006B5AA0">
      <w:pPr>
        <w:spacing w:before="60" w:after="60" w:line="320" w:lineRule="exact"/>
        <w:ind w:left="1"/>
        <w:rPr>
          <w:rFonts w:cs="Arial"/>
          <w:bCs/>
          <w:sz w:val="22"/>
          <w:szCs w:val="22"/>
        </w:rPr>
      </w:pPr>
    </w:p>
    <w:p w:rsidR="006B5AA0" w:rsidRPr="00A66195" w:rsidRDefault="00770970" w:rsidP="00770970">
      <w:pPr>
        <w:spacing w:before="60" w:after="60"/>
        <w:ind w:left="3540"/>
        <w:rPr>
          <w:rFonts w:cs="Arial"/>
          <w:bCs/>
          <w:sz w:val="22"/>
          <w:szCs w:val="22"/>
        </w:rPr>
      </w:pPr>
      <w:r>
        <w:rPr>
          <w:rFonts w:cs="Arial"/>
          <w:b/>
          <w:bCs/>
          <w:sz w:val="16"/>
          <w:szCs w:val="16"/>
        </w:rPr>
        <w:t xml:space="preserve">   </w:t>
      </w:r>
      <w:r w:rsidRPr="00770970">
        <w:rPr>
          <w:rFonts w:cs="Arial"/>
          <w:b/>
          <w:bCs/>
          <w:sz w:val="16"/>
          <w:szCs w:val="16"/>
        </w:rPr>
        <w:t>(assinado no original)</w:t>
      </w:r>
    </w:p>
    <w:p w:rsidR="006B5AA0" w:rsidRPr="00A66195" w:rsidRDefault="006B5AA0" w:rsidP="00770970">
      <w:pPr>
        <w:spacing w:before="60" w:after="60"/>
        <w:ind w:left="1"/>
        <w:jc w:val="center"/>
        <w:rPr>
          <w:rFonts w:cs="Arial"/>
          <w:bCs/>
          <w:sz w:val="22"/>
          <w:szCs w:val="22"/>
        </w:rPr>
      </w:pPr>
      <w:r>
        <w:rPr>
          <w:rFonts w:cs="Arial"/>
          <w:bCs/>
          <w:sz w:val="22"/>
          <w:szCs w:val="22"/>
        </w:rPr>
        <w:t>Sé</w:t>
      </w:r>
      <w:r w:rsidRPr="00A66195">
        <w:rPr>
          <w:rFonts w:cs="Arial"/>
          <w:bCs/>
          <w:sz w:val="22"/>
          <w:szCs w:val="22"/>
        </w:rPr>
        <w:t>rgio Queiroz de Almeida</w:t>
      </w:r>
    </w:p>
    <w:p w:rsidR="006B5AA0" w:rsidRPr="00A66195" w:rsidRDefault="006B5AA0" w:rsidP="006B5AA0">
      <w:pPr>
        <w:spacing w:before="60" w:after="60" w:line="320" w:lineRule="exact"/>
        <w:ind w:left="1"/>
        <w:jc w:val="center"/>
        <w:rPr>
          <w:rFonts w:cs="Arial"/>
          <w:bCs/>
          <w:sz w:val="22"/>
          <w:szCs w:val="22"/>
        </w:rPr>
      </w:pPr>
      <w:r w:rsidRPr="00A66195">
        <w:rPr>
          <w:rFonts w:cs="Arial"/>
          <w:bCs/>
          <w:sz w:val="22"/>
          <w:szCs w:val="22"/>
        </w:rPr>
        <w:t xml:space="preserve">Gerente </w:t>
      </w:r>
      <w:r>
        <w:rPr>
          <w:rFonts w:cs="Arial"/>
          <w:bCs/>
          <w:sz w:val="22"/>
          <w:szCs w:val="22"/>
        </w:rPr>
        <w:t>Automação e Telecomunicação</w:t>
      </w:r>
    </w:p>
    <w:p w:rsidR="006B5AA0" w:rsidRDefault="006B5AA0" w:rsidP="006B5AA0">
      <w:pPr>
        <w:spacing w:before="60" w:after="60" w:line="320" w:lineRule="exact"/>
        <w:ind w:left="1"/>
        <w:jc w:val="center"/>
        <w:rPr>
          <w:rFonts w:cs="Arial"/>
          <w:bCs/>
          <w:sz w:val="22"/>
          <w:szCs w:val="22"/>
        </w:rPr>
      </w:pPr>
    </w:p>
    <w:p w:rsidR="006B5AA0" w:rsidRPr="00A66195" w:rsidRDefault="00770970" w:rsidP="00770970">
      <w:pPr>
        <w:spacing w:before="60" w:after="60"/>
        <w:ind w:left="3540"/>
        <w:rPr>
          <w:rFonts w:cs="Arial"/>
          <w:bCs/>
          <w:sz w:val="22"/>
          <w:szCs w:val="22"/>
        </w:rPr>
      </w:pPr>
      <w:r>
        <w:rPr>
          <w:rFonts w:cs="Arial"/>
          <w:b/>
          <w:bCs/>
          <w:sz w:val="16"/>
          <w:szCs w:val="16"/>
        </w:rPr>
        <w:t xml:space="preserve">   </w:t>
      </w:r>
      <w:r w:rsidRPr="00770970">
        <w:rPr>
          <w:rFonts w:cs="Arial"/>
          <w:b/>
          <w:bCs/>
          <w:sz w:val="16"/>
          <w:szCs w:val="16"/>
        </w:rPr>
        <w:t>(assinado no original)</w:t>
      </w:r>
    </w:p>
    <w:p w:rsidR="006B5AA0" w:rsidRPr="00A66195" w:rsidRDefault="006B5AA0" w:rsidP="00770970">
      <w:pPr>
        <w:spacing w:before="60" w:after="60"/>
        <w:ind w:left="1"/>
        <w:jc w:val="center"/>
        <w:rPr>
          <w:rFonts w:cs="Arial"/>
          <w:bCs/>
          <w:sz w:val="22"/>
          <w:szCs w:val="22"/>
        </w:rPr>
      </w:pPr>
      <w:r w:rsidRPr="00A66195">
        <w:rPr>
          <w:rFonts w:cs="Arial"/>
          <w:bCs/>
          <w:sz w:val="22"/>
          <w:szCs w:val="22"/>
        </w:rPr>
        <w:t>Marcio Augusto Pessoa Azevedo</w:t>
      </w:r>
    </w:p>
    <w:p w:rsidR="006B5AA0" w:rsidRPr="00A66195" w:rsidRDefault="006B5AA0" w:rsidP="006B5AA0">
      <w:pPr>
        <w:spacing w:before="60" w:after="60" w:line="320" w:lineRule="exact"/>
        <w:ind w:left="1"/>
        <w:jc w:val="center"/>
        <w:rPr>
          <w:rFonts w:cs="Arial"/>
          <w:bCs/>
          <w:sz w:val="22"/>
          <w:szCs w:val="22"/>
        </w:rPr>
      </w:pPr>
      <w:r>
        <w:rPr>
          <w:rFonts w:cs="Arial"/>
          <w:bCs/>
          <w:sz w:val="22"/>
          <w:szCs w:val="22"/>
        </w:rPr>
        <w:t>Diretor Técnico Operacional</w:t>
      </w:r>
    </w:p>
    <w:p w:rsidR="006B5AA0" w:rsidRDefault="006B5AA0" w:rsidP="006B5AA0">
      <w:pPr>
        <w:spacing w:before="60" w:after="60" w:line="320" w:lineRule="exact"/>
        <w:jc w:val="center"/>
        <w:rPr>
          <w:rFonts w:cs="Arial"/>
          <w:b/>
          <w:bCs/>
          <w:color w:val="FF0000"/>
          <w:sz w:val="22"/>
          <w:szCs w:val="22"/>
        </w:rPr>
      </w:pPr>
    </w:p>
    <w:p w:rsidR="00922697" w:rsidRDefault="00922697" w:rsidP="006B5AA0">
      <w:pPr>
        <w:spacing w:before="60" w:after="60" w:line="320" w:lineRule="exact"/>
        <w:ind w:left="2832"/>
        <w:rPr>
          <w:rFonts w:cs="Arial"/>
          <w:b/>
          <w:bCs/>
          <w:color w:val="FF0000"/>
          <w:sz w:val="22"/>
          <w:szCs w:val="22"/>
        </w:rPr>
      </w:pPr>
    </w:p>
    <w:sectPr w:rsidR="00922697"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0D0D" w:rsidRDefault="00DD0D0D">
      <w:r>
        <w:separator/>
      </w:r>
    </w:p>
  </w:endnote>
  <w:endnote w:type="continuationSeparator" w:id="1">
    <w:p w:rsidR="00DD0D0D" w:rsidRDefault="00DD0D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032" w:rsidRDefault="00AF1032">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31111F" w:rsidP="00DF4F6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0023542B" w:rsidRPr="00DC08CD">
      <w:rPr>
        <w:rFonts w:cs="Arial"/>
        <w:b/>
        <w:sz w:val="16"/>
        <w:szCs w:val="16"/>
      </w:rPr>
      <w:t xml:space="preserve">Companhia de Saneamento Municipal </w:t>
    </w:r>
    <w:r w:rsidR="0023542B">
      <w:rPr>
        <w:rFonts w:cs="Arial"/>
        <w:b/>
        <w:sz w:val="16"/>
        <w:szCs w:val="16"/>
      </w:rPr>
      <w:t>–</w:t>
    </w:r>
    <w:r w:rsidR="0023542B" w:rsidRPr="00DC08CD">
      <w:rPr>
        <w:rFonts w:cs="Arial"/>
        <w:b/>
        <w:sz w:val="16"/>
        <w:szCs w:val="16"/>
      </w:rPr>
      <w:t xml:space="preserve"> </w:t>
    </w:r>
    <w:proofErr w:type="spellStart"/>
    <w:r w:rsidR="0023542B" w:rsidRPr="00DC08CD">
      <w:rPr>
        <w:rFonts w:cs="Arial"/>
        <w:b/>
        <w:sz w:val="16"/>
        <w:szCs w:val="16"/>
      </w:rPr>
      <w:t>Cesama</w:t>
    </w:r>
    <w:proofErr w:type="spellEnd"/>
  </w:p>
  <w:p w:rsidR="0023542B" w:rsidRPr="00020390" w:rsidRDefault="0023542B" w:rsidP="00DF4F6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032" w:rsidRDefault="00AF103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0D0D" w:rsidRDefault="00DD0D0D">
      <w:r>
        <w:separator/>
      </w:r>
    </w:p>
  </w:footnote>
  <w:footnote w:type="continuationSeparator" w:id="1">
    <w:p w:rsidR="00DD0D0D" w:rsidRDefault="00DD0D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5C3371">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31111F">
      <w:rPr>
        <w:noProof/>
        <w:lang w:eastAsia="pt-BR"/>
      </w:rPr>
      <w:drawing>
        <wp:inline distT="0" distB="0" distL="0" distR="0">
          <wp:extent cx="1989455" cy="417195"/>
          <wp:effectExtent l="19050" t="0" r="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89455" cy="41719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032" w:rsidRDefault="00AF103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2F191C34"/>
    <w:multiLevelType w:val="multilevel"/>
    <w:tmpl w:val="3CECB3CA"/>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1004"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3">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7">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19"/>
  </w:num>
  <w:num w:numId="3">
    <w:abstractNumId w:val="12"/>
  </w:num>
  <w:num w:numId="4">
    <w:abstractNumId w:val="10"/>
  </w:num>
  <w:num w:numId="5">
    <w:abstractNumId w:val="13"/>
  </w:num>
  <w:num w:numId="6">
    <w:abstractNumId w:val="6"/>
  </w:num>
  <w:num w:numId="7">
    <w:abstractNumId w:val="5"/>
  </w:num>
  <w:num w:numId="8">
    <w:abstractNumId w:val="21"/>
  </w:num>
  <w:num w:numId="9">
    <w:abstractNumId w:val="20"/>
  </w:num>
  <w:num w:numId="10">
    <w:abstractNumId w:val="16"/>
  </w:num>
  <w:num w:numId="11">
    <w:abstractNumId w:val="9"/>
  </w:num>
  <w:num w:numId="12">
    <w:abstractNumId w:val="8"/>
  </w:num>
  <w:num w:numId="13">
    <w:abstractNumId w:val="18"/>
  </w:num>
  <w:num w:numId="14">
    <w:abstractNumId w:val="15"/>
  </w:num>
  <w:num w:numId="15">
    <w:abstractNumId w:val="14"/>
  </w:num>
  <w:num w:numId="16">
    <w:abstractNumId w:val="7"/>
  </w:num>
  <w:num w:numId="17">
    <w:abstractNumId w:val="17"/>
  </w:num>
  <w:num w:numId="18">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1984"/>
    <w:rsid w:val="00042A34"/>
    <w:rsid w:val="000462A6"/>
    <w:rsid w:val="000505F0"/>
    <w:rsid w:val="0005421D"/>
    <w:rsid w:val="0005425E"/>
    <w:rsid w:val="00056C89"/>
    <w:rsid w:val="00060182"/>
    <w:rsid w:val="000606A4"/>
    <w:rsid w:val="000644C6"/>
    <w:rsid w:val="00064E3E"/>
    <w:rsid w:val="000713D6"/>
    <w:rsid w:val="0007148B"/>
    <w:rsid w:val="00075ADF"/>
    <w:rsid w:val="0007644A"/>
    <w:rsid w:val="00077BF3"/>
    <w:rsid w:val="00080A21"/>
    <w:rsid w:val="00083424"/>
    <w:rsid w:val="000876B7"/>
    <w:rsid w:val="000901FE"/>
    <w:rsid w:val="00091F5A"/>
    <w:rsid w:val="000A10CB"/>
    <w:rsid w:val="000A7FB7"/>
    <w:rsid w:val="000B3491"/>
    <w:rsid w:val="000B3AC8"/>
    <w:rsid w:val="000B4420"/>
    <w:rsid w:val="000D114B"/>
    <w:rsid w:val="000E332E"/>
    <w:rsid w:val="000E6267"/>
    <w:rsid w:val="000F0FF0"/>
    <w:rsid w:val="000F357E"/>
    <w:rsid w:val="000F688B"/>
    <w:rsid w:val="00104E00"/>
    <w:rsid w:val="00117A92"/>
    <w:rsid w:val="00123D84"/>
    <w:rsid w:val="00123E66"/>
    <w:rsid w:val="00127585"/>
    <w:rsid w:val="00130DCE"/>
    <w:rsid w:val="001352C5"/>
    <w:rsid w:val="00140911"/>
    <w:rsid w:val="00141562"/>
    <w:rsid w:val="00142A08"/>
    <w:rsid w:val="00151CE1"/>
    <w:rsid w:val="001536C6"/>
    <w:rsid w:val="00155C17"/>
    <w:rsid w:val="001712BA"/>
    <w:rsid w:val="00183292"/>
    <w:rsid w:val="00183713"/>
    <w:rsid w:val="00183760"/>
    <w:rsid w:val="00183B57"/>
    <w:rsid w:val="00186539"/>
    <w:rsid w:val="001919D4"/>
    <w:rsid w:val="00194D39"/>
    <w:rsid w:val="001954C7"/>
    <w:rsid w:val="001A0639"/>
    <w:rsid w:val="001B200D"/>
    <w:rsid w:val="001C730C"/>
    <w:rsid w:val="001C74E8"/>
    <w:rsid w:val="001D4A49"/>
    <w:rsid w:val="001E163F"/>
    <w:rsid w:val="001E307E"/>
    <w:rsid w:val="001F1627"/>
    <w:rsid w:val="00201358"/>
    <w:rsid w:val="00205837"/>
    <w:rsid w:val="00205AB7"/>
    <w:rsid w:val="002067F8"/>
    <w:rsid w:val="00225035"/>
    <w:rsid w:val="00227C23"/>
    <w:rsid w:val="00234D3B"/>
    <w:rsid w:val="0023542B"/>
    <w:rsid w:val="00235DA2"/>
    <w:rsid w:val="002371E8"/>
    <w:rsid w:val="002444E9"/>
    <w:rsid w:val="0025409B"/>
    <w:rsid w:val="00255E1B"/>
    <w:rsid w:val="00261551"/>
    <w:rsid w:val="00272619"/>
    <w:rsid w:val="00275D6F"/>
    <w:rsid w:val="0028019F"/>
    <w:rsid w:val="00281CEB"/>
    <w:rsid w:val="0028737F"/>
    <w:rsid w:val="00294A70"/>
    <w:rsid w:val="00295ACA"/>
    <w:rsid w:val="002A0A54"/>
    <w:rsid w:val="002B6149"/>
    <w:rsid w:val="002C180B"/>
    <w:rsid w:val="002C569C"/>
    <w:rsid w:val="002C6AB8"/>
    <w:rsid w:val="002C751F"/>
    <w:rsid w:val="002D2C74"/>
    <w:rsid w:val="002E30DC"/>
    <w:rsid w:val="002E39C0"/>
    <w:rsid w:val="002E4CD8"/>
    <w:rsid w:val="002F355C"/>
    <w:rsid w:val="003074E7"/>
    <w:rsid w:val="0031111F"/>
    <w:rsid w:val="0031380D"/>
    <w:rsid w:val="003151DD"/>
    <w:rsid w:val="00315AFC"/>
    <w:rsid w:val="00315CB0"/>
    <w:rsid w:val="003167FE"/>
    <w:rsid w:val="00316C53"/>
    <w:rsid w:val="00317651"/>
    <w:rsid w:val="00324466"/>
    <w:rsid w:val="00331747"/>
    <w:rsid w:val="0034111D"/>
    <w:rsid w:val="00343875"/>
    <w:rsid w:val="00345C12"/>
    <w:rsid w:val="0035048C"/>
    <w:rsid w:val="00354870"/>
    <w:rsid w:val="0036062F"/>
    <w:rsid w:val="003614F6"/>
    <w:rsid w:val="003647CA"/>
    <w:rsid w:val="00365D37"/>
    <w:rsid w:val="0036619E"/>
    <w:rsid w:val="00373FA4"/>
    <w:rsid w:val="0037730C"/>
    <w:rsid w:val="00383AB0"/>
    <w:rsid w:val="00394F53"/>
    <w:rsid w:val="003A576B"/>
    <w:rsid w:val="003B30E3"/>
    <w:rsid w:val="003B5E7A"/>
    <w:rsid w:val="003B6120"/>
    <w:rsid w:val="003B6B69"/>
    <w:rsid w:val="003C6BA1"/>
    <w:rsid w:val="003C7D88"/>
    <w:rsid w:val="003D60FC"/>
    <w:rsid w:val="003F2224"/>
    <w:rsid w:val="003F399E"/>
    <w:rsid w:val="003F4904"/>
    <w:rsid w:val="00403869"/>
    <w:rsid w:val="004070D1"/>
    <w:rsid w:val="00410E70"/>
    <w:rsid w:val="004143D0"/>
    <w:rsid w:val="00414773"/>
    <w:rsid w:val="0042214D"/>
    <w:rsid w:val="00425356"/>
    <w:rsid w:val="00430C61"/>
    <w:rsid w:val="00432517"/>
    <w:rsid w:val="004351D3"/>
    <w:rsid w:val="004422C8"/>
    <w:rsid w:val="00442500"/>
    <w:rsid w:val="00445EE5"/>
    <w:rsid w:val="00453682"/>
    <w:rsid w:val="0045681F"/>
    <w:rsid w:val="00460C81"/>
    <w:rsid w:val="00461FC4"/>
    <w:rsid w:val="00462452"/>
    <w:rsid w:val="00467B6C"/>
    <w:rsid w:val="00473974"/>
    <w:rsid w:val="00476D23"/>
    <w:rsid w:val="00491C2E"/>
    <w:rsid w:val="004946F8"/>
    <w:rsid w:val="004A765C"/>
    <w:rsid w:val="004B1B53"/>
    <w:rsid w:val="004B605B"/>
    <w:rsid w:val="004B670C"/>
    <w:rsid w:val="004C0428"/>
    <w:rsid w:val="004C529A"/>
    <w:rsid w:val="004C57A1"/>
    <w:rsid w:val="004E0486"/>
    <w:rsid w:val="004E3195"/>
    <w:rsid w:val="004E5E45"/>
    <w:rsid w:val="004F0024"/>
    <w:rsid w:val="004F54F5"/>
    <w:rsid w:val="00503883"/>
    <w:rsid w:val="0051754C"/>
    <w:rsid w:val="005208BA"/>
    <w:rsid w:val="00522C22"/>
    <w:rsid w:val="00523A12"/>
    <w:rsid w:val="005267C0"/>
    <w:rsid w:val="005340D7"/>
    <w:rsid w:val="00535368"/>
    <w:rsid w:val="00537D42"/>
    <w:rsid w:val="00541789"/>
    <w:rsid w:val="0054331E"/>
    <w:rsid w:val="00546AA0"/>
    <w:rsid w:val="00562E8E"/>
    <w:rsid w:val="00563DC4"/>
    <w:rsid w:val="005728C9"/>
    <w:rsid w:val="0057444B"/>
    <w:rsid w:val="00576A11"/>
    <w:rsid w:val="005804CF"/>
    <w:rsid w:val="00581250"/>
    <w:rsid w:val="005822D6"/>
    <w:rsid w:val="00582341"/>
    <w:rsid w:val="00582A9A"/>
    <w:rsid w:val="00593ECC"/>
    <w:rsid w:val="005949D5"/>
    <w:rsid w:val="00597954"/>
    <w:rsid w:val="005B0E04"/>
    <w:rsid w:val="005C3371"/>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2CAC"/>
    <w:rsid w:val="0066632B"/>
    <w:rsid w:val="006709A6"/>
    <w:rsid w:val="00670D7F"/>
    <w:rsid w:val="006775AF"/>
    <w:rsid w:val="00683FBB"/>
    <w:rsid w:val="00684679"/>
    <w:rsid w:val="006846E6"/>
    <w:rsid w:val="00686065"/>
    <w:rsid w:val="00686863"/>
    <w:rsid w:val="006907B4"/>
    <w:rsid w:val="00690B42"/>
    <w:rsid w:val="00694451"/>
    <w:rsid w:val="00694C09"/>
    <w:rsid w:val="0069799A"/>
    <w:rsid w:val="006A3FEE"/>
    <w:rsid w:val="006B5AA0"/>
    <w:rsid w:val="006C15AC"/>
    <w:rsid w:val="006C63BB"/>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531C5"/>
    <w:rsid w:val="00756995"/>
    <w:rsid w:val="007571FA"/>
    <w:rsid w:val="007604C9"/>
    <w:rsid w:val="007652F2"/>
    <w:rsid w:val="00767551"/>
    <w:rsid w:val="00770970"/>
    <w:rsid w:val="00770B74"/>
    <w:rsid w:val="00770EB4"/>
    <w:rsid w:val="00774647"/>
    <w:rsid w:val="00785F23"/>
    <w:rsid w:val="00795CF2"/>
    <w:rsid w:val="007A09B4"/>
    <w:rsid w:val="007A49C0"/>
    <w:rsid w:val="007A69F7"/>
    <w:rsid w:val="007C3CE0"/>
    <w:rsid w:val="007D050F"/>
    <w:rsid w:val="007D1803"/>
    <w:rsid w:val="007D5FD5"/>
    <w:rsid w:val="007E4C53"/>
    <w:rsid w:val="007F0CED"/>
    <w:rsid w:val="007F6D09"/>
    <w:rsid w:val="007F72BF"/>
    <w:rsid w:val="007F75B3"/>
    <w:rsid w:val="00804F10"/>
    <w:rsid w:val="00806966"/>
    <w:rsid w:val="00811CCD"/>
    <w:rsid w:val="00812F34"/>
    <w:rsid w:val="00813B26"/>
    <w:rsid w:val="00815539"/>
    <w:rsid w:val="00816EF2"/>
    <w:rsid w:val="00817F3F"/>
    <w:rsid w:val="0082207F"/>
    <w:rsid w:val="00833E05"/>
    <w:rsid w:val="00834B1B"/>
    <w:rsid w:val="008421DA"/>
    <w:rsid w:val="0084731C"/>
    <w:rsid w:val="00856066"/>
    <w:rsid w:val="008619F9"/>
    <w:rsid w:val="00864348"/>
    <w:rsid w:val="00876774"/>
    <w:rsid w:val="008805F6"/>
    <w:rsid w:val="008971F6"/>
    <w:rsid w:val="008A1758"/>
    <w:rsid w:val="008A6BC7"/>
    <w:rsid w:val="008B4B11"/>
    <w:rsid w:val="008C6FC5"/>
    <w:rsid w:val="008E0907"/>
    <w:rsid w:val="008E1393"/>
    <w:rsid w:val="008F2DC5"/>
    <w:rsid w:val="008F4AEA"/>
    <w:rsid w:val="009013A9"/>
    <w:rsid w:val="00904592"/>
    <w:rsid w:val="0090678C"/>
    <w:rsid w:val="00910204"/>
    <w:rsid w:val="00910431"/>
    <w:rsid w:val="00911BA2"/>
    <w:rsid w:val="00913612"/>
    <w:rsid w:val="00914E67"/>
    <w:rsid w:val="00922697"/>
    <w:rsid w:val="009316A8"/>
    <w:rsid w:val="009364DC"/>
    <w:rsid w:val="00960095"/>
    <w:rsid w:val="00967005"/>
    <w:rsid w:val="00970B66"/>
    <w:rsid w:val="00981A41"/>
    <w:rsid w:val="00986A7D"/>
    <w:rsid w:val="00992130"/>
    <w:rsid w:val="00992C6A"/>
    <w:rsid w:val="0099401B"/>
    <w:rsid w:val="009B18EC"/>
    <w:rsid w:val="009B25A0"/>
    <w:rsid w:val="009B289B"/>
    <w:rsid w:val="009B3E3F"/>
    <w:rsid w:val="009B43A4"/>
    <w:rsid w:val="009C000B"/>
    <w:rsid w:val="009C091E"/>
    <w:rsid w:val="009C106B"/>
    <w:rsid w:val="009C4167"/>
    <w:rsid w:val="009C581D"/>
    <w:rsid w:val="009D64F7"/>
    <w:rsid w:val="009E0513"/>
    <w:rsid w:val="009E1D63"/>
    <w:rsid w:val="009F1DAD"/>
    <w:rsid w:val="009F69DB"/>
    <w:rsid w:val="00A022B9"/>
    <w:rsid w:val="00A02511"/>
    <w:rsid w:val="00A10342"/>
    <w:rsid w:val="00A146BD"/>
    <w:rsid w:val="00A14B6F"/>
    <w:rsid w:val="00A1513F"/>
    <w:rsid w:val="00A17E6E"/>
    <w:rsid w:val="00A24216"/>
    <w:rsid w:val="00A279E3"/>
    <w:rsid w:val="00A3325C"/>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4D87"/>
    <w:rsid w:val="00A8520C"/>
    <w:rsid w:val="00AA0AF3"/>
    <w:rsid w:val="00AA3068"/>
    <w:rsid w:val="00AA3382"/>
    <w:rsid w:val="00AA6243"/>
    <w:rsid w:val="00AB53D3"/>
    <w:rsid w:val="00AB6F2F"/>
    <w:rsid w:val="00AC3704"/>
    <w:rsid w:val="00AC54E3"/>
    <w:rsid w:val="00AE08DD"/>
    <w:rsid w:val="00AE27A5"/>
    <w:rsid w:val="00AE69C3"/>
    <w:rsid w:val="00AF0B3B"/>
    <w:rsid w:val="00AF1032"/>
    <w:rsid w:val="00AF10EC"/>
    <w:rsid w:val="00AF316B"/>
    <w:rsid w:val="00AF3C00"/>
    <w:rsid w:val="00B00B30"/>
    <w:rsid w:val="00B02F86"/>
    <w:rsid w:val="00B11A8A"/>
    <w:rsid w:val="00B17B8C"/>
    <w:rsid w:val="00B2557F"/>
    <w:rsid w:val="00B349D8"/>
    <w:rsid w:val="00B400C0"/>
    <w:rsid w:val="00B41EF6"/>
    <w:rsid w:val="00B516AD"/>
    <w:rsid w:val="00B52770"/>
    <w:rsid w:val="00B63B65"/>
    <w:rsid w:val="00B65D05"/>
    <w:rsid w:val="00B7029B"/>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6783"/>
    <w:rsid w:val="00BD74C9"/>
    <w:rsid w:val="00BE7BDB"/>
    <w:rsid w:val="00BF0C38"/>
    <w:rsid w:val="00BF2908"/>
    <w:rsid w:val="00BF63E9"/>
    <w:rsid w:val="00BF6AA1"/>
    <w:rsid w:val="00C00373"/>
    <w:rsid w:val="00C0144C"/>
    <w:rsid w:val="00C11732"/>
    <w:rsid w:val="00C2720C"/>
    <w:rsid w:val="00C4051E"/>
    <w:rsid w:val="00C41A06"/>
    <w:rsid w:val="00C64146"/>
    <w:rsid w:val="00C7354C"/>
    <w:rsid w:val="00C87406"/>
    <w:rsid w:val="00C907FF"/>
    <w:rsid w:val="00C90854"/>
    <w:rsid w:val="00C925F9"/>
    <w:rsid w:val="00CB1A91"/>
    <w:rsid w:val="00CB5B64"/>
    <w:rsid w:val="00CB7F44"/>
    <w:rsid w:val="00CC0275"/>
    <w:rsid w:val="00CC0BF0"/>
    <w:rsid w:val="00CD3EC3"/>
    <w:rsid w:val="00CD3FCF"/>
    <w:rsid w:val="00CD455D"/>
    <w:rsid w:val="00CE1A43"/>
    <w:rsid w:val="00CF3650"/>
    <w:rsid w:val="00CF5E14"/>
    <w:rsid w:val="00D00068"/>
    <w:rsid w:val="00D004D7"/>
    <w:rsid w:val="00D06235"/>
    <w:rsid w:val="00D11BEA"/>
    <w:rsid w:val="00D13D92"/>
    <w:rsid w:val="00D15F23"/>
    <w:rsid w:val="00D17F75"/>
    <w:rsid w:val="00D219AF"/>
    <w:rsid w:val="00D225AE"/>
    <w:rsid w:val="00D25B7B"/>
    <w:rsid w:val="00D26E4A"/>
    <w:rsid w:val="00D344CE"/>
    <w:rsid w:val="00D36EB1"/>
    <w:rsid w:val="00D46428"/>
    <w:rsid w:val="00D46519"/>
    <w:rsid w:val="00D5111B"/>
    <w:rsid w:val="00D6250C"/>
    <w:rsid w:val="00D71E31"/>
    <w:rsid w:val="00D72D4E"/>
    <w:rsid w:val="00D8166E"/>
    <w:rsid w:val="00D8491C"/>
    <w:rsid w:val="00D93E1A"/>
    <w:rsid w:val="00D95387"/>
    <w:rsid w:val="00DA2F03"/>
    <w:rsid w:val="00DB0C5A"/>
    <w:rsid w:val="00DB2A2F"/>
    <w:rsid w:val="00DB2ADB"/>
    <w:rsid w:val="00DD0D0D"/>
    <w:rsid w:val="00DE135D"/>
    <w:rsid w:val="00DE2FDD"/>
    <w:rsid w:val="00DF4F68"/>
    <w:rsid w:val="00E014D4"/>
    <w:rsid w:val="00E15872"/>
    <w:rsid w:val="00E16733"/>
    <w:rsid w:val="00E30478"/>
    <w:rsid w:val="00E339C0"/>
    <w:rsid w:val="00E40C37"/>
    <w:rsid w:val="00E426A7"/>
    <w:rsid w:val="00E43FA8"/>
    <w:rsid w:val="00E45AEB"/>
    <w:rsid w:val="00E46E32"/>
    <w:rsid w:val="00E51092"/>
    <w:rsid w:val="00E5221A"/>
    <w:rsid w:val="00E56101"/>
    <w:rsid w:val="00E56E0A"/>
    <w:rsid w:val="00E57D04"/>
    <w:rsid w:val="00E6605C"/>
    <w:rsid w:val="00E66DEC"/>
    <w:rsid w:val="00E70719"/>
    <w:rsid w:val="00E7360A"/>
    <w:rsid w:val="00E76AD9"/>
    <w:rsid w:val="00E77FF0"/>
    <w:rsid w:val="00E809AB"/>
    <w:rsid w:val="00E81132"/>
    <w:rsid w:val="00E823AF"/>
    <w:rsid w:val="00E8402E"/>
    <w:rsid w:val="00E92E2D"/>
    <w:rsid w:val="00E93657"/>
    <w:rsid w:val="00E97594"/>
    <w:rsid w:val="00E97BD9"/>
    <w:rsid w:val="00EA0E75"/>
    <w:rsid w:val="00EA1895"/>
    <w:rsid w:val="00EB03A1"/>
    <w:rsid w:val="00EB1A29"/>
    <w:rsid w:val="00EB3C86"/>
    <w:rsid w:val="00EB5F83"/>
    <w:rsid w:val="00EC167E"/>
    <w:rsid w:val="00EC1D83"/>
    <w:rsid w:val="00EC3BE7"/>
    <w:rsid w:val="00EC5950"/>
    <w:rsid w:val="00EC59BD"/>
    <w:rsid w:val="00ED07A7"/>
    <w:rsid w:val="00ED17B6"/>
    <w:rsid w:val="00EE2116"/>
    <w:rsid w:val="00EE6EE2"/>
    <w:rsid w:val="00EF6D34"/>
    <w:rsid w:val="00EF7AAE"/>
    <w:rsid w:val="00F05DC6"/>
    <w:rsid w:val="00F126BF"/>
    <w:rsid w:val="00F13B25"/>
    <w:rsid w:val="00F16608"/>
    <w:rsid w:val="00F16881"/>
    <w:rsid w:val="00F17262"/>
    <w:rsid w:val="00F20D96"/>
    <w:rsid w:val="00F23E50"/>
    <w:rsid w:val="00F23E98"/>
    <w:rsid w:val="00F33D9D"/>
    <w:rsid w:val="00F34C0F"/>
    <w:rsid w:val="00F36A4C"/>
    <w:rsid w:val="00F55CCB"/>
    <w:rsid w:val="00F6545F"/>
    <w:rsid w:val="00F71E9A"/>
    <w:rsid w:val="00F73A02"/>
    <w:rsid w:val="00F974D3"/>
    <w:rsid w:val="00F97613"/>
    <w:rsid w:val="00FB626C"/>
    <w:rsid w:val="00FD6AF0"/>
    <w:rsid w:val="00FE2A15"/>
    <w:rsid w:val="00FE4203"/>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3E9"/>
    <w:pPr>
      <w:suppressAutoHyphens/>
      <w:jc w:val="both"/>
    </w:pPr>
    <w:rPr>
      <w:rFonts w:ascii="Arial" w:hAnsi="Arial"/>
      <w:lang w:eastAsia="ar-SA"/>
    </w:rPr>
  </w:style>
  <w:style w:type="paragraph" w:styleId="Ttulo1">
    <w:name w:val="heading 1"/>
    <w:basedOn w:val="Normal"/>
    <w:next w:val="Normal"/>
    <w:qFormat/>
    <w:rsid w:val="00BF63E9"/>
    <w:pPr>
      <w:keepNext/>
      <w:tabs>
        <w:tab w:val="num" w:pos="0"/>
      </w:tabs>
      <w:outlineLvl w:val="0"/>
    </w:pPr>
    <w:rPr>
      <w:b/>
    </w:rPr>
  </w:style>
  <w:style w:type="paragraph" w:styleId="Ttulo2">
    <w:name w:val="heading 2"/>
    <w:basedOn w:val="Normal"/>
    <w:next w:val="Normal"/>
    <w:qFormat/>
    <w:rsid w:val="00BF63E9"/>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F63E9"/>
    <w:pPr>
      <w:keepNext/>
      <w:tabs>
        <w:tab w:val="num" w:pos="0"/>
      </w:tabs>
      <w:ind w:right="-93"/>
      <w:jc w:val="center"/>
      <w:outlineLvl w:val="2"/>
    </w:pPr>
    <w:rPr>
      <w:b/>
      <w:sz w:val="22"/>
    </w:rPr>
  </w:style>
  <w:style w:type="paragraph" w:styleId="Ttulo4">
    <w:name w:val="heading 4"/>
    <w:basedOn w:val="Normal"/>
    <w:next w:val="Normal"/>
    <w:qFormat/>
    <w:rsid w:val="00BF63E9"/>
    <w:pPr>
      <w:keepNext/>
      <w:tabs>
        <w:tab w:val="num" w:pos="0"/>
      </w:tabs>
      <w:outlineLvl w:val="3"/>
    </w:pPr>
    <w:rPr>
      <w:rFonts w:cs="Arial"/>
      <w:b/>
      <w:sz w:val="22"/>
    </w:rPr>
  </w:style>
  <w:style w:type="paragraph" w:styleId="Ttulo5">
    <w:name w:val="heading 5"/>
    <w:basedOn w:val="Normal"/>
    <w:next w:val="Normal"/>
    <w:qFormat/>
    <w:rsid w:val="00BF63E9"/>
    <w:pPr>
      <w:keepNext/>
      <w:tabs>
        <w:tab w:val="num" w:pos="0"/>
      </w:tabs>
      <w:ind w:left="1440"/>
      <w:outlineLvl w:val="4"/>
    </w:pPr>
    <w:rPr>
      <w:rFonts w:cs="Arial"/>
      <w:b/>
      <w:sz w:val="22"/>
    </w:rPr>
  </w:style>
  <w:style w:type="paragraph" w:styleId="Ttulo6">
    <w:name w:val="heading 6"/>
    <w:basedOn w:val="Normal"/>
    <w:next w:val="Normal"/>
    <w:qFormat/>
    <w:rsid w:val="00BF63E9"/>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F63E9"/>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F63E9"/>
    <w:pPr>
      <w:keepNext/>
      <w:tabs>
        <w:tab w:val="num" w:pos="0"/>
      </w:tabs>
      <w:spacing w:before="120"/>
      <w:ind w:left="23"/>
      <w:jc w:val="center"/>
      <w:outlineLvl w:val="7"/>
    </w:pPr>
    <w:rPr>
      <w:rFonts w:cs="Arial"/>
      <w:sz w:val="24"/>
    </w:rPr>
  </w:style>
  <w:style w:type="paragraph" w:styleId="Ttulo9">
    <w:name w:val="heading 9"/>
    <w:basedOn w:val="Normal"/>
    <w:next w:val="Normal"/>
    <w:qFormat/>
    <w:rsid w:val="00BF63E9"/>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F63E9"/>
    <w:rPr>
      <w:rFonts w:ascii="Symbol" w:hAnsi="Symbol"/>
    </w:rPr>
  </w:style>
  <w:style w:type="character" w:customStyle="1" w:styleId="Absatz-Standardschriftart">
    <w:name w:val="Absatz-Standardschriftart"/>
    <w:rsid w:val="00BF63E9"/>
  </w:style>
  <w:style w:type="character" w:customStyle="1" w:styleId="WW-Absatz-Standardschriftart">
    <w:name w:val="WW-Absatz-Standardschriftart"/>
    <w:rsid w:val="00BF63E9"/>
  </w:style>
  <w:style w:type="character" w:customStyle="1" w:styleId="WW8Num1z0">
    <w:name w:val="WW8Num1z0"/>
    <w:rsid w:val="00BF63E9"/>
    <w:rPr>
      <w:rFonts w:ascii="Symbol" w:hAnsi="Symbol"/>
    </w:rPr>
  </w:style>
  <w:style w:type="character" w:customStyle="1" w:styleId="WW-Absatz-Standardschriftart1">
    <w:name w:val="WW-Absatz-Standardschriftart1"/>
    <w:rsid w:val="00BF63E9"/>
  </w:style>
  <w:style w:type="character" w:customStyle="1" w:styleId="WW-WW8Num1z0">
    <w:name w:val="WW-WW8Num1z0"/>
    <w:rsid w:val="00BF63E9"/>
    <w:rPr>
      <w:rFonts w:ascii="Symbol" w:hAnsi="Symbol"/>
    </w:rPr>
  </w:style>
  <w:style w:type="character" w:customStyle="1" w:styleId="WW-Absatz-Standardschriftart11">
    <w:name w:val="WW-Absatz-Standardschriftart11"/>
    <w:rsid w:val="00BF63E9"/>
  </w:style>
  <w:style w:type="character" w:customStyle="1" w:styleId="WW-WW8Num1z01">
    <w:name w:val="WW-WW8Num1z01"/>
    <w:rsid w:val="00BF63E9"/>
    <w:rPr>
      <w:rFonts w:ascii="Symbol" w:hAnsi="Symbol"/>
    </w:rPr>
  </w:style>
  <w:style w:type="character" w:customStyle="1" w:styleId="WW-Absatz-Standardschriftart111">
    <w:name w:val="WW-Absatz-Standardschriftart111"/>
    <w:rsid w:val="00BF63E9"/>
  </w:style>
  <w:style w:type="character" w:customStyle="1" w:styleId="WW-WW8Num1z011">
    <w:name w:val="WW-WW8Num1z011"/>
    <w:rsid w:val="00BF63E9"/>
    <w:rPr>
      <w:rFonts w:ascii="Symbol" w:hAnsi="Symbol"/>
    </w:rPr>
  </w:style>
  <w:style w:type="character" w:customStyle="1" w:styleId="WW-Absatz-Standardschriftart1111">
    <w:name w:val="WW-Absatz-Standardschriftart1111"/>
    <w:rsid w:val="00BF63E9"/>
  </w:style>
  <w:style w:type="character" w:customStyle="1" w:styleId="WW-WW8Num1z0111">
    <w:name w:val="WW-WW8Num1z0111"/>
    <w:rsid w:val="00BF63E9"/>
    <w:rPr>
      <w:rFonts w:ascii="Symbol" w:hAnsi="Symbol"/>
    </w:rPr>
  </w:style>
  <w:style w:type="character" w:customStyle="1" w:styleId="WW-Absatz-Standardschriftart11111">
    <w:name w:val="WW-Absatz-Standardschriftart11111"/>
    <w:rsid w:val="00BF63E9"/>
  </w:style>
  <w:style w:type="character" w:customStyle="1" w:styleId="WW-WW8Num1z01111">
    <w:name w:val="WW-WW8Num1z01111"/>
    <w:rsid w:val="00BF63E9"/>
    <w:rPr>
      <w:rFonts w:ascii="Symbol" w:hAnsi="Symbol"/>
    </w:rPr>
  </w:style>
  <w:style w:type="character" w:customStyle="1" w:styleId="WW-Absatz-Standardschriftart111111">
    <w:name w:val="WW-Absatz-Standardschriftart111111"/>
    <w:rsid w:val="00BF63E9"/>
  </w:style>
  <w:style w:type="character" w:customStyle="1" w:styleId="WW-WW8Num1z011111">
    <w:name w:val="WW-WW8Num1z011111"/>
    <w:rsid w:val="00BF63E9"/>
    <w:rPr>
      <w:rFonts w:ascii="Symbol" w:hAnsi="Symbol"/>
    </w:rPr>
  </w:style>
  <w:style w:type="character" w:customStyle="1" w:styleId="WW-Absatz-Standardschriftart1111111">
    <w:name w:val="WW-Absatz-Standardschriftart1111111"/>
    <w:rsid w:val="00BF63E9"/>
  </w:style>
  <w:style w:type="character" w:customStyle="1" w:styleId="WW8Num13z0">
    <w:name w:val="WW8Num13z0"/>
    <w:rsid w:val="00BF63E9"/>
    <w:rPr>
      <w:b w:val="0"/>
    </w:rPr>
  </w:style>
  <w:style w:type="character" w:customStyle="1" w:styleId="WW8Num14z0">
    <w:name w:val="WW8Num14z0"/>
    <w:rsid w:val="00BF63E9"/>
    <w:rPr>
      <w:rFonts w:ascii="Times New Roman" w:hAnsi="Times New Roman"/>
    </w:rPr>
  </w:style>
  <w:style w:type="character" w:customStyle="1" w:styleId="WW8Num15z0">
    <w:name w:val="WW8Num15z0"/>
    <w:rsid w:val="00BF63E9"/>
    <w:rPr>
      <w:rFonts w:ascii="Symbol" w:eastAsia="Times New Roman" w:hAnsi="Symbol" w:cs="Arial"/>
    </w:rPr>
  </w:style>
  <w:style w:type="character" w:customStyle="1" w:styleId="WW8Num15z1">
    <w:name w:val="WW8Num15z1"/>
    <w:rsid w:val="00BF63E9"/>
    <w:rPr>
      <w:rFonts w:ascii="Courier New" w:hAnsi="Courier New" w:cs="Courier New"/>
    </w:rPr>
  </w:style>
  <w:style w:type="character" w:customStyle="1" w:styleId="WW8Num15z2">
    <w:name w:val="WW8Num15z2"/>
    <w:rsid w:val="00BF63E9"/>
    <w:rPr>
      <w:rFonts w:ascii="Wingdings" w:hAnsi="Wingdings"/>
    </w:rPr>
  </w:style>
  <w:style w:type="character" w:customStyle="1" w:styleId="WW8Num15z3">
    <w:name w:val="WW8Num15z3"/>
    <w:rsid w:val="00BF63E9"/>
    <w:rPr>
      <w:rFonts w:ascii="Symbol" w:hAnsi="Symbol"/>
    </w:rPr>
  </w:style>
  <w:style w:type="character" w:customStyle="1" w:styleId="WW8Num17z0">
    <w:name w:val="WW8Num17z0"/>
    <w:rsid w:val="00BF63E9"/>
    <w:rPr>
      <w:rFonts w:ascii="Times New Roman" w:eastAsia="Times New Roman" w:hAnsi="Times New Roman" w:cs="Times New Roman"/>
    </w:rPr>
  </w:style>
  <w:style w:type="character" w:customStyle="1" w:styleId="WW8Num17z1">
    <w:name w:val="WW8Num17z1"/>
    <w:rsid w:val="00BF63E9"/>
    <w:rPr>
      <w:rFonts w:ascii="Courier New" w:hAnsi="Courier New"/>
    </w:rPr>
  </w:style>
  <w:style w:type="character" w:customStyle="1" w:styleId="WW8Num17z2">
    <w:name w:val="WW8Num17z2"/>
    <w:rsid w:val="00BF63E9"/>
    <w:rPr>
      <w:rFonts w:ascii="Wingdings" w:hAnsi="Wingdings"/>
    </w:rPr>
  </w:style>
  <w:style w:type="character" w:customStyle="1" w:styleId="WW8Num17z3">
    <w:name w:val="WW8Num17z3"/>
    <w:rsid w:val="00BF63E9"/>
    <w:rPr>
      <w:rFonts w:ascii="Symbol" w:hAnsi="Symbol"/>
    </w:rPr>
  </w:style>
  <w:style w:type="character" w:customStyle="1" w:styleId="WW8Num18z0">
    <w:name w:val="WW8Num18z0"/>
    <w:rsid w:val="00BF63E9"/>
    <w:rPr>
      <w:rFonts w:ascii="Symbol" w:hAnsi="Symbol"/>
    </w:rPr>
  </w:style>
  <w:style w:type="character" w:customStyle="1" w:styleId="WW8Num19z1">
    <w:name w:val="WW8Num19z1"/>
    <w:rsid w:val="00BF63E9"/>
    <w:rPr>
      <w:rFonts w:ascii="Times New Roman" w:eastAsia="Times New Roman" w:hAnsi="Times New Roman" w:cs="Times New Roman"/>
    </w:rPr>
  </w:style>
  <w:style w:type="character" w:customStyle="1" w:styleId="WW8Num20z0">
    <w:name w:val="WW8Num20z0"/>
    <w:rsid w:val="00BF63E9"/>
    <w:rPr>
      <w:b w:val="0"/>
    </w:rPr>
  </w:style>
  <w:style w:type="character" w:customStyle="1" w:styleId="WW8Num22z0">
    <w:name w:val="WW8Num22z0"/>
    <w:rsid w:val="00BF63E9"/>
    <w:rPr>
      <w:rFonts w:ascii="Symbol" w:hAnsi="Symbol"/>
    </w:rPr>
  </w:style>
  <w:style w:type="character" w:customStyle="1" w:styleId="WW8Num28z0">
    <w:name w:val="WW8Num28z0"/>
    <w:rsid w:val="00BF63E9"/>
    <w:rPr>
      <w:b w:val="0"/>
    </w:rPr>
  </w:style>
  <w:style w:type="character" w:customStyle="1" w:styleId="WW8Num29z0">
    <w:name w:val="WW8Num29z0"/>
    <w:rsid w:val="00BF63E9"/>
    <w:rPr>
      <w:rFonts w:ascii="Symbol" w:hAnsi="Symbol"/>
      <w:color w:val="auto"/>
      <w:sz w:val="28"/>
    </w:rPr>
  </w:style>
  <w:style w:type="character" w:customStyle="1" w:styleId="WW8Num30z0">
    <w:name w:val="WW8Num30z0"/>
    <w:rsid w:val="00BF63E9"/>
    <w:rPr>
      <w:b w:val="0"/>
    </w:rPr>
  </w:style>
  <w:style w:type="character" w:customStyle="1" w:styleId="WW8NumSt13z0">
    <w:name w:val="WW8NumSt13z0"/>
    <w:rsid w:val="00BF63E9"/>
    <w:rPr>
      <w:rFonts w:ascii="Symbol" w:hAnsi="Symbol"/>
    </w:rPr>
  </w:style>
  <w:style w:type="character" w:customStyle="1" w:styleId="WW-Fontepargpadro">
    <w:name w:val="WW-Fonte parág. padrão"/>
    <w:rsid w:val="00BF63E9"/>
  </w:style>
  <w:style w:type="character" w:customStyle="1" w:styleId="WW-Absatz-Standardschriftart11111111">
    <w:name w:val="WW-Absatz-Standardschriftart11111111"/>
    <w:rsid w:val="00BF63E9"/>
  </w:style>
  <w:style w:type="character" w:customStyle="1" w:styleId="WW-Fontepargpadro1">
    <w:name w:val="WW-Fonte parág. padrão1"/>
    <w:rsid w:val="00BF63E9"/>
  </w:style>
  <w:style w:type="character" w:customStyle="1" w:styleId="WW-Fontepargpadro11">
    <w:name w:val="WW-Fonte parág. padrão11"/>
    <w:rsid w:val="00BF63E9"/>
  </w:style>
  <w:style w:type="character" w:styleId="Hyperlink">
    <w:name w:val="Hyperlink"/>
    <w:semiHidden/>
    <w:rsid w:val="00BF63E9"/>
    <w:rPr>
      <w:color w:val="0000FF"/>
      <w:u w:val="single"/>
    </w:rPr>
  </w:style>
  <w:style w:type="character" w:customStyle="1" w:styleId="WW8Num4z1">
    <w:name w:val="WW8Num4z1"/>
    <w:rsid w:val="00BF63E9"/>
    <w:rPr>
      <w:b w:val="0"/>
      <w:color w:val="000000"/>
    </w:rPr>
  </w:style>
  <w:style w:type="character" w:customStyle="1" w:styleId="WW8Num7z0">
    <w:name w:val="WW8Num7z0"/>
    <w:rsid w:val="00BF63E9"/>
    <w:rPr>
      <w:rFonts w:ascii="Symbol" w:hAnsi="Symbol"/>
    </w:rPr>
  </w:style>
  <w:style w:type="character" w:customStyle="1" w:styleId="WW8Num7z1">
    <w:name w:val="WW8Num7z1"/>
    <w:rsid w:val="00BF63E9"/>
    <w:rPr>
      <w:rFonts w:ascii="Courier New" w:hAnsi="Courier New"/>
    </w:rPr>
  </w:style>
  <w:style w:type="character" w:customStyle="1" w:styleId="WW8Num7z2">
    <w:name w:val="WW8Num7z2"/>
    <w:rsid w:val="00BF63E9"/>
    <w:rPr>
      <w:rFonts w:ascii="Wingdings" w:hAnsi="Wingdings"/>
    </w:rPr>
  </w:style>
  <w:style w:type="character" w:customStyle="1" w:styleId="WW8Num8z0">
    <w:name w:val="WW8Num8z0"/>
    <w:rsid w:val="00BF63E9"/>
    <w:rPr>
      <w:rFonts w:ascii="Symbol" w:hAnsi="Symbol"/>
    </w:rPr>
  </w:style>
  <w:style w:type="character" w:customStyle="1" w:styleId="WW8Num8z1">
    <w:name w:val="WW8Num8z1"/>
    <w:rsid w:val="00BF63E9"/>
    <w:rPr>
      <w:rFonts w:ascii="Courier New" w:hAnsi="Courier New"/>
    </w:rPr>
  </w:style>
  <w:style w:type="character" w:customStyle="1" w:styleId="WW8Num8z2">
    <w:name w:val="WW8Num8z2"/>
    <w:rsid w:val="00BF63E9"/>
    <w:rPr>
      <w:rFonts w:ascii="Wingdings" w:hAnsi="Wingdings"/>
    </w:rPr>
  </w:style>
  <w:style w:type="character" w:styleId="Nmerodepgina">
    <w:name w:val="page number"/>
    <w:basedOn w:val="WW-Fontepargpadro"/>
    <w:semiHidden/>
    <w:rsid w:val="00BF63E9"/>
  </w:style>
  <w:style w:type="character" w:customStyle="1" w:styleId="SmbolosdeNumerao">
    <w:name w:val="Símbolos de Numeração"/>
    <w:rsid w:val="00BF63E9"/>
  </w:style>
  <w:style w:type="character" w:customStyle="1" w:styleId="WW-SmbolosdeNumerao">
    <w:name w:val="WW-Símbolos de Numeração"/>
    <w:rsid w:val="00BF63E9"/>
  </w:style>
  <w:style w:type="character" w:customStyle="1" w:styleId="WW-SmbolosdeNumerao1">
    <w:name w:val="WW-Símbolos de Numeração1"/>
    <w:rsid w:val="00BF63E9"/>
  </w:style>
  <w:style w:type="character" w:customStyle="1" w:styleId="WW-SmbolosdeNumerao11">
    <w:name w:val="WW-Símbolos de Numeração11"/>
    <w:rsid w:val="00BF63E9"/>
  </w:style>
  <w:style w:type="character" w:customStyle="1" w:styleId="WW-SmbolosdeNumerao111">
    <w:name w:val="WW-Símbolos de Numeração111"/>
    <w:rsid w:val="00BF63E9"/>
  </w:style>
  <w:style w:type="character" w:customStyle="1" w:styleId="WW-SmbolosdeNumerao1111">
    <w:name w:val="WW-Símbolos de Numeração1111"/>
    <w:rsid w:val="00BF63E9"/>
  </w:style>
  <w:style w:type="character" w:customStyle="1" w:styleId="WW-SmbolosdeNumerao11111">
    <w:name w:val="WW-Símbolos de Numeração11111"/>
    <w:rsid w:val="00BF63E9"/>
  </w:style>
  <w:style w:type="character" w:customStyle="1" w:styleId="Smbolosdenumerao0">
    <w:name w:val="Símbolos de numeração"/>
    <w:rsid w:val="00BF63E9"/>
  </w:style>
  <w:style w:type="character" w:customStyle="1" w:styleId="Marcadores">
    <w:name w:val="Marcadores"/>
    <w:rsid w:val="00BF63E9"/>
    <w:rPr>
      <w:rFonts w:ascii="StarSymbol" w:eastAsia="StarSymbol" w:hAnsi="StarSymbol" w:cs="StarSymbol"/>
      <w:sz w:val="18"/>
      <w:szCs w:val="18"/>
    </w:rPr>
  </w:style>
  <w:style w:type="paragraph" w:customStyle="1" w:styleId="Captulo">
    <w:name w:val="Capítulo"/>
    <w:basedOn w:val="Normal"/>
    <w:next w:val="Corpodetexto"/>
    <w:rsid w:val="00BF63E9"/>
    <w:pPr>
      <w:keepNext/>
      <w:spacing w:before="240" w:after="120"/>
    </w:pPr>
    <w:rPr>
      <w:rFonts w:eastAsia="Tahoma" w:cs="Tahoma"/>
      <w:sz w:val="28"/>
      <w:szCs w:val="28"/>
    </w:rPr>
  </w:style>
  <w:style w:type="paragraph" w:styleId="Corpodetexto">
    <w:name w:val="Body Text"/>
    <w:basedOn w:val="Normal"/>
    <w:semiHidden/>
    <w:rsid w:val="00BF63E9"/>
    <w:rPr>
      <w:sz w:val="22"/>
    </w:rPr>
  </w:style>
  <w:style w:type="paragraph" w:styleId="Lista">
    <w:name w:val="List"/>
    <w:basedOn w:val="Corpodetexto"/>
    <w:semiHidden/>
    <w:rsid w:val="00BF63E9"/>
    <w:rPr>
      <w:rFonts w:cs="Tahoma"/>
    </w:rPr>
  </w:style>
  <w:style w:type="paragraph" w:styleId="Legenda">
    <w:name w:val="caption"/>
    <w:basedOn w:val="Normal"/>
    <w:qFormat/>
    <w:rsid w:val="00BF63E9"/>
    <w:pPr>
      <w:suppressLineNumbers/>
      <w:spacing w:before="120" w:after="120"/>
    </w:pPr>
    <w:rPr>
      <w:rFonts w:cs="Tahoma"/>
      <w:i/>
      <w:iCs/>
    </w:rPr>
  </w:style>
  <w:style w:type="paragraph" w:customStyle="1" w:styleId="ndice">
    <w:name w:val="Índice"/>
    <w:basedOn w:val="Normal"/>
    <w:rsid w:val="00BF63E9"/>
    <w:pPr>
      <w:suppressLineNumbers/>
    </w:pPr>
    <w:rPr>
      <w:rFonts w:cs="Tahoma"/>
    </w:rPr>
  </w:style>
  <w:style w:type="paragraph" w:customStyle="1" w:styleId="TtuloPrincipal">
    <w:name w:val="Título Principal"/>
    <w:basedOn w:val="Normal"/>
    <w:next w:val="Corpodetexto"/>
    <w:rsid w:val="00BF63E9"/>
    <w:pPr>
      <w:keepNext/>
      <w:spacing w:before="240" w:after="120"/>
    </w:pPr>
    <w:rPr>
      <w:rFonts w:eastAsia="Lucida Sans Unicode" w:cs="Tahoma"/>
      <w:sz w:val="28"/>
      <w:szCs w:val="28"/>
    </w:rPr>
  </w:style>
  <w:style w:type="paragraph" w:customStyle="1" w:styleId="WW-Legenda">
    <w:name w:val="WW-Legenda"/>
    <w:basedOn w:val="Normal"/>
    <w:rsid w:val="00BF63E9"/>
    <w:pPr>
      <w:suppressLineNumbers/>
      <w:spacing w:before="120" w:after="120"/>
    </w:pPr>
    <w:rPr>
      <w:rFonts w:cs="Tahoma"/>
      <w:i/>
      <w:iCs/>
    </w:rPr>
  </w:style>
  <w:style w:type="paragraph" w:customStyle="1" w:styleId="WW-ndice">
    <w:name w:val="WW-Índice"/>
    <w:basedOn w:val="Normal"/>
    <w:rsid w:val="00BF63E9"/>
    <w:pPr>
      <w:suppressLineNumbers/>
    </w:pPr>
    <w:rPr>
      <w:rFonts w:cs="Tahoma"/>
    </w:rPr>
  </w:style>
  <w:style w:type="paragraph" w:customStyle="1" w:styleId="WW-TtuloPrincipal">
    <w:name w:val="WW-Título Principal"/>
    <w:basedOn w:val="Normal"/>
    <w:next w:val="Corpodetexto"/>
    <w:rsid w:val="00BF63E9"/>
    <w:pPr>
      <w:keepNext/>
      <w:spacing w:before="240" w:after="120"/>
    </w:pPr>
    <w:rPr>
      <w:rFonts w:eastAsia="Lucida Sans Unicode" w:cs="Tahoma"/>
      <w:sz w:val="28"/>
      <w:szCs w:val="28"/>
    </w:rPr>
  </w:style>
  <w:style w:type="paragraph" w:customStyle="1" w:styleId="WW-Legenda1">
    <w:name w:val="WW-Legenda1"/>
    <w:basedOn w:val="Normal"/>
    <w:rsid w:val="00BF63E9"/>
    <w:pPr>
      <w:suppressLineNumbers/>
      <w:spacing w:before="120" w:after="120"/>
    </w:pPr>
    <w:rPr>
      <w:rFonts w:cs="Tahoma"/>
      <w:i/>
      <w:iCs/>
    </w:rPr>
  </w:style>
  <w:style w:type="paragraph" w:customStyle="1" w:styleId="WW-ndice1">
    <w:name w:val="WW-Índice1"/>
    <w:basedOn w:val="Normal"/>
    <w:rsid w:val="00BF63E9"/>
    <w:pPr>
      <w:suppressLineNumbers/>
    </w:pPr>
    <w:rPr>
      <w:rFonts w:cs="Tahoma"/>
    </w:rPr>
  </w:style>
  <w:style w:type="paragraph" w:customStyle="1" w:styleId="WW-TtuloPrincipal1">
    <w:name w:val="WW-Título Principal1"/>
    <w:basedOn w:val="Normal"/>
    <w:next w:val="Corpodetexto"/>
    <w:rsid w:val="00BF63E9"/>
    <w:pPr>
      <w:keepNext/>
      <w:spacing w:before="240" w:after="120"/>
    </w:pPr>
    <w:rPr>
      <w:rFonts w:eastAsia="Lucida Sans Unicode" w:cs="Tahoma"/>
      <w:sz w:val="28"/>
      <w:szCs w:val="28"/>
    </w:rPr>
  </w:style>
  <w:style w:type="paragraph" w:customStyle="1" w:styleId="WW-Legenda11">
    <w:name w:val="WW-Legenda11"/>
    <w:basedOn w:val="Normal"/>
    <w:rsid w:val="00BF63E9"/>
    <w:pPr>
      <w:suppressLineNumbers/>
      <w:spacing w:before="120" w:after="120"/>
    </w:pPr>
    <w:rPr>
      <w:rFonts w:cs="Tahoma"/>
      <w:i/>
      <w:iCs/>
    </w:rPr>
  </w:style>
  <w:style w:type="paragraph" w:customStyle="1" w:styleId="WW-ndice11">
    <w:name w:val="WW-Índice11"/>
    <w:basedOn w:val="Normal"/>
    <w:rsid w:val="00BF63E9"/>
    <w:pPr>
      <w:suppressLineNumbers/>
    </w:pPr>
    <w:rPr>
      <w:rFonts w:cs="Tahoma"/>
    </w:rPr>
  </w:style>
  <w:style w:type="paragraph" w:customStyle="1" w:styleId="WW-TtuloPrincipal11">
    <w:name w:val="WW-Título Principal11"/>
    <w:basedOn w:val="Normal"/>
    <w:next w:val="Corpodetexto"/>
    <w:rsid w:val="00BF63E9"/>
    <w:pPr>
      <w:keepNext/>
      <w:spacing w:before="240" w:after="120"/>
    </w:pPr>
    <w:rPr>
      <w:rFonts w:eastAsia="Lucida Sans Unicode" w:cs="Tahoma"/>
      <w:sz w:val="28"/>
      <w:szCs w:val="28"/>
    </w:rPr>
  </w:style>
  <w:style w:type="paragraph" w:customStyle="1" w:styleId="WW-Legenda111">
    <w:name w:val="WW-Legenda111"/>
    <w:basedOn w:val="Normal"/>
    <w:rsid w:val="00BF63E9"/>
    <w:pPr>
      <w:suppressLineNumbers/>
      <w:spacing w:before="120" w:after="120"/>
    </w:pPr>
    <w:rPr>
      <w:rFonts w:cs="Tahoma"/>
      <w:i/>
      <w:iCs/>
    </w:rPr>
  </w:style>
  <w:style w:type="paragraph" w:customStyle="1" w:styleId="WW-ndice111">
    <w:name w:val="WW-Índice111"/>
    <w:basedOn w:val="Normal"/>
    <w:rsid w:val="00BF63E9"/>
    <w:pPr>
      <w:suppressLineNumbers/>
    </w:pPr>
    <w:rPr>
      <w:rFonts w:cs="Tahoma"/>
    </w:rPr>
  </w:style>
  <w:style w:type="paragraph" w:customStyle="1" w:styleId="WW-TtuloPrincipal111">
    <w:name w:val="WW-Título Principal111"/>
    <w:basedOn w:val="Normal"/>
    <w:next w:val="Corpodetexto"/>
    <w:rsid w:val="00BF63E9"/>
    <w:pPr>
      <w:keepNext/>
      <w:spacing w:before="240" w:after="120"/>
    </w:pPr>
    <w:rPr>
      <w:rFonts w:eastAsia="Lucida Sans Unicode" w:cs="Tahoma"/>
      <w:sz w:val="28"/>
      <w:szCs w:val="28"/>
    </w:rPr>
  </w:style>
  <w:style w:type="paragraph" w:customStyle="1" w:styleId="WW-Legenda1111">
    <w:name w:val="WW-Legenda1111"/>
    <w:basedOn w:val="Normal"/>
    <w:rsid w:val="00BF63E9"/>
    <w:pPr>
      <w:suppressLineNumbers/>
      <w:spacing w:before="120" w:after="120"/>
    </w:pPr>
    <w:rPr>
      <w:rFonts w:cs="Tahoma"/>
      <w:i/>
      <w:iCs/>
    </w:rPr>
  </w:style>
  <w:style w:type="paragraph" w:customStyle="1" w:styleId="WW-ndice1111">
    <w:name w:val="WW-Índice1111"/>
    <w:basedOn w:val="Normal"/>
    <w:rsid w:val="00BF63E9"/>
    <w:pPr>
      <w:suppressLineNumbers/>
    </w:pPr>
    <w:rPr>
      <w:rFonts w:cs="Tahoma"/>
    </w:rPr>
  </w:style>
  <w:style w:type="paragraph" w:customStyle="1" w:styleId="WW-TtuloPrincipal1111">
    <w:name w:val="WW-Título Principal1111"/>
    <w:basedOn w:val="Normal"/>
    <w:next w:val="Corpodetexto"/>
    <w:rsid w:val="00BF63E9"/>
    <w:pPr>
      <w:keepNext/>
      <w:spacing w:before="240" w:after="120"/>
    </w:pPr>
    <w:rPr>
      <w:rFonts w:eastAsia="Lucida Sans Unicode" w:cs="Tahoma"/>
      <w:sz w:val="28"/>
      <w:szCs w:val="28"/>
    </w:rPr>
  </w:style>
  <w:style w:type="paragraph" w:customStyle="1" w:styleId="WW-Legenda11111">
    <w:name w:val="WW-Legenda11111"/>
    <w:basedOn w:val="Normal"/>
    <w:rsid w:val="00BF63E9"/>
    <w:pPr>
      <w:suppressLineNumbers/>
      <w:spacing w:before="120" w:after="120"/>
    </w:pPr>
    <w:rPr>
      <w:rFonts w:cs="Tahoma"/>
      <w:i/>
      <w:iCs/>
    </w:rPr>
  </w:style>
  <w:style w:type="paragraph" w:customStyle="1" w:styleId="WW-ndice11111">
    <w:name w:val="WW-Índice11111"/>
    <w:basedOn w:val="Normal"/>
    <w:rsid w:val="00BF63E9"/>
    <w:pPr>
      <w:suppressLineNumbers/>
    </w:pPr>
    <w:rPr>
      <w:rFonts w:cs="Tahoma"/>
    </w:rPr>
  </w:style>
  <w:style w:type="paragraph" w:customStyle="1" w:styleId="WW-TtuloPrincipal11111">
    <w:name w:val="WW-Título Principal11111"/>
    <w:basedOn w:val="Normal"/>
    <w:next w:val="Corpodetexto"/>
    <w:rsid w:val="00BF63E9"/>
    <w:pPr>
      <w:keepNext/>
      <w:spacing w:before="240" w:after="120"/>
    </w:pPr>
    <w:rPr>
      <w:rFonts w:eastAsia="Lucida Sans Unicode" w:cs="Tahoma"/>
      <w:sz w:val="28"/>
      <w:szCs w:val="28"/>
    </w:rPr>
  </w:style>
  <w:style w:type="paragraph" w:customStyle="1" w:styleId="WW-Legenda111111">
    <w:name w:val="WW-Legenda111111"/>
    <w:basedOn w:val="Normal"/>
    <w:rsid w:val="00BF63E9"/>
    <w:pPr>
      <w:suppressLineNumbers/>
      <w:spacing w:before="120" w:after="120"/>
    </w:pPr>
    <w:rPr>
      <w:rFonts w:cs="Tahoma"/>
      <w:i/>
      <w:iCs/>
    </w:rPr>
  </w:style>
  <w:style w:type="paragraph" w:customStyle="1" w:styleId="WW-ndice111111">
    <w:name w:val="WW-Índice111111"/>
    <w:basedOn w:val="Normal"/>
    <w:rsid w:val="00BF63E9"/>
    <w:pPr>
      <w:suppressLineNumbers/>
    </w:pPr>
    <w:rPr>
      <w:rFonts w:cs="Tahoma"/>
    </w:rPr>
  </w:style>
  <w:style w:type="paragraph" w:customStyle="1" w:styleId="WW-TtuloPrincipal111111">
    <w:name w:val="WW-Título Principal111111"/>
    <w:basedOn w:val="Normal"/>
    <w:next w:val="Corpodetexto"/>
    <w:rsid w:val="00BF63E9"/>
    <w:pPr>
      <w:keepNext/>
      <w:spacing w:before="240" w:after="120"/>
    </w:pPr>
    <w:rPr>
      <w:rFonts w:eastAsia="Lucida Sans Unicode" w:cs="Tahoma"/>
      <w:sz w:val="28"/>
      <w:szCs w:val="28"/>
    </w:rPr>
  </w:style>
  <w:style w:type="paragraph" w:styleId="Cabealho">
    <w:name w:val="header"/>
    <w:basedOn w:val="Normal"/>
    <w:semiHidden/>
    <w:rsid w:val="00BF63E9"/>
    <w:pPr>
      <w:tabs>
        <w:tab w:val="center" w:pos="4419"/>
        <w:tab w:val="right" w:pos="8838"/>
      </w:tabs>
    </w:pPr>
  </w:style>
  <w:style w:type="paragraph" w:styleId="Rodap">
    <w:name w:val="footer"/>
    <w:basedOn w:val="Normal"/>
    <w:link w:val="RodapChar"/>
    <w:uiPriority w:val="99"/>
    <w:rsid w:val="00BF63E9"/>
    <w:pPr>
      <w:tabs>
        <w:tab w:val="center" w:pos="4419"/>
        <w:tab w:val="right" w:pos="8838"/>
      </w:tabs>
    </w:pPr>
  </w:style>
  <w:style w:type="paragraph" w:customStyle="1" w:styleId="WW-Legenda1111111">
    <w:name w:val="WW-Legenda1111111"/>
    <w:basedOn w:val="Normal"/>
    <w:rsid w:val="00BF63E9"/>
    <w:pPr>
      <w:suppressLineNumbers/>
      <w:spacing w:before="120" w:after="120"/>
    </w:pPr>
    <w:rPr>
      <w:i/>
    </w:rPr>
  </w:style>
  <w:style w:type="paragraph" w:customStyle="1" w:styleId="Tabela">
    <w:name w:val="Tabela"/>
    <w:basedOn w:val="Legenda"/>
    <w:rsid w:val="00BF63E9"/>
  </w:style>
  <w:style w:type="paragraph" w:customStyle="1" w:styleId="WW-Tabela">
    <w:name w:val="WW-Tabela"/>
    <w:basedOn w:val="WW-Legenda"/>
    <w:rsid w:val="00BF63E9"/>
  </w:style>
  <w:style w:type="paragraph" w:customStyle="1" w:styleId="WW-Tabela1">
    <w:name w:val="WW-Tabela1"/>
    <w:basedOn w:val="WW-Legenda1"/>
    <w:rsid w:val="00BF63E9"/>
  </w:style>
  <w:style w:type="paragraph" w:customStyle="1" w:styleId="WW-Tabela11">
    <w:name w:val="WW-Tabela11"/>
    <w:basedOn w:val="WW-Legenda11"/>
    <w:rsid w:val="00BF63E9"/>
  </w:style>
  <w:style w:type="paragraph" w:customStyle="1" w:styleId="WW-Tabela111">
    <w:name w:val="WW-Tabela111"/>
    <w:basedOn w:val="WW-Legenda111"/>
    <w:rsid w:val="00BF63E9"/>
  </w:style>
  <w:style w:type="paragraph" w:customStyle="1" w:styleId="WW-Tabela1111">
    <w:name w:val="WW-Tabela1111"/>
    <w:basedOn w:val="WW-Legenda1111"/>
    <w:rsid w:val="00BF63E9"/>
  </w:style>
  <w:style w:type="paragraph" w:customStyle="1" w:styleId="WW-Tabela11111">
    <w:name w:val="WW-Tabela11111"/>
    <w:basedOn w:val="WW-Legenda11111"/>
    <w:rsid w:val="00BF63E9"/>
  </w:style>
  <w:style w:type="paragraph" w:customStyle="1" w:styleId="WW-Tabela111111">
    <w:name w:val="WW-Tabela111111"/>
    <w:basedOn w:val="WW-Legenda111111"/>
    <w:rsid w:val="00BF63E9"/>
  </w:style>
  <w:style w:type="paragraph" w:customStyle="1" w:styleId="WW-Tabela1111111">
    <w:name w:val="WW-Tabela1111111"/>
    <w:basedOn w:val="Normal"/>
    <w:rsid w:val="00BF63E9"/>
  </w:style>
  <w:style w:type="paragraph" w:customStyle="1" w:styleId="WW-Corpodetexto21">
    <w:name w:val="WW-Corpo de texto 21"/>
    <w:basedOn w:val="Normal"/>
    <w:rsid w:val="00BF63E9"/>
    <w:pPr>
      <w:widowControl w:val="0"/>
      <w:jc w:val="center"/>
    </w:pPr>
    <w:rPr>
      <w:b/>
      <w:sz w:val="24"/>
    </w:rPr>
  </w:style>
  <w:style w:type="paragraph" w:customStyle="1" w:styleId="Contedodetabela">
    <w:name w:val="Conteúdo de tabela"/>
    <w:basedOn w:val="Corpodetexto"/>
    <w:rsid w:val="00BF63E9"/>
  </w:style>
  <w:style w:type="paragraph" w:customStyle="1" w:styleId="WW-Corpodetexto22">
    <w:name w:val="WW-Corpo de texto 22"/>
    <w:basedOn w:val="Normal"/>
    <w:rsid w:val="00BF63E9"/>
    <w:pPr>
      <w:widowControl w:val="0"/>
      <w:tabs>
        <w:tab w:val="left" w:pos="2410"/>
      </w:tabs>
    </w:pPr>
    <w:rPr>
      <w:sz w:val="24"/>
    </w:rPr>
  </w:style>
  <w:style w:type="paragraph" w:customStyle="1" w:styleId="WW-Recuodecorpodetexto31">
    <w:name w:val="WW-Recuo de corpo de texto 31"/>
    <w:basedOn w:val="Normal"/>
    <w:rsid w:val="00BF63E9"/>
    <w:pPr>
      <w:widowControl w:val="0"/>
      <w:spacing w:line="240" w:lineRule="atLeast"/>
      <w:ind w:left="357" w:hanging="283"/>
    </w:pPr>
    <w:rPr>
      <w:sz w:val="24"/>
    </w:rPr>
  </w:style>
  <w:style w:type="paragraph" w:customStyle="1" w:styleId="Contedodatabela">
    <w:name w:val="Conteúdo da tabela"/>
    <w:basedOn w:val="Corpodetexto"/>
    <w:rsid w:val="00BF63E9"/>
    <w:pPr>
      <w:suppressLineNumbers/>
    </w:pPr>
  </w:style>
  <w:style w:type="paragraph" w:customStyle="1" w:styleId="Ttulodatabela">
    <w:name w:val="Título da tabela"/>
    <w:basedOn w:val="Contedodatabela"/>
    <w:rsid w:val="00BF63E9"/>
    <w:pPr>
      <w:jc w:val="center"/>
    </w:pPr>
    <w:rPr>
      <w:b/>
      <w:i/>
    </w:rPr>
  </w:style>
  <w:style w:type="paragraph" w:styleId="Recuodecorpodetexto">
    <w:name w:val="Body Text Indent"/>
    <w:basedOn w:val="Normal"/>
    <w:semiHidden/>
    <w:rsid w:val="00BF63E9"/>
    <w:pPr>
      <w:widowControl w:val="0"/>
      <w:ind w:firstLine="709"/>
    </w:pPr>
    <w:rPr>
      <w:rFonts w:ascii="Times New Roman" w:hAnsi="Times New Roman"/>
      <w:sz w:val="28"/>
      <w:lang w:val="pt-PT"/>
    </w:rPr>
  </w:style>
  <w:style w:type="paragraph" w:customStyle="1" w:styleId="Normal1">
    <w:name w:val="Normal1"/>
    <w:rsid w:val="00BF63E9"/>
    <w:pPr>
      <w:suppressAutoHyphens/>
      <w:jc w:val="both"/>
    </w:pPr>
    <w:rPr>
      <w:lang w:eastAsia="ar-SA"/>
    </w:rPr>
  </w:style>
  <w:style w:type="paragraph" w:styleId="Ttulo">
    <w:name w:val="Title"/>
    <w:basedOn w:val="Normal"/>
    <w:next w:val="Subttulo"/>
    <w:qFormat/>
    <w:rsid w:val="00BF63E9"/>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F63E9"/>
    <w:pPr>
      <w:widowControl w:val="0"/>
      <w:jc w:val="center"/>
    </w:pPr>
    <w:rPr>
      <w:rFonts w:cs="Arial"/>
      <w:b/>
      <w:sz w:val="22"/>
    </w:rPr>
  </w:style>
  <w:style w:type="paragraph" w:customStyle="1" w:styleId="WW-Corpodetexto3">
    <w:name w:val="WW-Corpo de texto 3"/>
    <w:basedOn w:val="Normal"/>
    <w:rsid w:val="00BF63E9"/>
    <w:rPr>
      <w:rFonts w:cs="Arial"/>
      <w:sz w:val="22"/>
      <w:szCs w:val="22"/>
    </w:rPr>
  </w:style>
  <w:style w:type="paragraph" w:customStyle="1" w:styleId="WW-Corpodetexto31">
    <w:name w:val="WW-Corpo de texto 31"/>
    <w:basedOn w:val="Normal"/>
    <w:rsid w:val="00BF63E9"/>
    <w:pPr>
      <w:widowControl w:val="0"/>
      <w:spacing w:line="240" w:lineRule="atLeast"/>
      <w:jc w:val="center"/>
    </w:pPr>
    <w:rPr>
      <w:sz w:val="22"/>
    </w:rPr>
  </w:style>
  <w:style w:type="paragraph" w:customStyle="1" w:styleId="WW-Corpodetexto2">
    <w:name w:val="WW-Corpo de texto 2"/>
    <w:basedOn w:val="Normal"/>
    <w:rsid w:val="00BF63E9"/>
    <w:pPr>
      <w:spacing w:line="240" w:lineRule="atLeast"/>
    </w:pPr>
    <w:rPr>
      <w:rFonts w:cs="Arial"/>
      <w:sz w:val="28"/>
    </w:rPr>
  </w:style>
  <w:style w:type="paragraph" w:customStyle="1" w:styleId="WW-Recuodecorpodetexto2">
    <w:name w:val="WW-Recuo de corpo de texto 2"/>
    <w:basedOn w:val="Normal"/>
    <w:rsid w:val="00BF63E9"/>
    <w:pPr>
      <w:ind w:left="1080"/>
    </w:pPr>
  </w:style>
  <w:style w:type="paragraph" w:customStyle="1" w:styleId="WW-Recuodecorpodetexto3">
    <w:name w:val="WW-Recuo de corpo de texto 3"/>
    <w:basedOn w:val="Normal"/>
    <w:rsid w:val="00BF63E9"/>
    <w:pPr>
      <w:spacing w:line="240" w:lineRule="atLeast"/>
      <w:ind w:left="2694"/>
    </w:pPr>
    <w:rPr>
      <w:sz w:val="28"/>
    </w:rPr>
  </w:style>
  <w:style w:type="paragraph" w:customStyle="1" w:styleId="Recuodecorpodetexto21">
    <w:name w:val="Recuo de corpo de texto 21"/>
    <w:basedOn w:val="Normal"/>
    <w:rsid w:val="00BF63E9"/>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F63E9"/>
    <w:rPr>
      <w:rFonts w:cs="Arial"/>
      <w:b/>
      <w:bCs/>
      <w:sz w:val="22"/>
    </w:rPr>
  </w:style>
  <w:style w:type="paragraph" w:customStyle="1" w:styleId="WW-NormalWeb">
    <w:name w:val="WW-Normal (Web)"/>
    <w:basedOn w:val="Normal"/>
    <w:rsid w:val="00BF63E9"/>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F63E9"/>
    <w:pPr>
      <w:suppressLineNumbers/>
    </w:pPr>
  </w:style>
  <w:style w:type="paragraph" w:customStyle="1" w:styleId="WW-ContedodaTabela">
    <w:name w:val="WW-Conteúdo da Tabela"/>
    <w:basedOn w:val="Corpodetexto"/>
    <w:rsid w:val="00BF63E9"/>
    <w:pPr>
      <w:suppressLineNumbers/>
    </w:pPr>
  </w:style>
  <w:style w:type="paragraph" w:customStyle="1" w:styleId="WW-ContedodaTabela1">
    <w:name w:val="WW-Conteúdo da Tabela1"/>
    <w:basedOn w:val="Corpodetexto"/>
    <w:rsid w:val="00BF63E9"/>
    <w:pPr>
      <w:suppressLineNumbers/>
    </w:pPr>
  </w:style>
  <w:style w:type="paragraph" w:customStyle="1" w:styleId="WW-ContedodaTabela11">
    <w:name w:val="WW-Conteúdo da Tabela11"/>
    <w:basedOn w:val="Corpodetexto"/>
    <w:rsid w:val="00BF63E9"/>
    <w:pPr>
      <w:suppressLineNumbers/>
    </w:pPr>
  </w:style>
  <w:style w:type="paragraph" w:customStyle="1" w:styleId="WW-ContedodaTabela111">
    <w:name w:val="WW-Conteúdo da Tabela111"/>
    <w:basedOn w:val="Corpodetexto"/>
    <w:rsid w:val="00BF63E9"/>
    <w:pPr>
      <w:suppressLineNumbers/>
    </w:pPr>
  </w:style>
  <w:style w:type="paragraph" w:customStyle="1" w:styleId="WW-ContedodaTabela1111">
    <w:name w:val="WW-Conteúdo da Tabela1111"/>
    <w:basedOn w:val="Corpodetexto"/>
    <w:rsid w:val="00BF63E9"/>
    <w:pPr>
      <w:suppressLineNumbers/>
    </w:pPr>
  </w:style>
  <w:style w:type="paragraph" w:customStyle="1" w:styleId="WW-ContedodaTabela11111">
    <w:name w:val="WW-Conteúdo da Tabela11111"/>
    <w:basedOn w:val="Corpodetexto"/>
    <w:rsid w:val="00BF63E9"/>
    <w:pPr>
      <w:suppressLineNumbers/>
    </w:pPr>
  </w:style>
  <w:style w:type="paragraph" w:customStyle="1" w:styleId="WW-ContedodaTabela111111">
    <w:name w:val="WW-Conteúdo da Tabela111111"/>
    <w:basedOn w:val="Corpodetexto"/>
    <w:rsid w:val="00BF63E9"/>
    <w:pPr>
      <w:suppressLineNumbers/>
    </w:pPr>
  </w:style>
  <w:style w:type="paragraph" w:customStyle="1" w:styleId="TtulodaTabela0">
    <w:name w:val="Título da Tabela"/>
    <w:basedOn w:val="ContedodaTabela0"/>
    <w:rsid w:val="00BF63E9"/>
    <w:pPr>
      <w:jc w:val="center"/>
    </w:pPr>
    <w:rPr>
      <w:b/>
      <w:bCs/>
      <w:i/>
      <w:iCs/>
    </w:rPr>
  </w:style>
  <w:style w:type="paragraph" w:customStyle="1" w:styleId="WW-TtulodaTabela">
    <w:name w:val="WW-Título da Tabela"/>
    <w:basedOn w:val="WW-ContedodaTabela"/>
    <w:rsid w:val="00BF63E9"/>
    <w:pPr>
      <w:jc w:val="center"/>
    </w:pPr>
    <w:rPr>
      <w:b/>
      <w:bCs/>
      <w:i/>
      <w:iCs/>
    </w:rPr>
  </w:style>
  <w:style w:type="paragraph" w:customStyle="1" w:styleId="WW-TtulodaTabela1">
    <w:name w:val="WW-Título da Tabela1"/>
    <w:basedOn w:val="WW-ContedodaTabela1"/>
    <w:rsid w:val="00BF63E9"/>
    <w:pPr>
      <w:jc w:val="center"/>
    </w:pPr>
    <w:rPr>
      <w:b/>
      <w:bCs/>
      <w:i/>
      <w:iCs/>
    </w:rPr>
  </w:style>
  <w:style w:type="paragraph" w:customStyle="1" w:styleId="WW-TtulodaTabela11">
    <w:name w:val="WW-Título da Tabela11"/>
    <w:basedOn w:val="WW-ContedodaTabela11"/>
    <w:rsid w:val="00BF63E9"/>
    <w:pPr>
      <w:jc w:val="center"/>
    </w:pPr>
    <w:rPr>
      <w:b/>
      <w:bCs/>
      <w:i/>
      <w:iCs/>
    </w:rPr>
  </w:style>
  <w:style w:type="paragraph" w:customStyle="1" w:styleId="WW-TtulodaTabela111">
    <w:name w:val="WW-Título da Tabela111"/>
    <w:basedOn w:val="WW-ContedodaTabela111"/>
    <w:rsid w:val="00BF63E9"/>
    <w:pPr>
      <w:jc w:val="center"/>
    </w:pPr>
    <w:rPr>
      <w:b/>
      <w:bCs/>
      <w:i/>
      <w:iCs/>
    </w:rPr>
  </w:style>
  <w:style w:type="paragraph" w:customStyle="1" w:styleId="WW-TtulodaTabela1111">
    <w:name w:val="WW-Título da Tabela1111"/>
    <w:basedOn w:val="WW-ContedodaTabela1111"/>
    <w:rsid w:val="00BF63E9"/>
    <w:pPr>
      <w:jc w:val="center"/>
    </w:pPr>
    <w:rPr>
      <w:b/>
      <w:bCs/>
      <w:i/>
      <w:iCs/>
    </w:rPr>
  </w:style>
  <w:style w:type="paragraph" w:customStyle="1" w:styleId="WW-TtulodaTabela11111">
    <w:name w:val="WW-Título da Tabela11111"/>
    <w:basedOn w:val="WW-ContedodaTabela11111"/>
    <w:rsid w:val="00BF63E9"/>
    <w:pPr>
      <w:jc w:val="center"/>
    </w:pPr>
    <w:rPr>
      <w:b/>
      <w:bCs/>
      <w:i/>
      <w:iCs/>
    </w:rPr>
  </w:style>
  <w:style w:type="paragraph" w:customStyle="1" w:styleId="WW-TtulodaTabela111111">
    <w:name w:val="WW-Título da Tabela111111"/>
    <w:basedOn w:val="WW-ContedodaTabela111111"/>
    <w:rsid w:val="00BF63E9"/>
    <w:pPr>
      <w:jc w:val="center"/>
    </w:pPr>
    <w:rPr>
      <w:b/>
      <w:bCs/>
      <w:i/>
      <w:iCs/>
    </w:rPr>
  </w:style>
  <w:style w:type="paragraph" w:customStyle="1" w:styleId="Contedodoquadro">
    <w:name w:val="Conteúdo do quadro"/>
    <w:basedOn w:val="Corpodetexto"/>
    <w:rsid w:val="00BF63E9"/>
  </w:style>
  <w:style w:type="paragraph" w:customStyle="1" w:styleId="WW-Contedodoquadro">
    <w:name w:val="WW-Conteúdo do quadro"/>
    <w:basedOn w:val="Corpodetexto"/>
    <w:rsid w:val="00BF63E9"/>
  </w:style>
  <w:style w:type="paragraph" w:customStyle="1" w:styleId="WW-Contedodoquadro1">
    <w:name w:val="WW-Conteúdo do quadro1"/>
    <w:basedOn w:val="Corpodetexto"/>
    <w:rsid w:val="00BF63E9"/>
  </w:style>
  <w:style w:type="paragraph" w:customStyle="1" w:styleId="WW-Contedodoquadro11">
    <w:name w:val="WW-Conteúdo do quadro11"/>
    <w:basedOn w:val="Corpodetexto"/>
    <w:rsid w:val="00BF63E9"/>
  </w:style>
  <w:style w:type="paragraph" w:customStyle="1" w:styleId="WW-Contedodoquadro111">
    <w:name w:val="WW-Conteúdo do quadro111"/>
    <w:basedOn w:val="Corpodetexto"/>
    <w:rsid w:val="00BF63E9"/>
  </w:style>
  <w:style w:type="paragraph" w:customStyle="1" w:styleId="WW-Contedodoquadro1111">
    <w:name w:val="WW-Conteúdo do quadro1111"/>
    <w:basedOn w:val="Corpodetexto"/>
    <w:rsid w:val="00BF63E9"/>
  </w:style>
  <w:style w:type="paragraph" w:customStyle="1" w:styleId="WW-Contedodoquadro11111">
    <w:name w:val="WW-Conteúdo do quadro11111"/>
    <w:basedOn w:val="Corpodetexto"/>
    <w:rsid w:val="00BF63E9"/>
  </w:style>
  <w:style w:type="paragraph" w:customStyle="1" w:styleId="WW-Contedodoquadro111111">
    <w:name w:val="WW-Conteúdo do quadro111111"/>
    <w:basedOn w:val="Corpodetexto"/>
    <w:rsid w:val="00BF63E9"/>
  </w:style>
  <w:style w:type="paragraph" w:customStyle="1" w:styleId="WW-Textoembloco">
    <w:name w:val="WW-Texto em bloco"/>
    <w:basedOn w:val="Normal"/>
    <w:rsid w:val="00BF63E9"/>
    <w:pPr>
      <w:spacing w:before="120" w:after="120"/>
      <w:ind w:left="2268" w:right="51"/>
    </w:pPr>
    <w:rPr>
      <w:sz w:val="24"/>
    </w:rPr>
  </w:style>
  <w:style w:type="paragraph" w:styleId="Corpodetexto2">
    <w:name w:val="Body Text 2"/>
    <w:basedOn w:val="Normal"/>
    <w:semiHidden/>
    <w:rsid w:val="00BF63E9"/>
    <w:rPr>
      <w:rFonts w:cs="Arial"/>
      <w:color w:val="000000"/>
      <w:sz w:val="22"/>
      <w:szCs w:val="22"/>
    </w:rPr>
  </w:style>
  <w:style w:type="paragraph" w:styleId="Corpodetexto3">
    <w:name w:val="Body Text 3"/>
    <w:basedOn w:val="Normal"/>
    <w:semiHidden/>
    <w:rsid w:val="00BF63E9"/>
    <w:pPr>
      <w:tabs>
        <w:tab w:val="left" w:pos="-645"/>
      </w:tabs>
      <w:spacing w:before="120" w:after="120"/>
      <w:ind w:right="51"/>
    </w:pPr>
    <w:rPr>
      <w:sz w:val="22"/>
      <w:szCs w:val="24"/>
    </w:rPr>
  </w:style>
  <w:style w:type="paragraph" w:styleId="Recuodecorpodetexto2">
    <w:name w:val="Body Text Indent 2"/>
    <w:basedOn w:val="Normal"/>
    <w:semiHidden/>
    <w:rsid w:val="00BF63E9"/>
    <w:pPr>
      <w:spacing w:before="120" w:after="120"/>
      <w:ind w:left="1418" w:hanging="1418"/>
    </w:pPr>
    <w:rPr>
      <w:rFonts w:cs="Arial"/>
      <w:iCs/>
      <w:sz w:val="24"/>
    </w:rPr>
  </w:style>
  <w:style w:type="paragraph" w:styleId="Recuodecorpodetexto3">
    <w:name w:val="Body Text Indent 3"/>
    <w:basedOn w:val="Normal"/>
    <w:semiHidden/>
    <w:rsid w:val="00BF63E9"/>
    <w:pPr>
      <w:suppressAutoHyphens w:val="0"/>
      <w:ind w:left="1418"/>
    </w:pPr>
    <w:rPr>
      <w:rFonts w:cs="Arial"/>
      <w:color w:val="FF0000"/>
      <w:sz w:val="24"/>
    </w:rPr>
  </w:style>
  <w:style w:type="paragraph" w:styleId="Textoembloco">
    <w:name w:val="Block Text"/>
    <w:basedOn w:val="Normal"/>
    <w:semiHidden/>
    <w:rsid w:val="00BF63E9"/>
    <w:pPr>
      <w:spacing w:before="120" w:after="240"/>
      <w:ind w:left="1418" w:right="51" w:hanging="1418"/>
    </w:pPr>
    <w:rPr>
      <w:sz w:val="24"/>
    </w:rPr>
  </w:style>
  <w:style w:type="paragraph" w:customStyle="1" w:styleId="BodyText21">
    <w:name w:val="Body Text 21"/>
    <w:basedOn w:val="Normal"/>
    <w:rsid w:val="00BF63E9"/>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F63E9"/>
    <w:pPr>
      <w:widowControl w:val="0"/>
      <w:tabs>
        <w:tab w:val="left" w:pos="360"/>
      </w:tabs>
      <w:suppressAutoHyphens w:val="0"/>
      <w:spacing w:before="240"/>
    </w:pPr>
    <w:rPr>
      <w:sz w:val="22"/>
      <w:lang w:eastAsia="pt-BR"/>
    </w:rPr>
  </w:style>
  <w:style w:type="paragraph" w:customStyle="1" w:styleId="Estilo">
    <w:name w:val="Estilo"/>
    <w:rsid w:val="00BF63E9"/>
    <w:pPr>
      <w:widowControl w:val="0"/>
      <w:autoSpaceDE w:val="0"/>
      <w:autoSpaceDN w:val="0"/>
      <w:adjustRightInd w:val="0"/>
    </w:pPr>
    <w:rPr>
      <w:rFonts w:ascii="Arial" w:hAnsi="Arial" w:cs="Arial"/>
      <w:szCs w:val="24"/>
    </w:rPr>
  </w:style>
  <w:style w:type="paragraph" w:customStyle="1" w:styleId="P30">
    <w:name w:val="P30"/>
    <w:basedOn w:val="Normal"/>
    <w:rsid w:val="00BF63E9"/>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BF63E9"/>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F63E9"/>
    <w:rPr>
      <w:rFonts w:ascii="Tahoma" w:hAnsi="Tahoma" w:cs="Tahoma"/>
      <w:sz w:val="16"/>
      <w:szCs w:val="16"/>
    </w:rPr>
  </w:style>
  <w:style w:type="character" w:customStyle="1" w:styleId="TextodebaloChar">
    <w:name w:val="Texto de balão Char"/>
    <w:semiHidden/>
    <w:rsid w:val="00BF63E9"/>
    <w:rPr>
      <w:rFonts w:ascii="Tahoma" w:hAnsi="Tahoma" w:cs="Tahoma"/>
      <w:sz w:val="16"/>
      <w:szCs w:val="16"/>
      <w:lang w:eastAsia="ar-SA"/>
    </w:rPr>
  </w:style>
  <w:style w:type="character" w:customStyle="1" w:styleId="CorpodetextoChar">
    <w:name w:val="Corpo de texto Char"/>
    <w:semiHidden/>
    <w:rsid w:val="00BF63E9"/>
    <w:rPr>
      <w:rFonts w:ascii="Arial" w:hAnsi="Arial"/>
      <w:sz w:val="22"/>
      <w:lang w:eastAsia="ar-SA"/>
    </w:rPr>
  </w:style>
  <w:style w:type="character" w:customStyle="1" w:styleId="Recuodecorpodetexto3Char">
    <w:name w:val="Recuo de corpo de texto 3 Char"/>
    <w:semiHidden/>
    <w:rsid w:val="00BF63E9"/>
    <w:rPr>
      <w:rFonts w:ascii="Arial" w:hAnsi="Arial" w:cs="Arial"/>
      <w:color w:val="FF0000"/>
      <w:sz w:val="24"/>
      <w:lang w:eastAsia="ar-SA"/>
    </w:rPr>
  </w:style>
  <w:style w:type="character" w:customStyle="1" w:styleId="Corpodetexto2Char">
    <w:name w:val="Corpo de texto 2 Char"/>
    <w:semiHidden/>
    <w:locked/>
    <w:rsid w:val="00BF63E9"/>
    <w:rPr>
      <w:rFonts w:ascii="Arial" w:hAnsi="Arial" w:cs="Arial"/>
      <w:color w:val="000000"/>
      <w:sz w:val="22"/>
      <w:szCs w:val="22"/>
      <w:lang w:eastAsia="ar-SA"/>
    </w:rPr>
  </w:style>
  <w:style w:type="character" w:customStyle="1" w:styleId="CabealhoChar">
    <w:name w:val="Cabeçalho Char"/>
    <w:semiHidden/>
    <w:rsid w:val="00BF63E9"/>
    <w:rPr>
      <w:rFonts w:ascii="Arial" w:hAnsi="Arial"/>
      <w:lang w:eastAsia="ar-SA"/>
    </w:rPr>
  </w:style>
  <w:style w:type="paragraph" w:customStyle="1" w:styleId="Recuodecorpodetexto210">
    <w:name w:val="Recuo de corpo de texto 21"/>
    <w:basedOn w:val="Normal"/>
    <w:rsid w:val="00BF63E9"/>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F63E9"/>
    <w:rPr>
      <w:rFonts w:ascii="Arial" w:hAnsi="Arial" w:cs="Arial"/>
      <w:b/>
      <w:sz w:val="22"/>
      <w:lang w:eastAsia="ar-SA"/>
    </w:rPr>
  </w:style>
  <w:style w:type="paragraph" w:styleId="SemEspaamento">
    <w:name w:val="No Spacing"/>
    <w:qFormat/>
    <w:rsid w:val="00BF63E9"/>
    <w:rPr>
      <w:rFonts w:ascii="Calibri" w:eastAsia="Calibri" w:hAnsi="Calibri"/>
      <w:sz w:val="22"/>
      <w:szCs w:val="22"/>
      <w:lang w:eastAsia="en-US"/>
    </w:rPr>
  </w:style>
  <w:style w:type="paragraph" w:styleId="Pr-formataoHTML">
    <w:name w:val="HTML Preformatted"/>
    <w:basedOn w:val="Normal"/>
    <w:semiHidden/>
    <w:unhideWhenUsed/>
    <w:rsid w:val="00BF6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F63E9"/>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F1103-AAE5-427B-B77A-731C4C62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3240</Words>
  <Characters>17496</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20695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4</cp:revision>
  <cp:lastPrinted>2014-09-29T18:48:00Z</cp:lastPrinted>
  <dcterms:created xsi:type="dcterms:W3CDTF">2018-06-20T19:15:00Z</dcterms:created>
  <dcterms:modified xsi:type="dcterms:W3CDTF">2018-07-17T10:18:00Z</dcterms:modified>
</cp:coreProperties>
</file>