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r w:rsidRPr="00274DF5">
        <w:rPr>
          <w:b/>
          <w:i/>
          <w:sz w:val="24"/>
          <w:szCs w:val="24"/>
        </w:rPr>
        <w:t>Implantação do Sistema de Registro de Preços, pelo prazo de 12 meses, para eventual aquisição de</w:t>
      </w:r>
      <w:r w:rsidR="00910499">
        <w:rPr>
          <w:b/>
          <w:i/>
          <w:sz w:val="24"/>
          <w:szCs w:val="24"/>
        </w:rPr>
        <w:t xml:space="preserve"> </w:t>
      </w:r>
      <w:r w:rsidR="0044358B">
        <w:rPr>
          <w:b/>
          <w:i/>
          <w:sz w:val="24"/>
          <w:szCs w:val="24"/>
        </w:rPr>
        <w:t>Itens de</w:t>
      </w:r>
      <w:r w:rsidR="00DA5A54">
        <w:rPr>
          <w:b/>
          <w:i/>
          <w:sz w:val="24"/>
          <w:szCs w:val="24"/>
        </w:rPr>
        <w:t xml:space="preserve"> PVC </w:t>
      </w:r>
      <w:r w:rsidRPr="00274DF5">
        <w:rPr>
          <w:b/>
          <w:i/>
          <w:sz w:val="24"/>
          <w:szCs w:val="24"/>
        </w:rPr>
        <w:t>para uso da CESAMA.</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F17515">
      <w:pPr>
        <w:spacing w:before="120" w:line="360" w:lineRule="auto"/>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F17515">
      <w:pPr>
        <w:spacing w:before="120" w:line="360" w:lineRule="auto"/>
        <w:rPr>
          <w:rFonts w:cs="Arial"/>
          <w:bCs/>
          <w:sz w:val="24"/>
          <w:szCs w:val="24"/>
        </w:rPr>
      </w:pPr>
      <w:r w:rsidRPr="00274DF5">
        <w:rPr>
          <w:rFonts w:cs="Arial"/>
          <w:sz w:val="24"/>
          <w:szCs w:val="24"/>
          <w:lang w:eastAsia="pt-BR"/>
        </w:rPr>
        <w:t xml:space="preserve">Considerando que é ato discricionário da Administração diante da avaliação de conveniência e oportunidade no caso concreto; e considerando que existem no mercado diversas empresas com potencial técnico, profissional e operacional, </w:t>
      </w:r>
      <w:proofErr w:type="gramStart"/>
      <w:r w:rsidRPr="00274DF5">
        <w:rPr>
          <w:rFonts w:cs="Arial"/>
          <w:sz w:val="24"/>
          <w:szCs w:val="24"/>
          <w:lang w:eastAsia="pt-BR"/>
        </w:rPr>
        <w:t>suficiente</w:t>
      </w:r>
      <w:proofErr w:type="gramEnd"/>
      <w:r w:rsidRPr="00274DF5">
        <w:rPr>
          <w:rFonts w:cs="Arial"/>
          <w:sz w:val="24"/>
          <w:szCs w:val="24"/>
          <w:lang w:eastAsia="pt-BR"/>
        </w:rPr>
        <w:t xml:space="preserv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904C9B"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904C9B" w:rsidRPr="00274DF5" w:rsidRDefault="00904C9B" w:rsidP="00904C9B">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02228A" w:rsidRDefault="0002228A" w:rsidP="0002228A">
      <w:pPr>
        <w:ind w:left="788"/>
        <w:rPr>
          <w:rFonts w:cs="Arial"/>
          <w:bCs/>
          <w:sz w:val="24"/>
          <w:szCs w:val="24"/>
        </w:rPr>
      </w:pPr>
    </w:p>
    <w:p w:rsidR="00D257DC" w:rsidRPr="00F40DEF" w:rsidRDefault="00D257DC" w:rsidP="00D257DC">
      <w:pPr>
        <w:rPr>
          <w:rFonts w:ascii="Comic Sans MS" w:hAnsi="Comic Sans MS" w:cs="Arial"/>
          <w:lang w:eastAsia="pt-BR"/>
        </w:rPr>
      </w:pPr>
      <w:r w:rsidRPr="003C48DE">
        <w:rPr>
          <w:rFonts w:cs="Arial"/>
          <w:b/>
          <w:bCs/>
          <w:sz w:val="24"/>
          <w:szCs w:val="24"/>
        </w:rPr>
        <w:t>ITEM 00</w:t>
      </w:r>
      <w:r>
        <w:rPr>
          <w:rFonts w:cs="Arial"/>
          <w:b/>
          <w:bCs/>
          <w:sz w:val="24"/>
          <w:szCs w:val="24"/>
        </w:rPr>
        <w:t>1</w:t>
      </w:r>
      <w:r>
        <w:rPr>
          <w:rFonts w:cs="Arial"/>
          <w:bCs/>
          <w:sz w:val="24"/>
          <w:szCs w:val="24"/>
        </w:rPr>
        <w:t xml:space="preserve">: </w:t>
      </w:r>
      <w:proofErr w:type="gramStart"/>
      <w:r w:rsidRPr="00F40DEF">
        <w:rPr>
          <w:rFonts w:ascii="Comic Sans MS" w:hAnsi="Comic Sans MS" w:cs="Arial"/>
          <w:lang w:eastAsia="pt-BR"/>
        </w:rPr>
        <w:t>ADAPT.</w:t>
      </w:r>
      <w:proofErr w:type="gramEnd"/>
      <w:r w:rsidRPr="00F40DEF">
        <w:rPr>
          <w:rFonts w:ascii="Comic Sans MS" w:hAnsi="Comic Sans MS" w:cs="Arial"/>
          <w:lang w:eastAsia="pt-BR"/>
        </w:rPr>
        <w:t xml:space="preserve">PVC OCRE C/PONTA(RES.)BOLSA(JE)CERXPVC DN100 </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450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2</w:t>
      </w:r>
      <w:r>
        <w:rPr>
          <w:rFonts w:cs="Arial"/>
          <w:bCs/>
          <w:sz w:val="24"/>
          <w:szCs w:val="24"/>
        </w:rPr>
        <w:t xml:space="preserve">: </w:t>
      </w:r>
      <w:proofErr w:type="gramStart"/>
      <w:r w:rsidRPr="00F40DEF">
        <w:rPr>
          <w:rFonts w:ascii="Comic Sans MS" w:hAnsi="Comic Sans MS" w:cs="Arial"/>
          <w:lang w:eastAsia="pt-BR"/>
        </w:rPr>
        <w:t>ADAPT.</w:t>
      </w:r>
      <w:proofErr w:type="gramEnd"/>
      <w:r w:rsidRPr="00F40DEF">
        <w:rPr>
          <w:rFonts w:ascii="Comic Sans MS" w:hAnsi="Comic Sans MS" w:cs="Arial"/>
          <w:lang w:eastAsia="pt-BR"/>
        </w:rPr>
        <w:t>PVC PONTA OCRE X BOLSA BRANCO JE DN100X100</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35</w:t>
      </w:r>
    </w:p>
    <w:p w:rsidR="00D257DC" w:rsidRDefault="00D257DC" w:rsidP="00D257DC"/>
    <w:p w:rsidR="00D257DC" w:rsidRDefault="00D257DC" w:rsidP="00D257DC"/>
    <w:p w:rsidR="00D74910" w:rsidRDefault="00D74910" w:rsidP="00D257DC">
      <w:pPr>
        <w:rPr>
          <w:rFonts w:cs="Arial"/>
          <w:b/>
          <w:bCs/>
          <w:sz w:val="24"/>
          <w:szCs w:val="24"/>
        </w:rPr>
      </w:pPr>
    </w:p>
    <w:p w:rsidR="00D74910" w:rsidRDefault="00D74910"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lastRenderedPageBreak/>
        <w:t>ITEM 00</w:t>
      </w:r>
      <w:r>
        <w:rPr>
          <w:rFonts w:cs="Arial"/>
          <w:b/>
          <w:bCs/>
          <w:sz w:val="24"/>
          <w:szCs w:val="24"/>
        </w:rPr>
        <w:t>3</w:t>
      </w:r>
      <w:r>
        <w:rPr>
          <w:rFonts w:cs="Arial"/>
          <w:bCs/>
          <w:sz w:val="24"/>
          <w:szCs w:val="24"/>
        </w:rPr>
        <w:t xml:space="preserve">: </w:t>
      </w:r>
      <w:r w:rsidRPr="00F40DEF">
        <w:rPr>
          <w:rFonts w:ascii="Comic Sans MS" w:hAnsi="Comic Sans MS" w:cs="Arial"/>
          <w:lang w:eastAsia="pt-BR"/>
        </w:rPr>
        <w:t xml:space="preserve">ADAPTADOR PBA A BOLSA DE </w:t>
      </w:r>
      <w:proofErr w:type="spellStart"/>
      <w:r w:rsidRPr="00F40DEF">
        <w:rPr>
          <w:rFonts w:ascii="Comic Sans MS" w:hAnsi="Comic Sans MS" w:cs="Arial"/>
          <w:lang w:eastAsia="pt-BR"/>
        </w:rPr>
        <w:t>F.F.</w:t>
      </w:r>
      <w:proofErr w:type="spellEnd"/>
      <w:r w:rsidRPr="00F40DEF">
        <w:rPr>
          <w:rFonts w:ascii="Comic Sans MS" w:hAnsi="Comic Sans MS" w:cs="Arial"/>
          <w:lang w:eastAsia="pt-BR"/>
        </w:rPr>
        <w:t xml:space="preserve"> JE DE </w:t>
      </w:r>
      <w:proofErr w:type="gramStart"/>
      <w:r w:rsidRPr="00F40DEF">
        <w:rPr>
          <w:rFonts w:ascii="Comic Sans MS" w:hAnsi="Comic Sans MS" w:cs="Arial"/>
          <w:lang w:eastAsia="pt-BR"/>
        </w:rPr>
        <w:t>110MM</w:t>
      </w:r>
      <w:proofErr w:type="gramEnd"/>
      <w:r w:rsidRPr="00F40DEF">
        <w:rPr>
          <w:rFonts w:ascii="Comic Sans MS" w:hAnsi="Comic Sans MS" w:cs="Arial"/>
          <w:lang w:eastAsia="pt-BR"/>
        </w:rPr>
        <w:t xml:space="preserve"> X 100MM</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Pr>
          <w:rFonts w:cs="Arial"/>
          <w:b/>
          <w:bCs/>
          <w:sz w:val="24"/>
          <w:szCs w:val="24"/>
        </w:rPr>
        <w:t>: 30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4</w:t>
      </w:r>
      <w:r>
        <w:rPr>
          <w:rFonts w:cs="Arial"/>
          <w:bCs/>
          <w:sz w:val="24"/>
          <w:szCs w:val="24"/>
        </w:rPr>
        <w:t xml:space="preserve">: </w:t>
      </w:r>
      <w:r w:rsidRPr="00F40DEF">
        <w:rPr>
          <w:rFonts w:ascii="Comic Sans MS" w:hAnsi="Comic Sans MS" w:cs="Arial"/>
          <w:lang w:eastAsia="pt-BR"/>
        </w:rPr>
        <w:t>BUCHA DE REDUCAO SOLDAVEL CURTA 25 X 20</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500</w:t>
      </w:r>
    </w:p>
    <w:p w:rsidR="00D257DC" w:rsidRDefault="00D257DC" w:rsidP="00D257DC"/>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5</w:t>
      </w:r>
      <w:r>
        <w:rPr>
          <w:rFonts w:cs="Arial"/>
          <w:bCs/>
          <w:sz w:val="24"/>
          <w:szCs w:val="24"/>
        </w:rPr>
        <w:t xml:space="preserve">: </w:t>
      </w:r>
      <w:r w:rsidRPr="00F40DEF">
        <w:rPr>
          <w:rFonts w:ascii="Comic Sans MS" w:hAnsi="Comic Sans MS" w:cs="Arial"/>
          <w:lang w:eastAsia="pt-BR"/>
        </w:rPr>
        <w:t>CAP PVC SOLDAVEL DE 50</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proofErr w:type="gramStart"/>
      <w:r>
        <w:rPr>
          <w:rFonts w:cs="Arial"/>
          <w:b/>
          <w:bCs/>
          <w:sz w:val="24"/>
          <w:szCs w:val="24"/>
        </w:rPr>
        <w:t>2</w:t>
      </w:r>
      <w:proofErr w:type="gramEnd"/>
    </w:p>
    <w:p w:rsidR="00D257DC" w:rsidRDefault="00D257DC" w:rsidP="00D257DC"/>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6</w:t>
      </w:r>
      <w:r>
        <w:rPr>
          <w:rFonts w:cs="Arial"/>
          <w:bCs/>
          <w:sz w:val="24"/>
          <w:szCs w:val="24"/>
        </w:rPr>
        <w:t xml:space="preserve">: </w:t>
      </w:r>
      <w:r w:rsidRPr="00F40DEF">
        <w:rPr>
          <w:rFonts w:ascii="Comic Sans MS" w:hAnsi="Comic Sans MS" w:cs="Arial"/>
          <w:lang w:eastAsia="pt-BR"/>
        </w:rPr>
        <w:t xml:space="preserve">CURVA PVC P/ ESGOTO 90° X </w:t>
      </w:r>
      <w:proofErr w:type="gramStart"/>
      <w:r w:rsidRPr="00F40DEF">
        <w:rPr>
          <w:rFonts w:ascii="Comic Sans MS" w:hAnsi="Comic Sans MS" w:cs="Arial"/>
          <w:lang w:eastAsia="pt-BR"/>
        </w:rPr>
        <w:t>6</w:t>
      </w:r>
      <w:proofErr w:type="gramEnd"/>
      <w:r w:rsidRPr="00F40DEF">
        <w:rPr>
          <w:rFonts w:ascii="Comic Sans MS" w:hAnsi="Comic Sans MS" w:cs="Arial"/>
          <w:lang w:eastAsia="pt-BR"/>
        </w:rPr>
        <w:t>" DN150 BRANCA PREDIAL</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proofErr w:type="gramStart"/>
      <w:r>
        <w:rPr>
          <w:rFonts w:cs="Arial"/>
          <w:b/>
          <w:bCs/>
          <w:sz w:val="24"/>
          <w:szCs w:val="24"/>
        </w:rPr>
        <w:t>5</w:t>
      </w:r>
      <w:proofErr w:type="gramEnd"/>
    </w:p>
    <w:p w:rsidR="00D257DC" w:rsidRDefault="00D257DC" w:rsidP="00D257DC"/>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7</w:t>
      </w:r>
      <w:r>
        <w:rPr>
          <w:rFonts w:cs="Arial"/>
          <w:bCs/>
          <w:sz w:val="24"/>
          <w:szCs w:val="24"/>
        </w:rPr>
        <w:t xml:space="preserve">: </w:t>
      </w:r>
      <w:r w:rsidRPr="00F40DEF">
        <w:rPr>
          <w:rFonts w:ascii="Comic Sans MS" w:hAnsi="Comic Sans MS" w:cs="Arial"/>
          <w:lang w:eastAsia="pt-BR"/>
        </w:rPr>
        <w:t xml:space="preserve">ENGATE FLEXIVEL TRANCADO </w:t>
      </w:r>
      <w:proofErr w:type="gramStart"/>
      <w:r w:rsidRPr="00F40DEF">
        <w:rPr>
          <w:rFonts w:ascii="Comic Sans MS" w:hAnsi="Comic Sans MS" w:cs="Arial"/>
          <w:lang w:eastAsia="pt-BR"/>
        </w:rPr>
        <w:t>40CM</w:t>
      </w:r>
      <w:proofErr w:type="gramEnd"/>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Pr>
          <w:rFonts w:cs="Arial"/>
          <w:b/>
          <w:bCs/>
          <w:sz w:val="24"/>
          <w:szCs w:val="24"/>
        </w:rPr>
        <w:t xml:space="preserve">: </w:t>
      </w:r>
      <w:proofErr w:type="gramStart"/>
      <w:r>
        <w:rPr>
          <w:rFonts w:cs="Arial"/>
          <w:b/>
          <w:bCs/>
          <w:sz w:val="24"/>
          <w:szCs w:val="24"/>
        </w:rPr>
        <w:t>4</w:t>
      </w:r>
      <w:proofErr w:type="gramEnd"/>
    </w:p>
    <w:p w:rsidR="00953EB9" w:rsidRDefault="00953EB9" w:rsidP="00D257DC">
      <w:pPr>
        <w:rPr>
          <w:rFonts w:cs="Arial"/>
          <w:b/>
          <w:bCs/>
          <w:sz w:val="24"/>
          <w:szCs w:val="24"/>
        </w:rPr>
      </w:pPr>
    </w:p>
    <w:p w:rsidR="00953EB9" w:rsidRDefault="00953EB9" w:rsidP="00953EB9">
      <w:pPr>
        <w:rPr>
          <w:rFonts w:cs="Arial"/>
          <w:bCs/>
          <w:sz w:val="24"/>
          <w:szCs w:val="24"/>
        </w:rPr>
      </w:pPr>
      <w:r w:rsidRPr="003C48DE">
        <w:rPr>
          <w:rFonts w:cs="Arial"/>
          <w:b/>
          <w:bCs/>
          <w:sz w:val="24"/>
          <w:szCs w:val="24"/>
        </w:rPr>
        <w:t>ITEM 00</w:t>
      </w:r>
      <w:r>
        <w:rPr>
          <w:rFonts w:cs="Arial"/>
          <w:b/>
          <w:bCs/>
          <w:sz w:val="24"/>
          <w:szCs w:val="24"/>
        </w:rPr>
        <w:t>8</w:t>
      </w:r>
      <w:r>
        <w:rPr>
          <w:rFonts w:cs="Arial"/>
          <w:bCs/>
          <w:sz w:val="24"/>
          <w:szCs w:val="24"/>
        </w:rPr>
        <w:t xml:space="preserve">: </w:t>
      </w:r>
      <w:r w:rsidRPr="00F40DEF">
        <w:rPr>
          <w:rFonts w:ascii="Comic Sans MS" w:hAnsi="Comic Sans MS" w:cs="Arial"/>
          <w:lang w:eastAsia="pt-BR"/>
        </w:rPr>
        <w:t xml:space="preserve">ENGATE FLEXIVEL TRANCADO </w:t>
      </w:r>
      <w:proofErr w:type="gramStart"/>
      <w:r w:rsidRPr="00F40DEF">
        <w:rPr>
          <w:rFonts w:ascii="Comic Sans MS" w:hAnsi="Comic Sans MS" w:cs="Arial"/>
          <w:lang w:eastAsia="pt-BR"/>
        </w:rPr>
        <w:t>60CM</w:t>
      </w:r>
      <w:proofErr w:type="gramEnd"/>
    </w:p>
    <w:p w:rsidR="00953EB9" w:rsidRDefault="00953EB9" w:rsidP="00953EB9">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953EB9" w:rsidRDefault="00953EB9" w:rsidP="00953EB9">
      <w:pPr>
        <w:rPr>
          <w:rFonts w:cs="Arial"/>
          <w:bCs/>
          <w:sz w:val="24"/>
          <w:szCs w:val="24"/>
        </w:rPr>
      </w:pPr>
      <w:r w:rsidRPr="003C48DE">
        <w:rPr>
          <w:rFonts w:cs="Arial"/>
          <w:b/>
          <w:bCs/>
          <w:sz w:val="24"/>
          <w:szCs w:val="24"/>
        </w:rPr>
        <w:t>UNIDADE</w:t>
      </w:r>
      <w:r>
        <w:rPr>
          <w:rFonts w:cs="Arial"/>
          <w:bCs/>
          <w:sz w:val="24"/>
          <w:szCs w:val="24"/>
        </w:rPr>
        <w:t>: PEÇA</w:t>
      </w:r>
    </w:p>
    <w:p w:rsidR="00953EB9" w:rsidRDefault="00953EB9" w:rsidP="00953EB9">
      <w:pPr>
        <w:rPr>
          <w:rFonts w:cs="Arial"/>
          <w:bCs/>
          <w:sz w:val="24"/>
          <w:szCs w:val="24"/>
        </w:rPr>
      </w:pPr>
      <w:r w:rsidRPr="003C48DE">
        <w:rPr>
          <w:rFonts w:cs="Arial"/>
          <w:b/>
          <w:bCs/>
          <w:sz w:val="24"/>
          <w:szCs w:val="24"/>
        </w:rPr>
        <w:t>QUANTIDADE</w:t>
      </w:r>
      <w:r>
        <w:rPr>
          <w:rFonts w:cs="Arial"/>
          <w:b/>
          <w:bCs/>
          <w:sz w:val="24"/>
          <w:szCs w:val="24"/>
        </w:rPr>
        <w:t>: 20</w:t>
      </w:r>
    </w:p>
    <w:p w:rsidR="00D257DC" w:rsidRDefault="00D257DC" w:rsidP="00D257DC"/>
    <w:p w:rsidR="00D257DC" w:rsidRDefault="00D257DC" w:rsidP="00D257DC">
      <w:pPr>
        <w:rPr>
          <w:rFonts w:cs="Arial"/>
          <w:bCs/>
          <w:sz w:val="24"/>
          <w:szCs w:val="24"/>
        </w:rPr>
      </w:pPr>
      <w:r w:rsidRPr="003C48DE">
        <w:rPr>
          <w:rFonts w:cs="Arial"/>
          <w:b/>
          <w:bCs/>
          <w:sz w:val="24"/>
          <w:szCs w:val="24"/>
        </w:rPr>
        <w:t>ITEM 00</w:t>
      </w:r>
      <w:r w:rsidR="00953EB9">
        <w:rPr>
          <w:rFonts w:cs="Arial"/>
          <w:b/>
          <w:bCs/>
          <w:sz w:val="24"/>
          <w:szCs w:val="24"/>
        </w:rPr>
        <w:t>9</w:t>
      </w:r>
      <w:r>
        <w:rPr>
          <w:rFonts w:cs="Arial"/>
          <w:bCs/>
          <w:sz w:val="24"/>
          <w:szCs w:val="24"/>
        </w:rPr>
        <w:t xml:space="preserve">: </w:t>
      </w:r>
      <w:r w:rsidRPr="00F40DEF">
        <w:rPr>
          <w:rFonts w:ascii="Comic Sans MS" w:hAnsi="Comic Sans MS" w:cs="Arial"/>
          <w:lang w:eastAsia="pt-BR"/>
        </w:rPr>
        <w:t>JOELHO 90° PVC SOLDAVEL DE 50</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Pr>
          <w:rFonts w:cs="Arial"/>
          <w:b/>
          <w:bCs/>
          <w:sz w:val="24"/>
          <w:szCs w:val="24"/>
        </w:rPr>
        <w:t xml:space="preserve">: </w:t>
      </w:r>
      <w:proofErr w:type="gramStart"/>
      <w:r>
        <w:rPr>
          <w:rFonts w:cs="Arial"/>
          <w:b/>
          <w:bCs/>
          <w:sz w:val="24"/>
          <w:szCs w:val="24"/>
        </w:rPr>
        <w:t>6</w:t>
      </w:r>
      <w:proofErr w:type="gramEnd"/>
    </w:p>
    <w:p w:rsidR="00D257DC" w:rsidRDefault="00D257DC" w:rsidP="00D257DC">
      <w:pPr>
        <w:rPr>
          <w:rFonts w:cs="Arial"/>
          <w:bCs/>
          <w:sz w:val="24"/>
          <w:szCs w:val="24"/>
        </w:rPr>
      </w:pPr>
    </w:p>
    <w:p w:rsidR="00D257DC" w:rsidRDefault="00D257DC" w:rsidP="00D257DC"/>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10</w:t>
      </w:r>
      <w:r>
        <w:rPr>
          <w:rFonts w:cs="Arial"/>
          <w:bCs/>
          <w:sz w:val="24"/>
          <w:szCs w:val="24"/>
        </w:rPr>
        <w:t xml:space="preserve">: </w:t>
      </w:r>
      <w:r w:rsidRPr="00F40DEF">
        <w:rPr>
          <w:rFonts w:ascii="Comic Sans MS" w:hAnsi="Comic Sans MS" w:cs="Arial"/>
          <w:lang w:eastAsia="pt-BR"/>
        </w:rPr>
        <w:t>JOELHO 90° PVC SOLDAVEL DE 60</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Pr>
          <w:rFonts w:cs="Arial"/>
          <w:b/>
          <w:bCs/>
          <w:sz w:val="24"/>
          <w:szCs w:val="24"/>
        </w:rPr>
        <w:t>: 70</w:t>
      </w:r>
    </w:p>
    <w:p w:rsidR="00D257DC" w:rsidRDefault="00D257DC" w:rsidP="00D257DC">
      <w:pPr>
        <w:rPr>
          <w:rFonts w:cs="Arial"/>
          <w:b/>
          <w:bCs/>
          <w:sz w:val="24"/>
          <w:szCs w:val="24"/>
        </w:rPr>
      </w:pPr>
    </w:p>
    <w:p w:rsidR="00D257DC" w:rsidRDefault="00D257DC" w:rsidP="00D257DC">
      <w:pPr>
        <w:rPr>
          <w:rFonts w:cs="Arial"/>
          <w:bCs/>
          <w:sz w:val="24"/>
          <w:szCs w:val="24"/>
        </w:rPr>
      </w:pPr>
      <w:proofErr w:type="gramStart"/>
      <w:r w:rsidRPr="003C48DE">
        <w:rPr>
          <w:rFonts w:cs="Arial"/>
          <w:b/>
          <w:bCs/>
          <w:sz w:val="24"/>
          <w:szCs w:val="24"/>
        </w:rPr>
        <w:t>ITEM 0</w:t>
      </w:r>
      <w:r>
        <w:rPr>
          <w:rFonts w:cs="Arial"/>
          <w:b/>
          <w:bCs/>
          <w:sz w:val="24"/>
          <w:szCs w:val="24"/>
        </w:rPr>
        <w:t>11</w:t>
      </w:r>
      <w:r>
        <w:rPr>
          <w:rFonts w:cs="Arial"/>
          <w:bCs/>
          <w:sz w:val="24"/>
          <w:szCs w:val="24"/>
        </w:rPr>
        <w:t xml:space="preserve">: </w:t>
      </w:r>
      <w:r w:rsidRPr="00F40DEF">
        <w:rPr>
          <w:rFonts w:ascii="Comic Sans MS" w:hAnsi="Comic Sans MS" w:cs="Arial"/>
          <w:lang w:eastAsia="pt-BR"/>
        </w:rPr>
        <w:t>JOELHO 90° PVC SOLDAVEL E COM ROSCA DE 25 X 3/4"</w:t>
      </w:r>
      <w:proofErr w:type="gramEnd"/>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90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12</w:t>
      </w:r>
      <w:r>
        <w:rPr>
          <w:rFonts w:cs="Arial"/>
          <w:bCs/>
          <w:sz w:val="24"/>
          <w:szCs w:val="24"/>
        </w:rPr>
        <w:t xml:space="preserve">: </w:t>
      </w:r>
      <w:r w:rsidRPr="00F40DEF">
        <w:rPr>
          <w:rFonts w:ascii="Comic Sans MS" w:hAnsi="Comic Sans MS" w:cs="Arial"/>
          <w:lang w:eastAsia="pt-BR"/>
        </w:rPr>
        <w:t>JUNCAO RED. PBA 45° BOLSAS DN 75 X 50 (DE 85 X 60)</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w:t>
      </w:r>
      <w:proofErr w:type="gramStart"/>
      <w:r>
        <w:rPr>
          <w:rFonts w:cs="Arial"/>
          <w:b/>
          <w:bCs/>
          <w:sz w:val="24"/>
          <w:szCs w:val="24"/>
        </w:rPr>
        <w:t xml:space="preserve">  </w:t>
      </w:r>
      <w:proofErr w:type="gramEnd"/>
      <w:r>
        <w:rPr>
          <w:rFonts w:cs="Arial"/>
          <w:b/>
          <w:bCs/>
          <w:sz w:val="24"/>
          <w:szCs w:val="24"/>
        </w:rPr>
        <w:t>1</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13</w:t>
      </w:r>
      <w:r>
        <w:rPr>
          <w:rFonts w:cs="Arial"/>
          <w:bCs/>
          <w:sz w:val="24"/>
          <w:szCs w:val="24"/>
        </w:rPr>
        <w:t xml:space="preserve">: </w:t>
      </w:r>
      <w:r w:rsidRPr="00F40DEF">
        <w:rPr>
          <w:rFonts w:ascii="Comic Sans MS" w:hAnsi="Comic Sans MS" w:cs="Arial"/>
          <w:lang w:eastAsia="pt-BR"/>
        </w:rPr>
        <w:t>LUVA DE CORRER PVC JE DEFOFO AZUL DN 150</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90</w:t>
      </w:r>
    </w:p>
    <w:p w:rsidR="00D257DC" w:rsidRDefault="00D257DC" w:rsidP="00D257DC">
      <w:pPr>
        <w:rPr>
          <w:rFonts w:cs="Arial"/>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14</w:t>
      </w:r>
      <w:r>
        <w:rPr>
          <w:rFonts w:cs="Arial"/>
          <w:bCs/>
          <w:sz w:val="24"/>
          <w:szCs w:val="24"/>
        </w:rPr>
        <w:t xml:space="preserve">: </w:t>
      </w:r>
      <w:r w:rsidRPr="00F40DEF">
        <w:rPr>
          <w:rFonts w:ascii="Comic Sans MS" w:hAnsi="Comic Sans MS" w:cs="Arial"/>
          <w:lang w:eastAsia="pt-BR"/>
        </w:rPr>
        <w:t>LUVA DE CORRER PVC JE DEFOFO AZUL DN 200</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50</w:t>
      </w:r>
    </w:p>
    <w:p w:rsidR="00D257DC" w:rsidRDefault="00D257DC" w:rsidP="00D257DC"/>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15</w:t>
      </w:r>
      <w:r>
        <w:rPr>
          <w:rFonts w:cs="Arial"/>
          <w:bCs/>
          <w:sz w:val="24"/>
          <w:szCs w:val="24"/>
        </w:rPr>
        <w:t xml:space="preserve">: </w:t>
      </w:r>
      <w:r w:rsidRPr="00F40DEF">
        <w:rPr>
          <w:rFonts w:ascii="Comic Sans MS" w:hAnsi="Comic Sans MS" w:cs="Arial"/>
          <w:lang w:eastAsia="pt-BR"/>
        </w:rPr>
        <w:t>LUVA DE CORRER PVC JE DEFOFO AZUL DN 300</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Pr>
          <w:rFonts w:cs="Arial"/>
          <w:b/>
          <w:bCs/>
          <w:sz w:val="24"/>
          <w:szCs w:val="24"/>
        </w:rPr>
        <w:t xml:space="preserve">: </w:t>
      </w:r>
      <w:proofErr w:type="gramStart"/>
      <w:r>
        <w:rPr>
          <w:rFonts w:cs="Arial"/>
          <w:b/>
          <w:bCs/>
          <w:sz w:val="24"/>
          <w:szCs w:val="24"/>
        </w:rPr>
        <w:t>6</w:t>
      </w:r>
      <w:proofErr w:type="gramEnd"/>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16</w:t>
      </w:r>
      <w:r>
        <w:rPr>
          <w:rFonts w:cs="Arial"/>
          <w:bCs/>
          <w:sz w:val="24"/>
          <w:szCs w:val="24"/>
        </w:rPr>
        <w:t xml:space="preserve">: </w:t>
      </w:r>
      <w:r w:rsidRPr="00F40DEF">
        <w:rPr>
          <w:rFonts w:ascii="Comic Sans MS" w:hAnsi="Comic Sans MS" w:cs="Arial"/>
          <w:lang w:eastAsia="pt-BR"/>
        </w:rPr>
        <w:t xml:space="preserve">LUVA DE CORRER PVC JE DN 100 (DE </w:t>
      </w:r>
      <w:proofErr w:type="gramStart"/>
      <w:r w:rsidRPr="00F40DEF">
        <w:rPr>
          <w:rFonts w:ascii="Comic Sans MS" w:hAnsi="Comic Sans MS" w:cs="Arial"/>
          <w:lang w:eastAsia="pt-BR"/>
        </w:rPr>
        <w:t>110MM</w:t>
      </w:r>
      <w:proofErr w:type="gramEnd"/>
      <w:r w:rsidRPr="00F40DEF">
        <w:rPr>
          <w:rFonts w:ascii="Comic Sans MS" w:hAnsi="Comic Sans MS" w:cs="Arial"/>
          <w:lang w:eastAsia="pt-BR"/>
        </w:rPr>
        <w:t>)</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130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17</w:t>
      </w:r>
      <w:r>
        <w:rPr>
          <w:rFonts w:cs="Arial"/>
          <w:bCs/>
          <w:sz w:val="24"/>
          <w:szCs w:val="24"/>
        </w:rPr>
        <w:t xml:space="preserve">: </w:t>
      </w:r>
      <w:r w:rsidRPr="00F40DEF">
        <w:rPr>
          <w:rFonts w:ascii="Comic Sans MS" w:hAnsi="Comic Sans MS" w:cs="Arial"/>
          <w:lang w:eastAsia="pt-BR"/>
        </w:rPr>
        <w:t xml:space="preserve">LUVA DE CORRER PVC JE DN 125 (DE </w:t>
      </w:r>
      <w:proofErr w:type="gramStart"/>
      <w:r w:rsidRPr="00F40DEF">
        <w:rPr>
          <w:rFonts w:ascii="Comic Sans MS" w:hAnsi="Comic Sans MS" w:cs="Arial"/>
          <w:lang w:eastAsia="pt-BR"/>
        </w:rPr>
        <w:t>140MM</w:t>
      </w:r>
      <w:proofErr w:type="gramEnd"/>
      <w:r w:rsidRPr="00F40DEF">
        <w:rPr>
          <w:rFonts w:ascii="Comic Sans MS" w:hAnsi="Comic Sans MS" w:cs="Arial"/>
          <w:lang w:eastAsia="pt-BR"/>
        </w:rPr>
        <w:t>)</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Pr>
          <w:rFonts w:cs="Arial"/>
          <w:b/>
          <w:bCs/>
          <w:sz w:val="24"/>
          <w:szCs w:val="24"/>
        </w:rPr>
        <w:t>: 40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18</w:t>
      </w:r>
      <w:r>
        <w:rPr>
          <w:rFonts w:cs="Arial"/>
          <w:bCs/>
          <w:sz w:val="24"/>
          <w:szCs w:val="24"/>
        </w:rPr>
        <w:t xml:space="preserve">: </w:t>
      </w:r>
      <w:r w:rsidRPr="00F40DEF">
        <w:rPr>
          <w:rFonts w:ascii="Comic Sans MS" w:hAnsi="Comic Sans MS" w:cs="Arial"/>
          <w:lang w:eastAsia="pt-BR"/>
        </w:rPr>
        <w:t xml:space="preserve">LUVA DE CORRER PVC JE DN 140 (DE </w:t>
      </w:r>
      <w:proofErr w:type="gramStart"/>
      <w:r w:rsidRPr="00F40DEF">
        <w:rPr>
          <w:rFonts w:ascii="Comic Sans MS" w:hAnsi="Comic Sans MS" w:cs="Arial"/>
          <w:lang w:eastAsia="pt-BR"/>
        </w:rPr>
        <w:t>160MM</w:t>
      </w:r>
      <w:proofErr w:type="gramEnd"/>
      <w:r w:rsidRPr="00F40DEF">
        <w:rPr>
          <w:rFonts w:ascii="Comic Sans MS" w:hAnsi="Comic Sans MS" w:cs="Arial"/>
          <w:lang w:eastAsia="pt-BR"/>
        </w:rPr>
        <w:t>)</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30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19</w:t>
      </w:r>
      <w:r>
        <w:rPr>
          <w:rFonts w:cs="Arial"/>
          <w:bCs/>
          <w:sz w:val="24"/>
          <w:szCs w:val="24"/>
        </w:rPr>
        <w:t xml:space="preserve">: </w:t>
      </w:r>
      <w:r w:rsidRPr="00F40DEF">
        <w:rPr>
          <w:rFonts w:ascii="Comic Sans MS" w:hAnsi="Comic Sans MS" w:cs="Arial"/>
          <w:lang w:eastAsia="pt-BR"/>
        </w:rPr>
        <w:t xml:space="preserve">LUVA DE CORRER PVC JE DN 65 (DE </w:t>
      </w:r>
      <w:proofErr w:type="gramStart"/>
      <w:r w:rsidRPr="00F40DEF">
        <w:rPr>
          <w:rFonts w:ascii="Comic Sans MS" w:hAnsi="Comic Sans MS" w:cs="Arial"/>
          <w:lang w:eastAsia="pt-BR"/>
        </w:rPr>
        <w:t>75MM</w:t>
      </w:r>
      <w:proofErr w:type="gramEnd"/>
      <w:r w:rsidRPr="00F40DEF">
        <w:rPr>
          <w:rFonts w:ascii="Comic Sans MS" w:hAnsi="Comic Sans MS" w:cs="Arial"/>
          <w:lang w:eastAsia="pt-BR"/>
        </w:rPr>
        <w:t>)</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Pr>
          <w:rFonts w:cs="Arial"/>
          <w:b/>
          <w:bCs/>
          <w:sz w:val="24"/>
          <w:szCs w:val="24"/>
        </w:rPr>
        <w:t>: 20</w:t>
      </w:r>
    </w:p>
    <w:p w:rsidR="00D257DC" w:rsidRDefault="00D257DC" w:rsidP="00D257DC">
      <w:pPr>
        <w:rPr>
          <w:rFonts w:cs="Arial"/>
          <w:b/>
          <w:bCs/>
          <w:sz w:val="24"/>
          <w:szCs w:val="24"/>
        </w:rPr>
      </w:pPr>
    </w:p>
    <w:p w:rsidR="00D257DC" w:rsidRDefault="00D257DC" w:rsidP="00D257DC">
      <w:pPr>
        <w:rPr>
          <w:rFonts w:cs="Arial"/>
          <w:bCs/>
          <w:sz w:val="24"/>
          <w:szCs w:val="24"/>
        </w:rPr>
      </w:pPr>
      <w:proofErr w:type="gramStart"/>
      <w:r w:rsidRPr="003C48DE">
        <w:rPr>
          <w:rFonts w:cs="Arial"/>
          <w:b/>
          <w:bCs/>
          <w:sz w:val="24"/>
          <w:szCs w:val="24"/>
        </w:rPr>
        <w:t>ITEM 0</w:t>
      </w:r>
      <w:r>
        <w:rPr>
          <w:rFonts w:cs="Arial"/>
          <w:b/>
          <w:bCs/>
          <w:sz w:val="24"/>
          <w:szCs w:val="24"/>
        </w:rPr>
        <w:t>20</w:t>
      </w:r>
      <w:r>
        <w:rPr>
          <w:rFonts w:cs="Arial"/>
          <w:bCs/>
          <w:sz w:val="24"/>
          <w:szCs w:val="24"/>
        </w:rPr>
        <w:t xml:space="preserve">: </w:t>
      </w:r>
      <w:r w:rsidRPr="00F40DEF">
        <w:rPr>
          <w:rFonts w:ascii="Comic Sans MS" w:hAnsi="Comic Sans MS" w:cs="Arial"/>
          <w:lang w:eastAsia="pt-BR"/>
        </w:rPr>
        <w:t>LUVA DE CORRER PVC JE PARA TUBO SOLDAVEL 1/2"</w:t>
      </w:r>
      <w:proofErr w:type="gramEnd"/>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1.200</w:t>
      </w:r>
    </w:p>
    <w:p w:rsidR="00D74910" w:rsidRDefault="00D74910"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21</w:t>
      </w:r>
      <w:r>
        <w:rPr>
          <w:rFonts w:cs="Arial"/>
          <w:bCs/>
          <w:sz w:val="24"/>
          <w:szCs w:val="24"/>
        </w:rPr>
        <w:t xml:space="preserve">: </w:t>
      </w:r>
      <w:r w:rsidRPr="00F40DEF">
        <w:rPr>
          <w:rFonts w:ascii="Comic Sans MS" w:hAnsi="Comic Sans MS" w:cs="Arial"/>
          <w:lang w:eastAsia="pt-BR"/>
        </w:rPr>
        <w:t xml:space="preserve">LUVA PVC SOLDAVEL </w:t>
      </w:r>
      <w:proofErr w:type="gramStart"/>
      <w:r w:rsidRPr="00F40DEF">
        <w:rPr>
          <w:rFonts w:ascii="Comic Sans MS" w:hAnsi="Comic Sans MS" w:cs="Arial"/>
          <w:lang w:eastAsia="pt-BR"/>
        </w:rPr>
        <w:t>20MM</w:t>
      </w:r>
      <w:proofErr w:type="gramEnd"/>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2.300</w:t>
      </w:r>
    </w:p>
    <w:p w:rsidR="008A7B4B" w:rsidRDefault="008A7B4B"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22</w:t>
      </w:r>
      <w:r>
        <w:rPr>
          <w:rFonts w:cs="Arial"/>
          <w:bCs/>
          <w:sz w:val="24"/>
          <w:szCs w:val="24"/>
        </w:rPr>
        <w:t xml:space="preserve">: </w:t>
      </w:r>
      <w:r w:rsidRPr="00F40DEF">
        <w:rPr>
          <w:rFonts w:ascii="Comic Sans MS" w:hAnsi="Comic Sans MS" w:cs="Arial"/>
          <w:lang w:eastAsia="pt-BR"/>
        </w:rPr>
        <w:t xml:space="preserve">LUVA PVC SOLDAVEL </w:t>
      </w:r>
      <w:proofErr w:type="gramStart"/>
      <w:r w:rsidRPr="00F40DEF">
        <w:rPr>
          <w:rFonts w:ascii="Comic Sans MS" w:hAnsi="Comic Sans MS" w:cs="Arial"/>
          <w:lang w:eastAsia="pt-BR"/>
        </w:rPr>
        <w:t>50MM</w:t>
      </w:r>
      <w:proofErr w:type="gramEnd"/>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lastRenderedPageBreak/>
        <w:t>QUANTIDADE</w:t>
      </w:r>
      <w:r>
        <w:rPr>
          <w:rFonts w:cs="Arial"/>
          <w:b/>
          <w:bCs/>
          <w:sz w:val="24"/>
          <w:szCs w:val="24"/>
        </w:rPr>
        <w:t>: 30</w:t>
      </w:r>
    </w:p>
    <w:p w:rsidR="0073191E" w:rsidRDefault="0073191E"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23</w:t>
      </w:r>
      <w:r>
        <w:rPr>
          <w:rFonts w:cs="Arial"/>
          <w:bCs/>
          <w:sz w:val="24"/>
          <w:szCs w:val="24"/>
        </w:rPr>
        <w:t xml:space="preserve">: </w:t>
      </w:r>
      <w:r w:rsidRPr="00F40DEF">
        <w:rPr>
          <w:rFonts w:ascii="Comic Sans MS" w:hAnsi="Comic Sans MS" w:cs="Arial"/>
          <w:lang w:eastAsia="pt-BR"/>
        </w:rPr>
        <w:t xml:space="preserve">NIPLE PVC COM ROSCA </w:t>
      </w:r>
      <w:proofErr w:type="gramStart"/>
      <w:r w:rsidRPr="00F40DEF">
        <w:rPr>
          <w:rFonts w:ascii="Comic Sans MS" w:hAnsi="Comic Sans MS" w:cs="Arial"/>
          <w:lang w:eastAsia="pt-BR"/>
        </w:rPr>
        <w:t>2</w:t>
      </w:r>
      <w:proofErr w:type="gramEnd"/>
      <w:r w:rsidRPr="00F40DEF">
        <w:rPr>
          <w:rFonts w:ascii="Comic Sans MS" w:hAnsi="Comic Sans MS" w:cs="Arial"/>
          <w:lang w:eastAsia="pt-BR"/>
        </w:rPr>
        <w:t>"</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Pr>
          <w:rFonts w:cs="Arial"/>
          <w:b/>
          <w:bCs/>
          <w:sz w:val="24"/>
          <w:szCs w:val="24"/>
        </w:rPr>
        <w:t xml:space="preserve">: </w:t>
      </w:r>
      <w:proofErr w:type="gramStart"/>
      <w:r>
        <w:rPr>
          <w:rFonts w:cs="Arial"/>
          <w:b/>
          <w:bCs/>
          <w:sz w:val="24"/>
          <w:szCs w:val="24"/>
        </w:rPr>
        <w:t>2</w:t>
      </w:r>
      <w:proofErr w:type="gramEnd"/>
    </w:p>
    <w:p w:rsidR="00D257DC" w:rsidRDefault="00D257DC" w:rsidP="00D257DC">
      <w:pPr>
        <w:rPr>
          <w:rFonts w:cs="Arial"/>
          <w:b/>
          <w:bCs/>
          <w:sz w:val="24"/>
          <w:szCs w:val="24"/>
        </w:rPr>
      </w:pPr>
    </w:p>
    <w:p w:rsidR="00D257DC" w:rsidRDefault="00D257DC" w:rsidP="00D257DC">
      <w:pPr>
        <w:rPr>
          <w:rFonts w:cs="Arial"/>
          <w:bCs/>
          <w:sz w:val="24"/>
          <w:szCs w:val="24"/>
        </w:rPr>
      </w:pPr>
      <w:proofErr w:type="gramStart"/>
      <w:r w:rsidRPr="003C48DE">
        <w:rPr>
          <w:rFonts w:cs="Arial"/>
          <w:b/>
          <w:bCs/>
          <w:sz w:val="24"/>
          <w:szCs w:val="24"/>
        </w:rPr>
        <w:t>ITEM 0</w:t>
      </w:r>
      <w:r>
        <w:rPr>
          <w:rFonts w:cs="Arial"/>
          <w:b/>
          <w:bCs/>
          <w:sz w:val="24"/>
          <w:szCs w:val="24"/>
        </w:rPr>
        <w:t>24</w:t>
      </w:r>
      <w:r>
        <w:rPr>
          <w:rFonts w:cs="Arial"/>
          <w:bCs/>
          <w:sz w:val="24"/>
          <w:szCs w:val="24"/>
        </w:rPr>
        <w:t xml:space="preserve">: </w:t>
      </w:r>
      <w:r w:rsidRPr="00F40DEF">
        <w:rPr>
          <w:rFonts w:ascii="Comic Sans MS" w:hAnsi="Comic Sans MS" w:cs="Arial"/>
          <w:lang w:eastAsia="pt-BR"/>
        </w:rPr>
        <w:t>PLUG COM ROSCA DE 1/2"</w:t>
      </w:r>
      <w:proofErr w:type="gramEnd"/>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170</w:t>
      </w:r>
    </w:p>
    <w:p w:rsidR="00D257DC" w:rsidRDefault="00D257DC" w:rsidP="00D257DC">
      <w:pPr>
        <w:rPr>
          <w:rFonts w:cs="Arial"/>
          <w:b/>
          <w:bCs/>
          <w:sz w:val="24"/>
          <w:szCs w:val="24"/>
        </w:rPr>
      </w:pPr>
    </w:p>
    <w:p w:rsidR="00D257DC" w:rsidRDefault="00D257DC" w:rsidP="00D257DC">
      <w:pPr>
        <w:rPr>
          <w:rFonts w:cs="Arial"/>
          <w:bCs/>
          <w:sz w:val="24"/>
          <w:szCs w:val="24"/>
        </w:rPr>
      </w:pPr>
      <w:proofErr w:type="gramStart"/>
      <w:r w:rsidRPr="003C48DE">
        <w:rPr>
          <w:rFonts w:cs="Arial"/>
          <w:b/>
          <w:bCs/>
          <w:sz w:val="24"/>
          <w:szCs w:val="24"/>
        </w:rPr>
        <w:t>ITEM 0</w:t>
      </w:r>
      <w:r>
        <w:rPr>
          <w:rFonts w:cs="Arial"/>
          <w:b/>
          <w:bCs/>
          <w:sz w:val="24"/>
          <w:szCs w:val="24"/>
        </w:rPr>
        <w:t>25</w:t>
      </w:r>
      <w:r>
        <w:rPr>
          <w:rFonts w:cs="Arial"/>
          <w:bCs/>
          <w:sz w:val="24"/>
          <w:szCs w:val="24"/>
        </w:rPr>
        <w:t xml:space="preserve">: </w:t>
      </w:r>
      <w:r w:rsidRPr="00F40DEF">
        <w:rPr>
          <w:rFonts w:ascii="Comic Sans MS" w:hAnsi="Comic Sans MS" w:cs="Arial"/>
          <w:lang w:eastAsia="pt-BR"/>
        </w:rPr>
        <w:t>PLUG COM ROSCA DE 3/4"</w:t>
      </w:r>
      <w:proofErr w:type="gramEnd"/>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70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26</w:t>
      </w:r>
      <w:r>
        <w:rPr>
          <w:rFonts w:cs="Arial"/>
          <w:bCs/>
          <w:sz w:val="24"/>
          <w:szCs w:val="24"/>
        </w:rPr>
        <w:t xml:space="preserve">: </w:t>
      </w:r>
      <w:r w:rsidRPr="00F40DEF">
        <w:rPr>
          <w:rFonts w:ascii="Comic Sans MS" w:hAnsi="Comic Sans MS" w:cs="Arial"/>
          <w:lang w:eastAsia="pt-BR"/>
        </w:rPr>
        <w:t>REGISTRO DE GAVETA METAL DE 1.1</w:t>
      </w:r>
      <w:proofErr w:type="gramStart"/>
      <w:r w:rsidRPr="00F40DEF">
        <w:rPr>
          <w:rFonts w:ascii="Comic Sans MS" w:hAnsi="Comic Sans MS" w:cs="Arial"/>
          <w:lang w:eastAsia="pt-BR"/>
        </w:rPr>
        <w:t>/2"</w:t>
      </w:r>
      <w:proofErr w:type="gramEnd"/>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proofErr w:type="gramStart"/>
      <w:r>
        <w:rPr>
          <w:rFonts w:cs="Arial"/>
          <w:b/>
          <w:bCs/>
          <w:sz w:val="24"/>
          <w:szCs w:val="24"/>
        </w:rPr>
        <w:t>8</w:t>
      </w:r>
      <w:proofErr w:type="gramEnd"/>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27</w:t>
      </w:r>
      <w:r>
        <w:rPr>
          <w:rFonts w:cs="Arial"/>
          <w:bCs/>
          <w:sz w:val="24"/>
          <w:szCs w:val="24"/>
        </w:rPr>
        <w:t xml:space="preserve">: </w:t>
      </w:r>
      <w:r w:rsidRPr="00F40DEF">
        <w:rPr>
          <w:rFonts w:ascii="Comic Sans MS" w:hAnsi="Comic Sans MS" w:cs="Arial"/>
          <w:lang w:eastAsia="pt-BR"/>
        </w:rPr>
        <w:t>REGISTRO DE GAVETA METAL DE 1.1</w:t>
      </w:r>
      <w:proofErr w:type="gramStart"/>
      <w:r w:rsidRPr="00F40DEF">
        <w:rPr>
          <w:rFonts w:ascii="Comic Sans MS" w:hAnsi="Comic Sans MS" w:cs="Arial"/>
          <w:lang w:eastAsia="pt-BR"/>
        </w:rPr>
        <w:t>/4"</w:t>
      </w:r>
      <w:proofErr w:type="gramEnd"/>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proofErr w:type="gramStart"/>
      <w:r>
        <w:rPr>
          <w:rFonts w:cs="Arial"/>
          <w:b/>
          <w:bCs/>
          <w:sz w:val="24"/>
          <w:szCs w:val="24"/>
        </w:rPr>
        <w:t>5</w:t>
      </w:r>
      <w:proofErr w:type="gramEnd"/>
    </w:p>
    <w:p w:rsidR="00D257DC" w:rsidRDefault="00D257DC" w:rsidP="00D257DC">
      <w:pPr>
        <w:rPr>
          <w:rFonts w:cs="Arial"/>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28</w:t>
      </w:r>
      <w:r>
        <w:rPr>
          <w:rFonts w:cs="Arial"/>
          <w:bCs/>
          <w:sz w:val="24"/>
          <w:szCs w:val="24"/>
        </w:rPr>
        <w:t xml:space="preserve">: </w:t>
      </w:r>
      <w:r w:rsidRPr="00F40DEF">
        <w:rPr>
          <w:rFonts w:ascii="Comic Sans MS" w:hAnsi="Comic Sans MS" w:cs="Arial"/>
          <w:lang w:eastAsia="pt-BR"/>
        </w:rPr>
        <w:t xml:space="preserve">REGISTRO DE GAVETA METAL DE </w:t>
      </w:r>
      <w:proofErr w:type="gramStart"/>
      <w:r w:rsidRPr="00F40DEF">
        <w:rPr>
          <w:rFonts w:ascii="Comic Sans MS" w:hAnsi="Comic Sans MS" w:cs="Arial"/>
          <w:lang w:eastAsia="pt-BR"/>
        </w:rPr>
        <w:t>2</w:t>
      </w:r>
      <w:proofErr w:type="gramEnd"/>
      <w:r w:rsidRPr="00F40DEF">
        <w:rPr>
          <w:rFonts w:ascii="Comic Sans MS" w:hAnsi="Comic Sans MS" w:cs="Arial"/>
          <w:lang w:eastAsia="pt-BR"/>
        </w:rPr>
        <w:t>"</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35</w:t>
      </w:r>
    </w:p>
    <w:p w:rsidR="00D257DC" w:rsidRDefault="00D257DC" w:rsidP="00D257DC">
      <w:pPr>
        <w:rPr>
          <w:rFonts w:cs="Arial"/>
          <w:bCs/>
          <w:sz w:val="24"/>
          <w:szCs w:val="24"/>
        </w:rPr>
      </w:pPr>
    </w:p>
    <w:p w:rsidR="00D257DC" w:rsidRDefault="00D257DC" w:rsidP="00D257DC">
      <w:pPr>
        <w:rPr>
          <w:rFonts w:cs="Arial"/>
          <w:bCs/>
          <w:sz w:val="24"/>
          <w:szCs w:val="24"/>
        </w:rPr>
      </w:pPr>
      <w:proofErr w:type="gramStart"/>
      <w:r w:rsidRPr="003C48DE">
        <w:rPr>
          <w:rFonts w:cs="Arial"/>
          <w:b/>
          <w:bCs/>
          <w:sz w:val="24"/>
          <w:szCs w:val="24"/>
        </w:rPr>
        <w:t>ITEM 0</w:t>
      </w:r>
      <w:r>
        <w:rPr>
          <w:rFonts w:cs="Arial"/>
          <w:b/>
          <w:bCs/>
          <w:sz w:val="24"/>
          <w:szCs w:val="24"/>
        </w:rPr>
        <w:t>29</w:t>
      </w:r>
      <w:r>
        <w:rPr>
          <w:rFonts w:cs="Arial"/>
          <w:bCs/>
          <w:sz w:val="24"/>
          <w:szCs w:val="24"/>
        </w:rPr>
        <w:t xml:space="preserve">: </w:t>
      </w:r>
      <w:r w:rsidRPr="00F40DEF">
        <w:rPr>
          <w:rFonts w:ascii="Comic Sans MS" w:hAnsi="Comic Sans MS" w:cs="Arial"/>
          <w:lang w:eastAsia="pt-BR"/>
        </w:rPr>
        <w:t>REGISTRO ESFERA PVC CABECA BORBOLETA 1/2"</w:t>
      </w:r>
      <w:proofErr w:type="gramEnd"/>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210</w:t>
      </w:r>
    </w:p>
    <w:p w:rsidR="00D257DC" w:rsidRDefault="00D257DC" w:rsidP="00D257DC">
      <w:pPr>
        <w:rPr>
          <w:rFonts w:cs="Arial"/>
          <w:bCs/>
          <w:sz w:val="24"/>
          <w:szCs w:val="24"/>
        </w:rPr>
      </w:pPr>
    </w:p>
    <w:p w:rsidR="00D257DC" w:rsidRDefault="00D257DC" w:rsidP="00D257DC">
      <w:pPr>
        <w:rPr>
          <w:rFonts w:cs="Arial"/>
          <w:bCs/>
          <w:sz w:val="24"/>
          <w:szCs w:val="24"/>
        </w:rPr>
      </w:pPr>
      <w:proofErr w:type="gramStart"/>
      <w:r w:rsidRPr="003C48DE">
        <w:rPr>
          <w:rFonts w:cs="Arial"/>
          <w:b/>
          <w:bCs/>
          <w:sz w:val="24"/>
          <w:szCs w:val="24"/>
        </w:rPr>
        <w:t>ITEM 0</w:t>
      </w:r>
      <w:r>
        <w:rPr>
          <w:rFonts w:cs="Arial"/>
          <w:b/>
          <w:bCs/>
          <w:sz w:val="24"/>
          <w:szCs w:val="24"/>
        </w:rPr>
        <w:t>30</w:t>
      </w:r>
      <w:r>
        <w:rPr>
          <w:rFonts w:cs="Arial"/>
          <w:bCs/>
          <w:sz w:val="24"/>
          <w:szCs w:val="24"/>
        </w:rPr>
        <w:t xml:space="preserve">: </w:t>
      </w:r>
      <w:r w:rsidRPr="00F40DEF">
        <w:rPr>
          <w:rFonts w:ascii="Comic Sans MS" w:hAnsi="Comic Sans MS" w:cs="Arial"/>
          <w:lang w:eastAsia="pt-BR"/>
        </w:rPr>
        <w:t>REGISTRO ESFERA PVC CABECA BORBOLETA 3/4"</w:t>
      </w:r>
      <w:proofErr w:type="gramEnd"/>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30</w:t>
      </w:r>
    </w:p>
    <w:p w:rsidR="00D257DC" w:rsidRDefault="00D257DC" w:rsidP="00D257DC"/>
    <w:p w:rsidR="00D257DC" w:rsidRDefault="00D257DC" w:rsidP="00D257DC">
      <w:pPr>
        <w:rPr>
          <w:rFonts w:cs="Arial"/>
          <w:bCs/>
          <w:sz w:val="24"/>
          <w:szCs w:val="24"/>
        </w:rPr>
      </w:pPr>
      <w:r w:rsidRPr="003C48DE">
        <w:rPr>
          <w:rFonts w:cs="Arial"/>
          <w:b/>
          <w:bCs/>
          <w:sz w:val="24"/>
          <w:szCs w:val="24"/>
        </w:rPr>
        <w:t>ITEM 0</w:t>
      </w:r>
      <w:r>
        <w:rPr>
          <w:rFonts w:cs="Arial"/>
          <w:b/>
          <w:bCs/>
          <w:sz w:val="24"/>
          <w:szCs w:val="24"/>
        </w:rPr>
        <w:t>31</w:t>
      </w:r>
      <w:r>
        <w:rPr>
          <w:rFonts w:cs="Arial"/>
          <w:bCs/>
          <w:sz w:val="24"/>
          <w:szCs w:val="24"/>
        </w:rPr>
        <w:t xml:space="preserve">: </w:t>
      </w:r>
      <w:r w:rsidRPr="00F40DEF">
        <w:rPr>
          <w:rFonts w:ascii="Comic Sans MS" w:hAnsi="Comic Sans MS" w:cs="Arial"/>
          <w:lang w:eastAsia="pt-BR"/>
        </w:rPr>
        <w:t xml:space="preserve">REGISTRO ESFERA TIPO VS JUNTA ROSCAVEL </w:t>
      </w:r>
      <w:proofErr w:type="gramStart"/>
      <w:r w:rsidRPr="00F40DEF">
        <w:rPr>
          <w:rFonts w:ascii="Comic Sans MS" w:hAnsi="Comic Sans MS" w:cs="Arial"/>
          <w:lang w:eastAsia="pt-BR"/>
        </w:rPr>
        <w:t>2</w:t>
      </w:r>
      <w:proofErr w:type="gramEnd"/>
      <w:r w:rsidRPr="00F40DEF">
        <w:rPr>
          <w:rFonts w:ascii="Comic Sans MS" w:hAnsi="Comic Sans MS" w:cs="Arial"/>
          <w:lang w:eastAsia="pt-BR"/>
        </w:rPr>
        <w:t>"</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proofErr w:type="gramStart"/>
      <w:r>
        <w:rPr>
          <w:rFonts w:cs="Arial"/>
          <w:b/>
          <w:bCs/>
          <w:sz w:val="24"/>
          <w:szCs w:val="24"/>
        </w:rPr>
        <w:t>2</w:t>
      </w:r>
      <w:proofErr w:type="gramEnd"/>
    </w:p>
    <w:p w:rsidR="00D257DC" w:rsidRDefault="00D257DC" w:rsidP="00D257DC"/>
    <w:p w:rsidR="00D257DC" w:rsidRDefault="00D257DC" w:rsidP="00D257DC">
      <w:pPr>
        <w:rPr>
          <w:rFonts w:cs="Arial"/>
          <w:bCs/>
          <w:sz w:val="24"/>
          <w:szCs w:val="24"/>
        </w:rPr>
      </w:pPr>
      <w:r w:rsidRPr="003C48DE">
        <w:rPr>
          <w:rFonts w:cs="Arial"/>
          <w:b/>
          <w:bCs/>
          <w:sz w:val="24"/>
          <w:szCs w:val="24"/>
        </w:rPr>
        <w:t>ITEM 0</w:t>
      </w:r>
      <w:r>
        <w:rPr>
          <w:rFonts w:cs="Arial"/>
          <w:b/>
          <w:bCs/>
          <w:sz w:val="24"/>
          <w:szCs w:val="24"/>
        </w:rPr>
        <w:t>32</w:t>
      </w:r>
      <w:r>
        <w:rPr>
          <w:rFonts w:cs="Arial"/>
          <w:bCs/>
          <w:sz w:val="24"/>
          <w:szCs w:val="24"/>
        </w:rPr>
        <w:t xml:space="preserve">: </w:t>
      </w:r>
      <w:r w:rsidRPr="00F40DEF">
        <w:rPr>
          <w:rFonts w:ascii="Comic Sans MS" w:hAnsi="Comic Sans MS" w:cs="Arial"/>
          <w:lang w:eastAsia="pt-BR"/>
        </w:rPr>
        <w:t>SELIM 90º PARA COLETOR 200 X 100</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lastRenderedPageBreak/>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150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33</w:t>
      </w:r>
      <w:r>
        <w:rPr>
          <w:rFonts w:cs="Arial"/>
          <w:bCs/>
          <w:sz w:val="24"/>
          <w:szCs w:val="24"/>
        </w:rPr>
        <w:t xml:space="preserve">: </w:t>
      </w:r>
      <w:r w:rsidRPr="00F40DEF">
        <w:rPr>
          <w:rFonts w:ascii="Comic Sans MS" w:hAnsi="Comic Sans MS" w:cs="Arial"/>
          <w:lang w:eastAsia="pt-BR"/>
        </w:rPr>
        <w:t>SELIM 90º PARA COLETOR 200 X 100 - COMPACTO</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110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34</w:t>
      </w:r>
      <w:r>
        <w:rPr>
          <w:rFonts w:cs="Arial"/>
          <w:bCs/>
          <w:sz w:val="24"/>
          <w:szCs w:val="24"/>
        </w:rPr>
        <w:t xml:space="preserve">: </w:t>
      </w:r>
      <w:r w:rsidRPr="00F40DEF">
        <w:rPr>
          <w:rFonts w:ascii="Comic Sans MS" w:hAnsi="Comic Sans MS" w:cs="Arial"/>
          <w:lang w:eastAsia="pt-BR"/>
        </w:rPr>
        <w:t xml:space="preserve">SELIM COLETOR DE </w:t>
      </w:r>
      <w:proofErr w:type="gramStart"/>
      <w:r w:rsidRPr="00F40DEF">
        <w:rPr>
          <w:rFonts w:ascii="Comic Sans MS" w:hAnsi="Comic Sans MS" w:cs="Arial"/>
          <w:lang w:eastAsia="pt-BR"/>
        </w:rPr>
        <w:t>ESG.</w:t>
      </w:r>
      <w:proofErr w:type="gramEnd"/>
      <w:r w:rsidRPr="00F40DEF">
        <w:rPr>
          <w:rFonts w:ascii="Comic Sans MS" w:hAnsi="Comic Sans MS" w:cs="Arial"/>
          <w:lang w:eastAsia="pt-BR"/>
        </w:rPr>
        <w:t>SANIT.OCRE COMPACTO 300 X 100</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12</w:t>
      </w:r>
    </w:p>
    <w:p w:rsidR="00D257DC" w:rsidRDefault="00D257DC" w:rsidP="00D257DC"/>
    <w:p w:rsidR="00D257DC" w:rsidRDefault="00D257DC" w:rsidP="00D257DC">
      <w:pPr>
        <w:rPr>
          <w:rFonts w:cs="Arial"/>
          <w:bCs/>
          <w:sz w:val="24"/>
          <w:szCs w:val="24"/>
        </w:rPr>
      </w:pPr>
      <w:r w:rsidRPr="003C48DE">
        <w:rPr>
          <w:rFonts w:cs="Arial"/>
          <w:b/>
          <w:bCs/>
          <w:sz w:val="24"/>
          <w:szCs w:val="24"/>
        </w:rPr>
        <w:t>ITEM 0</w:t>
      </w:r>
      <w:r>
        <w:rPr>
          <w:rFonts w:cs="Arial"/>
          <w:b/>
          <w:bCs/>
          <w:sz w:val="24"/>
          <w:szCs w:val="24"/>
        </w:rPr>
        <w:t>35</w:t>
      </w:r>
      <w:r>
        <w:rPr>
          <w:rFonts w:cs="Arial"/>
          <w:bCs/>
          <w:sz w:val="24"/>
          <w:szCs w:val="24"/>
        </w:rPr>
        <w:t xml:space="preserve">: </w:t>
      </w:r>
      <w:r w:rsidRPr="00F40DEF">
        <w:rPr>
          <w:rFonts w:ascii="Comic Sans MS" w:hAnsi="Comic Sans MS" w:cs="Arial"/>
          <w:lang w:eastAsia="pt-BR"/>
        </w:rPr>
        <w:t xml:space="preserve">TE DE SERVICO INTEGRADO ARTICULADO </w:t>
      </w:r>
      <w:proofErr w:type="gramStart"/>
      <w:r w:rsidRPr="00F40DEF">
        <w:rPr>
          <w:rFonts w:ascii="Comic Sans MS" w:hAnsi="Comic Sans MS" w:cs="Arial"/>
          <w:lang w:eastAsia="pt-BR"/>
        </w:rPr>
        <w:t>60MM</w:t>
      </w:r>
      <w:proofErr w:type="gramEnd"/>
      <w:r w:rsidRPr="00F40DEF">
        <w:rPr>
          <w:rFonts w:ascii="Comic Sans MS" w:hAnsi="Comic Sans MS" w:cs="Arial"/>
          <w:lang w:eastAsia="pt-BR"/>
        </w:rPr>
        <w:t xml:space="preserve"> PVC X 20MM  </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3500</w:t>
      </w:r>
    </w:p>
    <w:p w:rsidR="00D257DC" w:rsidRDefault="00D257DC" w:rsidP="00D257DC"/>
    <w:p w:rsidR="00D257DC" w:rsidRDefault="00D257DC" w:rsidP="00D257DC">
      <w:pPr>
        <w:rPr>
          <w:rFonts w:cs="Arial"/>
          <w:bCs/>
          <w:sz w:val="24"/>
          <w:szCs w:val="24"/>
        </w:rPr>
      </w:pPr>
      <w:r w:rsidRPr="003C48DE">
        <w:rPr>
          <w:rFonts w:cs="Arial"/>
          <w:b/>
          <w:bCs/>
          <w:sz w:val="24"/>
          <w:szCs w:val="24"/>
        </w:rPr>
        <w:t>ITEM 0</w:t>
      </w:r>
      <w:r>
        <w:rPr>
          <w:rFonts w:cs="Arial"/>
          <w:b/>
          <w:bCs/>
          <w:sz w:val="24"/>
          <w:szCs w:val="24"/>
        </w:rPr>
        <w:t>36</w:t>
      </w:r>
      <w:r>
        <w:rPr>
          <w:rFonts w:cs="Arial"/>
          <w:bCs/>
          <w:sz w:val="24"/>
          <w:szCs w:val="24"/>
        </w:rPr>
        <w:t xml:space="preserve">: </w:t>
      </w:r>
      <w:r w:rsidRPr="00F40DEF">
        <w:rPr>
          <w:rFonts w:ascii="Comic Sans MS" w:hAnsi="Comic Sans MS" w:cs="Arial"/>
          <w:lang w:eastAsia="pt-BR"/>
        </w:rPr>
        <w:t>TE RED. COM BOLSAS JE DN 100 X 75 (DE 110 X 85)</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proofErr w:type="gramStart"/>
      <w:r>
        <w:rPr>
          <w:rFonts w:cs="Arial"/>
          <w:b/>
          <w:bCs/>
          <w:sz w:val="24"/>
          <w:szCs w:val="24"/>
        </w:rPr>
        <w:t>4</w:t>
      </w:r>
      <w:proofErr w:type="gramEnd"/>
    </w:p>
    <w:p w:rsidR="00D257DC" w:rsidRDefault="00D257DC" w:rsidP="00D257DC"/>
    <w:p w:rsidR="00D257DC" w:rsidRDefault="00D257DC" w:rsidP="00D257DC">
      <w:pPr>
        <w:rPr>
          <w:rFonts w:cs="Arial"/>
          <w:bCs/>
          <w:sz w:val="24"/>
          <w:szCs w:val="24"/>
        </w:rPr>
      </w:pPr>
      <w:r w:rsidRPr="003C48DE">
        <w:rPr>
          <w:rFonts w:cs="Arial"/>
          <w:b/>
          <w:bCs/>
          <w:sz w:val="24"/>
          <w:szCs w:val="24"/>
        </w:rPr>
        <w:t>ITEM 0</w:t>
      </w:r>
      <w:r>
        <w:rPr>
          <w:rFonts w:cs="Arial"/>
          <w:b/>
          <w:bCs/>
          <w:sz w:val="24"/>
          <w:szCs w:val="24"/>
        </w:rPr>
        <w:t>37</w:t>
      </w:r>
      <w:r>
        <w:rPr>
          <w:rFonts w:cs="Arial"/>
          <w:bCs/>
          <w:sz w:val="24"/>
          <w:szCs w:val="24"/>
        </w:rPr>
        <w:t xml:space="preserve">: </w:t>
      </w:r>
      <w:r w:rsidRPr="00F40DEF">
        <w:rPr>
          <w:rFonts w:ascii="Comic Sans MS" w:hAnsi="Comic Sans MS" w:cs="Arial"/>
          <w:lang w:eastAsia="pt-BR"/>
        </w:rPr>
        <w:t>TUBO C/ PONTA E BOLSA PVC JE DEFOFO AZUL DN 150</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xml:space="preserve">: </w:t>
      </w:r>
      <w:r w:rsidR="00EB0BCD">
        <w:rPr>
          <w:rFonts w:cs="Arial"/>
          <w:bCs/>
          <w:sz w:val="24"/>
          <w:szCs w:val="24"/>
        </w:rPr>
        <w:t>MT</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1602</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38</w:t>
      </w:r>
      <w:r>
        <w:rPr>
          <w:rFonts w:cs="Arial"/>
          <w:bCs/>
          <w:sz w:val="24"/>
          <w:szCs w:val="24"/>
        </w:rPr>
        <w:t xml:space="preserve">: </w:t>
      </w:r>
      <w:r w:rsidRPr="00F40DEF">
        <w:rPr>
          <w:rFonts w:ascii="Comic Sans MS" w:hAnsi="Comic Sans MS" w:cs="Arial"/>
          <w:lang w:eastAsia="pt-BR"/>
        </w:rPr>
        <w:t xml:space="preserve">TUBO PVC PBA JEI CL-15 DN 125 (DE </w:t>
      </w:r>
      <w:proofErr w:type="gramStart"/>
      <w:r w:rsidRPr="00F40DEF">
        <w:rPr>
          <w:rFonts w:ascii="Comic Sans MS" w:hAnsi="Comic Sans MS" w:cs="Arial"/>
          <w:lang w:eastAsia="pt-BR"/>
        </w:rPr>
        <w:t>140MM</w:t>
      </w:r>
      <w:proofErr w:type="gramEnd"/>
      <w:r w:rsidRPr="00F40DEF">
        <w:rPr>
          <w:rFonts w:ascii="Comic Sans MS" w:hAnsi="Comic Sans MS" w:cs="Arial"/>
          <w:lang w:eastAsia="pt-BR"/>
        </w:rPr>
        <w:t>)</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xml:space="preserve">: </w:t>
      </w:r>
      <w:r w:rsidR="00EB0BCD">
        <w:rPr>
          <w:rFonts w:cs="Arial"/>
          <w:bCs/>
          <w:sz w:val="24"/>
          <w:szCs w:val="24"/>
        </w:rPr>
        <w:t>MT</w:t>
      </w:r>
    </w:p>
    <w:p w:rsidR="00D257DC" w:rsidRDefault="00D257DC" w:rsidP="00D257DC">
      <w:pPr>
        <w:rPr>
          <w:rFonts w:cs="Arial"/>
          <w:b/>
          <w:bCs/>
          <w:sz w:val="24"/>
          <w:szCs w:val="24"/>
        </w:rPr>
      </w:pPr>
      <w:r w:rsidRPr="003C48DE">
        <w:rPr>
          <w:rFonts w:cs="Arial"/>
          <w:b/>
          <w:bCs/>
          <w:sz w:val="24"/>
          <w:szCs w:val="24"/>
        </w:rPr>
        <w:t>QUANTIDADE</w:t>
      </w:r>
      <w:r>
        <w:rPr>
          <w:rFonts w:cs="Arial"/>
          <w:b/>
          <w:bCs/>
          <w:sz w:val="24"/>
          <w:szCs w:val="24"/>
        </w:rPr>
        <w:t>: 78</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39</w:t>
      </w:r>
      <w:r>
        <w:rPr>
          <w:rFonts w:cs="Arial"/>
          <w:bCs/>
          <w:sz w:val="24"/>
          <w:szCs w:val="24"/>
        </w:rPr>
        <w:t xml:space="preserve">: </w:t>
      </w:r>
      <w:r w:rsidRPr="00F40DEF">
        <w:rPr>
          <w:rFonts w:ascii="Comic Sans MS" w:hAnsi="Comic Sans MS" w:cs="Arial"/>
          <w:lang w:eastAsia="pt-BR"/>
        </w:rPr>
        <w:t xml:space="preserve">UNIAO PVC CR DE </w:t>
      </w:r>
      <w:proofErr w:type="gramStart"/>
      <w:r w:rsidRPr="00F40DEF">
        <w:rPr>
          <w:rFonts w:ascii="Comic Sans MS" w:hAnsi="Comic Sans MS" w:cs="Arial"/>
          <w:lang w:eastAsia="pt-BR"/>
        </w:rPr>
        <w:t>2</w:t>
      </w:r>
      <w:proofErr w:type="gramEnd"/>
      <w:r w:rsidRPr="00F40DEF">
        <w:rPr>
          <w:rFonts w:ascii="Comic Sans MS" w:hAnsi="Comic Sans MS" w:cs="Arial"/>
          <w:lang w:eastAsia="pt-BR"/>
        </w:rPr>
        <w:t>"</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Pr>
          <w:rFonts w:cs="Arial"/>
          <w:b/>
          <w:bCs/>
          <w:sz w:val="24"/>
          <w:szCs w:val="24"/>
        </w:rPr>
        <w:t>: 15</w:t>
      </w:r>
    </w:p>
    <w:p w:rsidR="00D257DC" w:rsidRDefault="00D257DC" w:rsidP="00D257DC">
      <w:pPr>
        <w:rPr>
          <w:rFonts w:cs="Arial"/>
          <w:b/>
          <w:bCs/>
          <w:sz w:val="24"/>
          <w:szCs w:val="24"/>
        </w:rPr>
      </w:pPr>
    </w:p>
    <w:p w:rsidR="00D257DC" w:rsidRPr="00F40DEF" w:rsidRDefault="00D257DC" w:rsidP="00D257DC">
      <w:pPr>
        <w:suppressAutoHyphens w:val="0"/>
        <w:rPr>
          <w:rFonts w:ascii="Comic Sans MS" w:hAnsi="Comic Sans MS" w:cs="Arial"/>
          <w:lang w:eastAsia="pt-BR"/>
        </w:rPr>
      </w:pPr>
      <w:r w:rsidRPr="003C48DE">
        <w:rPr>
          <w:rFonts w:cs="Arial"/>
          <w:b/>
          <w:bCs/>
          <w:sz w:val="24"/>
          <w:szCs w:val="24"/>
        </w:rPr>
        <w:t>ITEM 0</w:t>
      </w:r>
      <w:r>
        <w:rPr>
          <w:rFonts w:cs="Arial"/>
          <w:b/>
          <w:bCs/>
          <w:sz w:val="24"/>
          <w:szCs w:val="24"/>
        </w:rPr>
        <w:t>40</w:t>
      </w:r>
      <w:r>
        <w:rPr>
          <w:rFonts w:cs="Arial"/>
          <w:bCs/>
          <w:sz w:val="24"/>
          <w:szCs w:val="24"/>
        </w:rPr>
        <w:t xml:space="preserve">: </w:t>
      </w:r>
      <w:r w:rsidRPr="00F40DEF">
        <w:rPr>
          <w:rFonts w:ascii="Comic Sans MS" w:hAnsi="Comic Sans MS" w:cs="Arial"/>
          <w:lang w:eastAsia="pt-BR"/>
        </w:rPr>
        <w:t xml:space="preserve">VALVULA DE RETENCAO DE PVC PARA ESGOTO DE </w:t>
      </w:r>
      <w:proofErr w:type="gramStart"/>
      <w:r w:rsidRPr="00F40DEF">
        <w:rPr>
          <w:rFonts w:ascii="Comic Sans MS" w:hAnsi="Comic Sans MS" w:cs="Arial"/>
          <w:lang w:eastAsia="pt-BR"/>
        </w:rPr>
        <w:t>4</w:t>
      </w:r>
      <w:proofErr w:type="gramEnd"/>
      <w:r w:rsidRPr="00F40DEF">
        <w:rPr>
          <w:rFonts w:ascii="Comic Sans MS" w:hAnsi="Comic Sans MS" w:cs="Arial"/>
          <w:lang w:eastAsia="pt-BR"/>
        </w:rPr>
        <w:t xml:space="preserve">" (DN 100)  </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proofErr w:type="gramStart"/>
      <w:r>
        <w:rPr>
          <w:rFonts w:cs="Arial"/>
          <w:bCs/>
          <w:sz w:val="24"/>
          <w:szCs w:val="24"/>
        </w:rPr>
        <w:t>Arquivo “especificação” anexo</w:t>
      </w:r>
      <w:proofErr w:type="gramEnd"/>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Pr>
          <w:rFonts w:cs="Arial"/>
          <w:b/>
          <w:bCs/>
          <w:sz w:val="24"/>
          <w:szCs w:val="24"/>
        </w:rPr>
        <w:t xml:space="preserve">: </w:t>
      </w:r>
      <w:proofErr w:type="gramStart"/>
      <w:r>
        <w:rPr>
          <w:rFonts w:cs="Arial"/>
          <w:b/>
          <w:bCs/>
          <w:sz w:val="24"/>
          <w:szCs w:val="24"/>
        </w:rPr>
        <w:t>5</w:t>
      </w:r>
      <w:proofErr w:type="gramEnd"/>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8C29F2" w:rsidRDefault="0075745C" w:rsidP="000B7485">
      <w:pPr>
        <w:suppressAutoHyphens w:val="0"/>
        <w:autoSpaceDE w:val="0"/>
        <w:autoSpaceDN w:val="0"/>
        <w:adjustRightInd w:val="0"/>
        <w:spacing w:before="120" w:line="360" w:lineRule="auto"/>
        <w:ind w:firstLine="567"/>
        <w:rPr>
          <w:sz w:val="24"/>
          <w:szCs w:val="24"/>
        </w:rPr>
      </w:pPr>
      <w:r w:rsidRPr="00274DF5">
        <w:rPr>
          <w:sz w:val="24"/>
          <w:szCs w:val="24"/>
        </w:rPr>
        <w:lastRenderedPageBreak/>
        <w:t xml:space="preserve">Os documentos referentes </w:t>
      </w:r>
      <w:proofErr w:type="gramStart"/>
      <w:r w:rsidRPr="00274DF5">
        <w:rPr>
          <w:sz w:val="24"/>
          <w:szCs w:val="24"/>
        </w:rPr>
        <w:t>a</w:t>
      </w:r>
      <w:proofErr w:type="gramEnd"/>
      <w:r w:rsidRPr="00274DF5">
        <w:rPr>
          <w:sz w:val="24"/>
          <w:szCs w:val="24"/>
        </w:rPr>
        <w:t xml:space="preserve">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tbl>
      <w:tblPr>
        <w:tblW w:w="9147"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91"/>
        <w:gridCol w:w="1399"/>
        <w:gridCol w:w="4331"/>
        <w:gridCol w:w="650"/>
        <w:gridCol w:w="1194"/>
        <w:gridCol w:w="982"/>
      </w:tblGrid>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ITEM</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Código</w:t>
            </w:r>
          </w:p>
        </w:tc>
        <w:tc>
          <w:tcPr>
            <w:tcW w:w="433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Descrição do material</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Quant.</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Média Unit</w:t>
            </w:r>
            <w:r w:rsidRPr="00563793">
              <w:rPr>
                <w:rFonts w:ascii="Comic Sans MS" w:hAnsi="Comic Sans MS" w:cs="Arial"/>
                <w:sz w:val="16"/>
                <w:szCs w:val="16"/>
                <w:lang w:eastAsia="pt-BR"/>
              </w:rPr>
              <w:t>á</w:t>
            </w:r>
            <w:r w:rsidRPr="00563793">
              <w:rPr>
                <w:rFonts w:ascii="Comic Sans MS" w:hAnsi="Comic Sans MS" w:cs="Arial"/>
                <w:sz w:val="16"/>
                <w:szCs w:val="16"/>
                <w:lang w:eastAsia="pt-BR"/>
              </w:rPr>
              <w:t>ria</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Média Total</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1</w:t>
            </w:r>
            <w:proofErr w:type="gramEnd"/>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 xml:space="preserve"> 011.001.0004-0</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proofErr w:type="gramStart"/>
            <w:r w:rsidRPr="00563793">
              <w:rPr>
                <w:rFonts w:ascii="Comic Sans MS" w:hAnsi="Comic Sans MS" w:cs="Arial"/>
                <w:sz w:val="16"/>
                <w:szCs w:val="16"/>
                <w:lang w:eastAsia="pt-BR"/>
              </w:rPr>
              <w:t>ADAPT.</w:t>
            </w:r>
            <w:proofErr w:type="gramEnd"/>
            <w:r w:rsidRPr="00563793">
              <w:rPr>
                <w:rFonts w:ascii="Comic Sans MS" w:hAnsi="Comic Sans MS" w:cs="Arial"/>
                <w:sz w:val="16"/>
                <w:szCs w:val="16"/>
                <w:lang w:eastAsia="pt-BR"/>
              </w:rPr>
              <w:t xml:space="preserve">PVC OCRE C/PONTA(RES.)BOLSA(JE)CERXPVC DN100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450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6,04</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2.718,00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2</w:t>
            </w:r>
            <w:proofErr w:type="gramEnd"/>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011.001.0017-2</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proofErr w:type="gramStart"/>
            <w:r w:rsidRPr="00563793">
              <w:rPr>
                <w:rFonts w:ascii="Comic Sans MS" w:hAnsi="Comic Sans MS" w:cs="Arial"/>
                <w:sz w:val="16"/>
                <w:szCs w:val="16"/>
                <w:lang w:eastAsia="pt-BR"/>
              </w:rPr>
              <w:t>ADAPT.</w:t>
            </w:r>
            <w:proofErr w:type="gramEnd"/>
            <w:r w:rsidRPr="00563793">
              <w:rPr>
                <w:rFonts w:ascii="Comic Sans MS" w:hAnsi="Comic Sans MS" w:cs="Arial"/>
                <w:sz w:val="16"/>
                <w:szCs w:val="16"/>
                <w:lang w:eastAsia="pt-BR"/>
              </w:rPr>
              <w:t xml:space="preserve">PVC PONTA OCRE X BOLSA BRANCO JE DN100X100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35</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3,83</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134,05</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3</w:t>
            </w:r>
            <w:proofErr w:type="gramEnd"/>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017.011.0003-7</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ADAPTADOR PBA A BOLSA DE </w:t>
            </w:r>
            <w:proofErr w:type="spellStart"/>
            <w:r w:rsidRPr="00563793">
              <w:rPr>
                <w:rFonts w:ascii="Comic Sans MS" w:hAnsi="Comic Sans MS" w:cs="Arial"/>
                <w:sz w:val="16"/>
                <w:szCs w:val="16"/>
                <w:lang w:eastAsia="pt-BR"/>
              </w:rPr>
              <w:t>F.F.</w:t>
            </w:r>
            <w:proofErr w:type="spellEnd"/>
            <w:r w:rsidRPr="00563793">
              <w:rPr>
                <w:rFonts w:ascii="Comic Sans MS" w:hAnsi="Comic Sans MS" w:cs="Arial"/>
                <w:sz w:val="16"/>
                <w:szCs w:val="16"/>
                <w:lang w:eastAsia="pt-BR"/>
              </w:rPr>
              <w:t xml:space="preserve"> JE DE </w:t>
            </w:r>
            <w:proofErr w:type="gramStart"/>
            <w:r w:rsidRPr="00563793">
              <w:rPr>
                <w:rFonts w:ascii="Comic Sans MS" w:hAnsi="Comic Sans MS" w:cs="Arial"/>
                <w:sz w:val="16"/>
                <w:szCs w:val="16"/>
                <w:lang w:eastAsia="pt-BR"/>
              </w:rPr>
              <w:t>110MM</w:t>
            </w:r>
            <w:proofErr w:type="gramEnd"/>
            <w:r w:rsidRPr="00563793">
              <w:rPr>
                <w:rFonts w:ascii="Comic Sans MS" w:hAnsi="Comic Sans MS" w:cs="Arial"/>
                <w:sz w:val="16"/>
                <w:szCs w:val="16"/>
                <w:lang w:eastAsia="pt-BR"/>
              </w:rPr>
              <w:t xml:space="preserve"> X 100MM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30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20,49</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614,70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4</w:t>
            </w:r>
            <w:proofErr w:type="gramEnd"/>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017.050.0002-9</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BUCHA DE REDUCAO SOLDAVEL CURTA 25 X 20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500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0,18</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90,00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5</w:t>
            </w:r>
            <w:proofErr w:type="gramEnd"/>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017.074.0006-7</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CAP PVC SOLDAVEL DE 50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2</w:t>
            </w:r>
            <w:proofErr w:type="gramEnd"/>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2,01</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4,02</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6</w:t>
            </w:r>
            <w:proofErr w:type="gramEnd"/>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011.020.0003-5</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CURVA PVC P/ ESGOTO 90° X </w:t>
            </w:r>
            <w:proofErr w:type="gramStart"/>
            <w:r w:rsidRPr="00563793">
              <w:rPr>
                <w:rFonts w:ascii="Comic Sans MS" w:hAnsi="Comic Sans MS" w:cs="Arial"/>
                <w:sz w:val="16"/>
                <w:szCs w:val="16"/>
                <w:lang w:eastAsia="pt-BR"/>
              </w:rPr>
              <w:t>6</w:t>
            </w:r>
            <w:proofErr w:type="gramEnd"/>
            <w:r w:rsidRPr="00563793">
              <w:rPr>
                <w:rFonts w:ascii="Comic Sans MS" w:hAnsi="Comic Sans MS" w:cs="Arial"/>
                <w:sz w:val="16"/>
                <w:szCs w:val="16"/>
                <w:lang w:eastAsia="pt-BR"/>
              </w:rPr>
              <w:t xml:space="preserve">" DN150 BRANCA PREDIAL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5</w:t>
            </w:r>
            <w:proofErr w:type="gramEnd"/>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34,81</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174,05</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7</w:t>
            </w:r>
            <w:proofErr w:type="gramEnd"/>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017.130.0002-4</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ENGATE FLEXIVEL TRANCADO </w:t>
            </w:r>
            <w:proofErr w:type="gramStart"/>
            <w:r w:rsidRPr="00563793">
              <w:rPr>
                <w:rFonts w:ascii="Comic Sans MS" w:hAnsi="Comic Sans MS" w:cs="Arial"/>
                <w:sz w:val="16"/>
                <w:szCs w:val="16"/>
                <w:lang w:eastAsia="pt-BR"/>
              </w:rPr>
              <w:t>40CM</w:t>
            </w:r>
            <w:proofErr w:type="gramEnd"/>
            <w:r w:rsidRPr="00563793">
              <w:rPr>
                <w:rFonts w:ascii="Comic Sans MS" w:hAnsi="Comic Sans MS" w:cs="Arial"/>
                <w:sz w:val="16"/>
                <w:szCs w:val="16"/>
                <w:lang w:eastAsia="pt-BR"/>
              </w:rPr>
              <w:t xml:space="preserve">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4</w:t>
            </w:r>
            <w:proofErr w:type="gramEnd"/>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5,26</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21,04</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8</w:t>
            </w:r>
            <w:proofErr w:type="gramEnd"/>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017.130.0003-2</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ENGATE FLEXIVEL TRANCADO </w:t>
            </w:r>
            <w:proofErr w:type="gramStart"/>
            <w:r w:rsidRPr="00563793">
              <w:rPr>
                <w:rFonts w:ascii="Comic Sans MS" w:hAnsi="Comic Sans MS" w:cs="Arial"/>
                <w:sz w:val="16"/>
                <w:szCs w:val="16"/>
                <w:lang w:eastAsia="pt-BR"/>
              </w:rPr>
              <w:t>60CM</w:t>
            </w:r>
            <w:proofErr w:type="gramEnd"/>
            <w:r w:rsidRPr="00563793">
              <w:rPr>
                <w:rFonts w:ascii="Comic Sans MS" w:hAnsi="Comic Sans MS" w:cs="Arial"/>
                <w:sz w:val="16"/>
                <w:szCs w:val="16"/>
                <w:lang w:eastAsia="pt-BR"/>
              </w:rPr>
              <w:t xml:space="preserve">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6</w:t>
            </w:r>
            <w:proofErr w:type="gramEnd"/>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14,87</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89,22</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9</w:t>
            </w:r>
            <w:proofErr w:type="gramEnd"/>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017.154.0005-4</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JOELHO 90° PVC SOLDAVEL DE 50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1,74</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34,80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10</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017.154.0004-6</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JOELHO 90° PVC SOLDAVEL DE 60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70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8,93</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625,10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11</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017.150.0001-3</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proofErr w:type="gramStart"/>
            <w:r w:rsidRPr="00563793">
              <w:rPr>
                <w:rFonts w:ascii="Comic Sans MS" w:hAnsi="Comic Sans MS" w:cs="Arial"/>
                <w:sz w:val="16"/>
                <w:szCs w:val="16"/>
                <w:lang w:eastAsia="pt-BR"/>
              </w:rPr>
              <w:t>JOELHO 90° PVC SOLDAVEL E COM ROSCA DE 25 X 3/4"</w:t>
            </w:r>
            <w:proofErr w:type="gramEnd"/>
            <w:r w:rsidRPr="00563793">
              <w:rPr>
                <w:rFonts w:ascii="Comic Sans MS" w:hAnsi="Comic Sans MS" w:cs="Arial"/>
                <w:sz w:val="16"/>
                <w:szCs w:val="16"/>
                <w:lang w:eastAsia="pt-BR"/>
              </w:rPr>
              <w:t xml:space="preserve">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90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1,25</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112,50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12</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017.170.0003-7</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JUNCAO RED. PBA 45° BOLSAS DN 75 X 50 (DE 85 X 60)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1</w:t>
            </w:r>
            <w:proofErr w:type="gramEnd"/>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42,88</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42,88</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13</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017.191.0001-2</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LUVA DE CORRER PVC JE DEFOFO AZUL DN 150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90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49,81</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4.482,90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14</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017.191.0002-0</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LUVA DE CORRER PVC JE DEFOFO AZUL DN 200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50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85,93</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4.296,50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15</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017.191.0003-9</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LUVA DE CORRER PVC JE DEFOFO AZUL DN 300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6</w:t>
            </w:r>
            <w:proofErr w:type="gramEnd"/>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252,41</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1.514,46</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16</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017.190.0003-4</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LUVA DE CORRER PVC JE DN 100 (DE </w:t>
            </w:r>
            <w:proofErr w:type="gramStart"/>
            <w:r w:rsidRPr="00563793">
              <w:rPr>
                <w:rFonts w:ascii="Comic Sans MS" w:hAnsi="Comic Sans MS" w:cs="Arial"/>
                <w:sz w:val="16"/>
                <w:szCs w:val="16"/>
                <w:lang w:eastAsia="pt-BR"/>
              </w:rPr>
              <w:t>110MM</w:t>
            </w:r>
            <w:proofErr w:type="gramEnd"/>
            <w:r w:rsidRPr="00563793">
              <w:rPr>
                <w:rFonts w:ascii="Comic Sans MS" w:hAnsi="Comic Sans MS" w:cs="Arial"/>
                <w:sz w:val="16"/>
                <w:szCs w:val="16"/>
                <w:lang w:eastAsia="pt-BR"/>
              </w:rPr>
              <w:t xml:space="preserve">)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130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24,57</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3.194,10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17</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017.190.0004-2</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LUVA DE CORRER PVC JE DN 125 (DE </w:t>
            </w:r>
            <w:proofErr w:type="gramStart"/>
            <w:r w:rsidRPr="00563793">
              <w:rPr>
                <w:rFonts w:ascii="Comic Sans MS" w:hAnsi="Comic Sans MS" w:cs="Arial"/>
                <w:sz w:val="16"/>
                <w:szCs w:val="16"/>
                <w:lang w:eastAsia="pt-BR"/>
              </w:rPr>
              <w:t>140MM</w:t>
            </w:r>
            <w:proofErr w:type="gramEnd"/>
            <w:r w:rsidRPr="00563793">
              <w:rPr>
                <w:rFonts w:ascii="Comic Sans MS" w:hAnsi="Comic Sans MS" w:cs="Arial"/>
                <w:sz w:val="16"/>
                <w:szCs w:val="16"/>
                <w:lang w:eastAsia="pt-BR"/>
              </w:rPr>
              <w:t xml:space="preserve">)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40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47,06</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1.882,40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18</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017.190.0005-0</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LUVA DE CORRER PVC JE DN 140 (DE </w:t>
            </w:r>
            <w:proofErr w:type="gramStart"/>
            <w:r w:rsidRPr="00563793">
              <w:rPr>
                <w:rFonts w:ascii="Comic Sans MS" w:hAnsi="Comic Sans MS" w:cs="Arial"/>
                <w:sz w:val="16"/>
                <w:szCs w:val="16"/>
                <w:lang w:eastAsia="pt-BR"/>
              </w:rPr>
              <w:t>160MM</w:t>
            </w:r>
            <w:proofErr w:type="gramEnd"/>
            <w:r w:rsidRPr="00563793">
              <w:rPr>
                <w:rFonts w:ascii="Comic Sans MS" w:hAnsi="Comic Sans MS" w:cs="Arial"/>
                <w:sz w:val="16"/>
                <w:szCs w:val="16"/>
                <w:lang w:eastAsia="pt-BR"/>
              </w:rPr>
              <w:t xml:space="preserve">)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30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62,19</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1.865,70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19</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017.190.0007-7</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LUVA DE CORRER PVC JE DN 65 (DE </w:t>
            </w:r>
            <w:proofErr w:type="gramStart"/>
            <w:r w:rsidRPr="00563793">
              <w:rPr>
                <w:rFonts w:ascii="Comic Sans MS" w:hAnsi="Comic Sans MS" w:cs="Arial"/>
                <w:sz w:val="16"/>
                <w:szCs w:val="16"/>
                <w:lang w:eastAsia="pt-BR"/>
              </w:rPr>
              <w:t>75MM</w:t>
            </w:r>
            <w:proofErr w:type="gramEnd"/>
            <w:r w:rsidRPr="00563793">
              <w:rPr>
                <w:rFonts w:ascii="Comic Sans MS" w:hAnsi="Comic Sans MS" w:cs="Arial"/>
                <w:sz w:val="16"/>
                <w:szCs w:val="16"/>
                <w:lang w:eastAsia="pt-BR"/>
              </w:rPr>
              <w:t xml:space="preserve">)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14,38</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287,60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20</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017.190.0050-6</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proofErr w:type="gramStart"/>
            <w:r w:rsidRPr="00563793">
              <w:rPr>
                <w:rFonts w:ascii="Comic Sans MS" w:hAnsi="Comic Sans MS" w:cs="Arial"/>
                <w:sz w:val="16"/>
                <w:szCs w:val="16"/>
                <w:lang w:eastAsia="pt-BR"/>
              </w:rPr>
              <w:t>LUVA DE CORRER PVC JE PARA TUBO SOLDAVEL 1/2"</w:t>
            </w:r>
            <w:proofErr w:type="gramEnd"/>
            <w:r w:rsidRPr="00563793">
              <w:rPr>
                <w:rFonts w:ascii="Comic Sans MS" w:hAnsi="Comic Sans MS" w:cs="Arial"/>
                <w:sz w:val="16"/>
                <w:szCs w:val="16"/>
                <w:lang w:eastAsia="pt-BR"/>
              </w:rPr>
              <w:t xml:space="preserve">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1200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1,58</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1.896,00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21</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017.194.0004-0</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LUVA PVC SOLDAVEL </w:t>
            </w:r>
            <w:proofErr w:type="gramStart"/>
            <w:r w:rsidRPr="00563793">
              <w:rPr>
                <w:rFonts w:ascii="Comic Sans MS" w:hAnsi="Comic Sans MS" w:cs="Arial"/>
                <w:sz w:val="16"/>
                <w:szCs w:val="16"/>
                <w:lang w:eastAsia="pt-BR"/>
              </w:rPr>
              <w:t>20MM</w:t>
            </w:r>
            <w:proofErr w:type="gramEnd"/>
            <w:r w:rsidRPr="00563793">
              <w:rPr>
                <w:rFonts w:ascii="Comic Sans MS" w:hAnsi="Comic Sans MS" w:cs="Arial"/>
                <w:sz w:val="16"/>
                <w:szCs w:val="16"/>
                <w:lang w:eastAsia="pt-BR"/>
              </w:rPr>
              <w:t xml:space="preserve">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2300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0,20</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460,00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22</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017.194.0005-9</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LUVA PVC SOLDAVEL </w:t>
            </w:r>
            <w:proofErr w:type="gramStart"/>
            <w:r w:rsidRPr="00563793">
              <w:rPr>
                <w:rFonts w:ascii="Comic Sans MS" w:hAnsi="Comic Sans MS" w:cs="Arial"/>
                <w:sz w:val="16"/>
                <w:szCs w:val="16"/>
                <w:lang w:eastAsia="pt-BR"/>
              </w:rPr>
              <w:t>50MM</w:t>
            </w:r>
            <w:proofErr w:type="gramEnd"/>
            <w:r w:rsidRPr="00563793">
              <w:rPr>
                <w:rFonts w:ascii="Comic Sans MS" w:hAnsi="Comic Sans MS" w:cs="Arial"/>
                <w:sz w:val="16"/>
                <w:szCs w:val="16"/>
                <w:lang w:eastAsia="pt-BR"/>
              </w:rPr>
              <w:t xml:space="preserve">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30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1,39</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41,70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23</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017.195.0004-5</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NIPLE PVC COM ROSCA </w:t>
            </w:r>
            <w:proofErr w:type="gramStart"/>
            <w:r w:rsidRPr="00563793">
              <w:rPr>
                <w:rFonts w:ascii="Comic Sans MS" w:hAnsi="Comic Sans MS" w:cs="Arial"/>
                <w:sz w:val="16"/>
                <w:szCs w:val="16"/>
                <w:lang w:eastAsia="pt-BR"/>
              </w:rPr>
              <w:t>2</w:t>
            </w:r>
            <w:proofErr w:type="gramEnd"/>
            <w:r w:rsidRPr="00563793">
              <w:rPr>
                <w:rFonts w:ascii="Comic Sans MS" w:hAnsi="Comic Sans MS" w:cs="Arial"/>
                <w:sz w:val="16"/>
                <w:szCs w:val="16"/>
                <w:lang w:eastAsia="pt-BR"/>
              </w:rPr>
              <w:t xml:space="preserve">"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2</w:t>
            </w:r>
            <w:proofErr w:type="gramEnd"/>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8,43</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16,86</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24</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017.200.0005-0</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proofErr w:type="gramStart"/>
            <w:r w:rsidRPr="00563793">
              <w:rPr>
                <w:rFonts w:ascii="Comic Sans MS" w:hAnsi="Comic Sans MS" w:cs="Arial"/>
                <w:sz w:val="16"/>
                <w:szCs w:val="16"/>
                <w:lang w:eastAsia="pt-BR"/>
              </w:rPr>
              <w:t>PLUG COM ROSCA DE 1/2"</w:t>
            </w:r>
            <w:proofErr w:type="gramEnd"/>
            <w:r w:rsidRPr="00563793">
              <w:rPr>
                <w:rFonts w:ascii="Comic Sans MS" w:hAnsi="Comic Sans MS" w:cs="Arial"/>
                <w:sz w:val="16"/>
                <w:szCs w:val="16"/>
                <w:lang w:eastAsia="pt-BR"/>
              </w:rPr>
              <w:t xml:space="preserve"> -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170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0,24</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40,80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25</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017.200.0001-8</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proofErr w:type="gramStart"/>
            <w:r w:rsidRPr="00563793">
              <w:rPr>
                <w:rFonts w:ascii="Comic Sans MS" w:hAnsi="Comic Sans MS" w:cs="Arial"/>
                <w:sz w:val="16"/>
                <w:szCs w:val="16"/>
                <w:lang w:eastAsia="pt-BR"/>
              </w:rPr>
              <w:t>PLUG COM ROSCA DE 3/4"</w:t>
            </w:r>
            <w:proofErr w:type="gramEnd"/>
            <w:r w:rsidRPr="00563793">
              <w:rPr>
                <w:rFonts w:ascii="Comic Sans MS" w:hAnsi="Comic Sans MS" w:cs="Arial"/>
                <w:sz w:val="16"/>
                <w:szCs w:val="16"/>
                <w:lang w:eastAsia="pt-BR"/>
              </w:rPr>
              <w:t xml:space="preserve"> -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70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0,38</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26,60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26</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 xml:space="preserve"> 017.222.0001-4</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REGISTRO DE GAVETA METAL DE 1.1</w:t>
            </w:r>
            <w:proofErr w:type="gramStart"/>
            <w:r w:rsidRPr="00563793">
              <w:rPr>
                <w:rFonts w:ascii="Comic Sans MS" w:hAnsi="Comic Sans MS" w:cs="Arial"/>
                <w:sz w:val="16"/>
                <w:szCs w:val="16"/>
                <w:lang w:eastAsia="pt-BR"/>
              </w:rPr>
              <w:t>/2"</w:t>
            </w:r>
            <w:proofErr w:type="gramEnd"/>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8</w:t>
            </w:r>
            <w:proofErr w:type="gramEnd"/>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41,37</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330,96</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27</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017.222.0007-3</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REGISTRO DE GAVETA METAL DE 1.1</w:t>
            </w:r>
            <w:proofErr w:type="gramStart"/>
            <w:r w:rsidRPr="00563793">
              <w:rPr>
                <w:rFonts w:ascii="Comic Sans MS" w:hAnsi="Comic Sans MS" w:cs="Arial"/>
                <w:sz w:val="16"/>
                <w:szCs w:val="16"/>
                <w:lang w:eastAsia="pt-BR"/>
              </w:rPr>
              <w:t>/4"</w:t>
            </w:r>
            <w:proofErr w:type="gramEnd"/>
            <w:r w:rsidRPr="00563793">
              <w:rPr>
                <w:rFonts w:ascii="Comic Sans MS" w:hAnsi="Comic Sans MS" w:cs="Arial"/>
                <w:sz w:val="16"/>
                <w:szCs w:val="16"/>
                <w:lang w:eastAsia="pt-BR"/>
              </w:rPr>
              <w:t xml:space="preserve">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5</w:t>
            </w:r>
            <w:proofErr w:type="gramEnd"/>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35,45</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177,25</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28</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017.222.0003-0</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REGISTRO DE GAVETA METAL DE </w:t>
            </w:r>
            <w:proofErr w:type="gramStart"/>
            <w:r w:rsidRPr="00563793">
              <w:rPr>
                <w:rFonts w:ascii="Comic Sans MS" w:hAnsi="Comic Sans MS" w:cs="Arial"/>
                <w:sz w:val="16"/>
                <w:szCs w:val="16"/>
                <w:lang w:eastAsia="pt-BR"/>
              </w:rPr>
              <w:t>2</w:t>
            </w:r>
            <w:proofErr w:type="gramEnd"/>
            <w:r w:rsidRPr="00563793">
              <w:rPr>
                <w:rFonts w:ascii="Comic Sans MS" w:hAnsi="Comic Sans MS" w:cs="Arial"/>
                <w:sz w:val="16"/>
                <w:szCs w:val="16"/>
                <w:lang w:eastAsia="pt-BR"/>
              </w:rPr>
              <w:t xml:space="preserve">"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35</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76,51</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2.677,85</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29</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017.228.0003-8</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proofErr w:type="gramStart"/>
            <w:r w:rsidRPr="00563793">
              <w:rPr>
                <w:rFonts w:ascii="Comic Sans MS" w:hAnsi="Comic Sans MS" w:cs="Arial"/>
                <w:sz w:val="16"/>
                <w:szCs w:val="16"/>
                <w:lang w:eastAsia="pt-BR"/>
              </w:rPr>
              <w:t>REGISTRO ESFERA PVC CABECA BORBOLETA 1/2"</w:t>
            </w:r>
            <w:proofErr w:type="gramEnd"/>
            <w:r w:rsidRPr="00563793">
              <w:rPr>
                <w:rFonts w:ascii="Comic Sans MS" w:hAnsi="Comic Sans MS" w:cs="Arial"/>
                <w:sz w:val="16"/>
                <w:szCs w:val="16"/>
                <w:lang w:eastAsia="pt-BR"/>
              </w:rPr>
              <w:t xml:space="preserve">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210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2,88</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604,80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30</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017.228.0004-6</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proofErr w:type="gramStart"/>
            <w:r w:rsidRPr="00563793">
              <w:rPr>
                <w:rFonts w:ascii="Comic Sans MS" w:hAnsi="Comic Sans MS" w:cs="Arial"/>
                <w:sz w:val="16"/>
                <w:szCs w:val="16"/>
                <w:lang w:eastAsia="pt-BR"/>
              </w:rPr>
              <w:t>REGISTRO ESFERA PVC CABECA BORBOLETA 3/4"</w:t>
            </w:r>
            <w:proofErr w:type="gramEnd"/>
            <w:r w:rsidRPr="00563793">
              <w:rPr>
                <w:rFonts w:ascii="Comic Sans MS" w:hAnsi="Comic Sans MS" w:cs="Arial"/>
                <w:sz w:val="16"/>
                <w:szCs w:val="16"/>
                <w:lang w:eastAsia="pt-BR"/>
              </w:rPr>
              <w:t xml:space="preserve">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30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5,54</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166,20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31</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017.229.0005-9</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REGISTRO ESFERA TIPO VS JUNTA ROSCAVEL </w:t>
            </w:r>
            <w:proofErr w:type="gramStart"/>
            <w:r w:rsidRPr="00563793">
              <w:rPr>
                <w:rFonts w:ascii="Comic Sans MS" w:hAnsi="Comic Sans MS" w:cs="Arial"/>
                <w:sz w:val="16"/>
                <w:szCs w:val="16"/>
                <w:lang w:eastAsia="pt-BR"/>
              </w:rPr>
              <w:t>2</w:t>
            </w:r>
            <w:proofErr w:type="gramEnd"/>
            <w:r w:rsidRPr="00563793">
              <w:rPr>
                <w:rFonts w:ascii="Comic Sans MS" w:hAnsi="Comic Sans MS" w:cs="Arial"/>
                <w:sz w:val="16"/>
                <w:szCs w:val="16"/>
                <w:lang w:eastAsia="pt-BR"/>
              </w:rPr>
              <w:t xml:space="preserve">"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2</w:t>
            </w:r>
            <w:proofErr w:type="gramEnd"/>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21,74</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43,48</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32</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011.052.0009-4</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SELIM 90º PARA COLETOR 200 X 100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150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25,70</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3.855,00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33</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011.052.0005-1</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SELIM 90º PARA COLETOR 200 X 100 - COMPACTO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110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21,12</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2.323,20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34</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011.051.0004-9</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SELIM COLETOR DE </w:t>
            </w:r>
            <w:proofErr w:type="gramStart"/>
            <w:r w:rsidRPr="00563793">
              <w:rPr>
                <w:rFonts w:ascii="Comic Sans MS" w:hAnsi="Comic Sans MS" w:cs="Arial"/>
                <w:sz w:val="16"/>
                <w:szCs w:val="16"/>
                <w:lang w:eastAsia="pt-BR"/>
              </w:rPr>
              <w:t>ESG.</w:t>
            </w:r>
            <w:proofErr w:type="gramEnd"/>
            <w:r w:rsidRPr="00563793">
              <w:rPr>
                <w:rFonts w:ascii="Comic Sans MS" w:hAnsi="Comic Sans MS" w:cs="Arial"/>
                <w:sz w:val="16"/>
                <w:szCs w:val="16"/>
                <w:lang w:eastAsia="pt-BR"/>
              </w:rPr>
              <w:t xml:space="preserve">SANIT.OCRE COMPACTO 300 X 100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12</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46,92</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563,04</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35</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007.048.0001-2</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TE DE SERVICO INTEGRADO ARTICULADO </w:t>
            </w:r>
            <w:proofErr w:type="gramStart"/>
            <w:r w:rsidRPr="00563793">
              <w:rPr>
                <w:rFonts w:ascii="Comic Sans MS" w:hAnsi="Comic Sans MS" w:cs="Arial"/>
                <w:sz w:val="16"/>
                <w:szCs w:val="16"/>
                <w:lang w:eastAsia="pt-BR"/>
              </w:rPr>
              <w:t>60MM</w:t>
            </w:r>
            <w:proofErr w:type="gramEnd"/>
            <w:r w:rsidRPr="00563793">
              <w:rPr>
                <w:rFonts w:ascii="Comic Sans MS" w:hAnsi="Comic Sans MS" w:cs="Arial"/>
                <w:sz w:val="16"/>
                <w:szCs w:val="16"/>
                <w:lang w:eastAsia="pt-BR"/>
              </w:rPr>
              <w:t xml:space="preserve"> PVC X 20MM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3500</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23,64</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82.740,00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lastRenderedPageBreak/>
              <w:t>36</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017.253.0010-9</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TE RED. COM BOLSAS JE DN 100 X 75 (DE 110 X 85)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4</w:t>
            </w:r>
            <w:proofErr w:type="gramEnd"/>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57,44</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229,76</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37</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017.310.0001-4</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TUBO C/ PONTA E BOLSA PVC JE DEFOFO AZUL DN 150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1602</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38,25</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61.276,50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38</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017.300.0005-3</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TUBO PVC PBA JEI CL-15 DN 125 (DE </w:t>
            </w:r>
            <w:proofErr w:type="gramStart"/>
            <w:r w:rsidRPr="00563793">
              <w:rPr>
                <w:rFonts w:ascii="Comic Sans MS" w:hAnsi="Comic Sans MS" w:cs="Arial"/>
                <w:sz w:val="16"/>
                <w:szCs w:val="16"/>
                <w:lang w:eastAsia="pt-BR"/>
              </w:rPr>
              <w:t>140MM</w:t>
            </w:r>
            <w:proofErr w:type="gramEnd"/>
            <w:r w:rsidRPr="00563793">
              <w:rPr>
                <w:rFonts w:ascii="Comic Sans MS" w:hAnsi="Comic Sans MS" w:cs="Arial"/>
                <w:sz w:val="16"/>
                <w:szCs w:val="16"/>
                <w:lang w:eastAsia="pt-BR"/>
              </w:rPr>
              <w:t xml:space="preserve">)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78</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59,80</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4.664,40</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39</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017.460.0005-8</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UNIAO PVC CR DE </w:t>
            </w:r>
            <w:proofErr w:type="gramStart"/>
            <w:r w:rsidRPr="00563793">
              <w:rPr>
                <w:rFonts w:ascii="Comic Sans MS" w:hAnsi="Comic Sans MS" w:cs="Arial"/>
                <w:sz w:val="16"/>
                <w:szCs w:val="16"/>
                <w:lang w:eastAsia="pt-BR"/>
              </w:rPr>
              <w:t>2</w:t>
            </w:r>
            <w:proofErr w:type="gramEnd"/>
            <w:r w:rsidRPr="00563793">
              <w:rPr>
                <w:rFonts w:ascii="Comic Sans MS" w:hAnsi="Comic Sans MS" w:cs="Arial"/>
                <w:sz w:val="16"/>
                <w:szCs w:val="16"/>
                <w:lang w:eastAsia="pt-BR"/>
              </w:rPr>
              <w:t xml:space="preserve">"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15</w:t>
            </w:r>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16,43</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246,45</w:t>
            </w:r>
          </w:p>
        </w:tc>
      </w:tr>
      <w:tr w:rsidR="00563793" w:rsidRPr="00563793" w:rsidTr="0073191E">
        <w:trPr>
          <w:trHeight w:val="300"/>
        </w:trPr>
        <w:tc>
          <w:tcPr>
            <w:tcW w:w="591"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40</w:t>
            </w:r>
          </w:p>
        </w:tc>
        <w:tc>
          <w:tcPr>
            <w:tcW w:w="1399"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011.088.0001-7</w:t>
            </w:r>
          </w:p>
        </w:tc>
        <w:tc>
          <w:tcPr>
            <w:tcW w:w="4331" w:type="dxa"/>
            <w:shd w:val="clear" w:color="auto" w:fill="auto"/>
            <w:noWrap/>
            <w:vAlign w:val="center"/>
            <w:hideMark/>
          </w:tcPr>
          <w:p w:rsidR="00563793" w:rsidRPr="00563793" w:rsidRDefault="00563793" w:rsidP="00563793">
            <w:pPr>
              <w:suppressAutoHyphens w:val="0"/>
              <w:jc w:val="left"/>
              <w:rPr>
                <w:rFonts w:ascii="Comic Sans MS" w:hAnsi="Comic Sans MS" w:cs="Arial"/>
                <w:sz w:val="16"/>
                <w:szCs w:val="16"/>
                <w:lang w:eastAsia="pt-BR"/>
              </w:rPr>
            </w:pPr>
            <w:r w:rsidRPr="00563793">
              <w:rPr>
                <w:rFonts w:ascii="Comic Sans MS" w:hAnsi="Comic Sans MS" w:cs="Arial"/>
                <w:sz w:val="16"/>
                <w:szCs w:val="16"/>
                <w:lang w:eastAsia="pt-BR"/>
              </w:rPr>
              <w:t xml:space="preserve">VALVULA DE RETENCAO DE PVC PARA ESGOTO DE </w:t>
            </w:r>
            <w:proofErr w:type="gramStart"/>
            <w:r w:rsidRPr="00563793">
              <w:rPr>
                <w:rFonts w:ascii="Comic Sans MS" w:hAnsi="Comic Sans MS" w:cs="Arial"/>
                <w:sz w:val="16"/>
                <w:szCs w:val="16"/>
                <w:lang w:eastAsia="pt-BR"/>
              </w:rPr>
              <w:t>4</w:t>
            </w:r>
            <w:proofErr w:type="gramEnd"/>
            <w:r w:rsidRPr="00563793">
              <w:rPr>
                <w:rFonts w:ascii="Comic Sans MS" w:hAnsi="Comic Sans MS" w:cs="Arial"/>
                <w:sz w:val="16"/>
                <w:szCs w:val="16"/>
                <w:lang w:eastAsia="pt-BR"/>
              </w:rPr>
              <w:t xml:space="preserve">" (DN 100)  </w:t>
            </w:r>
          </w:p>
        </w:tc>
        <w:tc>
          <w:tcPr>
            <w:tcW w:w="650" w:type="dxa"/>
            <w:shd w:val="clear" w:color="auto" w:fill="auto"/>
            <w:noWrap/>
            <w:vAlign w:val="center"/>
            <w:hideMark/>
          </w:tcPr>
          <w:p w:rsidR="00563793" w:rsidRPr="00563793" w:rsidRDefault="00563793" w:rsidP="00563793">
            <w:pPr>
              <w:suppressAutoHyphens w:val="0"/>
              <w:jc w:val="center"/>
              <w:rPr>
                <w:rFonts w:ascii="Comic Sans MS" w:hAnsi="Comic Sans MS" w:cs="Arial"/>
                <w:sz w:val="16"/>
                <w:szCs w:val="16"/>
                <w:lang w:eastAsia="pt-BR"/>
              </w:rPr>
            </w:pPr>
            <w:proofErr w:type="gramStart"/>
            <w:r w:rsidRPr="00563793">
              <w:rPr>
                <w:rFonts w:ascii="Comic Sans MS" w:hAnsi="Comic Sans MS" w:cs="Arial"/>
                <w:sz w:val="16"/>
                <w:szCs w:val="16"/>
                <w:lang w:eastAsia="pt-BR"/>
              </w:rPr>
              <w:t>5</w:t>
            </w:r>
            <w:proofErr w:type="gramEnd"/>
          </w:p>
        </w:tc>
        <w:tc>
          <w:tcPr>
            <w:tcW w:w="1194" w:type="dxa"/>
            <w:shd w:val="clear" w:color="auto" w:fill="auto"/>
            <w:noWrap/>
            <w:vAlign w:val="bottom"/>
            <w:hideMark/>
          </w:tcPr>
          <w:p w:rsidR="00563793" w:rsidRPr="00563793" w:rsidRDefault="00563793" w:rsidP="00563793">
            <w:pPr>
              <w:suppressAutoHyphens w:val="0"/>
              <w:jc w:val="center"/>
              <w:rPr>
                <w:rFonts w:ascii="Comic Sans MS" w:hAnsi="Comic Sans MS" w:cs="Arial"/>
                <w:sz w:val="16"/>
                <w:szCs w:val="16"/>
                <w:lang w:eastAsia="pt-BR"/>
              </w:rPr>
            </w:pPr>
            <w:r w:rsidRPr="00563793">
              <w:rPr>
                <w:rFonts w:ascii="Comic Sans MS" w:hAnsi="Comic Sans MS" w:cs="Arial"/>
                <w:sz w:val="16"/>
                <w:szCs w:val="16"/>
                <w:lang w:eastAsia="pt-BR"/>
              </w:rPr>
              <w:t>61,36</w:t>
            </w:r>
          </w:p>
        </w:tc>
        <w:tc>
          <w:tcPr>
            <w:tcW w:w="982" w:type="dxa"/>
            <w:shd w:val="clear" w:color="auto" w:fill="auto"/>
            <w:noWrap/>
            <w:vAlign w:val="bottom"/>
            <w:hideMark/>
          </w:tcPr>
          <w:p w:rsidR="00563793" w:rsidRPr="00563793" w:rsidRDefault="00563793" w:rsidP="00563793">
            <w:pPr>
              <w:suppressAutoHyphens w:val="0"/>
              <w:jc w:val="center"/>
              <w:rPr>
                <w:rFonts w:ascii="Comic Sans MS" w:hAnsi="Comic Sans MS" w:cs="Arial"/>
                <w:i/>
                <w:iCs/>
                <w:sz w:val="16"/>
                <w:szCs w:val="16"/>
                <w:lang w:eastAsia="pt-BR"/>
              </w:rPr>
            </w:pPr>
            <w:r w:rsidRPr="00563793">
              <w:rPr>
                <w:rFonts w:ascii="Comic Sans MS" w:hAnsi="Comic Sans MS" w:cs="Arial"/>
                <w:i/>
                <w:iCs/>
                <w:sz w:val="16"/>
                <w:szCs w:val="16"/>
                <w:lang w:eastAsia="pt-BR"/>
              </w:rPr>
              <w:t>306,80</w:t>
            </w:r>
          </w:p>
        </w:tc>
      </w:tr>
      <w:tr w:rsidR="00E924FF" w:rsidRPr="00E924FF" w:rsidTr="0073191E">
        <w:trPr>
          <w:trHeight w:val="391"/>
        </w:trPr>
        <w:tc>
          <w:tcPr>
            <w:tcW w:w="591" w:type="dxa"/>
            <w:shd w:val="clear" w:color="auto" w:fill="auto"/>
            <w:noWrap/>
            <w:vAlign w:val="center"/>
            <w:hideMark/>
          </w:tcPr>
          <w:p w:rsidR="00E924FF" w:rsidRPr="00E924FF" w:rsidRDefault="00E924FF" w:rsidP="00E924FF">
            <w:pPr>
              <w:suppressAutoHyphens w:val="0"/>
              <w:jc w:val="center"/>
              <w:rPr>
                <w:rFonts w:ascii="Comic Sans MS" w:hAnsi="Comic Sans MS" w:cs="Arial"/>
                <w:sz w:val="16"/>
                <w:szCs w:val="16"/>
                <w:lang w:eastAsia="pt-BR"/>
              </w:rPr>
            </w:pPr>
            <w:bookmarkStart w:id="0" w:name="RANGE!A43:J43"/>
            <w:r w:rsidRPr="00E924FF">
              <w:rPr>
                <w:rFonts w:ascii="Comic Sans MS" w:hAnsi="Comic Sans MS" w:cs="Arial"/>
                <w:sz w:val="16"/>
                <w:szCs w:val="16"/>
                <w:lang w:eastAsia="pt-BR"/>
              </w:rPr>
              <w:t> </w:t>
            </w:r>
            <w:bookmarkEnd w:id="0"/>
          </w:p>
        </w:tc>
        <w:tc>
          <w:tcPr>
            <w:tcW w:w="1399" w:type="dxa"/>
            <w:shd w:val="clear" w:color="auto" w:fill="auto"/>
            <w:noWrap/>
            <w:vAlign w:val="center"/>
            <w:hideMark/>
          </w:tcPr>
          <w:p w:rsidR="00E924FF" w:rsidRPr="00E924FF" w:rsidRDefault="00E924FF" w:rsidP="00E924FF">
            <w:pPr>
              <w:suppressAutoHyphens w:val="0"/>
              <w:jc w:val="center"/>
              <w:rPr>
                <w:rFonts w:ascii="Comic Sans MS" w:hAnsi="Comic Sans MS" w:cs="Arial"/>
                <w:sz w:val="16"/>
                <w:szCs w:val="16"/>
                <w:lang w:eastAsia="pt-BR"/>
              </w:rPr>
            </w:pPr>
            <w:r w:rsidRPr="00E924FF">
              <w:rPr>
                <w:rFonts w:ascii="Comic Sans MS" w:hAnsi="Comic Sans MS" w:cs="Arial"/>
                <w:sz w:val="16"/>
                <w:szCs w:val="16"/>
                <w:lang w:eastAsia="pt-BR"/>
              </w:rPr>
              <w:t> </w:t>
            </w:r>
          </w:p>
        </w:tc>
        <w:tc>
          <w:tcPr>
            <w:tcW w:w="4331" w:type="dxa"/>
            <w:shd w:val="clear" w:color="auto" w:fill="auto"/>
            <w:noWrap/>
            <w:vAlign w:val="center"/>
            <w:hideMark/>
          </w:tcPr>
          <w:p w:rsidR="00E924FF" w:rsidRPr="00E924FF" w:rsidRDefault="00E924FF" w:rsidP="00E924FF">
            <w:pPr>
              <w:suppressAutoHyphens w:val="0"/>
              <w:jc w:val="left"/>
              <w:rPr>
                <w:rFonts w:ascii="Comic Sans MS" w:hAnsi="Comic Sans MS" w:cs="Arial"/>
                <w:sz w:val="16"/>
                <w:szCs w:val="16"/>
                <w:lang w:eastAsia="pt-BR"/>
              </w:rPr>
            </w:pPr>
            <w:r w:rsidRPr="00E924FF">
              <w:rPr>
                <w:rFonts w:ascii="Comic Sans MS" w:hAnsi="Comic Sans MS" w:cs="Arial"/>
                <w:sz w:val="16"/>
                <w:szCs w:val="16"/>
                <w:lang w:eastAsia="pt-BR"/>
              </w:rPr>
              <w:t xml:space="preserve">Total </w:t>
            </w:r>
          </w:p>
        </w:tc>
        <w:tc>
          <w:tcPr>
            <w:tcW w:w="650" w:type="dxa"/>
            <w:shd w:val="clear" w:color="auto" w:fill="auto"/>
            <w:noWrap/>
            <w:vAlign w:val="center"/>
            <w:hideMark/>
          </w:tcPr>
          <w:p w:rsidR="00E924FF" w:rsidRPr="00E924FF" w:rsidRDefault="00E924FF" w:rsidP="00E924FF">
            <w:pPr>
              <w:suppressAutoHyphens w:val="0"/>
              <w:jc w:val="center"/>
              <w:rPr>
                <w:rFonts w:ascii="Comic Sans MS" w:hAnsi="Comic Sans MS" w:cs="Arial"/>
                <w:sz w:val="16"/>
                <w:szCs w:val="16"/>
                <w:lang w:eastAsia="pt-BR"/>
              </w:rPr>
            </w:pPr>
            <w:r w:rsidRPr="00E924FF">
              <w:rPr>
                <w:rFonts w:ascii="Comic Sans MS" w:hAnsi="Comic Sans MS" w:cs="Arial"/>
                <w:sz w:val="16"/>
                <w:szCs w:val="16"/>
                <w:lang w:eastAsia="pt-BR"/>
              </w:rPr>
              <w:t> </w:t>
            </w:r>
          </w:p>
        </w:tc>
        <w:tc>
          <w:tcPr>
            <w:tcW w:w="1194" w:type="dxa"/>
            <w:shd w:val="clear" w:color="auto" w:fill="auto"/>
            <w:noWrap/>
            <w:vAlign w:val="bottom"/>
            <w:hideMark/>
          </w:tcPr>
          <w:p w:rsidR="00E924FF" w:rsidRPr="00E924FF" w:rsidRDefault="00E924FF" w:rsidP="00E924FF">
            <w:pPr>
              <w:suppressAutoHyphens w:val="0"/>
              <w:jc w:val="center"/>
              <w:rPr>
                <w:rFonts w:ascii="Comic Sans MS" w:hAnsi="Comic Sans MS" w:cs="Arial"/>
                <w:sz w:val="16"/>
                <w:szCs w:val="16"/>
                <w:lang w:eastAsia="pt-BR"/>
              </w:rPr>
            </w:pPr>
            <w:r w:rsidRPr="00E924FF">
              <w:rPr>
                <w:rFonts w:ascii="Comic Sans MS" w:hAnsi="Comic Sans MS" w:cs="Arial"/>
                <w:sz w:val="16"/>
                <w:szCs w:val="16"/>
                <w:lang w:eastAsia="pt-BR"/>
              </w:rPr>
              <w:t> </w:t>
            </w:r>
          </w:p>
        </w:tc>
        <w:tc>
          <w:tcPr>
            <w:tcW w:w="982" w:type="dxa"/>
            <w:shd w:val="clear" w:color="auto" w:fill="auto"/>
            <w:noWrap/>
            <w:vAlign w:val="bottom"/>
            <w:hideMark/>
          </w:tcPr>
          <w:p w:rsidR="00E924FF" w:rsidRPr="00E924FF" w:rsidRDefault="00E924FF" w:rsidP="00E924FF">
            <w:pPr>
              <w:suppressAutoHyphens w:val="0"/>
              <w:jc w:val="center"/>
              <w:rPr>
                <w:rFonts w:ascii="Comic Sans MS" w:hAnsi="Comic Sans MS" w:cs="Arial"/>
                <w:i/>
                <w:iCs/>
                <w:sz w:val="16"/>
                <w:szCs w:val="16"/>
                <w:lang w:eastAsia="pt-BR"/>
              </w:rPr>
            </w:pPr>
            <w:r w:rsidRPr="00E924FF">
              <w:rPr>
                <w:rFonts w:ascii="Comic Sans MS" w:hAnsi="Comic Sans MS" w:cs="Arial"/>
                <w:i/>
                <w:iCs/>
                <w:sz w:val="16"/>
                <w:szCs w:val="16"/>
                <w:lang w:eastAsia="pt-BR"/>
              </w:rPr>
              <w:t>184.871,67</w:t>
            </w:r>
          </w:p>
        </w:tc>
      </w:tr>
    </w:tbl>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w:t>
      </w:r>
      <w:proofErr w:type="gramStart"/>
      <w:r w:rsidRPr="00274DF5">
        <w:rPr>
          <w:rFonts w:cs="Arial"/>
          <w:sz w:val="24"/>
          <w:szCs w:val="24"/>
        </w:rPr>
        <w:t>do</w:t>
      </w:r>
      <w:r w:rsidR="004143D0" w:rsidRPr="00274DF5">
        <w:rPr>
          <w:rFonts w:cs="Arial"/>
          <w:sz w:val="24"/>
          <w:szCs w:val="24"/>
        </w:rPr>
        <w:t>(</w:t>
      </w:r>
      <w:proofErr w:type="gramEnd"/>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w:t>
      </w:r>
      <w:proofErr w:type="gramStart"/>
      <w:r w:rsidR="00B41EF6" w:rsidRPr="00274DF5">
        <w:rPr>
          <w:rFonts w:cs="Arial"/>
          <w:sz w:val="24"/>
          <w:szCs w:val="24"/>
        </w:rPr>
        <w:t>pelo</w:t>
      </w:r>
      <w:r w:rsidR="004143D0" w:rsidRPr="00274DF5">
        <w:rPr>
          <w:rFonts w:cs="Arial"/>
          <w:sz w:val="24"/>
          <w:szCs w:val="24"/>
        </w:rPr>
        <w:t>(</w:t>
      </w:r>
      <w:proofErr w:type="gramEnd"/>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proofErr w:type="gramStart"/>
      <w:r w:rsidRPr="00274DF5">
        <w:rPr>
          <w:rFonts w:cs="Arial"/>
          <w:bCs/>
          <w:sz w:val="24"/>
          <w:szCs w:val="24"/>
        </w:rPr>
        <w:t>Após</w:t>
      </w:r>
      <w:proofErr w:type="gramEnd"/>
      <w:r w:rsidRPr="00274DF5">
        <w:rPr>
          <w:rFonts w:cs="Arial"/>
          <w:bCs/>
          <w:sz w:val="24"/>
          <w:szCs w:val="24"/>
        </w:rPr>
        <w:t xml:space="preserve">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lastRenderedPageBreak/>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 xml:space="preserve">A CESAMA poderá submeter </w:t>
      </w:r>
      <w:proofErr w:type="gramStart"/>
      <w:r w:rsidRPr="00274DF5">
        <w:rPr>
          <w:rFonts w:cs="Arial"/>
          <w:sz w:val="24"/>
          <w:szCs w:val="24"/>
        </w:rPr>
        <w:t>a</w:t>
      </w:r>
      <w:proofErr w:type="gramEnd"/>
      <w:r w:rsidRPr="00274DF5">
        <w:rPr>
          <w:rFonts w:cs="Arial"/>
          <w:sz w:val="24"/>
          <w:szCs w:val="24"/>
        </w:rPr>
        <w:t xml:space="preserve">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274DF5">
        <w:rPr>
          <w:rFonts w:cs="Arial"/>
          <w:bCs/>
          <w:sz w:val="24"/>
          <w:szCs w:val="24"/>
        </w:rPr>
        <w:t>08:00</w:t>
      </w:r>
      <w:proofErr w:type="gramEnd"/>
      <w:r w:rsidRPr="00274DF5">
        <w:rPr>
          <w:rFonts w:cs="Arial"/>
          <w:bCs/>
          <w:sz w:val="24"/>
          <w:szCs w:val="24"/>
        </w:rPr>
        <w:t>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B41EF6" w:rsidRPr="00274DF5" w:rsidRDefault="00B41EF6" w:rsidP="00924129">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prazo máximo de</w:t>
      </w:r>
      <w:r w:rsidR="00E8692C">
        <w:rPr>
          <w:rFonts w:cs="Arial"/>
          <w:b/>
          <w:sz w:val="24"/>
          <w:szCs w:val="24"/>
        </w:rPr>
        <w:t xml:space="preserve"> 30</w:t>
      </w:r>
      <w:r w:rsidR="00274DF5" w:rsidRPr="000B7485">
        <w:rPr>
          <w:rFonts w:cs="Arial"/>
          <w:b/>
          <w:sz w:val="24"/>
          <w:szCs w:val="24"/>
        </w:rPr>
        <w:t xml:space="preserve"> </w:t>
      </w:r>
      <w:r w:rsidRPr="000B7485">
        <w:rPr>
          <w:rFonts w:cs="Arial"/>
          <w:b/>
          <w:sz w:val="24"/>
          <w:szCs w:val="24"/>
        </w:rPr>
        <w:t>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bCs/>
          <w:sz w:val="24"/>
          <w:szCs w:val="24"/>
        </w:rPr>
        <w:t xml:space="preserve">Os </w:t>
      </w:r>
      <w:r w:rsidR="00E8402E" w:rsidRPr="00274DF5">
        <w:rPr>
          <w:rFonts w:cs="Arial"/>
          <w:bCs/>
          <w:sz w:val="24"/>
          <w:szCs w:val="24"/>
        </w:rPr>
        <w:t>materiais</w:t>
      </w:r>
      <w:r w:rsidRPr="00274DF5">
        <w:rPr>
          <w:rFonts w:cs="Arial"/>
          <w:bCs/>
          <w:sz w:val="24"/>
          <w:szCs w:val="24"/>
        </w:rPr>
        <w:t xml:space="preserve"> deverão ser entregues no </w:t>
      </w:r>
      <w:r w:rsidR="00AE69C3" w:rsidRPr="00274DF5">
        <w:rPr>
          <w:rFonts w:cs="Arial"/>
          <w:b/>
          <w:sz w:val="24"/>
          <w:szCs w:val="24"/>
        </w:rPr>
        <w:t>Departamento de Compras e Estoque</w:t>
      </w:r>
      <w:r w:rsidR="00AE69C3" w:rsidRPr="00274DF5">
        <w:rPr>
          <w:rFonts w:cs="Arial"/>
          <w:sz w:val="24"/>
          <w:szCs w:val="24"/>
        </w:rPr>
        <w:t>, à Rua Santa Terezinha, nº 505, Bairro Santa Terezinha, Juiz de Fora / MG, CEP 36.045-490,</w:t>
      </w:r>
      <w:r w:rsidRPr="00274DF5">
        <w:rPr>
          <w:rFonts w:cs="Arial"/>
          <w:sz w:val="24"/>
          <w:szCs w:val="24"/>
        </w:rPr>
        <w:t xml:space="preserve"> em dias úteis, das </w:t>
      </w:r>
      <w:proofErr w:type="gramStart"/>
      <w:r w:rsidR="0005421D" w:rsidRPr="00274DF5">
        <w:rPr>
          <w:rFonts w:cs="Arial"/>
          <w:bCs/>
          <w:sz w:val="24"/>
          <w:szCs w:val="24"/>
        </w:rPr>
        <w:t>08:00</w:t>
      </w:r>
      <w:proofErr w:type="gramEnd"/>
      <w:r w:rsidR="0005421D" w:rsidRPr="00274DF5">
        <w:rPr>
          <w:rFonts w:cs="Arial"/>
          <w:bCs/>
          <w:sz w:val="24"/>
          <w:szCs w:val="24"/>
        </w:rPr>
        <w:t>h às 11:30h e de 14</w:t>
      </w:r>
      <w:r w:rsidRPr="00274DF5">
        <w:rPr>
          <w:rFonts w:cs="Arial"/>
          <w:bCs/>
          <w:sz w:val="24"/>
          <w:szCs w:val="24"/>
        </w:rPr>
        <w:t>:00h as 1</w:t>
      </w:r>
      <w:r w:rsidR="0005421D" w:rsidRPr="00274DF5">
        <w:rPr>
          <w:rFonts w:cs="Arial"/>
          <w:bCs/>
          <w:sz w:val="24"/>
          <w:szCs w:val="24"/>
        </w:rPr>
        <w:t>7</w:t>
      </w:r>
      <w:r w:rsidRPr="00274DF5">
        <w:rPr>
          <w:rFonts w:cs="Arial"/>
          <w:bCs/>
          <w:sz w:val="24"/>
          <w:szCs w:val="24"/>
        </w:rPr>
        <w:t>:00h</w:t>
      </w:r>
      <w:r w:rsidRPr="00274DF5">
        <w:rPr>
          <w:rFonts w:cs="Arial"/>
          <w:sz w:val="24"/>
          <w:szCs w:val="24"/>
        </w:rPr>
        <w:t>.</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Pr="00274DF5">
        <w:rPr>
          <w:rFonts w:cs="Arial"/>
          <w:sz w:val="24"/>
          <w:szCs w:val="24"/>
        </w:rPr>
        <w:t xml:space="preserve">. A CESAMA recusará os </w:t>
      </w:r>
      <w:r w:rsidR="00E8402E" w:rsidRPr="00274DF5">
        <w:rPr>
          <w:rFonts w:cs="Arial"/>
          <w:sz w:val="24"/>
          <w:szCs w:val="24"/>
        </w:rPr>
        <w:t>materiais</w:t>
      </w:r>
      <w:r w:rsidRPr="00274DF5">
        <w:rPr>
          <w:rFonts w:cs="Arial"/>
          <w:sz w:val="24"/>
          <w:szCs w:val="24"/>
        </w:rPr>
        <w:t xml:space="preserve"> que forem entregues em desconformidade com esta previsão.</w:t>
      </w:r>
    </w:p>
    <w:p w:rsidR="00B41EF6" w:rsidRPr="00274DF5" w:rsidRDefault="00B41EF6" w:rsidP="00436287">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w:t>
      </w:r>
      <w:r w:rsidR="004E5E45" w:rsidRPr="00274DF5">
        <w:rPr>
          <w:rFonts w:cs="Arial"/>
          <w:sz w:val="24"/>
          <w:szCs w:val="24"/>
        </w:rPr>
        <w:t>fornecedora</w:t>
      </w:r>
      <w:r w:rsidRPr="00274DF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w:t>
      </w:r>
      <w:r w:rsidRPr="00274DF5">
        <w:rPr>
          <w:rFonts w:cs="Arial"/>
          <w:sz w:val="24"/>
          <w:szCs w:val="24"/>
        </w:rPr>
        <w:lastRenderedPageBreak/>
        <w:t>segurança do trabalho (de acordo com o Ministério do Trabalho e Emprego) será de responsabilidade exclusiva da detentora da Ata de Registro de Preços.</w:t>
      </w:r>
    </w:p>
    <w:p w:rsidR="00E56101" w:rsidRPr="00274DF5" w:rsidRDefault="00E56101" w:rsidP="0003298F">
      <w:pPr>
        <w:numPr>
          <w:ilvl w:val="2"/>
          <w:numId w:val="3"/>
        </w:numPr>
        <w:spacing w:before="120" w:line="360" w:lineRule="auto"/>
        <w:ind w:left="0" w:firstLine="0"/>
        <w:rPr>
          <w:rFonts w:cs="Arial"/>
          <w:sz w:val="24"/>
          <w:szCs w:val="24"/>
        </w:rPr>
      </w:pPr>
      <w:r w:rsidRPr="00274DF5">
        <w:rPr>
          <w:rFonts w:cs="Arial"/>
          <w:bCs/>
          <w:sz w:val="24"/>
          <w:szCs w:val="24"/>
        </w:rPr>
        <w:t>O veículo utilizado para entrega</w:t>
      </w:r>
      <w:r w:rsidR="006F3EF9" w:rsidRPr="00274DF5">
        <w:rPr>
          <w:rFonts w:cs="Arial"/>
          <w:bCs/>
          <w:sz w:val="24"/>
          <w:szCs w:val="24"/>
        </w:rPr>
        <w:t xml:space="preserve"> dos materiais</w:t>
      </w:r>
      <w:r w:rsidRPr="00274DF5">
        <w:rPr>
          <w:rFonts w:cs="Arial"/>
          <w:bCs/>
          <w:sz w:val="24"/>
          <w:szCs w:val="24"/>
        </w:rPr>
        <w:t xml:space="preserve"> no Departamento de Compras e Estoque deverá ter no máximo 14 metros de comprimento, de pára-choque a pára-choque, e altura máxima de 4 metros. </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B41EF6"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editalícia no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274DF5">
        <w:rPr>
          <w:rFonts w:cs="Arial"/>
          <w:sz w:val="24"/>
          <w:szCs w:val="24"/>
        </w:rPr>
        <w:t>às custas</w:t>
      </w:r>
      <w:proofErr w:type="gramEnd"/>
      <w:r w:rsidRPr="00274DF5">
        <w:rPr>
          <w:rFonts w:cs="Arial"/>
          <w:sz w:val="24"/>
          <w:szCs w:val="24"/>
        </w:rPr>
        <w:t xml:space="preserve"> da fornecedora, no prazo máximo de 02 (dois) dias úteis.</w:t>
      </w:r>
    </w:p>
    <w:p w:rsidR="00B41EF6" w:rsidRPr="00274DF5" w:rsidRDefault="00436287"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Verificando-se, novamente, a desconformidade do </w:t>
      </w:r>
      <w:r w:rsidR="00E8402E" w:rsidRPr="00274DF5">
        <w:rPr>
          <w:rFonts w:cs="Arial"/>
          <w:sz w:val="24"/>
          <w:szCs w:val="24"/>
        </w:rPr>
        <w:t>material</w:t>
      </w:r>
      <w:r w:rsidRPr="00274DF5">
        <w:rPr>
          <w:rFonts w:cs="Arial"/>
          <w:sz w:val="24"/>
          <w:szCs w:val="24"/>
        </w:rPr>
        <w:t xml:space="preserve"> entregue com o exigido em edital, ficará demonstrada a incapacidade da empresa fornecedora, sujeitando-se, a mesma, as penalidades previstas neste Edital.</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os </w:t>
      </w:r>
      <w:r w:rsidR="00E8402E" w:rsidRPr="00274DF5">
        <w:rPr>
          <w:rFonts w:cs="Arial"/>
          <w:sz w:val="24"/>
          <w:szCs w:val="24"/>
        </w:rPr>
        <w:t>materiais</w:t>
      </w:r>
      <w:r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a CESAMA poderá exigir os laudos informados no item </w:t>
      </w:r>
      <w:r w:rsidR="000F688B" w:rsidRPr="00274DF5">
        <w:rPr>
          <w:rFonts w:cs="Arial"/>
          <w:sz w:val="24"/>
          <w:szCs w:val="24"/>
        </w:rPr>
        <w:t>6</w:t>
      </w:r>
      <w:r w:rsidRPr="00274DF5">
        <w:rPr>
          <w:rFonts w:cs="Arial"/>
          <w:sz w:val="24"/>
          <w:szCs w:val="24"/>
        </w:rPr>
        <w:t>.7 deste Termo.</w:t>
      </w:r>
    </w:p>
    <w:p w:rsidR="00D13D92" w:rsidRPr="00274DF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lastRenderedPageBreak/>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436287">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274DF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Pr="00274DF5" w:rsidRDefault="000F688B" w:rsidP="00436287">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Pr="00274DF5" w:rsidRDefault="00183B57" w:rsidP="008122F6">
      <w:pPr>
        <w:pStyle w:val="Corpodetexto"/>
        <w:numPr>
          <w:ilvl w:val="1"/>
          <w:numId w:val="3"/>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274DF5" w:rsidRDefault="000F688B" w:rsidP="00436287">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w:t>
      </w:r>
      <w:proofErr w:type="spellStart"/>
      <w:r w:rsidRPr="00274DF5">
        <w:rPr>
          <w:rFonts w:cs="Arial"/>
          <w:sz w:val="24"/>
          <w:szCs w:val="24"/>
        </w:rPr>
        <w:t>NF-e</w:t>
      </w:r>
      <w:proofErr w:type="spellEnd"/>
      <w:r w:rsidRPr="00274DF5">
        <w:rPr>
          <w:rFonts w:cs="Arial"/>
          <w:sz w:val="24"/>
          <w:szCs w:val="24"/>
        </w:rPr>
        <w:t xml:space="preserv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436287">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436287">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 xml:space="preserve">Após o recolhimento pela </w:t>
      </w:r>
      <w:proofErr w:type="gramStart"/>
      <w:r w:rsidRPr="00274DF5">
        <w:rPr>
          <w:sz w:val="24"/>
          <w:szCs w:val="24"/>
        </w:rPr>
        <w:t>adjudicatária de quaisquer multas que lhe tenham sido impostas em decorrência de inadimplemento contratual</w:t>
      </w:r>
      <w:proofErr w:type="gramEnd"/>
      <w:r w:rsidRPr="00274DF5">
        <w:rPr>
          <w:sz w:val="24"/>
          <w:szCs w:val="24"/>
        </w:rPr>
        <w:t>.</w:t>
      </w:r>
    </w:p>
    <w:p w:rsidR="008122F6" w:rsidRPr="00274DF5" w:rsidRDefault="008122F6"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 xml:space="preserve">Na Nota Fiscal / Fatura (em duas vias) deverão ser anexadas </w:t>
      </w:r>
      <w:proofErr w:type="gramStart"/>
      <w:r w:rsidRPr="00274DF5">
        <w:rPr>
          <w:color w:val="auto"/>
          <w:sz w:val="24"/>
          <w:szCs w:val="24"/>
        </w:rPr>
        <w:t>as</w:t>
      </w:r>
      <w:proofErr w:type="gramEnd"/>
      <w:r w:rsidRPr="00274DF5">
        <w:rPr>
          <w:color w:val="auto"/>
          <w:sz w:val="24"/>
          <w:szCs w:val="24"/>
        </w:rPr>
        <w:t xml:space="preserve"> certidões atualizadas de regularidade junto ao INSS, ao FGTS e à Justiça do Trabalho.</w:t>
      </w:r>
    </w:p>
    <w:p w:rsidR="000F688B" w:rsidRPr="00274DF5" w:rsidRDefault="000F688B"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436287">
      <w:pPr>
        <w:numPr>
          <w:ilvl w:val="1"/>
          <w:numId w:val="3"/>
        </w:numPr>
        <w:spacing w:before="120" w:line="360" w:lineRule="auto"/>
        <w:ind w:left="0" w:firstLine="0"/>
        <w:rPr>
          <w:iCs/>
          <w:sz w:val="24"/>
          <w:szCs w:val="24"/>
        </w:rPr>
      </w:pPr>
      <w:r w:rsidRPr="00274DF5">
        <w:rPr>
          <w:iCs/>
          <w:sz w:val="24"/>
          <w:szCs w:val="24"/>
        </w:rPr>
        <w:lastRenderedPageBreak/>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436287">
      <w:pPr>
        <w:numPr>
          <w:ilvl w:val="1"/>
          <w:numId w:val="3"/>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436287">
      <w:pPr>
        <w:numPr>
          <w:ilvl w:val="1"/>
          <w:numId w:val="3"/>
        </w:numPr>
        <w:spacing w:before="120" w:line="360" w:lineRule="auto"/>
        <w:ind w:left="0" w:firstLine="0"/>
        <w:rPr>
          <w:b/>
          <w:bCs/>
          <w:sz w:val="24"/>
          <w:szCs w:val="24"/>
        </w:rPr>
      </w:pPr>
      <w:r w:rsidRPr="00274DF5">
        <w:rPr>
          <w:rFonts w:cs="Arial"/>
          <w:sz w:val="24"/>
          <w:szCs w:val="24"/>
        </w:rPr>
        <w:t xml:space="preserve">Nenhum pagamento será efetuado </w:t>
      </w:r>
      <w:r w:rsidR="00D72D4E" w:rsidRPr="00274DF5">
        <w:rPr>
          <w:rFonts w:cs="Arial"/>
          <w:sz w:val="24"/>
          <w:szCs w:val="24"/>
        </w:rPr>
        <w:t>à</w:t>
      </w:r>
      <w:r w:rsidRPr="00274DF5">
        <w:rPr>
          <w:rFonts w:cs="Arial"/>
          <w:sz w:val="24"/>
          <w:szCs w:val="24"/>
        </w:rPr>
        <w:t xml:space="preserve"> </w:t>
      </w:r>
      <w:r w:rsidR="00D72D4E" w:rsidRPr="00274DF5">
        <w:rPr>
          <w:rFonts w:cs="Arial"/>
          <w:sz w:val="24"/>
          <w:szCs w:val="24"/>
        </w:rPr>
        <w:t>fornecedora</w:t>
      </w:r>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 xml:space="preserve">OBRIGAÇÕES DA </w:t>
      </w:r>
      <w:r w:rsidR="00D72D4E" w:rsidRPr="00274DF5">
        <w:rPr>
          <w:rFonts w:cs="Arial"/>
          <w:b/>
          <w:sz w:val="24"/>
          <w:szCs w:val="24"/>
        </w:rPr>
        <w:t>FORNECEDORA</w:t>
      </w:r>
    </w:p>
    <w:p w:rsidR="00D914ED" w:rsidRPr="00274DF5" w:rsidRDefault="00B41EF6" w:rsidP="008122F6">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r w:rsidR="008122F6" w:rsidRPr="00274DF5">
        <w:rPr>
          <w:rFonts w:cs="Arial"/>
          <w:sz w:val="24"/>
          <w:szCs w:val="24"/>
        </w:rPr>
        <w:t xml:space="preserve"> </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do</w:t>
      </w:r>
      <w:r w:rsidR="00E8402E" w:rsidRPr="00274DF5">
        <w:rPr>
          <w:rFonts w:cs="Arial"/>
          <w:sz w:val="24"/>
          <w:szCs w:val="24"/>
        </w:rPr>
        <w:t>s</w:t>
      </w:r>
      <w:r w:rsidRPr="00274DF5">
        <w:rPr>
          <w:rFonts w:cs="Arial"/>
          <w:sz w:val="24"/>
          <w:szCs w:val="24"/>
        </w:rPr>
        <w:t xml:space="preserve"> </w:t>
      </w:r>
      <w:r w:rsidR="00E8402E" w:rsidRPr="00274DF5">
        <w:rPr>
          <w:rFonts w:cs="Arial"/>
          <w:sz w:val="24"/>
          <w:szCs w:val="24"/>
        </w:rPr>
        <w:t>materiais</w:t>
      </w:r>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lastRenderedPageBreak/>
        <w:t>Dirimir qualquer dúvida e prestar esclarecimentos acerca da execução da Ata, durante toda a sua vigência, a pedido da CESAMA.</w:t>
      </w:r>
    </w:p>
    <w:p w:rsidR="00B41EF6" w:rsidRPr="00274DF5" w:rsidRDefault="00E6605C"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Fiscalizar a execução da</w:t>
      </w:r>
      <w:r w:rsidR="000A7FB7" w:rsidRPr="00274DF5">
        <w:rPr>
          <w:rFonts w:cs="Arial"/>
          <w:sz w:val="24"/>
          <w:szCs w:val="24"/>
        </w:rPr>
        <w:t xml:space="preserve"> Ata de Registro de Preços e sua(s)</w:t>
      </w:r>
      <w:r w:rsidRPr="00274DF5">
        <w:rPr>
          <w:rFonts w:cs="Arial"/>
          <w:sz w:val="24"/>
          <w:szCs w:val="24"/>
        </w:rPr>
        <w:t xml:space="preserve"> </w:t>
      </w:r>
      <w:proofErr w:type="gramStart"/>
      <w:r w:rsidR="000A7FB7" w:rsidRPr="00274DF5">
        <w:rPr>
          <w:rFonts w:cs="Arial"/>
          <w:sz w:val="24"/>
          <w:szCs w:val="24"/>
        </w:rPr>
        <w:t>Ordem(</w:t>
      </w:r>
      <w:proofErr w:type="spellStart"/>
      <w:proofErr w:type="gramEnd"/>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46147D" w:rsidRPr="0049575F" w:rsidRDefault="00B41EF6" w:rsidP="0046147D">
      <w:pPr>
        <w:numPr>
          <w:ilvl w:val="1"/>
          <w:numId w:val="3"/>
        </w:numPr>
        <w:spacing w:before="120" w:line="360" w:lineRule="auto"/>
        <w:ind w:left="0" w:firstLine="0"/>
        <w:rPr>
          <w:rFonts w:cs="Arial"/>
          <w:sz w:val="24"/>
          <w:szCs w:val="24"/>
        </w:rPr>
      </w:pPr>
      <w:r w:rsidRPr="0049575F">
        <w:rPr>
          <w:rFonts w:cs="Arial"/>
          <w:sz w:val="24"/>
          <w:szCs w:val="24"/>
        </w:rPr>
        <w:t xml:space="preserve">Efetuar o recebimento provisório e o recebimento definitivo do objeto, por meio do Departamento de </w:t>
      </w:r>
      <w:r w:rsidR="00EB3C86" w:rsidRPr="0049575F">
        <w:rPr>
          <w:rFonts w:cs="Arial"/>
          <w:sz w:val="24"/>
          <w:szCs w:val="24"/>
        </w:rPr>
        <w:t>Compras</w:t>
      </w:r>
      <w:r w:rsidRPr="0049575F">
        <w:rPr>
          <w:rFonts w:cs="Arial"/>
          <w:sz w:val="24"/>
          <w:szCs w:val="24"/>
        </w:rPr>
        <w:t xml:space="preserve"> e Estoque.</w:t>
      </w:r>
    </w:p>
    <w:p w:rsidR="00767532" w:rsidRPr="00274DF5" w:rsidRDefault="00767532" w:rsidP="00D914ED">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POR ITEM,</w:t>
      </w:r>
      <w:r w:rsidRPr="00274DF5">
        <w:rPr>
          <w:rFonts w:eastAsia="Arial Unicode MS" w:cs="Arial"/>
          <w:sz w:val="24"/>
          <w:szCs w:val="24"/>
        </w:rPr>
        <w:t xml:space="preserve"> </w:t>
      </w:r>
      <w:r w:rsidRPr="00274DF5">
        <w:rPr>
          <w:rFonts w:cs="Arial"/>
          <w:sz w:val="24"/>
          <w:szCs w:val="24"/>
        </w:rPr>
        <w:t>desde que observadas às e</w:t>
      </w:r>
      <w:r w:rsidRPr="00274DF5">
        <w:rPr>
          <w:rFonts w:cs="Arial"/>
          <w:sz w:val="24"/>
          <w:szCs w:val="24"/>
        </w:rPr>
        <w:t>s</w:t>
      </w:r>
      <w:r w:rsidRPr="00274DF5">
        <w:rPr>
          <w:rFonts w:cs="Arial"/>
          <w:sz w:val="24"/>
          <w:szCs w:val="24"/>
        </w:rPr>
        <w:t>pecificações e demais condições estabelecidas no Edital e seus anexos</w:t>
      </w:r>
      <w:r w:rsidR="005155D4" w:rsidRPr="00274DF5">
        <w:rPr>
          <w:rFonts w:cs="Arial"/>
          <w:sz w:val="24"/>
          <w:szCs w:val="24"/>
        </w:rPr>
        <w:t>.</w:t>
      </w:r>
    </w:p>
    <w:p w:rsidR="005155D4" w:rsidRPr="00274DF5" w:rsidRDefault="00BC3358" w:rsidP="00BC3358">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r w:rsidR="005155D4" w:rsidRPr="00274DF5">
        <w:rPr>
          <w:rFonts w:cs="Arial"/>
          <w:b/>
          <w:sz w:val="24"/>
          <w:szCs w:val="24"/>
        </w:rPr>
        <w:t xml:space="preserve"> </w:t>
      </w:r>
    </w:p>
    <w:p w:rsidR="00BC3358" w:rsidRPr="00274DF5" w:rsidRDefault="00C742A7" w:rsidP="00BC3358">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F9583E" w:rsidP="00F9583E">
      <w:pPr>
        <w:autoSpaceDE w:val="0"/>
        <w:autoSpaceDN w:val="0"/>
        <w:adjustRightInd w:val="0"/>
        <w:spacing w:before="480" w:line="360" w:lineRule="auto"/>
        <w:rPr>
          <w:rFonts w:cs="Arial"/>
          <w:b/>
          <w:sz w:val="24"/>
          <w:szCs w:val="24"/>
        </w:rPr>
      </w:pPr>
      <w:r w:rsidRPr="00274DF5">
        <w:rPr>
          <w:rFonts w:cs="Arial"/>
          <w:b/>
          <w:sz w:val="24"/>
          <w:szCs w:val="24"/>
        </w:rPr>
        <w:t>14.</w:t>
      </w:r>
      <w:r w:rsidR="000B7485">
        <w:rPr>
          <w:rFonts w:cs="Arial"/>
          <w:b/>
          <w:sz w:val="24"/>
          <w:szCs w:val="24"/>
        </w:rPr>
        <w:t xml:space="preserve"> </w:t>
      </w:r>
      <w:r w:rsidR="00A739B4" w:rsidRPr="00274DF5">
        <w:rPr>
          <w:rFonts w:cs="Arial"/>
          <w:b/>
          <w:sz w:val="24"/>
          <w:szCs w:val="24"/>
        </w:rPr>
        <w:t>DISPOSIÇÕES</w:t>
      </w:r>
      <w:r w:rsidR="00BC3358" w:rsidRPr="00274DF5">
        <w:rPr>
          <w:rFonts w:cs="Arial"/>
          <w:b/>
          <w:sz w:val="24"/>
          <w:szCs w:val="24"/>
        </w:rPr>
        <w:t xml:space="preserve"> GERAIS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lastRenderedPageBreak/>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 xml:space="preserve">A CESAMA e a fornecedora poderão restabelecer o equilíbrio econômico-financeiro da contratação, nos termos do artigo 65, inciso II, alínea “d”, da Lei n. 8.666/93, por novo pacto </w:t>
      </w:r>
      <w:proofErr w:type="gramStart"/>
      <w:r w:rsidRPr="00274DF5">
        <w:rPr>
          <w:rFonts w:cs="Arial"/>
          <w:bCs/>
          <w:sz w:val="24"/>
          <w:szCs w:val="24"/>
        </w:rPr>
        <w:t>precedido de cálculo ou de demonstração analítica do aumento ou diminuição dos custos, obedecidos</w:t>
      </w:r>
      <w:proofErr w:type="gramEnd"/>
      <w:r w:rsidRPr="00274DF5">
        <w:rPr>
          <w:rFonts w:cs="Arial"/>
          <w:bCs/>
          <w:sz w:val="24"/>
          <w:szCs w:val="24"/>
        </w:rPr>
        <w:t xml:space="preserve"> os critérios estabelecidos em planilha de formação de preços e tendo como limite a média dos preços encontrados no mercado em geral.</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274DF5">
        <w:rPr>
          <w:rFonts w:cs="Arial"/>
          <w:bCs/>
          <w:sz w:val="24"/>
          <w:szCs w:val="24"/>
        </w:rPr>
        <w:t>pleno vigor</w:t>
      </w:r>
      <w:proofErr w:type="gramEnd"/>
      <w:r w:rsidRPr="00274DF5">
        <w:rPr>
          <w:rFonts w:cs="Arial"/>
          <w:bCs/>
          <w:sz w:val="24"/>
          <w:szCs w:val="24"/>
        </w:rPr>
        <w:t xml:space="preserve"> todas as condições do ajuste e podendo a CESAMA exigir o seu cumprimento a qualquer tempo.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274DF5">
        <w:rPr>
          <w:rFonts w:cs="Arial"/>
          <w:bCs/>
          <w:sz w:val="24"/>
          <w:szCs w:val="24"/>
        </w:rPr>
        <w:lastRenderedPageBreak/>
        <w:t xml:space="preserve">Todas as informações, resultados, relatórios e quaisquer outros documentos obtidos ou elaborados pela </w:t>
      </w:r>
      <w:r w:rsidR="00A23A20" w:rsidRPr="00274DF5">
        <w:rPr>
          <w:rFonts w:cs="Arial"/>
          <w:bCs/>
          <w:sz w:val="24"/>
          <w:szCs w:val="24"/>
        </w:rPr>
        <w:t>fornecedora</w:t>
      </w:r>
      <w:r w:rsidRPr="00274DF5">
        <w:rPr>
          <w:rFonts w:cs="Arial"/>
          <w:bCs/>
          <w:sz w:val="24"/>
          <w:szCs w:val="24"/>
        </w:rPr>
        <w:t xml:space="preserve"> durante a execução do objeto </w:t>
      </w:r>
      <w:r w:rsidR="00A23A20" w:rsidRPr="00274DF5">
        <w:rPr>
          <w:rFonts w:cs="Arial"/>
          <w:bCs/>
          <w:sz w:val="24"/>
          <w:szCs w:val="24"/>
        </w:rPr>
        <w:t>da Ata de Registro de Preços</w:t>
      </w:r>
      <w:r w:rsidRPr="00274DF5">
        <w:rPr>
          <w:rFonts w:cs="Arial"/>
          <w:bCs/>
          <w:sz w:val="24"/>
          <w:szCs w:val="24"/>
        </w:rPr>
        <w:t xml:space="preserve"> serão de exclusiva propriedade da CESAMA, não podendo ser</w:t>
      </w:r>
      <w:r w:rsidRPr="00A23A20">
        <w:rPr>
          <w:rFonts w:cs="Arial"/>
          <w:bCs/>
          <w:sz w:val="24"/>
          <w:szCs w:val="24"/>
        </w:rPr>
        <w:t xml:space="preserve"> utilizados, divulgados, reproduzidos ou veiculados, para qualquer fim, senão com a </w:t>
      </w:r>
      <w:r w:rsidR="00A23A20" w:rsidRPr="00A23A20">
        <w:rPr>
          <w:rFonts w:cs="Arial"/>
          <w:bCs/>
          <w:sz w:val="24"/>
          <w:szCs w:val="24"/>
        </w:rPr>
        <w:t>prévia e expressa autorização da</w:t>
      </w:r>
      <w:r w:rsidRPr="00A23A20">
        <w:rPr>
          <w:rFonts w:cs="Arial"/>
          <w:bCs/>
          <w:sz w:val="24"/>
          <w:szCs w:val="24"/>
        </w:rPr>
        <w:t xml:space="preserve"> </w:t>
      </w:r>
      <w:r w:rsidR="00A23A20" w:rsidRPr="00A23A20">
        <w:rPr>
          <w:rFonts w:cs="Arial"/>
          <w:bCs/>
          <w:sz w:val="24"/>
          <w:szCs w:val="24"/>
        </w:rPr>
        <w:t>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do art. 62 da Lei n. 8.666/93.</w:t>
      </w:r>
    </w:p>
    <w:p w:rsidR="00E6181E" w:rsidRPr="00122982" w:rsidRDefault="00E6181E" w:rsidP="00A23A20">
      <w:pPr>
        <w:numPr>
          <w:ilvl w:val="1"/>
          <w:numId w:val="6"/>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22982" w:rsidRDefault="00122982" w:rsidP="00122982">
      <w:pPr>
        <w:spacing w:before="120" w:line="360" w:lineRule="auto"/>
        <w:rPr>
          <w:rFonts w:cs="Arial"/>
          <w:bCs/>
          <w:sz w:val="24"/>
          <w:szCs w:val="24"/>
        </w:rPr>
      </w:pPr>
    </w:p>
    <w:p w:rsidR="00E04D5B" w:rsidRDefault="00E04D5B" w:rsidP="00122982">
      <w:pPr>
        <w:spacing w:before="120" w:line="360" w:lineRule="auto"/>
        <w:rPr>
          <w:rFonts w:cs="Arial"/>
          <w:bCs/>
          <w:sz w:val="24"/>
          <w:szCs w:val="24"/>
        </w:rPr>
      </w:pPr>
    </w:p>
    <w:p w:rsidR="005155D4" w:rsidRDefault="00E6181E" w:rsidP="00153B6A">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53B6A" w:rsidRDefault="00153B6A" w:rsidP="005155D4">
      <w:pPr>
        <w:spacing w:before="60" w:after="60" w:line="320" w:lineRule="exact"/>
        <w:ind w:left="1"/>
        <w:jc w:val="center"/>
        <w:rPr>
          <w:rFonts w:cs="Arial"/>
          <w:b/>
          <w:bCs/>
          <w:color w:val="FF0000"/>
          <w:sz w:val="22"/>
          <w:szCs w:val="22"/>
        </w:rPr>
      </w:pPr>
    </w:p>
    <w:p w:rsidR="00153B6A" w:rsidRDefault="008C29F2" w:rsidP="00153B6A">
      <w:pPr>
        <w:spacing w:before="60" w:after="60" w:line="320" w:lineRule="exact"/>
        <w:ind w:left="1"/>
        <w:jc w:val="center"/>
        <w:rPr>
          <w:rFonts w:cs="Arial"/>
          <w:bCs/>
          <w:sz w:val="22"/>
          <w:szCs w:val="22"/>
        </w:rPr>
      </w:pPr>
      <w:r>
        <w:rPr>
          <w:rFonts w:cs="Arial"/>
          <w:bCs/>
          <w:sz w:val="22"/>
          <w:szCs w:val="22"/>
        </w:rPr>
        <w:t xml:space="preserve">JUIZ DE FORA, </w:t>
      </w:r>
      <w:r w:rsidR="00B409A2">
        <w:rPr>
          <w:rFonts w:cs="Arial"/>
          <w:bCs/>
          <w:sz w:val="22"/>
          <w:szCs w:val="22"/>
        </w:rPr>
        <w:t>19</w:t>
      </w:r>
      <w:r w:rsidR="00B33CAB">
        <w:rPr>
          <w:rFonts w:cs="Arial"/>
          <w:bCs/>
          <w:sz w:val="22"/>
          <w:szCs w:val="22"/>
        </w:rPr>
        <w:t xml:space="preserve"> DE FEVEREIRO</w:t>
      </w:r>
      <w:r w:rsidR="00153B6A">
        <w:rPr>
          <w:rFonts w:cs="Arial"/>
          <w:bCs/>
          <w:sz w:val="22"/>
          <w:szCs w:val="22"/>
        </w:rPr>
        <w:t xml:space="preserve"> DE 2018</w:t>
      </w:r>
      <w:r w:rsidR="00153B6A" w:rsidRPr="00F97D86">
        <w:rPr>
          <w:rFonts w:cs="Arial"/>
          <w:bCs/>
          <w:sz w:val="22"/>
          <w:szCs w:val="22"/>
        </w:rPr>
        <w:t>.</w:t>
      </w:r>
    </w:p>
    <w:p w:rsidR="00153B6A" w:rsidRDefault="00153B6A" w:rsidP="00153B6A">
      <w:pPr>
        <w:spacing w:before="60" w:after="60" w:line="320" w:lineRule="exact"/>
        <w:ind w:left="1"/>
        <w:jc w:val="center"/>
        <w:rPr>
          <w:rFonts w:cs="Arial"/>
          <w:b/>
          <w:bCs/>
          <w:color w:val="FF0000"/>
          <w:sz w:val="22"/>
          <w:szCs w:val="22"/>
        </w:rPr>
      </w:pPr>
    </w:p>
    <w:p w:rsidR="000B7485" w:rsidRPr="000A4E3C" w:rsidRDefault="000A4E3C" w:rsidP="00153B6A">
      <w:pPr>
        <w:spacing w:before="60" w:after="60" w:line="320" w:lineRule="exact"/>
        <w:ind w:left="1"/>
        <w:jc w:val="center"/>
        <w:rPr>
          <w:rFonts w:cs="Arial"/>
          <w:b/>
          <w:bCs/>
          <w:sz w:val="16"/>
          <w:szCs w:val="16"/>
        </w:rPr>
      </w:pPr>
      <w:r w:rsidRPr="000A4E3C">
        <w:rPr>
          <w:rFonts w:cs="Arial"/>
          <w:b/>
          <w:bCs/>
          <w:sz w:val="16"/>
          <w:szCs w:val="16"/>
        </w:rPr>
        <w:t xml:space="preserve">Assinado no </w:t>
      </w:r>
      <w:proofErr w:type="spellStart"/>
      <w:r w:rsidRPr="000A4E3C">
        <w:rPr>
          <w:rFonts w:cs="Arial"/>
          <w:b/>
          <w:bCs/>
          <w:sz w:val="16"/>
          <w:szCs w:val="16"/>
        </w:rPr>
        <w:t>orginal</w:t>
      </w:r>
      <w:proofErr w:type="spellEnd"/>
    </w:p>
    <w:p w:rsidR="00153B6A" w:rsidRPr="00181420" w:rsidRDefault="00153B6A" w:rsidP="000B7485">
      <w:pPr>
        <w:jc w:val="center"/>
        <w:rPr>
          <w:rFonts w:cs="Arial"/>
          <w:b/>
          <w:bCs/>
          <w:sz w:val="22"/>
          <w:szCs w:val="22"/>
        </w:rPr>
      </w:pPr>
      <w:r>
        <w:rPr>
          <w:rFonts w:cs="Arial"/>
          <w:b/>
          <w:bCs/>
          <w:sz w:val="22"/>
          <w:szCs w:val="22"/>
        </w:rPr>
        <w:t>FABIANA VICENTE DE MESQUITA</w:t>
      </w:r>
    </w:p>
    <w:p w:rsidR="00153B6A" w:rsidRPr="00181420" w:rsidRDefault="00153B6A" w:rsidP="000B7485">
      <w:pPr>
        <w:jc w:val="center"/>
        <w:rPr>
          <w:rFonts w:cs="Arial"/>
          <w:b/>
          <w:bCs/>
          <w:sz w:val="22"/>
          <w:szCs w:val="22"/>
        </w:rPr>
      </w:pPr>
      <w:r w:rsidRPr="00181420">
        <w:rPr>
          <w:rFonts w:cs="Arial"/>
          <w:b/>
          <w:bCs/>
          <w:sz w:val="22"/>
          <w:szCs w:val="22"/>
        </w:rPr>
        <w:t>DEPARTAMENTO DE COMPRAS E ESTOQUE</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A4E3C" w:rsidRPr="000A4E3C" w:rsidRDefault="000A4E3C" w:rsidP="000A4E3C">
      <w:pPr>
        <w:spacing w:before="60" w:after="60" w:line="320" w:lineRule="exact"/>
        <w:ind w:left="1"/>
        <w:jc w:val="center"/>
        <w:rPr>
          <w:rFonts w:cs="Arial"/>
          <w:b/>
          <w:bCs/>
          <w:sz w:val="16"/>
          <w:szCs w:val="16"/>
        </w:rPr>
      </w:pPr>
      <w:r w:rsidRPr="000A4E3C">
        <w:rPr>
          <w:rFonts w:cs="Arial"/>
          <w:b/>
          <w:bCs/>
          <w:sz w:val="16"/>
          <w:szCs w:val="16"/>
        </w:rPr>
        <w:t xml:space="preserve">Assinado no </w:t>
      </w:r>
      <w:proofErr w:type="spellStart"/>
      <w:r w:rsidRPr="000A4E3C">
        <w:rPr>
          <w:rFonts w:cs="Arial"/>
          <w:b/>
          <w:bCs/>
          <w:sz w:val="16"/>
          <w:szCs w:val="16"/>
        </w:rPr>
        <w:t>orginal</w:t>
      </w:r>
      <w:proofErr w:type="spellEnd"/>
    </w:p>
    <w:p w:rsidR="00153B6A" w:rsidRPr="00181420" w:rsidRDefault="00153B6A" w:rsidP="000B7485">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153B6A" w:rsidRPr="00181420" w:rsidRDefault="00153B6A" w:rsidP="000B7485">
      <w:pPr>
        <w:jc w:val="center"/>
        <w:rPr>
          <w:rFonts w:cs="Arial"/>
          <w:b/>
          <w:bCs/>
          <w:sz w:val="22"/>
          <w:szCs w:val="22"/>
        </w:rPr>
      </w:pPr>
      <w:r w:rsidRPr="00181420">
        <w:rPr>
          <w:rFonts w:cs="Arial"/>
          <w:b/>
          <w:bCs/>
          <w:sz w:val="22"/>
          <w:szCs w:val="22"/>
        </w:rPr>
        <w:t>GERÊNCIA FINANCEIRA</w:t>
      </w:r>
      <w:r w:rsidR="000B7485">
        <w:rPr>
          <w:rFonts w:cs="Arial"/>
          <w:b/>
          <w:bCs/>
          <w:sz w:val="22"/>
          <w:szCs w:val="22"/>
        </w:rPr>
        <w:t xml:space="preserve"> E CONTÁBIL</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B7485" w:rsidRPr="00181420" w:rsidRDefault="000B7485" w:rsidP="000B7485">
      <w:pPr>
        <w:jc w:val="center"/>
        <w:rPr>
          <w:rFonts w:cs="Arial"/>
          <w:b/>
          <w:bCs/>
          <w:sz w:val="22"/>
          <w:szCs w:val="22"/>
        </w:rPr>
      </w:pPr>
    </w:p>
    <w:p w:rsidR="000A4E3C" w:rsidRPr="000A4E3C" w:rsidRDefault="000A4E3C" w:rsidP="000A4E3C">
      <w:pPr>
        <w:spacing w:before="60" w:after="60" w:line="320" w:lineRule="exact"/>
        <w:ind w:left="1"/>
        <w:jc w:val="center"/>
        <w:rPr>
          <w:rFonts w:cs="Arial"/>
          <w:b/>
          <w:bCs/>
          <w:sz w:val="16"/>
          <w:szCs w:val="16"/>
        </w:rPr>
      </w:pPr>
      <w:r w:rsidRPr="000A4E3C">
        <w:rPr>
          <w:rFonts w:cs="Arial"/>
          <w:b/>
          <w:bCs/>
          <w:sz w:val="16"/>
          <w:szCs w:val="16"/>
        </w:rPr>
        <w:t xml:space="preserve">Assinado no </w:t>
      </w:r>
      <w:proofErr w:type="spellStart"/>
      <w:r w:rsidRPr="000A4E3C">
        <w:rPr>
          <w:rFonts w:cs="Arial"/>
          <w:b/>
          <w:bCs/>
          <w:sz w:val="16"/>
          <w:szCs w:val="16"/>
        </w:rPr>
        <w:t>orginal</w:t>
      </w:r>
      <w:proofErr w:type="spellEnd"/>
    </w:p>
    <w:p w:rsidR="00153B6A" w:rsidRPr="00181420" w:rsidRDefault="00153B6A" w:rsidP="000B7485">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153B6A" w:rsidP="000B7485">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5D33" w:rsidRDefault="008C5D33">
      <w:r>
        <w:separator/>
      </w:r>
    </w:p>
  </w:endnote>
  <w:endnote w:type="continuationSeparator" w:id="1">
    <w:p w:rsidR="008C5D33" w:rsidRDefault="008C5D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7DC" w:rsidRDefault="00D257DC"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D257DC" w:rsidRPr="00020390" w:rsidRDefault="00D257DC"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D257DC" w:rsidRPr="00DC08CD" w:rsidRDefault="00D257DC"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D257DC" w:rsidRPr="00DC08CD" w:rsidRDefault="00D257DC"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5D33" w:rsidRDefault="008C5D33">
      <w:r>
        <w:separator/>
      </w:r>
    </w:p>
  </w:footnote>
  <w:footnote w:type="continuationSeparator" w:id="1">
    <w:p w:rsidR="008C5D33" w:rsidRDefault="008C5D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7DC" w:rsidRDefault="00043BBB">
    <w:pPr>
      <w:pStyle w:val="Cabealho"/>
      <w:framePr w:wrap="around" w:vAnchor="text" w:hAnchor="margin" w:xAlign="right" w:y="1"/>
      <w:rPr>
        <w:rStyle w:val="Nmerodepgina"/>
      </w:rPr>
    </w:pPr>
    <w:r>
      <w:rPr>
        <w:rStyle w:val="Nmerodepgina"/>
      </w:rPr>
      <w:fldChar w:fldCharType="begin"/>
    </w:r>
    <w:r w:rsidR="00D257DC">
      <w:rPr>
        <w:rStyle w:val="Nmerodepgina"/>
      </w:rPr>
      <w:instrText xml:space="preserve">PAGE  </w:instrText>
    </w:r>
    <w:r>
      <w:rPr>
        <w:rStyle w:val="Nmerodepgina"/>
      </w:rPr>
      <w:fldChar w:fldCharType="end"/>
    </w:r>
  </w:p>
  <w:p w:rsidR="00D257DC" w:rsidRDefault="00D257D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7DC" w:rsidRDefault="00D257DC" w:rsidP="00DE135D">
    <w:pPr>
      <w:pStyle w:val="Cabealho"/>
      <w:spacing w:after="240"/>
      <w:jc w:val="center"/>
    </w:pPr>
    <w:r>
      <w:t xml:space="preserve">    </w:t>
    </w: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2628"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20938"/>
    <w:rsid w:val="000216F2"/>
    <w:rsid w:val="00022214"/>
    <w:rsid w:val="0002228A"/>
    <w:rsid w:val="00022C3D"/>
    <w:rsid w:val="0003298F"/>
    <w:rsid w:val="00035B0E"/>
    <w:rsid w:val="00041984"/>
    <w:rsid w:val="00042A34"/>
    <w:rsid w:val="00043BBB"/>
    <w:rsid w:val="000462A6"/>
    <w:rsid w:val="000505F0"/>
    <w:rsid w:val="0005421D"/>
    <w:rsid w:val="0005425E"/>
    <w:rsid w:val="00060182"/>
    <w:rsid w:val="000606A4"/>
    <w:rsid w:val="000644C6"/>
    <w:rsid w:val="00064E3E"/>
    <w:rsid w:val="000713D6"/>
    <w:rsid w:val="0007148B"/>
    <w:rsid w:val="00075ADF"/>
    <w:rsid w:val="00077BF3"/>
    <w:rsid w:val="000832FE"/>
    <w:rsid w:val="000856FF"/>
    <w:rsid w:val="000876B7"/>
    <w:rsid w:val="00091F5A"/>
    <w:rsid w:val="000A4E3C"/>
    <w:rsid w:val="000A6DFB"/>
    <w:rsid w:val="000A7FB7"/>
    <w:rsid w:val="000B3AC8"/>
    <w:rsid w:val="000B7485"/>
    <w:rsid w:val="000C1AE8"/>
    <w:rsid w:val="000C20C2"/>
    <w:rsid w:val="000D114B"/>
    <w:rsid w:val="000E12EF"/>
    <w:rsid w:val="000E332E"/>
    <w:rsid w:val="000E6267"/>
    <w:rsid w:val="000F357E"/>
    <w:rsid w:val="000F688B"/>
    <w:rsid w:val="00104E00"/>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5C17"/>
    <w:rsid w:val="001712BA"/>
    <w:rsid w:val="001736E5"/>
    <w:rsid w:val="00173F85"/>
    <w:rsid w:val="00183292"/>
    <w:rsid w:val="00183713"/>
    <w:rsid w:val="00183760"/>
    <w:rsid w:val="00183B57"/>
    <w:rsid w:val="00186539"/>
    <w:rsid w:val="00194D39"/>
    <w:rsid w:val="001954C7"/>
    <w:rsid w:val="001A0639"/>
    <w:rsid w:val="001A4E0C"/>
    <w:rsid w:val="001B200D"/>
    <w:rsid w:val="001C5197"/>
    <w:rsid w:val="001C730C"/>
    <w:rsid w:val="001C74E8"/>
    <w:rsid w:val="001D4A49"/>
    <w:rsid w:val="001D7FB8"/>
    <w:rsid w:val="001E163F"/>
    <w:rsid w:val="001E307E"/>
    <w:rsid w:val="001F02ED"/>
    <w:rsid w:val="001F1627"/>
    <w:rsid w:val="00201358"/>
    <w:rsid w:val="00205837"/>
    <w:rsid w:val="002067F8"/>
    <w:rsid w:val="00225035"/>
    <w:rsid w:val="00234D3B"/>
    <w:rsid w:val="002444E9"/>
    <w:rsid w:val="00254054"/>
    <w:rsid w:val="0025409B"/>
    <w:rsid w:val="00261551"/>
    <w:rsid w:val="00261C01"/>
    <w:rsid w:val="00274DF5"/>
    <w:rsid w:val="00275D6F"/>
    <w:rsid w:val="00281CEB"/>
    <w:rsid w:val="0028737F"/>
    <w:rsid w:val="00294A70"/>
    <w:rsid w:val="002A0A54"/>
    <w:rsid w:val="002A2796"/>
    <w:rsid w:val="002B4011"/>
    <w:rsid w:val="002C180B"/>
    <w:rsid w:val="002C6AB8"/>
    <w:rsid w:val="002C751F"/>
    <w:rsid w:val="002D2C74"/>
    <w:rsid w:val="002E30DC"/>
    <w:rsid w:val="002E39C0"/>
    <w:rsid w:val="002E4CD8"/>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3EC3"/>
    <w:rsid w:val="00345C12"/>
    <w:rsid w:val="0035048C"/>
    <w:rsid w:val="00354870"/>
    <w:rsid w:val="0036062F"/>
    <w:rsid w:val="003614F6"/>
    <w:rsid w:val="003647CA"/>
    <w:rsid w:val="00365D37"/>
    <w:rsid w:val="0036619E"/>
    <w:rsid w:val="00372414"/>
    <w:rsid w:val="00373FA4"/>
    <w:rsid w:val="0037730C"/>
    <w:rsid w:val="00383AB0"/>
    <w:rsid w:val="00391C1F"/>
    <w:rsid w:val="003A1DDB"/>
    <w:rsid w:val="003A5332"/>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30850"/>
    <w:rsid w:val="00432517"/>
    <w:rsid w:val="004329A3"/>
    <w:rsid w:val="004351D3"/>
    <w:rsid w:val="00436287"/>
    <w:rsid w:val="004419C9"/>
    <w:rsid w:val="004422C8"/>
    <w:rsid w:val="00442500"/>
    <w:rsid w:val="0044358B"/>
    <w:rsid w:val="00445EE5"/>
    <w:rsid w:val="0045043F"/>
    <w:rsid w:val="00453682"/>
    <w:rsid w:val="0045681F"/>
    <w:rsid w:val="00460C81"/>
    <w:rsid w:val="0046147D"/>
    <w:rsid w:val="00461FC4"/>
    <w:rsid w:val="00462452"/>
    <w:rsid w:val="00467B6C"/>
    <w:rsid w:val="0047045A"/>
    <w:rsid w:val="00473974"/>
    <w:rsid w:val="00476D23"/>
    <w:rsid w:val="00491C2E"/>
    <w:rsid w:val="004946F8"/>
    <w:rsid w:val="0049575F"/>
    <w:rsid w:val="004A765C"/>
    <w:rsid w:val="004B0938"/>
    <w:rsid w:val="004B605B"/>
    <w:rsid w:val="004B670C"/>
    <w:rsid w:val="004C0428"/>
    <w:rsid w:val="004C529A"/>
    <w:rsid w:val="004C57A1"/>
    <w:rsid w:val="004E0486"/>
    <w:rsid w:val="004E3195"/>
    <w:rsid w:val="004E5E45"/>
    <w:rsid w:val="004F0024"/>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62E8E"/>
    <w:rsid w:val="00563793"/>
    <w:rsid w:val="00563DC4"/>
    <w:rsid w:val="005671B1"/>
    <w:rsid w:val="005728C9"/>
    <w:rsid w:val="0057444B"/>
    <w:rsid w:val="005804CF"/>
    <w:rsid w:val="00581250"/>
    <w:rsid w:val="005823BE"/>
    <w:rsid w:val="00582A9A"/>
    <w:rsid w:val="00585FE4"/>
    <w:rsid w:val="005949D5"/>
    <w:rsid w:val="00597954"/>
    <w:rsid w:val="005C36F3"/>
    <w:rsid w:val="005C46B4"/>
    <w:rsid w:val="005C6D57"/>
    <w:rsid w:val="005C7632"/>
    <w:rsid w:val="005D21EF"/>
    <w:rsid w:val="005D3196"/>
    <w:rsid w:val="005D4513"/>
    <w:rsid w:val="005D649E"/>
    <w:rsid w:val="005E7302"/>
    <w:rsid w:val="005F14B0"/>
    <w:rsid w:val="005F1A93"/>
    <w:rsid w:val="005F2A17"/>
    <w:rsid w:val="005F2AA1"/>
    <w:rsid w:val="005F33C5"/>
    <w:rsid w:val="005F6DC9"/>
    <w:rsid w:val="00600E45"/>
    <w:rsid w:val="00605435"/>
    <w:rsid w:val="00606192"/>
    <w:rsid w:val="00606F88"/>
    <w:rsid w:val="00613F38"/>
    <w:rsid w:val="006144EB"/>
    <w:rsid w:val="00614B03"/>
    <w:rsid w:val="006217DC"/>
    <w:rsid w:val="006425B3"/>
    <w:rsid w:val="0064759A"/>
    <w:rsid w:val="00650D44"/>
    <w:rsid w:val="00650E8D"/>
    <w:rsid w:val="00665E53"/>
    <w:rsid w:val="0066632B"/>
    <w:rsid w:val="006709A6"/>
    <w:rsid w:val="00670D7F"/>
    <w:rsid w:val="00681E5A"/>
    <w:rsid w:val="00684679"/>
    <w:rsid w:val="006846E6"/>
    <w:rsid w:val="006849E2"/>
    <w:rsid w:val="00686065"/>
    <w:rsid w:val="00686863"/>
    <w:rsid w:val="00694451"/>
    <w:rsid w:val="00694C09"/>
    <w:rsid w:val="0069799A"/>
    <w:rsid w:val="006A3FEE"/>
    <w:rsid w:val="006A518B"/>
    <w:rsid w:val="006C15AC"/>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191E"/>
    <w:rsid w:val="00734693"/>
    <w:rsid w:val="007350D9"/>
    <w:rsid w:val="00737F91"/>
    <w:rsid w:val="007451EB"/>
    <w:rsid w:val="007531C5"/>
    <w:rsid w:val="00756995"/>
    <w:rsid w:val="0075745C"/>
    <w:rsid w:val="007604C9"/>
    <w:rsid w:val="0076249E"/>
    <w:rsid w:val="007652F2"/>
    <w:rsid w:val="00767532"/>
    <w:rsid w:val="00770B74"/>
    <w:rsid w:val="00770EB4"/>
    <w:rsid w:val="00775E07"/>
    <w:rsid w:val="00780CC7"/>
    <w:rsid w:val="007903D5"/>
    <w:rsid w:val="00795CF2"/>
    <w:rsid w:val="007A09B4"/>
    <w:rsid w:val="007A49C0"/>
    <w:rsid w:val="007B5246"/>
    <w:rsid w:val="007B6134"/>
    <w:rsid w:val="007C3CE0"/>
    <w:rsid w:val="007D050F"/>
    <w:rsid w:val="007D3FF3"/>
    <w:rsid w:val="007D50B5"/>
    <w:rsid w:val="007D5FD5"/>
    <w:rsid w:val="007E4C53"/>
    <w:rsid w:val="007E58A1"/>
    <w:rsid w:val="007F0CED"/>
    <w:rsid w:val="007F55C2"/>
    <w:rsid w:val="007F6D09"/>
    <w:rsid w:val="007F75B3"/>
    <w:rsid w:val="00801F8C"/>
    <w:rsid w:val="00804F10"/>
    <w:rsid w:val="00805779"/>
    <w:rsid w:val="00811CCD"/>
    <w:rsid w:val="008122F6"/>
    <w:rsid w:val="00812F34"/>
    <w:rsid w:val="00813B26"/>
    <w:rsid w:val="00817F3F"/>
    <w:rsid w:val="0082207F"/>
    <w:rsid w:val="0083711B"/>
    <w:rsid w:val="008421DA"/>
    <w:rsid w:val="0084731C"/>
    <w:rsid w:val="00856066"/>
    <w:rsid w:val="008619F9"/>
    <w:rsid w:val="00864348"/>
    <w:rsid w:val="008805F6"/>
    <w:rsid w:val="008971F6"/>
    <w:rsid w:val="008A1758"/>
    <w:rsid w:val="008A6BC7"/>
    <w:rsid w:val="008A7B4B"/>
    <w:rsid w:val="008B206F"/>
    <w:rsid w:val="008B32D8"/>
    <w:rsid w:val="008C29F2"/>
    <w:rsid w:val="008C4953"/>
    <w:rsid w:val="008C5D33"/>
    <w:rsid w:val="008C6FC5"/>
    <w:rsid w:val="008E0907"/>
    <w:rsid w:val="008E133E"/>
    <w:rsid w:val="008E1393"/>
    <w:rsid w:val="008F2DC5"/>
    <w:rsid w:val="008F4AEA"/>
    <w:rsid w:val="009013A9"/>
    <w:rsid w:val="00904C9B"/>
    <w:rsid w:val="00910204"/>
    <w:rsid w:val="00910431"/>
    <w:rsid w:val="00910499"/>
    <w:rsid w:val="00911BA2"/>
    <w:rsid w:val="00914E67"/>
    <w:rsid w:val="00924129"/>
    <w:rsid w:val="009316A8"/>
    <w:rsid w:val="00937235"/>
    <w:rsid w:val="00953EB9"/>
    <w:rsid w:val="00960095"/>
    <w:rsid w:val="0096102D"/>
    <w:rsid w:val="00967005"/>
    <w:rsid w:val="00986A7D"/>
    <w:rsid w:val="00992130"/>
    <w:rsid w:val="009928C5"/>
    <w:rsid w:val="00992C6A"/>
    <w:rsid w:val="0099401B"/>
    <w:rsid w:val="009A511A"/>
    <w:rsid w:val="009B25A0"/>
    <w:rsid w:val="009B289B"/>
    <w:rsid w:val="009B3E3F"/>
    <w:rsid w:val="009B43A4"/>
    <w:rsid w:val="009C000B"/>
    <w:rsid w:val="009C091E"/>
    <w:rsid w:val="009C106B"/>
    <w:rsid w:val="009C4167"/>
    <w:rsid w:val="009C41C9"/>
    <w:rsid w:val="009D64F7"/>
    <w:rsid w:val="009E0513"/>
    <w:rsid w:val="009E1D63"/>
    <w:rsid w:val="009F1DAD"/>
    <w:rsid w:val="009F69DB"/>
    <w:rsid w:val="00A022B9"/>
    <w:rsid w:val="00A02511"/>
    <w:rsid w:val="00A14B6F"/>
    <w:rsid w:val="00A1513F"/>
    <w:rsid w:val="00A23A20"/>
    <w:rsid w:val="00A3325C"/>
    <w:rsid w:val="00A359CD"/>
    <w:rsid w:val="00A42B16"/>
    <w:rsid w:val="00A47B8D"/>
    <w:rsid w:val="00A47ECC"/>
    <w:rsid w:val="00A51CD9"/>
    <w:rsid w:val="00A55A08"/>
    <w:rsid w:val="00A57FE9"/>
    <w:rsid w:val="00A65FE6"/>
    <w:rsid w:val="00A67488"/>
    <w:rsid w:val="00A6752F"/>
    <w:rsid w:val="00A7009C"/>
    <w:rsid w:val="00A739B4"/>
    <w:rsid w:val="00A76197"/>
    <w:rsid w:val="00A76B0B"/>
    <w:rsid w:val="00A77A69"/>
    <w:rsid w:val="00A8210C"/>
    <w:rsid w:val="00A82644"/>
    <w:rsid w:val="00A84D87"/>
    <w:rsid w:val="00A8520C"/>
    <w:rsid w:val="00AA3068"/>
    <w:rsid w:val="00AA3382"/>
    <w:rsid w:val="00AB53D3"/>
    <w:rsid w:val="00AC54E3"/>
    <w:rsid w:val="00AC60B2"/>
    <w:rsid w:val="00AE08DD"/>
    <w:rsid w:val="00AE27A5"/>
    <w:rsid w:val="00AE69C3"/>
    <w:rsid w:val="00AF316B"/>
    <w:rsid w:val="00AF3C00"/>
    <w:rsid w:val="00B00234"/>
    <w:rsid w:val="00B00B30"/>
    <w:rsid w:val="00B02F86"/>
    <w:rsid w:val="00B11A8A"/>
    <w:rsid w:val="00B17B8C"/>
    <w:rsid w:val="00B20198"/>
    <w:rsid w:val="00B2557F"/>
    <w:rsid w:val="00B33CAB"/>
    <w:rsid w:val="00B400C0"/>
    <w:rsid w:val="00B409A2"/>
    <w:rsid w:val="00B41EF6"/>
    <w:rsid w:val="00B509FD"/>
    <w:rsid w:val="00B516AD"/>
    <w:rsid w:val="00B52770"/>
    <w:rsid w:val="00B55AA8"/>
    <w:rsid w:val="00B63B65"/>
    <w:rsid w:val="00B65D05"/>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7BDB"/>
    <w:rsid w:val="00BF0C38"/>
    <w:rsid w:val="00BF2908"/>
    <w:rsid w:val="00BF6AA1"/>
    <w:rsid w:val="00C00373"/>
    <w:rsid w:val="00C0144C"/>
    <w:rsid w:val="00C10665"/>
    <w:rsid w:val="00C11732"/>
    <w:rsid w:val="00C2720C"/>
    <w:rsid w:val="00C41A06"/>
    <w:rsid w:val="00C5096B"/>
    <w:rsid w:val="00C50E8C"/>
    <w:rsid w:val="00C64146"/>
    <w:rsid w:val="00C7354C"/>
    <w:rsid w:val="00C742A7"/>
    <w:rsid w:val="00C74F6D"/>
    <w:rsid w:val="00C907FF"/>
    <w:rsid w:val="00C925F9"/>
    <w:rsid w:val="00CB1A91"/>
    <w:rsid w:val="00CB5B64"/>
    <w:rsid w:val="00CB7F44"/>
    <w:rsid w:val="00CC0275"/>
    <w:rsid w:val="00CC0BF0"/>
    <w:rsid w:val="00CD3EC3"/>
    <w:rsid w:val="00CD3FCF"/>
    <w:rsid w:val="00CD455D"/>
    <w:rsid w:val="00CE1A43"/>
    <w:rsid w:val="00CF5E14"/>
    <w:rsid w:val="00D00068"/>
    <w:rsid w:val="00D004D7"/>
    <w:rsid w:val="00D06235"/>
    <w:rsid w:val="00D11BEA"/>
    <w:rsid w:val="00D13D92"/>
    <w:rsid w:val="00D15F23"/>
    <w:rsid w:val="00D17F75"/>
    <w:rsid w:val="00D219AF"/>
    <w:rsid w:val="00D225AE"/>
    <w:rsid w:val="00D257DC"/>
    <w:rsid w:val="00D26E4A"/>
    <w:rsid w:val="00D344CE"/>
    <w:rsid w:val="00D36EB1"/>
    <w:rsid w:val="00D46428"/>
    <w:rsid w:val="00D5111B"/>
    <w:rsid w:val="00D6250C"/>
    <w:rsid w:val="00D66790"/>
    <w:rsid w:val="00D71E31"/>
    <w:rsid w:val="00D72D4E"/>
    <w:rsid w:val="00D747EF"/>
    <w:rsid w:val="00D74910"/>
    <w:rsid w:val="00D8166E"/>
    <w:rsid w:val="00D8491C"/>
    <w:rsid w:val="00D914ED"/>
    <w:rsid w:val="00D93E1A"/>
    <w:rsid w:val="00D95387"/>
    <w:rsid w:val="00D95BEC"/>
    <w:rsid w:val="00DA17BE"/>
    <w:rsid w:val="00DA2F03"/>
    <w:rsid w:val="00DA5A54"/>
    <w:rsid w:val="00DB0C5A"/>
    <w:rsid w:val="00DB122C"/>
    <w:rsid w:val="00DB2A2F"/>
    <w:rsid w:val="00DB2ADB"/>
    <w:rsid w:val="00DB73B4"/>
    <w:rsid w:val="00DE135D"/>
    <w:rsid w:val="00DE2FDD"/>
    <w:rsid w:val="00DF180E"/>
    <w:rsid w:val="00DF74ED"/>
    <w:rsid w:val="00E014D4"/>
    <w:rsid w:val="00E04D5B"/>
    <w:rsid w:val="00E15872"/>
    <w:rsid w:val="00E16733"/>
    <w:rsid w:val="00E30478"/>
    <w:rsid w:val="00E339C0"/>
    <w:rsid w:val="00E40C37"/>
    <w:rsid w:val="00E426A7"/>
    <w:rsid w:val="00E43FA8"/>
    <w:rsid w:val="00E45AEB"/>
    <w:rsid w:val="00E51092"/>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8692C"/>
    <w:rsid w:val="00E924FF"/>
    <w:rsid w:val="00E92E2D"/>
    <w:rsid w:val="00EA0E75"/>
    <w:rsid w:val="00EB03A1"/>
    <w:rsid w:val="00EB0BCD"/>
    <w:rsid w:val="00EB3C86"/>
    <w:rsid w:val="00EC0B46"/>
    <w:rsid w:val="00EC167E"/>
    <w:rsid w:val="00EC1D83"/>
    <w:rsid w:val="00EC3BE7"/>
    <w:rsid w:val="00EC5950"/>
    <w:rsid w:val="00EC59BD"/>
    <w:rsid w:val="00ED07A7"/>
    <w:rsid w:val="00EE2116"/>
    <w:rsid w:val="00EE398D"/>
    <w:rsid w:val="00F05DC6"/>
    <w:rsid w:val="00F10367"/>
    <w:rsid w:val="00F126BF"/>
    <w:rsid w:val="00F13B25"/>
    <w:rsid w:val="00F16881"/>
    <w:rsid w:val="00F17262"/>
    <w:rsid w:val="00F17515"/>
    <w:rsid w:val="00F20D96"/>
    <w:rsid w:val="00F23E50"/>
    <w:rsid w:val="00F33D9D"/>
    <w:rsid w:val="00F34C0F"/>
    <w:rsid w:val="00F36A4C"/>
    <w:rsid w:val="00F55CCB"/>
    <w:rsid w:val="00F6545F"/>
    <w:rsid w:val="00F71E9A"/>
    <w:rsid w:val="00F73A02"/>
    <w:rsid w:val="00F81BE2"/>
    <w:rsid w:val="00F9583E"/>
    <w:rsid w:val="00F974D3"/>
    <w:rsid w:val="00F97613"/>
    <w:rsid w:val="00FB626C"/>
    <w:rsid w:val="00FD3882"/>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107577856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783571966">
      <w:bodyDiv w:val="1"/>
      <w:marLeft w:val="0"/>
      <w:marRight w:val="0"/>
      <w:marTop w:val="0"/>
      <w:marBottom w:val="0"/>
      <w:divBdr>
        <w:top w:val="none" w:sz="0" w:space="0" w:color="auto"/>
        <w:left w:val="none" w:sz="0" w:space="0" w:color="auto"/>
        <w:bottom w:val="none" w:sz="0" w:space="0" w:color="auto"/>
        <w:right w:val="none" w:sz="0" w:space="0" w:color="auto"/>
      </w:divBdr>
    </w:div>
    <w:div w:id="1916090404">
      <w:bodyDiv w:val="1"/>
      <w:marLeft w:val="0"/>
      <w:marRight w:val="0"/>
      <w:marTop w:val="0"/>
      <w:marBottom w:val="0"/>
      <w:divBdr>
        <w:top w:val="none" w:sz="0" w:space="0" w:color="auto"/>
        <w:left w:val="none" w:sz="0" w:space="0" w:color="auto"/>
        <w:bottom w:val="none" w:sz="0" w:space="0" w:color="auto"/>
        <w:right w:val="none" w:sz="0" w:space="0" w:color="auto"/>
      </w:divBdr>
    </w:div>
    <w:div w:id="201591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ABC2C-81B9-4E1A-AAE3-C5042273C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14</Pages>
  <Words>3621</Words>
  <Characters>19559</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23134</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31</cp:revision>
  <cp:lastPrinted>2018-02-19T19:35:00Z</cp:lastPrinted>
  <dcterms:created xsi:type="dcterms:W3CDTF">2018-02-19T16:57:00Z</dcterms:created>
  <dcterms:modified xsi:type="dcterms:W3CDTF">2018-03-07T13:39:00Z</dcterms:modified>
</cp:coreProperties>
</file>