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552315" w:rsidRDefault="00366084" w:rsidP="00366084">
      <w:pPr>
        <w:pStyle w:val="western"/>
        <w:shd w:val="clear" w:color="auto" w:fill="CCCCCC"/>
        <w:spacing w:after="0"/>
        <w:jc w:val="center"/>
        <w:rPr>
          <w:rFonts w:ascii="Arial" w:hAnsi="Arial" w:cs="Arial"/>
        </w:rPr>
      </w:pPr>
      <w:r w:rsidRPr="00552315">
        <w:rPr>
          <w:rFonts w:ascii="Arial" w:hAnsi="Arial" w:cs="Arial"/>
          <w:sz w:val="27"/>
          <w:szCs w:val="27"/>
        </w:rPr>
        <w:t>TERMO DE REFERÊNCIA</w:t>
      </w:r>
    </w:p>
    <w:p w:rsidR="00552315" w:rsidRDefault="00366084" w:rsidP="007C11E5">
      <w:pPr>
        <w:pStyle w:val="western"/>
        <w:numPr>
          <w:ilvl w:val="0"/>
          <w:numId w:val="4"/>
        </w:numPr>
        <w:spacing w:before="480" w:beforeAutospacing="0" w:after="0"/>
        <w:ind w:left="300"/>
        <w:rPr>
          <w:rFonts w:ascii="Arial" w:hAnsi="Arial" w:cs="Arial"/>
          <w:b/>
          <w:bCs/>
        </w:rPr>
      </w:pPr>
      <w:r w:rsidRPr="00D9083B">
        <w:rPr>
          <w:rFonts w:ascii="Arial" w:hAnsi="Arial" w:cs="Arial"/>
          <w:b/>
          <w:bCs/>
        </w:rPr>
        <w:t>OBJET</w:t>
      </w:r>
      <w:r w:rsidR="00552315">
        <w:rPr>
          <w:rFonts w:ascii="Arial" w:hAnsi="Arial" w:cs="Arial"/>
          <w:b/>
          <w:bCs/>
        </w:rPr>
        <w:t>O</w:t>
      </w:r>
    </w:p>
    <w:p w:rsidR="00552315" w:rsidRPr="00552315" w:rsidRDefault="00552315" w:rsidP="00552315">
      <w:pPr>
        <w:spacing w:before="120" w:line="360" w:lineRule="auto"/>
        <w:rPr>
          <w:rFonts w:cs="Arial"/>
          <w:sz w:val="24"/>
          <w:szCs w:val="24"/>
        </w:rPr>
      </w:pPr>
      <w:r w:rsidRPr="00552315">
        <w:rPr>
          <w:rFonts w:cs="Arial"/>
          <w:i/>
          <w:sz w:val="24"/>
          <w:szCs w:val="24"/>
        </w:rPr>
        <w:t>Implantação de Sistema de Registro de Preços, pelo prazo de 12 (doze) meses, para eventual a</w:t>
      </w:r>
      <w:r w:rsidRPr="00552315">
        <w:rPr>
          <w:rFonts w:cs="Arial"/>
          <w:sz w:val="24"/>
          <w:szCs w:val="24"/>
        </w:rPr>
        <w:t xml:space="preserve">quisição de </w:t>
      </w:r>
      <w:proofErr w:type="spellStart"/>
      <w:proofErr w:type="gramStart"/>
      <w:r>
        <w:rPr>
          <w:rFonts w:cs="Arial"/>
          <w:sz w:val="24"/>
          <w:szCs w:val="24"/>
        </w:rPr>
        <w:t>KITs</w:t>
      </w:r>
      <w:proofErr w:type="spellEnd"/>
      <w:proofErr w:type="gramEnd"/>
      <w:r>
        <w:rPr>
          <w:rFonts w:cs="Arial"/>
          <w:sz w:val="24"/>
          <w:szCs w:val="24"/>
        </w:rPr>
        <w:t xml:space="preserve"> de </w:t>
      </w:r>
      <w:proofErr w:type="spellStart"/>
      <w:r>
        <w:rPr>
          <w:rFonts w:cs="Arial"/>
          <w:sz w:val="24"/>
          <w:szCs w:val="24"/>
        </w:rPr>
        <w:t>Microcistina</w:t>
      </w:r>
      <w:proofErr w:type="spellEnd"/>
      <w:r>
        <w:rPr>
          <w:rFonts w:cs="Arial"/>
          <w:sz w:val="24"/>
          <w:szCs w:val="24"/>
        </w:rPr>
        <w:t xml:space="preserve"> e </w:t>
      </w:r>
      <w:proofErr w:type="spellStart"/>
      <w:r>
        <w:rPr>
          <w:rFonts w:cs="Arial"/>
          <w:sz w:val="24"/>
          <w:szCs w:val="24"/>
        </w:rPr>
        <w:t>Saxitoxina</w:t>
      </w:r>
      <w:proofErr w:type="spellEnd"/>
      <w:r>
        <w:rPr>
          <w:rFonts w:cs="Arial"/>
          <w:sz w:val="24"/>
          <w:szCs w:val="24"/>
        </w:rPr>
        <w:t xml:space="preserve"> </w:t>
      </w:r>
      <w:r w:rsidR="00E302F2">
        <w:rPr>
          <w:rFonts w:cs="Arial"/>
          <w:sz w:val="24"/>
          <w:szCs w:val="24"/>
        </w:rPr>
        <w:t xml:space="preserve">, Caldo Lactose e Caldo </w:t>
      </w:r>
      <w:proofErr w:type="spellStart"/>
      <w:r w:rsidR="00E302F2">
        <w:rPr>
          <w:rFonts w:cs="Arial"/>
          <w:sz w:val="24"/>
          <w:szCs w:val="24"/>
        </w:rPr>
        <w:t>Lauryl</w:t>
      </w:r>
      <w:proofErr w:type="spellEnd"/>
      <w:r w:rsidR="00E302F2">
        <w:rPr>
          <w:rFonts w:cs="Arial"/>
          <w:sz w:val="24"/>
          <w:szCs w:val="24"/>
        </w:rPr>
        <w:t xml:space="preserve"> </w:t>
      </w:r>
      <w:proofErr w:type="spellStart"/>
      <w:r w:rsidR="00E302F2">
        <w:rPr>
          <w:rFonts w:cs="Arial"/>
          <w:sz w:val="24"/>
          <w:szCs w:val="24"/>
        </w:rPr>
        <w:t>Triptose</w:t>
      </w:r>
      <w:proofErr w:type="spellEnd"/>
      <w:r w:rsidR="00E302F2">
        <w:rPr>
          <w:rFonts w:cs="Arial"/>
          <w:sz w:val="24"/>
          <w:szCs w:val="24"/>
        </w:rPr>
        <w:t xml:space="preserve"> </w:t>
      </w:r>
      <w:r>
        <w:rPr>
          <w:rFonts w:cs="Arial"/>
          <w:sz w:val="24"/>
          <w:szCs w:val="24"/>
        </w:rPr>
        <w:t>para a CESAMA</w:t>
      </w:r>
    </w:p>
    <w:p w:rsidR="00366084" w:rsidRPr="00552315" w:rsidRDefault="00366084" w:rsidP="00D9083B">
      <w:pPr>
        <w:pStyle w:val="western"/>
        <w:spacing w:before="480" w:beforeAutospacing="0" w:after="0" w:line="360" w:lineRule="auto"/>
        <w:rPr>
          <w:rFonts w:ascii="Arial" w:hAnsi="Arial" w:cs="Arial"/>
        </w:rPr>
      </w:pPr>
      <w:r w:rsidRPr="00552315">
        <w:rPr>
          <w:rFonts w:ascii="Arial" w:hAnsi="Arial" w:cs="Arial"/>
          <w:b/>
          <w:bCs/>
        </w:rPr>
        <w:t>2. JUSTIFICATIVAS</w:t>
      </w:r>
    </w:p>
    <w:p w:rsidR="00366084" w:rsidRDefault="00812434" w:rsidP="00D9083B">
      <w:pPr>
        <w:pStyle w:val="western"/>
        <w:spacing w:before="120" w:beforeAutospacing="0" w:after="0" w:line="360" w:lineRule="auto"/>
        <w:ind w:firstLine="567"/>
        <w:jc w:val="both"/>
        <w:rPr>
          <w:rFonts w:ascii="Arial" w:hAnsi="Arial" w:cs="Arial"/>
        </w:rPr>
      </w:pPr>
      <w:r w:rsidRPr="00D9083B">
        <w:rPr>
          <w:rFonts w:ascii="Arial" w:hAnsi="Arial" w:cs="Arial"/>
        </w:rPr>
        <w:t xml:space="preserve">Os produtos a serem adquiridos são utilizados rotineiramente pelo Laboratório Central </w:t>
      </w:r>
      <w:r w:rsidR="00250153">
        <w:rPr>
          <w:rFonts w:ascii="Arial" w:hAnsi="Arial" w:cs="Arial"/>
        </w:rPr>
        <w:t>em</w:t>
      </w:r>
      <w:r w:rsidR="004C6B6B">
        <w:rPr>
          <w:rFonts w:ascii="Arial" w:hAnsi="Arial" w:cs="Arial"/>
        </w:rPr>
        <w:t xml:space="preserve"> análises físico-químicas e bacteriológicas</w:t>
      </w:r>
      <w:r w:rsidRPr="00D9083B">
        <w:rPr>
          <w:rFonts w:ascii="Arial" w:hAnsi="Arial" w:cs="Arial"/>
        </w:rPr>
        <w:t>.</w:t>
      </w:r>
    </w:p>
    <w:p w:rsidR="00552315" w:rsidRPr="00552315" w:rsidRDefault="00552315" w:rsidP="00552315">
      <w:pPr>
        <w:pStyle w:val="western"/>
        <w:spacing w:before="120" w:beforeAutospacing="0" w:after="0" w:line="360" w:lineRule="auto"/>
        <w:ind w:firstLine="567"/>
        <w:jc w:val="both"/>
        <w:rPr>
          <w:rFonts w:ascii="Arial" w:hAnsi="Arial" w:cs="Arial"/>
        </w:rPr>
      </w:pPr>
      <w:r w:rsidRPr="00552315">
        <w:rPr>
          <w:rFonts w:ascii="Arial" w:hAnsi="Arial" w:cs="Arial"/>
        </w:rPr>
        <w:t xml:space="preserve">Os quantitativos totais expressos no Item 05 deste Termo de Referência são </w:t>
      </w:r>
      <w:proofErr w:type="gramStart"/>
      <w:r w:rsidRPr="00552315">
        <w:rPr>
          <w:rFonts w:ascii="Arial" w:hAnsi="Arial" w:cs="Arial"/>
        </w:rPr>
        <w:t>estimativas</w:t>
      </w:r>
      <w:proofErr w:type="gramEnd"/>
      <w:r w:rsidRPr="00552315">
        <w:rPr>
          <w:rFonts w:ascii="Arial" w:hAnsi="Arial" w:cs="Arial"/>
        </w:rPr>
        <w:t xml:space="preserve"> e representam previsões para as compras durante o prazo de 12 (doze) </w:t>
      </w:r>
      <w:proofErr w:type="gramStart"/>
      <w:r w:rsidRPr="00552315">
        <w:rPr>
          <w:rFonts w:ascii="Arial" w:hAnsi="Arial" w:cs="Arial"/>
        </w:rPr>
        <w:t>meses</w:t>
      </w:r>
      <w:proofErr w:type="gramEnd"/>
      <w:r w:rsidRPr="00552315">
        <w:rPr>
          <w:rFonts w:ascii="Arial" w:hAnsi="Arial" w:cs="Arial"/>
        </w:rPr>
        <w:t>.</w:t>
      </w:r>
    </w:p>
    <w:p w:rsidR="00366084" w:rsidRPr="00D9083B" w:rsidRDefault="00D9083B" w:rsidP="00552315">
      <w:pPr>
        <w:pStyle w:val="western"/>
        <w:spacing w:before="120" w:beforeAutospacing="0" w:after="0" w:line="360"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9E0040">
      <w:pPr>
        <w:pStyle w:val="western"/>
        <w:spacing w:before="480" w:beforeAutospacing="0" w:after="0" w:line="360" w:lineRule="auto"/>
        <w:rPr>
          <w:rFonts w:ascii="Arial" w:hAnsi="Arial" w:cs="Arial"/>
        </w:rPr>
      </w:pPr>
      <w:r w:rsidRPr="00D9083B">
        <w:rPr>
          <w:rFonts w:ascii="Arial" w:hAnsi="Arial" w:cs="Arial"/>
          <w:b/>
          <w:bCs/>
        </w:rPr>
        <w:t>3. RECURSOS FINANCEIROS</w:t>
      </w:r>
    </w:p>
    <w:p w:rsidR="00366084" w:rsidRPr="00D9083B" w:rsidRDefault="00366084" w:rsidP="00D9083B">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9A7008" w:rsidRDefault="00366084" w:rsidP="009E0040">
      <w:pPr>
        <w:pStyle w:val="western"/>
        <w:spacing w:before="480" w:beforeAutospacing="0" w:after="0" w:line="360" w:lineRule="auto"/>
        <w:rPr>
          <w:rFonts w:ascii="Arial" w:hAnsi="Arial" w:cs="Arial"/>
          <w:b/>
          <w:bCs/>
        </w:rPr>
      </w:pPr>
      <w:r w:rsidRPr="00D9083B">
        <w:rPr>
          <w:rFonts w:ascii="Arial" w:hAnsi="Arial" w:cs="Arial"/>
          <w:b/>
          <w:bCs/>
        </w:rPr>
        <w:t xml:space="preserve">4. </w:t>
      </w:r>
      <w:r w:rsidR="00D9083B">
        <w:rPr>
          <w:rFonts w:ascii="Arial" w:hAnsi="Arial" w:cs="Arial"/>
          <w:b/>
          <w:bCs/>
        </w:rPr>
        <w:t>ESPECIFICAÇÃO DO OBJE</w:t>
      </w:r>
      <w:r w:rsidR="00B716CD">
        <w:rPr>
          <w:rFonts w:ascii="Arial" w:hAnsi="Arial" w:cs="Arial"/>
          <w:b/>
          <w:bCs/>
        </w:rPr>
        <w:t>TO</w:t>
      </w:r>
    </w:p>
    <w:p w:rsidR="00FD0A9D" w:rsidRPr="0090420E" w:rsidRDefault="00FD0A9D" w:rsidP="00FD0A9D">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16"/>
          <w:szCs w:val="16"/>
        </w:rPr>
      </w:pPr>
      <w:r w:rsidRPr="0090420E">
        <w:rPr>
          <w:rFonts w:cs="Arial"/>
          <w:b/>
          <w:bCs/>
          <w:snapToGrid w:val="0"/>
          <w:color w:val="000000"/>
          <w:sz w:val="16"/>
          <w:szCs w:val="16"/>
        </w:rPr>
        <w:t xml:space="preserve">1- </w:t>
      </w:r>
      <w:proofErr w:type="spellStart"/>
      <w:r w:rsidRPr="0090420E">
        <w:rPr>
          <w:rFonts w:cs="Arial"/>
          <w:b/>
          <w:bCs/>
          <w:snapToGrid w:val="0"/>
          <w:color w:val="000000"/>
          <w:sz w:val="16"/>
          <w:szCs w:val="16"/>
        </w:rPr>
        <w:t>Req</w:t>
      </w:r>
      <w:proofErr w:type="spellEnd"/>
      <w:r w:rsidRPr="0090420E">
        <w:rPr>
          <w:rFonts w:cs="Arial"/>
          <w:b/>
          <w:bCs/>
          <w:snapToGrid w:val="0"/>
          <w:color w:val="000000"/>
          <w:sz w:val="16"/>
          <w:szCs w:val="16"/>
        </w:rPr>
        <w:t xml:space="preserve"> item</w:t>
      </w:r>
      <w:r w:rsidRPr="0090420E">
        <w:rPr>
          <w:rFonts w:cs="Arial"/>
          <w:sz w:val="16"/>
          <w:szCs w:val="16"/>
        </w:rPr>
        <w:tab/>
      </w:r>
      <w:r w:rsidRPr="0090420E">
        <w:rPr>
          <w:rFonts w:cs="Arial"/>
          <w:b/>
          <w:bCs/>
          <w:snapToGrid w:val="0"/>
          <w:color w:val="000000"/>
          <w:sz w:val="16"/>
          <w:szCs w:val="16"/>
        </w:rPr>
        <w:t>Código</w:t>
      </w:r>
      <w:r w:rsidRPr="0090420E">
        <w:rPr>
          <w:rFonts w:cs="Arial"/>
          <w:sz w:val="16"/>
          <w:szCs w:val="16"/>
        </w:rPr>
        <w:tab/>
      </w:r>
      <w:r w:rsidRPr="0090420E">
        <w:rPr>
          <w:rFonts w:cs="Arial"/>
          <w:b/>
          <w:bCs/>
          <w:snapToGrid w:val="0"/>
          <w:color w:val="000000"/>
          <w:sz w:val="16"/>
          <w:szCs w:val="16"/>
        </w:rPr>
        <w:t xml:space="preserve"> Item</w:t>
      </w:r>
      <w:r w:rsidRPr="0090420E">
        <w:rPr>
          <w:rFonts w:cs="Arial"/>
          <w:sz w:val="16"/>
          <w:szCs w:val="16"/>
        </w:rPr>
        <w:t xml:space="preserve">                                                </w:t>
      </w:r>
      <w:r w:rsidRPr="0090420E">
        <w:rPr>
          <w:rFonts w:cs="Arial"/>
          <w:b/>
          <w:bCs/>
          <w:snapToGrid w:val="0"/>
          <w:color w:val="000000"/>
          <w:sz w:val="16"/>
          <w:szCs w:val="16"/>
        </w:rPr>
        <w:t>Unidade</w:t>
      </w:r>
      <w:proofErr w:type="gramStart"/>
      <w:r w:rsidRPr="0090420E">
        <w:rPr>
          <w:rFonts w:cs="Arial"/>
          <w:sz w:val="16"/>
          <w:szCs w:val="16"/>
        </w:rPr>
        <w:t xml:space="preserve">   </w:t>
      </w:r>
      <w:proofErr w:type="gramEnd"/>
      <w:r w:rsidRPr="0090420E">
        <w:rPr>
          <w:rFonts w:cs="Arial"/>
          <w:b/>
          <w:bCs/>
          <w:snapToGrid w:val="0"/>
          <w:color w:val="000000"/>
          <w:sz w:val="16"/>
          <w:szCs w:val="16"/>
        </w:rPr>
        <w:t>Quantidade</w:t>
      </w:r>
      <w:r w:rsidRPr="0090420E">
        <w:rPr>
          <w:rFonts w:cs="Arial"/>
          <w:sz w:val="16"/>
          <w:szCs w:val="16"/>
        </w:rPr>
        <w:tab/>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16"/>
          <w:szCs w:val="16"/>
        </w:rPr>
      </w:pPr>
      <w:r w:rsidRPr="0090420E">
        <w:rPr>
          <w:rFonts w:cs="Arial"/>
          <w:snapToGrid w:val="0"/>
          <w:color w:val="000000"/>
          <w:sz w:val="16"/>
          <w:szCs w:val="16"/>
        </w:rPr>
        <w:t>58942-</w:t>
      </w:r>
      <w:r w:rsidRPr="0090420E">
        <w:rPr>
          <w:rFonts w:cs="Arial"/>
          <w:sz w:val="16"/>
          <w:szCs w:val="16"/>
        </w:rPr>
        <w:tab/>
      </w:r>
      <w:r w:rsidRPr="0090420E">
        <w:rPr>
          <w:rFonts w:cs="Arial"/>
          <w:snapToGrid w:val="0"/>
          <w:color w:val="000000"/>
          <w:sz w:val="16"/>
          <w:szCs w:val="16"/>
        </w:rPr>
        <w:t>002.109.0007-0</w:t>
      </w:r>
      <w:r w:rsidRPr="0090420E">
        <w:rPr>
          <w:rFonts w:cs="Arial"/>
          <w:sz w:val="16"/>
          <w:szCs w:val="16"/>
        </w:rPr>
        <w:tab/>
      </w:r>
      <w:r w:rsidRPr="0090420E">
        <w:rPr>
          <w:rFonts w:cs="Arial"/>
          <w:snapToGrid w:val="0"/>
          <w:color w:val="000000"/>
          <w:sz w:val="16"/>
          <w:szCs w:val="16"/>
        </w:rPr>
        <w:t>MICROCISTINA EM PLACA</w:t>
      </w:r>
      <w:r w:rsidR="0090420E">
        <w:rPr>
          <w:rFonts w:cs="Arial"/>
          <w:sz w:val="16"/>
          <w:szCs w:val="16"/>
        </w:rPr>
        <w:t xml:space="preserve">                 </w:t>
      </w:r>
      <w:r w:rsidRPr="0090420E">
        <w:rPr>
          <w:rFonts w:cs="Arial"/>
          <w:sz w:val="16"/>
          <w:szCs w:val="16"/>
        </w:rPr>
        <w:t xml:space="preserve"> </w:t>
      </w:r>
      <w:r w:rsidRPr="0090420E">
        <w:rPr>
          <w:rFonts w:cs="Arial"/>
          <w:snapToGrid w:val="0"/>
          <w:color w:val="000000"/>
          <w:sz w:val="16"/>
          <w:szCs w:val="16"/>
        </w:rPr>
        <w:t>KIT</w:t>
      </w:r>
      <w:r w:rsidRPr="0090420E">
        <w:rPr>
          <w:rFonts w:cs="Arial"/>
          <w:sz w:val="16"/>
          <w:szCs w:val="16"/>
        </w:rPr>
        <w:t xml:space="preserve">         </w:t>
      </w:r>
      <w:r w:rsidR="0090420E">
        <w:rPr>
          <w:rFonts w:cs="Arial"/>
          <w:sz w:val="16"/>
          <w:szCs w:val="16"/>
        </w:rPr>
        <w:t xml:space="preserve">  </w:t>
      </w:r>
      <w:r w:rsidRPr="0090420E">
        <w:rPr>
          <w:rFonts w:cs="Arial"/>
          <w:sz w:val="16"/>
          <w:szCs w:val="16"/>
        </w:rPr>
        <w:t xml:space="preserve">   </w:t>
      </w:r>
      <w:r w:rsidRPr="0090420E">
        <w:rPr>
          <w:rFonts w:cs="Arial"/>
          <w:snapToGrid w:val="0"/>
          <w:color w:val="000000"/>
          <w:sz w:val="16"/>
          <w:szCs w:val="16"/>
        </w:rPr>
        <w:t>4</w:t>
      </w:r>
    </w:p>
    <w:p w:rsidR="00FD0A9D" w:rsidRPr="0090420E" w:rsidRDefault="00FD0A9D" w:rsidP="00FD0A9D">
      <w:pPr>
        <w:widowControl w:val="0"/>
        <w:autoSpaceDE w:val="0"/>
        <w:autoSpaceDN w:val="0"/>
        <w:adjustRightInd w:val="0"/>
        <w:spacing w:line="62" w:lineRule="exact"/>
        <w:rPr>
          <w:rFonts w:cs="Arial"/>
          <w:sz w:val="16"/>
          <w:szCs w:val="16"/>
        </w:rPr>
      </w:pPr>
      <w:r w:rsidRPr="0090420E">
        <w:rPr>
          <w:rFonts w:cs="Arial"/>
          <w:sz w:val="16"/>
          <w:szCs w:val="16"/>
        </w:rPr>
        <w:tab/>
      </w:r>
    </w:p>
    <w:p w:rsidR="00FD0A9D" w:rsidRPr="0090420E" w:rsidRDefault="00FD0A9D" w:rsidP="00FD0A9D">
      <w:pPr>
        <w:widowControl w:val="0"/>
        <w:tabs>
          <w:tab w:val="left" w:pos="0"/>
          <w:tab w:val="left" w:pos="1545"/>
          <w:tab w:val="left" w:pos="7710"/>
          <w:tab w:val="left" w:pos="8310"/>
        </w:tabs>
        <w:autoSpaceDE w:val="0"/>
        <w:autoSpaceDN w:val="0"/>
        <w:adjustRightInd w:val="0"/>
        <w:spacing w:line="239" w:lineRule="exact"/>
        <w:rPr>
          <w:rFonts w:cs="Arial"/>
          <w:sz w:val="16"/>
          <w:szCs w:val="16"/>
        </w:rPr>
      </w:pPr>
      <w:r w:rsidRPr="0090420E">
        <w:rPr>
          <w:rFonts w:cs="Arial"/>
          <w:b/>
          <w:bCs/>
          <w:snapToGrid w:val="0"/>
          <w:color w:val="000000"/>
          <w:sz w:val="16"/>
          <w:szCs w:val="16"/>
        </w:rPr>
        <w:t xml:space="preserve">Descrição do Item </w:t>
      </w:r>
      <w:r w:rsidRPr="0090420E">
        <w:rPr>
          <w:rFonts w:cs="Arial"/>
          <w:sz w:val="16"/>
          <w:szCs w:val="16"/>
        </w:rPr>
        <w:tab/>
      </w:r>
      <w:r w:rsidRPr="0090420E">
        <w:rPr>
          <w:rFonts w:cs="Arial"/>
          <w:snapToGrid w:val="0"/>
          <w:color w:val="000000"/>
          <w:sz w:val="16"/>
          <w:szCs w:val="16"/>
        </w:rPr>
        <w:t xml:space="preserve">M041: </w:t>
      </w:r>
      <w:proofErr w:type="spellStart"/>
      <w:r w:rsidRPr="0090420E">
        <w:rPr>
          <w:rFonts w:cs="Arial"/>
          <w:snapToGrid w:val="0"/>
          <w:color w:val="000000"/>
          <w:sz w:val="16"/>
          <w:szCs w:val="16"/>
        </w:rPr>
        <w:t>Microcistina</w:t>
      </w:r>
      <w:proofErr w:type="spellEnd"/>
      <w:r w:rsidRPr="0090420E">
        <w:rPr>
          <w:rFonts w:cs="Arial"/>
          <w:snapToGrid w:val="0"/>
          <w:color w:val="000000"/>
          <w:sz w:val="16"/>
          <w:szCs w:val="16"/>
        </w:rPr>
        <w:t xml:space="preserve"> DM ELISA </w:t>
      </w:r>
      <w:r w:rsidRPr="0090420E">
        <w:rPr>
          <w:rFonts w:cs="Arial"/>
          <w:sz w:val="16"/>
          <w:szCs w:val="16"/>
        </w:rPr>
        <w:tab/>
      </w:r>
      <w:r w:rsidRPr="0090420E">
        <w:rPr>
          <w:rFonts w:cs="Arial"/>
          <w:snapToGrid w:val="0"/>
          <w:color w:val="000000"/>
          <w:sz w:val="16"/>
          <w:szCs w:val="16"/>
        </w:rPr>
        <w:t xml:space="preserve"> </w:t>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r w:rsidRPr="0090420E">
        <w:rPr>
          <w:rFonts w:cs="Arial"/>
          <w:snapToGrid w:val="0"/>
          <w:color w:val="000000"/>
          <w:sz w:val="16"/>
          <w:szCs w:val="16"/>
        </w:rPr>
        <w:t xml:space="preserve">Embalagem: 01 placa com 96 poços, kit quantitativo para determinação de  </w:t>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proofErr w:type="spellStart"/>
      <w:proofErr w:type="gramStart"/>
      <w:r w:rsidRPr="0090420E">
        <w:rPr>
          <w:rFonts w:cs="Arial"/>
          <w:snapToGrid w:val="0"/>
          <w:color w:val="000000"/>
          <w:sz w:val="16"/>
          <w:szCs w:val="16"/>
        </w:rPr>
        <w:t>microcistinas</w:t>
      </w:r>
      <w:proofErr w:type="spellEnd"/>
      <w:proofErr w:type="gramEnd"/>
      <w:r w:rsidRPr="0090420E">
        <w:rPr>
          <w:rFonts w:cs="Arial"/>
          <w:snapToGrid w:val="0"/>
          <w:color w:val="000000"/>
          <w:sz w:val="16"/>
          <w:szCs w:val="16"/>
        </w:rPr>
        <w:t>/</w:t>
      </w:r>
      <w:proofErr w:type="spellStart"/>
      <w:r w:rsidRPr="0090420E">
        <w:rPr>
          <w:rFonts w:cs="Arial"/>
          <w:snapToGrid w:val="0"/>
          <w:color w:val="000000"/>
          <w:sz w:val="16"/>
          <w:szCs w:val="16"/>
        </w:rPr>
        <w:t>nodularinas</w:t>
      </w:r>
      <w:proofErr w:type="spellEnd"/>
      <w:r w:rsidRPr="0090420E">
        <w:rPr>
          <w:rFonts w:cs="Arial"/>
          <w:snapToGrid w:val="0"/>
          <w:color w:val="000000"/>
          <w:sz w:val="16"/>
          <w:szCs w:val="16"/>
        </w:rPr>
        <w:t xml:space="preserve">  em amostras de água , contendo: </w:t>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r w:rsidRPr="0090420E">
        <w:rPr>
          <w:rFonts w:cs="Arial"/>
          <w:snapToGrid w:val="0"/>
          <w:color w:val="000000"/>
          <w:sz w:val="16"/>
          <w:szCs w:val="16"/>
        </w:rPr>
        <w:t>-</w:t>
      </w:r>
      <w:proofErr w:type="gramStart"/>
      <w:r w:rsidRPr="0090420E">
        <w:rPr>
          <w:rFonts w:cs="Arial"/>
          <w:snapToGrid w:val="0"/>
          <w:color w:val="000000"/>
          <w:sz w:val="16"/>
          <w:szCs w:val="16"/>
        </w:rPr>
        <w:t xml:space="preserve">    </w:t>
      </w:r>
      <w:proofErr w:type="spellStart"/>
      <w:proofErr w:type="gramEnd"/>
      <w:r w:rsidRPr="0090420E">
        <w:rPr>
          <w:rFonts w:cs="Arial"/>
          <w:snapToGrid w:val="0"/>
          <w:color w:val="000000"/>
          <w:sz w:val="16"/>
          <w:szCs w:val="16"/>
        </w:rPr>
        <w:t>Microplacas</w:t>
      </w:r>
      <w:proofErr w:type="spellEnd"/>
      <w:r w:rsidRPr="0090420E">
        <w:rPr>
          <w:rFonts w:cs="Arial"/>
          <w:snapToGrid w:val="0"/>
          <w:color w:val="000000"/>
          <w:sz w:val="16"/>
          <w:szCs w:val="16"/>
        </w:rPr>
        <w:t xml:space="preserve">  (12  x  8  tiras)  cobertas  com  um  segundo  anticorpo  (caprino  </w:t>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proofErr w:type="gramStart"/>
      <w:r w:rsidRPr="0090420E">
        <w:rPr>
          <w:rFonts w:cs="Arial"/>
          <w:snapToGrid w:val="0"/>
          <w:color w:val="000000"/>
          <w:sz w:val="16"/>
          <w:szCs w:val="16"/>
        </w:rPr>
        <w:t>anti</w:t>
      </w:r>
      <w:proofErr w:type="gramEnd"/>
      <w:r w:rsidRPr="0090420E">
        <w:rPr>
          <w:rFonts w:cs="Arial"/>
          <w:snapToGrid w:val="0"/>
          <w:color w:val="000000"/>
          <w:sz w:val="16"/>
          <w:szCs w:val="16"/>
        </w:rPr>
        <w:t xml:space="preserve"> camundongo); </w:t>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r w:rsidRPr="0090420E">
        <w:rPr>
          <w:rFonts w:cs="Arial"/>
          <w:snapToGrid w:val="0"/>
          <w:color w:val="000000"/>
          <w:sz w:val="16"/>
          <w:szCs w:val="16"/>
        </w:rPr>
        <w:t>-</w:t>
      </w:r>
      <w:proofErr w:type="gramStart"/>
      <w:r w:rsidRPr="0090420E">
        <w:rPr>
          <w:rFonts w:cs="Arial"/>
          <w:snapToGrid w:val="0"/>
          <w:color w:val="000000"/>
          <w:sz w:val="16"/>
          <w:szCs w:val="16"/>
        </w:rPr>
        <w:t xml:space="preserve">    </w:t>
      </w:r>
      <w:proofErr w:type="gramEnd"/>
      <w:r w:rsidRPr="0090420E">
        <w:rPr>
          <w:rFonts w:cs="Arial"/>
          <w:snapToGrid w:val="0"/>
          <w:color w:val="000000"/>
          <w:sz w:val="16"/>
          <w:szCs w:val="16"/>
        </w:rPr>
        <w:t xml:space="preserve">6 frascos contendo Padrões (Standards): 0; 0.15; 0.40; 1.0; 2.0 e 5.0 </w:t>
      </w:r>
      <w:proofErr w:type="spellStart"/>
      <w:r w:rsidRPr="0090420E">
        <w:rPr>
          <w:rFonts w:cs="Arial"/>
          <w:snapToGrid w:val="0"/>
          <w:color w:val="000000"/>
          <w:sz w:val="16"/>
          <w:szCs w:val="16"/>
        </w:rPr>
        <w:t>ppb</w:t>
      </w:r>
      <w:proofErr w:type="spellEnd"/>
      <w:r w:rsidRPr="0090420E">
        <w:rPr>
          <w:rFonts w:cs="Arial"/>
          <w:snapToGrid w:val="0"/>
          <w:color w:val="000000"/>
          <w:sz w:val="16"/>
          <w:szCs w:val="16"/>
        </w:rPr>
        <w:t xml:space="preserve">; </w:t>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r w:rsidRPr="0090420E">
        <w:rPr>
          <w:rFonts w:cs="Arial"/>
          <w:snapToGrid w:val="0"/>
          <w:color w:val="000000"/>
          <w:sz w:val="16"/>
          <w:szCs w:val="16"/>
        </w:rPr>
        <w:t>-</w:t>
      </w:r>
      <w:proofErr w:type="gramStart"/>
      <w:r w:rsidRPr="0090420E">
        <w:rPr>
          <w:rFonts w:cs="Arial"/>
          <w:snapToGrid w:val="0"/>
          <w:color w:val="000000"/>
          <w:sz w:val="16"/>
          <w:szCs w:val="16"/>
        </w:rPr>
        <w:t xml:space="preserve">    </w:t>
      </w:r>
      <w:proofErr w:type="gramEnd"/>
      <w:r w:rsidRPr="0090420E">
        <w:rPr>
          <w:rFonts w:cs="Arial"/>
          <w:snapToGrid w:val="0"/>
          <w:color w:val="000000"/>
          <w:sz w:val="16"/>
          <w:szCs w:val="16"/>
        </w:rPr>
        <w:t>1 controle (</w:t>
      </w:r>
      <w:proofErr w:type="spellStart"/>
      <w:r w:rsidRPr="0090420E">
        <w:rPr>
          <w:rFonts w:cs="Arial"/>
          <w:snapToGrid w:val="0"/>
          <w:color w:val="000000"/>
          <w:sz w:val="16"/>
          <w:szCs w:val="16"/>
        </w:rPr>
        <w:t>Control</w:t>
      </w:r>
      <w:proofErr w:type="spellEnd"/>
      <w:r w:rsidRPr="0090420E">
        <w:rPr>
          <w:rFonts w:cs="Arial"/>
          <w:snapToGrid w:val="0"/>
          <w:color w:val="000000"/>
          <w:sz w:val="16"/>
          <w:szCs w:val="16"/>
        </w:rPr>
        <w:t xml:space="preserve">): 0.75 </w:t>
      </w:r>
      <w:proofErr w:type="spellStart"/>
      <w:r w:rsidRPr="0090420E">
        <w:rPr>
          <w:rFonts w:cs="Arial"/>
          <w:snapToGrid w:val="0"/>
          <w:color w:val="000000"/>
          <w:sz w:val="16"/>
          <w:szCs w:val="16"/>
        </w:rPr>
        <w:t>ppb</w:t>
      </w:r>
      <w:proofErr w:type="spellEnd"/>
      <w:r w:rsidRPr="0090420E">
        <w:rPr>
          <w:rFonts w:cs="Arial"/>
          <w:snapToGrid w:val="0"/>
          <w:color w:val="000000"/>
          <w:sz w:val="16"/>
          <w:szCs w:val="16"/>
        </w:rPr>
        <w:t xml:space="preserve">; </w:t>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r w:rsidRPr="0090420E">
        <w:rPr>
          <w:rFonts w:cs="Arial"/>
          <w:snapToGrid w:val="0"/>
          <w:color w:val="000000"/>
          <w:sz w:val="16"/>
          <w:szCs w:val="16"/>
        </w:rPr>
        <w:t>-</w:t>
      </w:r>
      <w:proofErr w:type="gramStart"/>
      <w:r w:rsidRPr="0090420E">
        <w:rPr>
          <w:rFonts w:cs="Arial"/>
          <w:snapToGrid w:val="0"/>
          <w:color w:val="000000"/>
          <w:sz w:val="16"/>
          <w:szCs w:val="16"/>
        </w:rPr>
        <w:t xml:space="preserve">    </w:t>
      </w:r>
      <w:proofErr w:type="gramEnd"/>
      <w:r w:rsidRPr="0090420E">
        <w:rPr>
          <w:rFonts w:cs="Arial"/>
          <w:snapToGrid w:val="0"/>
          <w:color w:val="000000"/>
          <w:sz w:val="16"/>
          <w:szCs w:val="16"/>
        </w:rPr>
        <w:t xml:space="preserve">1 frasco contendo Solução anticorpo (monoclonal anti </w:t>
      </w:r>
      <w:proofErr w:type="spellStart"/>
      <w:r w:rsidRPr="0090420E">
        <w:rPr>
          <w:rFonts w:cs="Arial"/>
          <w:snapToGrid w:val="0"/>
          <w:color w:val="000000"/>
          <w:sz w:val="16"/>
          <w:szCs w:val="16"/>
        </w:rPr>
        <w:t>microcistinas</w:t>
      </w:r>
      <w:proofErr w:type="spellEnd"/>
      <w:r w:rsidRPr="0090420E">
        <w:rPr>
          <w:rFonts w:cs="Arial"/>
          <w:snapToGrid w:val="0"/>
          <w:color w:val="000000"/>
          <w:sz w:val="16"/>
          <w:szCs w:val="16"/>
        </w:rPr>
        <w:t xml:space="preserve">); </w:t>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lastRenderedPageBreak/>
        <w:tab/>
      </w:r>
      <w:r w:rsidRPr="0090420E">
        <w:rPr>
          <w:rFonts w:cs="Arial"/>
          <w:snapToGrid w:val="0"/>
          <w:color w:val="000000"/>
          <w:sz w:val="16"/>
          <w:szCs w:val="16"/>
        </w:rPr>
        <w:t>-</w:t>
      </w:r>
      <w:proofErr w:type="gramStart"/>
      <w:r w:rsidRPr="0090420E">
        <w:rPr>
          <w:rFonts w:cs="Arial"/>
          <w:snapToGrid w:val="0"/>
          <w:color w:val="000000"/>
          <w:sz w:val="16"/>
          <w:szCs w:val="16"/>
        </w:rPr>
        <w:t xml:space="preserve">    </w:t>
      </w:r>
      <w:proofErr w:type="gramEnd"/>
      <w:r w:rsidRPr="0090420E">
        <w:rPr>
          <w:rFonts w:cs="Arial"/>
          <w:snapToGrid w:val="0"/>
          <w:color w:val="000000"/>
          <w:sz w:val="16"/>
          <w:szCs w:val="16"/>
        </w:rPr>
        <w:t xml:space="preserve">1 frasco contendo </w:t>
      </w:r>
      <w:proofErr w:type="spellStart"/>
      <w:r w:rsidRPr="0090420E">
        <w:rPr>
          <w:rFonts w:cs="Arial"/>
          <w:snapToGrid w:val="0"/>
          <w:color w:val="000000"/>
          <w:sz w:val="16"/>
          <w:szCs w:val="16"/>
        </w:rPr>
        <w:t>Microcistina-HRP</w:t>
      </w:r>
      <w:proofErr w:type="spellEnd"/>
      <w:r w:rsidRPr="0090420E">
        <w:rPr>
          <w:rFonts w:cs="Arial"/>
          <w:snapToGrid w:val="0"/>
          <w:color w:val="000000"/>
          <w:sz w:val="16"/>
          <w:szCs w:val="16"/>
        </w:rPr>
        <w:t xml:space="preserve"> (</w:t>
      </w:r>
      <w:proofErr w:type="spellStart"/>
      <w:r w:rsidRPr="0090420E">
        <w:rPr>
          <w:rFonts w:cs="Arial"/>
          <w:snapToGrid w:val="0"/>
          <w:color w:val="000000"/>
          <w:sz w:val="16"/>
          <w:szCs w:val="16"/>
        </w:rPr>
        <w:t>Conjugate</w:t>
      </w:r>
      <w:proofErr w:type="spellEnd"/>
      <w:r w:rsidRPr="0090420E">
        <w:rPr>
          <w:rFonts w:cs="Arial"/>
          <w:snapToGrid w:val="0"/>
          <w:color w:val="000000"/>
          <w:sz w:val="16"/>
          <w:szCs w:val="16"/>
        </w:rPr>
        <w:t xml:space="preserve">); </w:t>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r w:rsidRPr="0090420E">
        <w:rPr>
          <w:rFonts w:cs="Arial"/>
          <w:snapToGrid w:val="0"/>
          <w:color w:val="000000"/>
          <w:sz w:val="16"/>
          <w:szCs w:val="16"/>
        </w:rPr>
        <w:t>-</w:t>
      </w:r>
      <w:proofErr w:type="gramStart"/>
      <w:r w:rsidRPr="0090420E">
        <w:rPr>
          <w:rFonts w:cs="Arial"/>
          <w:snapToGrid w:val="0"/>
          <w:color w:val="000000"/>
          <w:sz w:val="16"/>
          <w:szCs w:val="16"/>
        </w:rPr>
        <w:t xml:space="preserve">    </w:t>
      </w:r>
      <w:proofErr w:type="gramEnd"/>
      <w:r w:rsidRPr="0090420E">
        <w:rPr>
          <w:rFonts w:cs="Arial"/>
          <w:snapToGrid w:val="0"/>
          <w:color w:val="000000"/>
          <w:sz w:val="16"/>
          <w:szCs w:val="16"/>
        </w:rPr>
        <w:t xml:space="preserve">1 frasco contendo Diluente/zero; </w:t>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r w:rsidRPr="0090420E">
        <w:rPr>
          <w:rFonts w:cs="Arial"/>
          <w:snapToGrid w:val="0"/>
          <w:color w:val="000000"/>
          <w:sz w:val="16"/>
          <w:szCs w:val="16"/>
        </w:rPr>
        <w:t>-</w:t>
      </w:r>
      <w:proofErr w:type="gramStart"/>
      <w:r w:rsidRPr="0090420E">
        <w:rPr>
          <w:rFonts w:cs="Arial"/>
          <w:snapToGrid w:val="0"/>
          <w:color w:val="000000"/>
          <w:sz w:val="16"/>
          <w:szCs w:val="16"/>
        </w:rPr>
        <w:t xml:space="preserve">    </w:t>
      </w:r>
      <w:proofErr w:type="gramEnd"/>
      <w:r w:rsidRPr="0090420E">
        <w:rPr>
          <w:rFonts w:cs="Arial"/>
          <w:snapToGrid w:val="0"/>
          <w:color w:val="000000"/>
          <w:sz w:val="16"/>
          <w:szCs w:val="16"/>
        </w:rPr>
        <w:t>1 frasco contendo Solução de lavagem (</w:t>
      </w:r>
      <w:proofErr w:type="spellStart"/>
      <w:r w:rsidRPr="0090420E">
        <w:rPr>
          <w:rFonts w:cs="Arial"/>
          <w:snapToGrid w:val="0"/>
          <w:color w:val="000000"/>
          <w:sz w:val="16"/>
          <w:szCs w:val="16"/>
        </w:rPr>
        <w:t>Wash</w:t>
      </w:r>
      <w:proofErr w:type="spellEnd"/>
      <w:r w:rsidRPr="0090420E">
        <w:rPr>
          <w:rFonts w:cs="Arial"/>
          <w:snapToGrid w:val="0"/>
          <w:color w:val="000000"/>
          <w:sz w:val="16"/>
          <w:szCs w:val="16"/>
        </w:rPr>
        <w:t xml:space="preserve"> Solution) 5X concentrada; </w:t>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r w:rsidRPr="0090420E">
        <w:rPr>
          <w:rFonts w:cs="Arial"/>
          <w:snapToGrid w:val="0"/>
          <w:color w:val="000000"/>
          <w:sz w:val="16"/>
          <w:szCs w:val="16"/>
        </w:rPr>
        <w:t>-</w:t>
      </w:r>
      <w:proofErr w:type="gramStart"/>
      <w:r w:rsidRPr="0090420E">
        <w:rPr>
          <w:rFonts w:cs="Arial"/>
          <w:snapToGrid w:val="0"/>
          <w:color w:val="000000"/>
          <w:sz w:val="16"/>
          <w:szCs w:val="16"/>
        </w:rPr>
        <w:t xml:space="preserve">    </w:t>
      </w:r>
      <w:proofErr w:type="gramEnd"/>
      <w:r w:rsidRPr="0090420E">
        <w:rPr>
          <w:rFonts w:cs="Arial"/>
          <w:snapToGrid w:val="0"/>
          <w:color w:val="000000"/>
          <w:sz w:val="16"/>
          <w:szCs w:val="16"/>
        </w:rPr>
        <w:t>1 frasco contendo Solução de cor (</w:t>
      </w:r>
      <w:proofErr w:type="spellStart"/>
      <w:r w:rsidRPr="0090420E">
        <w:rPr>
          <w:rFonts w:cs="Arial"/>
          <w:snapToGrid w:val="0"/>
          <w:color w:val="000000"/>
          <w:sz w:val="16"/>
          <w:szCs w:val="16"/>
        </w:rPr>
        <w:t>Color</w:t>
      </w:r>
      <w:proofErr w:type="spellEnd"/>
      <w:r w:rsidRPr="0090420E">
        <w:rPr>
          <w:rFonts w:cs="Arial"/>
          <w:snapToGrid w:val="0"/>
          <w:color w:val="000000"/>
          <w:sz w:val="16"/>
          <w:szCs w:val="16"/>
        </w:rPr>
        <w:t xml:space="preserve"> Solution) (TMB); </w:t>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napToGrid w:val="0"/>
          <w:color w:val="000000"/>
          <w:sz w:val="16"/>
          <w:szCs w:val="16"/>
        </w:rPr>
      </w:pPr>
      <w:r w:rsidRPr="0090420E">
        <w:rPr>
          <w:rFonts w:cs="Arial"/>
          <w:sz w:val="16"/>
          <w:szCs w:val="16"/>
        </w:rPr>
        <w:tab/>
      </w:r>
      <w:r w:rsidRPr="0090420E">
        <w:rPr>
          <w:rFonts w:cs="Arial"/>
          <w:snapToGrid w:val="0"/>
          <w:color w:val="000000"/>
          <w:sz w:val="16"/>
          <w:szCs w:val="16"/>
        </w:rPr>
        <w:t>-</w:t>
      </w:r>
      <w:proofErr w:type="gramStart"/>
      <w:r w:rsidRPr="0090420E">
        <w:rPr>
          <w:rFonts w:cs="Arial"/>
          <w:snapToGrid w:val="0"/>
          <w:color w:val="000000"/>
          <w:sz w:val="16"/>
          <w:szCs w:val="16"/>
        </w:rPr>
        <w:t xml:space="preserve">    </w:t>
      </w:r>
      <w:proofErr w:type="gramEnd"/>
      <w:r w:rsidRPr="0090420E">
        <w:rPr>
          <w:rFonts w:cs="Arial"/>
          <w:snapToGrid w:val="0"/>
          <w:color w:val="000000"/>
          <w:sz w:val="16"/>
          <w:szCs w:val="16"/>
        </w:rPr>
        <w:t>1 frasco contendo Solução de parada (</w:t>
      </w:r>
      <w:proofErr w:type="spellStart"/>
      <w:r w:rsidRPr="0090420E">
        <w:rPr>
          <w:rFonts w:cs="Arial"/>
          <w:snapToGrid w:val="0"/>
          <w:color w:val="000000"/>
          <w:sz w:val="16"/>
          <w:szCs w:val="16"/>
        </w:rPr>
        <w:t>Stop</w:t>
      </w:r>
      <w:proofErr w:type="spellEnd"/>
      <w:r w:rsidRPr="0090420E">
        <w:rPr>
          <w:rFonts w:cs="Arial"/>
          <w:snapToGrid w:val="0"/>
          <w:color w:val="000000"/>
          <w:sz w:val="16"/>
          <w:szCs w:val="16"/>
        </w:rPr>
        <w:t xml:space="preserve"> Solution).</w:t>
      </w:r>
    </w:p>
    <w:p w:rsidR="00FD0A9D" w:rsidRPr="0090420E" w:rsidRDefault="00FD0A9D" w:rsidP="00FD0A9D">
      <w:pPr>
        <w:widowControl w:val="0"/>
        <w:tabs>
          <w:tab w:val="left" w:pos="1545"/>
        </w:tabs>
        <w:autoSpaceDE w:val="0"/>
        <w:autoSpaceDN w:val="0"/>
        <w:adjustRightInd w:val="0"/>
        <w:spacing w:line="148" w:lineRule="exact"/>
        <w:rPr>
          <w:rFonts w:cs="Arial"/>
          <w:snapToGrid w:val="0"/>
          <w:color w:val="000000"/>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napToGrid w:val="0"/>
          <w:color w:val="000000"/>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napToGrid w:val="0"/>
          <w:color w:val="000000"/>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r w:rsidRPr="0090420E">
        <w:rPr>
          <w:rFonts w:cs="Arial"/>
          <w:snapToGrid w:val="0"/>
          <w:color w:val="000000"/>
          <w:sz w:val="16"/>
          <w:szCs w:val="16"/>
        </w:rPr>
        <w:t>I</w:t>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z w:val="16"/>
          <w:szCs w:val="16"/>
        </w:rPr>
      </w:pPr>
      <w:r w:rsidRPr="0090420E">
        <w:rPr>
          <w:rFonts w:cs="Arial"/>
          <w:snapToGrid w:val="0"/>
          <w:color w:val="000000"/>
          <w:sz w:val="16"/>
          <w:szCs w:val="16"/>
        </w:rPr>
        <w:t>2- 58942-</w:t>
      </w:r>
      <w:r w:rsidRPr="0090420E">
        <w:rPr>
          <w:rFonts w:cs="Arial"/>
          <w:sz w:val="16"/>
          <w:szCs w:val="16"/>
        </w:rPr>
        <w:tab/>
      </w:r>
      <w:r w:rsidRPr="0090420E">
        <w:rPr>
          <w:rFonts w:cs="Arial"/>
          <w:snapToGrid w:val="0"/>
          <w:color w:val="000000"/>
          <w:sz w:val="16"/>
          <w:szCs w:val="16"/>
        </w:rPr>
        <w:t>002.176.0001-8</w:t>
      </w:r>
      <w:r w:rsidRPr="0090420E">
        <w:rPr>
          <w:rFonts w:cs="Arial"/>
          <w:sz w:val="16"/>
          <w:szCs w:val="16"/>
        </w:rPr>
        <w:tab/>
      </w:r>
      <w:r w:rsidRPr="0090420E">
        <w:rPr>
          <w:rFonts w:cs="Arial"/>
          <w:snapToGrid w:val="0"/>
          <w:color w:val="000000"/>
          <w:sz w:val="16"/>
          <w:szCs w:val="16"/>
        </w:rPr>
        <w:t>SAXITOXINA EM PLACA</w:t>
      </w:r>
      <w:r w:rsidRPr="0090420E">
        <w:rPr>
          <w:rFonts w:cs="Arial"/>
          <w:sz w:val="16"/>
          <w:szCs w:val="16"/>
        </w:rPr>
        <w:t xml:space="preserve">                                      </w:t>
      </w:r>
      <w:r w:rsidRPr="0090420E">
        <w:rPr>
          <w:rFonts w:cs="Arial"/>
          <w:snapToGrid w:val="0"/>
          <w:color w:val="000000"/>
          <w:sz w:val="16"/>
          <w:szCs w:val="16"/>
        </w:rPr>
        <w:t>KIT</w:t>
      </w:r>
      <w:r w:rsidRPr="0090420E">
        <w:rPr>
          <w:rFonts w:cs="Arial"/>
          <w:sz w:val="16"/>
          <w:szCs w:val="16"/>
        </w:rPr>
        <w:t xml:space="preserve">        </w:t>
      </w:r>
      <w:r w:rsidRPr="0090420E">
        <w:rPr>
          <w:rFonts w:cs="Arial"/>
          <w:snapToGrid w:val="0"/>
          <w:color w:val="000000"/>
          <w:sz w:val="16"/>
          <w:szCs w:val="16"/>
        </w:rPr>
        <w:t>4</w:t>
      </w:r>
      <w:r w:rsidRPr="0090420E">
        <w:rPr>
          <w:rFonts w:cs="Arial"/>
          <w:sz w:val="16"/>
          <w:szCs w:val="16"/>
        </w:rPr>
        <w:tab/>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0"/>
          <w:tab w:val="left" w:pos="1545"/>
          <w:tab w:val="left" w:pos="7710"/>
          <w:tab w:val="left" w:pos="8310"/>
        </w:tabs>
        <w:autoSpaceDE w:val="0"/>
        <w:autoSpaceDN w:val="0"/>
        <w:adjustRightInd w:val="0"/>
        <w:spacing w:line="239" w:lineRule="exact"/>
        <w:rPr>
          <w:rFonts w:cs="Arial"/>
          <w:sz w:val="16"/>
          <w:szCs w:val="16"/>
        </w:rPr>
      </w:pPr>
      <w:r w:rsidRPr="0090420E">
        <w:rPr>
          <w:rFonts w:cs="Arial"/>
          <w:b/>
          <w:bCs/>
          <w:snapToGrid w:val="0"/>
          <w:color w:val="000000"/>
          <w:sz w:val="16"/>
          <w:szCs w:val="16"/>
        </w:rPr>
        <w:t xml:space="preserve">Descrição do Item </w:t>
      </w:r>
      <w:r w:rsidRPr="0090420E">
        <w:rPr>
          <w:rFonts w:cs="Arial"/>
          <w:sz w:val="16"/>
          <w:szCs w:val="16"/>
        </w:rPr>
        <w:tab/>
      </w:r>
      <w:proofErr w:type="spellStart"/>
      <w:r w:rsidRPr="0090420E">
        <w:rPr>
          <w:rFonts w:cs="Arial"/>
          <w:snapToGrid w:val="0"/>
          <w:color w:val="000000"/>
          <w:sz w:val="16"/>
          <w:szCs w:val="16"/>
        </w:rPr>
        <w:t>Saxitoxina</w:t>
      </w:r>
      <w:proofErr w:type="spellEnd"/>
      <w:r w:rsidRPr="0090420E">
        <w:rPr>
          <w:rFonts w:cs="Arial"/>
          <w:snapToGrid w:val="0"/>
          <w:color w:val="000000"/>
          <w:sz w:val="16"/>
          <w:szCs w:val="16"/>
        </w:rPr>
        <w:t xml:space="preserve"> PSP ELISA Kit</w:t>
      </w:r>
      <w:r w:rsidRPr="0090420E">
        <w:rPr>
          <w:rFonts w:cs="Arial"/>
          <w:sz w:val="16"/>
          <w:szCs w:val="16"/>
        </w:rPr>
        <w:tab/>
      </w:r>
      <w:r w:rsidRPr="0090420E">
        <w:rPr>
          <w:rFonts w:cs="Arial"/>
          <w:snapToGrid w:val="0"/>
          <w:color w:val="000000"/>
          <w:sz w:val="16"/>
          <w:szCs w:val="16"/>
        </w:rPr>
        <w:t xml:space="preserve"> </w:t>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r w:rsidRPr="0090420E">
        <w:rPr>
          <w:rFonts w:cs="Arial"/>
          <w:snapToGrid w:val="0"/>
          <w:color w:val="000000"/>
          <w:sz w:val="16"/>
          <w:szCs w:val="16"/>
        </w:rPr>
        <w:t xml:space="preserve">Embalagem: 01 placa com 96 poços, kit quantitativo para determinação de </w:t>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napToGrid w:val="0"/>
          <w:color w:val="000000"/>
          <w:sz w:val="16"/>
          <w:szCs w:val="16"/>
        </w:rPr>
      </w:pPr>
      <w:r w:rsidRPr="0090420E">
        <w:rPr>
          <w:rFonts w:cs="Arial"/>
          <w:sz w:val="16"/>
          <w:szCs w:val="16"/>
        </w:rPr>
        <w:tab/>
      </w:r>
      <w:proofErr w:type="spellStart"/>
      <w:proofErr w:type="gramStart"/>
      <w:r w:rsidRPr="0090420E">
        <w:rPr>
          <w:rFonts w:cs="Arial"/>
          <w:snapToGrid w:val="0"/>
          <w:color w:val="000000"/>
          <w:sz w:val="16"/>
          <w:szCs w:val="16"/>
        </w:rPr>
        <w:t>saxitoxinas</w:t>
      </w:r>
      <w:proofErr w:type="spellEnd"/>
      <w:proofErr w:type="gramEnd"/>
      <w:r w:rsidRPr="0090420E">
        <w:rPr>
          <w:rFonts w:cs="Arial"/>
          <w:snapToGrid w:val="0"/>
          <w:color w:val="000000"/>
          <w:sz w:val="16"/>
          <w:szCs w:val="16"/>
        </w:rPr>
        <w:t xml:space="preserve"> em amostras de água, contendo:</w:t>
      </w: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r w:rsidRPr="0090420E">
        <w:rPr>
          <w:rFonts w:cs="Arial"/>
          <w:snapToGrid w:val="0"/>
          <w:color w:val="000000"/>
          <w:sz w:val="16"/>
          <w:szCs w:val="16"/>
        </w:rPr>
        <w:t xml:space="preserve">-          </w:t>
      </w:r>
      <w:proofErr w:type="spellStart"/>
      <w:r w:rsidRPr="0090420E">
        <w:rPr>
          <w:rFonts w:cs="Arial"/>
          <w:snapToGrid w:val="0"/>
          <w:color w:val="000000"/>
          <w:sz w:val="16"/>
          <w:szCs w:val="16"/>
        </w:rPr>
        <w:t>Microplacas</w:t>
      </w:r>
      <w:proofErr w:type="spellEnd"/>
      <w:r w:rsidRPr="0090420E">
        <w:rPr>
          <w:rFonts w:cs="Arial"/>
          <w:snapToGrid w:val="0"/>
          <w:color w:val="000000"/>
          <w:sz w:val="16"/>
          <w:szCs w:val="16"/>
        </w:rPr>
        <w:t xml:space="preserve"> (12 x 8 tiras) cobertas com um segundo anticorpo (</w:t>
      </w:r>
      <w:proofErr w:type="gramStart"/>
      <w:r w:rsidRPr="0090420E">
        <w:rPr>
          <w:rFonts w:cs="Arial"/>
          <w:snapToGrid w:val="0"/>
          <w:color w:val="000000"/>
          <w:sz w:val="16"/>
          <w:szCs w:val="16"/>
        </w:rPr>
        <w:t>anti-coelho</w:t>
      </w:r>
      <w:proofErr w:type="gramEnd"/>
      <w:r w:rsidRPr="0090420E">
        <w:rPr>
          <w:rFonts w:cs="Arial"/>
          <w:snapToGrid w:val="0"/>
          <w:color w:val="000000"/>
          <w:sz w:val="16"/>
          <w:szCs w:val="16"/>
        </w:rPr>
        <w:t>);</w:t>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r w:rsidRPr="0090420E">
        <w:rPr>
          <w:rFonts w:cs="Arial"/>
          <w:snapToGrid w:val="0"/>
          <w:color w:val="000000"/>
          <w:sz w:val="16"/>
          <w:szCs w:val="16"/>
        </w:rPr>
        <w:t xml:space="preserve">-          6 frascos contendo Padrões (Standards): 0; 0.02; 0.05; 0.1; 0.2 e 0.4 </w:t>
      </w:r>
      <w:proofErr w:type="spellStart"/>
      <w:r w:rsidRPr="0090420E">
        <w:rPr>
          <w:rFonts w:cs="Arial"/>
          <w:snapToGrid w:val="0"/>
          <w:color w:val="000000"/>
          <w:sz w:val="16"/>
          <w:szCs w:val="16"/>
        </w:rPr>
        <w:t>ng</w:t>
      </w:r>
      <w:proofErr w:type="spellEnd"/>
      <w:r w:rsidRPr="0090420E">
        <w:rPr>
          <w:rFonts w:cs="Arial"/>
          <w:snapToGrid w:val="0"/>
          <w:color w:val="000000"/>
          <w:sz w:val="16"/>
          <w:szCs w:val="16"/>
        </w:rPr>
        <w:t>/mL;</w:t>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r w:rsidRPr="0090420E">
        <w:rPr>
          <w:rFonts w:cs="Arial"/>
          <w:snapToGrid w:val="0"/>
          <w:color w:val="000000"/>
          <w:sz w:val="16"/>
          <w:szCs w:val="16"/>
        </w:rPr>
        <w:t>-          1 frasco contendo Solução anticorpo (</w:t>
      </w:r>
      <w:proofErr w:type="spellStart"/>
      <w:r w:rsidRPr="0090420E">
        <w:rPr>
          <w:rFonts w:cs="Arial"/>
          <w:snapToGrid w:val="0"/>
          <w:color w:val="000000"/>
          <w:sz w:val="16"/>
          <w:szCs w:val="16"/>
        </w:rPr>
        <w:t>anti-saxitoxinas</w:t>
      </w:r>
      <w:proofErr w:type="spellEnd"/>
      <w:r w:rsidRPr="0090420E">
        <w:rPr>
          <w:rFonts w:cs="Arial"/>
          <w:snapToGrid w:val="0"/>
          <w:color w:val="000000"/>
          <w:sz w:val="16"/>
          <w:szCs w:val="16"/>
        </w:rPr>
        <w:t xml:space="preserve"> de coelhos);</w:t>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r w:rsidRPr="0090420E">
        <w:rPr>
          <w:rFonts w:cs="Arial"/>
          <w:snapToGrid w:val="0"/>
          <w:color w:val="000000"/>
          <w:sz w:val="16"/>
          <w:szCs w:val="16"/>
        </w:rPr>
        <w:t xml:space="preserve">-          1 frasco contendo Solução </w:t>
      </w:r>
      <w:proofErr w:type="spellStart"/>
      <w:r w:rsidRPr="0090420E">
        <w:rPr>
          <w:rFonts w:cs="Arial"/>
          <w:snapToGrid w:val="0"/>
          <w:color w:val="000000"/>
          <w:sz w:val="16"/>
          <w:szCs w:val="16"/>
        </w:rPr>
        <w:t>Saxitoxina-HRP</w:t>
      </w:r>
      <w:proofErr w:type="spellEnd"/>
      <w:r w:rsidRPr="0090420E">
        <w:rPr>
          <w:rFonts w:cs="Arial"/>
          <w:snapToGrid w:val="0"/>
          <w:color w:val="000000"/>
          <w:sz w:val="16"/>
          <w:szCs w:val="16"/>
        </w:rPr>
        <w:t xml:space="preserve"> (</w:t>
      </w:r>
      <w:proofErr w:type="spellStart"/>
      <w:r w:rsidRPr="0090420E">
        <w:rPr>
          <w:rFonts w:cs="Arial"/>
          <w:snapToGrid w:val="0"/>
          <w:color w:val="000000"/>
          <w:sz w:val="16"/>
          <w:szCs w:val="16"/>
        </w:rPr>
        <w:t>Conjugate</w:t>
      </w:r>
      <w:proofErr w:type="spellEnd"/>
      <w:r w:rsidRPr="0090420E">
        <w:rPr>
          <w:rFonts w:cs="Arial"/>
          <w:snapToGrid w:val="0"/>
          <w:color w:val="000000"/>
          <w:sz w:val="16"/>
          <w:szCs w:val="16"/>
        </w:rPr>
        <w:t>);</w:t>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r w:rsidRPr="0090420E">
        <w:rPr>
          <w:rFonts w:cs="Arial"/>
          <w:snapToGrid w:val="0"/>
          <w:color w:val="000000"/>
          <w:sz w:val="16"/>
          <w:szCs w:val="16"/>
        </w:rPr>
        <w:t>-          1 frasco contendo Diluente de amostra 10x concentrado;</w:t>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r w:rsidRPr="0090420E">
        <w:rPr>
          <w:rFonts w:cs="Arial"/>
          <w:snapToGrid w:val="0"/>
          <w:color w:val="000000"/>
          <w:sz w:val="16"/>
          <w:szCs w:val="16"/>
        </w:rPr>
        <w:t>-          1 frasco contendo Solução de lavagem (</w:t>
      </w:r>
      <w:proofErr w:type="spellStart"/>
      <w:r w:rsidRPr="0090420E">
        <w:rPr>
          <w:rFonts w:cs="Arial"/>
          <w:snapToGrid w:val="0"/>
          <w:color w:val="000000"/>
          <w:sz w:val="16"/>
          <w:szCs w:val="16"/>
        </w:rPr>
        <w:t>Wash</w:t>
      </w:r>
      <w:proofErr w:type="spellEnd"/>
      <w:r w:rsidRPr="0090420E">
        <w:rPr>
          <w:rFonts w:cs="Arial"/>
          <w:snapToGrid w:val="0"/>
          <w:color w:val="000000"/>
          <w:sz w:val="16"/>
          <w:szCs w:val="16"/>
        </w:rPr>
        <w:t xml:space="preserve"> Solution) 5X concentrada;</w:t>
      </w:r>
    </w:p>
    <w:p w:rsidR="00FD0A9D" w:rsidRPr="0090420E" w:rsidRDefault="00FD0A9D" w:rsidP="00FD0A9D">
      <w:pPr>
        <w:widowControl w:val="0"/>
        <w:autoSpaceDE w:val="0"/>
        <w:autoSpaceDN w:val="0"/>
        <w:adjustRightInd w:val="0"/>
        <w:spacing w:line="62" w:lineRule="exact"/>
        <w:rPr>
          <w:rFonts w:cs="Arial"/>
          <w:sz w:val="16"/>
          <w:szCs w:val="16"/>
        </w:rPr>
      </w:pPr>
    </w:p>
    <w:p w:rsidR="00FD0A9D" w:rsidRPr="0090420E" w:rsidRDefault="00FD0A9D" w:rsidP="00FD0A9D">
      <w:pPr>
        <w:widowControl w:val="0"/>
        <w:tabs>
          <w:tab w:val="left" w:pos="1545"/>
        </w:tabs>
        <w:autoSpaceDE w:val="0"/>
        <w:autoSpaceDN w:val="0"/>
        <w:adjustRightInd w:val="0"/>
        <w:spacing w:line="148" w:lineRule="exact"/>
        <w:rPr>
          <w:rFonts w:cs="Arial"/>
          <w:snapToGrid w:val="0"/>
          <w:color w:val="000000"/>
          <w:sz w:val="16"/>
          <w:szCs w:val="16"/>
        </w:rPr>
      </w:pPr>
      <w:r w:rsidRPr="0090420E">
        <w:rPr>
          <w:rFonts w:cs="Arial"/>
          <w:sz w:val="16"/>
          <w:szCs w:val="16"/>
        </w:rPr>
        <w:tab/>
      </w:r>
      <w:r w:rsidRPr="0090420E">
        <w:rPr>
          <w:rFonts w:cs="Arial"/>
          <w:snapToGrid w:val="0"/>
          <w:color w:val="000000"/>
          <w:sz w:val="16"/>
          <w:szCs w:val="16"/>
        </w:rPr>
        <w:t>-          1 frasco contendo Solução de cor (</w:t>
      </w:r>
      <w:proofErr w:type="spellStart"/>
      <w:r w:rsidRPr="0090420E">
        <w:rPr>
          <w:rFonts w:cs="Arial"/>
          <w:snapToGrid w:val="0"/>
          <w:color w:val="000000"/>
          <w:sz w:val="16"/>
          <w:szCs w:val="16"/>
        </w:rPr>
        <w:t>Color</w:t>
      </w:r>
      <w:proofErr w:type="spellEnd"/>
      <w:r w:rsidRPr="0090420E">
        <w:rPr>
          <w:rFonts w:cs="Arial"/>
          <w:snapToGrid w:val="0"/>
          <w:color w:val="000000"/>
          <w:sz w:val="16"/>
          <w:szCs w:val="16"/>
        </w:rPr>
        <w:t xml:space="preserve"> Solution) (TMB);</w:t>
      </w:r>
    </w:p>
    <w:p w:rsidR="00FD0A9D" w:rsidRPr="0090420E" w:rsidRDefault="00FD0A9D" w:rsidP="00FD0A9D">
      <w:pPr>
        <w:widowControl w:val="0"/>
        <w:tabs>
          <w:tab w:val="left" w:pos="1545"/>
        </w:tabs>
        <w:autoSpaceDE w:val="0"/>
        <w:autoSpaceDN w:val="0"/>
        <w:adjustRightInd w:val="0"/>
        <w:spacing w:line="148" w:lineRule="exact"/>
        <w:rPr>
          <w:rFonts w:cs="Arial"/>
          <w:sz w:val="16"/>
          <w:szCs w:val="16"/>
        </w:rPr>
      </w:pPr>
      <w:r w:rsidRPr="0090420E">
        <w:rPr>
          <w:rFonts w:cs="Arial"/>
          <w:snapToGrid w:val="0"/>
          <w:color w:val="000000"/>
          <w:sz w:val="16"/>
          <w:szCs w:val="16"/>
        </w:rPr>
        <w:tab/>
        <w:t>-          1 frasco contendo Solução de parada (</w:t>
      </w:r>
      <w:proofErr w:type="spellStart"/>
      <w:r w:rsidRPr="0090420E">
        <w:rPr>
          <w:rFonts w:cs="Arial"/>
          <w:snapToGrid w:val="0"/>
          <w:color w:val="000000"/>
          <w:sz w:val="16"/>
          <w:szCs w:val="16"/>
        </w:rPr>
        <w:t>Stop</w:t>
      </w:r>
      <w:proofErr w:type="spellEnd"/>
      <w:r w:rsidRPr="0090420E">
        <w:rPr>
          <w:rFonts w:cs="Arial"/>
          <w:snapToGrid w:val="0"/>
          <w:color w:val="000000"/>
          <w:sz w:val="16"/>
          <w:szCs w:val="16"/>
        </w:rPr>
        <w:t xml:space="preserve"> Solution).</w:t>
      </w:r>
    </w:p>
    <w:p w:rsidR="00FD0A9D" w:rsidRPr="0090420E" w:rsidRDefault="00FD0A9D" w:rsidP="00FD0A9D">
      <w:pPr>
        <w:widowControl w:val="0"/>
        <w:autoSpaceDE w:val="0"/>
        <w:autoSpaceDN w:val="0"/>
        <w:adjustRightInd w:val="0"/>
        <w:spacing w:line="68" w:lineRule="exact"/>
        <w:rPr>
          <w:rFonts w:cs="Arial"/>
          <w:sz w:val="16"/>
          <w:szCs w:val="16"/>
        </w:rPr>
      </w:pPr>
    </w:p>
    <w:p w:rsidR="0090420E" w:rsidRPr="0090420E" w:rsidRDefault="0090420E" w:rsidP="00FD0A9D">
      <w:pPr>
        <w:widowControl w:val="0"/>
        <w:autoSpaceDE w:val="0"/>
        <w:autoSpaceDN w:val="0"/>
        <w:adjustRightInd w:val="0"/>
        <w:spacing w:line="68" w:lineRule="exact"/>
        <w:rPr>
          <w:rFonts w:cs="Arial"/>
          <w:sz w:val="16"/>
          <w:szCs w:val="16"/>
        </w:rPr>
      </w:pPr>
    </w:p>
    <w:p w:rsidR="0090420E" w:rsidRPr="0090420E" w:rsidRDefault="0090420E" w:rsidP="00FD0A9D">
      <w:pPr>
        <w:widowControl w:val="0"/>
        <w:autoSpaceDE w:val="0"/>
        <w:autoSpaceDN w:val="0"/>
        <w:adjustRightInd w:val="0"/>
        <w:spacing w:line="68" w:lineRule="exact"/>
        <w:rPr>
          <w:rFonts w:cs="Arial"/>
          <w:sz w:val="16"/>
          <w:szCs w:val="16"/>
        </w:rPr>
      </w:pPr>
    </w:p>
    <w:p w:rsidR="0090420E" w:rsidRPr="0090420E" w:rsidRDefault="0090420E" w:rsidP="0090420E">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16"/>
          <w:szCs w:val="16"/>
        </w:rPr>
      </w:pPr>
      <w:r w:rsidRPr="0090420E">
        <w:rPr>
          <w:rFonts w:cs="Arial"/>
          <w:snapToGrid w:val="0"/>
          <w:color w:val="000000"/>
          <w:sz w:val="16"/>
          <w:szCs w:val="16"/>
        </w:rPr>
        <w:t>3- 59055-</w:t>
      </w:r>
      <w:r w:rsidRPr="0090420E">
        <w:rPr>
          <w:rFonts w:cs="Arial"/>
          <w:sz w:val="16"/>
          <w:szCs w:val="16"/>
        </w:rPr>
        <w:tab/>
      </w:r>
      <w:r w:rsidRPr="0090420E">
        <w:rPr>
          <w:rFonts w:cs="Arial"/>
          <w:snapToGrid w:val="0"/>
          <w:color w:val="000000"/>
          <w:sz w:val="16"/>
          <w:szCs w:val="16"/>
        </w:rPr>
        <w:t>002.027.0001-1</w:t>
      </w:r>
      <w:r w:rsidRPr="0090420E">
        <w:rPr>
          <w:rFonts w:cs="Arial"/>
          <w:sz w:val="16"/>
          <w:szCs w:val="16"/>
        </w:rPr>
        <w:tab/>
      </w:r>
      <w:r w:rsidRPr="0090420E">
        <w:rPr>
          <w:rFonts w:cs="Arial"/>
          <w:snapToGrid w:val="0"/>
          <w:color w:val="000000"/>
          <w:sz w:val="16"/>
          <w:szCs w:val="16"/>
        </w:rPr>
        <w:t>CALDO LACTOSADO</w:t>
      </w:r>
      <w:r w:rsidRPr="0090420E">
        <w:rPr>
          <w:rFonts w:cs="Arial"/>
          <w:sz w:val="16"/>
          <w:szCs w:val="16"/>
        </w:rPr>
        <w:t xml:space="preserve">                                         </w:t>
      </w:r>
      <w:r>
        <w:rPr>
          <w:rFonts w:cs="Arial"/>
          <w:sz w:val="16"/>
          <w:szCs w:val="16"/>
        </w:rPr>
        <w:t xml:space="preserve">   </w:t>
      </w:r>
      <w:r w:rsidRPr="0090420E">
        <w:rPr>
          <w:rFonts w:cs="Arial"/>
          <w:sz w:val="16"/>
          <w:szCs w:val="16"/>
        </w:rPr>
        <w:t xml:space="preserve"> </w:t>
      </w:r>
      <w:r w:rsidRPr="0090420E">
        <w:rPr>
          <w:rFonts w:cs="Arial"/>
          <w:snapToGrid w:val="0"/>
          <w:color w:val="000000"/>
          <w:sz w:val="16"/>
          <w:szCs w:val="16"/>
        </w:rPr>
        <w:t>FR</w:t>
      </w:r>
      <w:proofErr w:type="gramStart"/>
      <w:r w:rsidRPr="0090420E">
        <w:rPr>
          <w:rFonts w:cs="Arial"/>
          <w:sz w:val="16"/>
          <w:szCs w:val="16"/>
        </w:rPr>
        <w:t xml:space="preserve">    </w:t>
      </w:r>
      <w:proofErr w:type="gramEnd"/>
      <w:r w:rsidRPr="0090420E">
        <w:rPr>
          <w:rFonts w:cs="Arial"/>
          <w:snapToGrid w:val="0"/>
          <w:color w:val="000000"/>
          <w:sz w:val="16"/>
          <w:szCs w:val="16"/>
        </w:rPr>
        <w:t>24</w:t>
      </w:r>
      <w:r w:rsidRPr="0090420E">
        <w:rPr>
          <w:rFonts w:cs="Arial"/>
          <w:sz w:val="16"/>
          <w:szCs w:val="16"/>
        </w:rPr>
        <w:tab/>
      </w:r>
    </w:p>
    <w:p w:rsidR="0090420E" w:rsidRPr="0090420E" w:rsidRDefault="0090420E" w:rsidP="0090420E">
      <w:pPr>
        <w:widowControl w:val="0"/>
        <w:autoSpaceDE w:val="0"/>
        <w:autoSpaceDN w:val="0"/>
        <w:adjustRightInd w:val="0"/>
        <w:spacing w:line="62" w:lineRule="exact"/>
        <w:rPr>
          <w:rFonts w:cs="Arial"/>
          <w:sz w:val="16"/>
          <w:szCs w:val="16"/>
        </w:rPr>
      </w:pPr>
    </w:p>
    <w:p w:rsidR="0090420E" w:rsidRPr="0090420E" w:rsidRDefault="0090420E" w:rsidP="0090420E">
      <w:pPr>
        <w:widowControl w:val="0"/>
        <w:tabs>
          <w:tab w:val="left" w:pos="0"/>
          <w:tab w:val="left" w:pos="1545"/>
          <w:tab w:val="left" w:pos="7710"/>
          <w:tab w:val="left" w:pos="8310"/>
        </w:tabs>
        <w:autoSpaceDE w:val="0"/>
        <w:autoSpaceDN w:val="0"/>
        <w:adjustRightInd w:val="0"/>
        <w:spacing w:line="239" w:lineRule="exact"/>
        <w:rPr>
          <w:rFonts w:cs="Arial"/>
          <w:sz w:val="16"/>
          <w:szCs w:val="16"/>
        </w:rPr>
      </w:pPr>
      <w:r w:rsidRPr="0090420E">
        <w:rPr>
          <w:rFonts w:cs="Arial"/>
          <w:b/>
          <w:bCs/>
          <w:snapToGrid w:val="0"/>
          <w:color w:val="000000"/>
          <w:sz w:val="16"/>
          <w:szCs w:val="16"/>
        </w:rPr>
        <w:t xml:space="preserve">Descrição do Item </w:t>
      </w:r>
      <w:r w:rsidRPr="0090420E">
        <w:rPr>
          <w:rFonts w:cs="Arial"/>
          <w:sz w:val="16"/>
          <w:szCs w:val="16"/>
        </w:rPr>
        <w:tab/>
      </w:r>
      <w:r w:rsidRPr="0090420E">
        <w:rPr>
          <w:rFonts w:cs="Arial"/>
          <w:snapToGrid w:val="0"/>
          <w:color w:val="000000"/>
          <w:sz w:val="16"/>
          <w:szCs w:val="16"/>
        </w:rPr>
        <w:t xml:space="preserve">FORNECIDO EM FRASCOS C/ 500GR MEIO DE CULTURA DESIDRATADO. </w:t>
      </w:r>
      <w:r w:rsidRPr="0090420E">
        <w:rPr>
          <w:rFonts w:cs="Arial"/>
          <w:sz w:val="16"/>
          <w:szCs w:val="16"/>
        </w:rPr>
        <w:tab/>
      </w:r>
      <w:r w:rsidRPr="0090420E">
        <w:rPr>
          <w:rFonts w:cs="Arial"/>
          <w:snapToGrid w:val="0"/>
          <w:color w:val="000000"/>
          <w:sz w:val="16"/>
          <w:szCs w:val="16"/>
        </w:rPr>
        <w:t xml:space="preserve"> </w:t>
      </w:r>
    </w:p>
    <w:p w:rsidR="0090420E" w:rsidRPr="0090420E" w:rsidRDefault="0090420E" w:rsidP="0090420E">
      <w:pPr>
        <w:widowControl w:val="0"/>
        <w:autoSpaceDE w:val="0"/>
        <w:autoSpaceDN w:val="0"/>
        <w:adjustRightInd w:val="0"/>
        <w:spacing w:line="62" w:lineRule="exact"/>
        <w:rPr>
          <w:rFonts w:cs="Arial"/>
          <w:sz w:val="16"/>
          <w:szCs w:val="16"/>
        </w:rPr>
      </w:pPr>
    </w:p>
    <w:p w:rsidR="0090420E" w:rsidRPr="0090420E" w:rsidRDefault="0090420E" w:rsidP="0090420E">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proofErr w:type="spellStart"/>
      <w:proofErr w:type="gramStart"/>
      <w:r w:rsidRPr="0090420E">
        <w:rPr>
          <w:rFonts w:cs="Arial"/>
          <w:snapToGrid w:val="0"/>
          <w:color w:val="000000"/>
          <w:sz w:val="16"/>
          <w:szCs w:val="16"/>
        </w:rPr>
        <w:t>COMPOSIçãO</w:t>
      </w:r>
      <w:proofErr w:type="spellEnd"/>
      <w:proofErr w:type="gramEnd"/>
      <w:r w:rsidRPr="0090420E">
        <w:rPr>
          <w:rFonts w:cs="Arial"/>
          <w:snapToGrid w:val="0"/>
          <w:color w:val="000000"/>
          <w:sz w:val="16"/>
          <w:szCs w:val="16"/>
        </w:rPr>
        <w:t xml:space="preserve">: GELATINA </w:t>
      </w:r>
      <w:proofErr w:type="spellStart"/>
      <w:r w:rsidRPr="0090420E">
        <w:rPr>
          <w:rFonts w:cs="Arial"/>
          <w:snapToGrid w:val="0"/>
          <w:color w:val="000000"/>
          <w:sz w:val="16"/>
          <w:szCs w:val="16"/>
        </w:rPr>
        <w:t>ENZIMáTICA</w:t>
      </w:r>
      <w:proofErr w:type="spellEnd"/>
      <w:r w:rsidRPr="0090420E">
        <w:rPr>
          <w:rFonts w:cs="Arial"/>
          <w:snapToGrid w:val="0"/>
          <w:color w:val="000000"/>
          <w:sz w:val="16"/>
          <w:szCs w:val="16"/>
        </w:rPr>
        <w:t xml:space="preserve"> DIGESTIVA = 5,00MG/L; EXTRAT O DE </w:t>
      </w:r>
    </w:p>
    <w:p w:rsidR="0090420E" w:rsidRPr="0090420E" w:rsidRDefault="0090420E" w:rsidP="0090420E">
      <w:pPr>
        <w:widowControl w:val="0"/>
        <w:autoSpaceDE w:val="0"/>
        <w:autoSpaceDN w:val="0"/>
        <w:adjustRightInd w:val="0"/>
        <w:spacing w:line="62" w:lineRule="exact"/>
        <w:rPr>
          <w:rFonts w:cs="Arial"/>
          <w:sz w:val="16"/>
          <w:szCs w:val="16"/>
        </w:rPr>
      </w:pPr>
    </w:p>
    <w:p w:rsidR="0090420E" w:rsidRPr="0090420E" w:rsidRDefault="0090420E" w:rsidP="0090420E">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r w:rsidRPr="0090420E">
        <w:rPr>
          <w:rFonts w:cs="Arial"/>
          <w:snapToGrid w:val="0"/>
          <w:color w:val="000000"/>
          <w:sz w:val="16"/>
          <w:szCs w:val="16"/>
        </w:rPr>
        <w:t xml:space="preserve">CARNE = 3,00MG/L; LACTOSE = 5,00MG/L. </w:t>
      </w:r>
      <w:proofErr w:type="spellStart"/>
      <w:proofErr w:type="gramStart"/>
      <w:r w:rsidRPr="0090420E">
        <w:rPr>
          <w:rFonts w:cs="Arial"/>
          <w:snapToGrid w:val="0"/>
          <w:color w:val="000000"/>
          <w:sz w:val="16"/>
          <w:szCs w:val="16"/>
        </w:rPr>
        <w:t>DEVERá</w:t>
      </w:r>
      <w:proofErr w:type="spellEnd"/>
      <w:proofErr w:type="gramEnd"/>
      <w:r w:rsidRPr="0090420E">
        <w:rPr>
          <w:rFonts w:cs="Arial"/>
          <w:snapToGrid w:val="0"/>
          <w:color w:val="000000"/>
          <w:sz w:val="16"/>
          <w:szCs w:val="16"/>
        </w:rPr>
        <w:t xml:space="preserve"> VIR ACOMPANHADO </w:t>
      </w:r>
    </w:p>
    <w:p w:rsidR="0090420E" w:rsidRPr="0090420E" w:rsidRDefault="0090420E" w:rsidP="0090420E">
      <w:pPr>
        <w:widowControl w:val="0"/>
        <w:autoSpaceDE w:val="0"/>
        <w:autoSpaceDN w:val="0"/>
        <w:adjustRightInd w:val="0"/>
        <w:spacing w:line="62" w:lineRule="exact"/>
        <w:rPr>
          <w:rFonts w:cs="Arial"/>
          <w:sz w:val="16"/>
          <w:szCs w:val="16"/>
        </w:rPr>
      </w:pPr>
    </w:p>
    <w:p w:rsidR="0090420E" w:rsidRPr="0090420E" w:rsidRDefault="0090420E" w:rsidP="0090420E">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r w:rsidRPr="0090420E">
        <w:rPr>
          <w:rFonts w:cs="Arial"/>
          <w:snapToGrid w:val="0"/>
          <w:color w:val="000000"/>
          <w:sz w:val="16"/>
          <w:szCs w:val="16"/>
        </w:rPr>
        <w:t xml:space="preserve">CERTIFICADO DE </w:t>
      </w:r>
      <w:proofErr w:type="spellStart"/>
      <w:proofErr w:type="gramStart"/>
      <w:r w:rsidRPr="0090420E">
        <w:rPr>
          <w:rFonts w:cs="Arial"/>
          <w:snapToGrid w:val="0"/>
          <w:color w:val="000000"/>
          <w:sz w:val="16"/>
          <w:szCs w:val="16"/>
        </w:rPr>
        <w:t>ANáLISE</w:t>
      </w:r>
      <w:proofErr w:type="spellEnd"/>
      <w:proofErr w:type="gramEnd"/>
      <w:r w:rsidRPr="0090420E">
        <w:rPr>
          <w:rFonts w:cs="Arial"/>
          <w:snapToGrid w:val="0"/>
          <w:color w:val="000000"/>
          <w:sz w:val="16"/>
          <w:szCs w:val="16"/>
        </w:rPr>
        <w:t xml:space="preserve"> DO FABRICANTE. </w:t>
      </w:r>
      <w:proofErr w:type="spellStart"/>
      <w:proofErr w:type="gramStart"/>
      <w:r w:rsidRPr="0090420E">
        <w:rPr>
          <w:rFonts w:cs="Arial"/>
          <w:snapToGrid w:val="0"/>
          <w:color w:val="000000"/>
          <w:sz w:val="16"/>
          <w:szCs w:val="16"/>
        </w:rPr>
        <w:t>DEVERá</w:t>
      </w:r>
      <w:proofErr w:type="spellEnd"/>
      <w:proofErr w:type="gramEnd"/>
      <w:r w:rsidRPr="0090420E">
        <w:rPr>
          <w:rFonts w:cs="Arial"/>
          <w:snapToGrid w:val="0"/>
          <w:color w:val="000000"/>
          <w:sz w:val="16"/>
          <w:szCs w:val="16"/>
        </w:rPr>
        <w:t xml:space="preserve"> TER PELO MENOS 75% DA </w:t>
      </w:r>
    </w:p>
    <w:p w:rsidR="0090420E" w:rsidRPr="0090420E" w:rsidRDefault="0090420E" w:rsidP="0090420E">
      <w:pPr>
        <w:widowControl w:val="0"/>
        <w:autoSpaceDE w:val="0"/>
        <w:autoSpaceDN w:val="0"/>
        <w:adjustRightInd w:val="0"/>
        <w:spacing w:line="62" w:lineRule="exact"/>
        <w:rPr>
          <w:rFonts w:cs="Arial"/>
          <w:sz w:val="16"/>
          <w:szCs w:val="16"/>
        </w:rPr>
      </w:pPr>
    </w:p>
    <w:p w:rsidR="0090420E" w:rsidRPr="0090420E" w:rsidRDefault="0090420E" w:rsidP="0090420E">
      <w:pPr>
        <w:widowControl w:val="0"/>
        <w:tabs>
          <w:tab w:val="left" w:pos="1545"/>
        </w:tabs>
        <w:autoSpaceDE w:val="0"/>
        <w:autoSpaceDN w:val="0"/>
        <w:adjustRightInd w:val="0"/>
        <w:spacing w:line="148" w:lineRule="exact"/>
        <w:rPr>
          <w:rFonts w:cs="Arial"/>
          <w:snapToGrid w:val="0"/>
          <w:color w:val="000000"/>
          <w:sz w:val="16"/>
          <w:szCs w:val="16"/>
        </w:rPr>
      </w:pPr>
      <w:r w:rsidRPr="0090420E">
        <w:rPr>
          <w:rFonts w:cs="Arial"/>
          <w:sz w:val="16"/>
          <w:szCs w:val="16"/>
        </w:rPr>
        <w:tab/>
      </w:r>
      <w:proofErr w:type="spellStart"/>
      <w:proofErr w:type="gramStart"/>
      <w:r w:rsidRPr="0090420E">
        <w:rPr>
          <w:rFonts w:cs="Arial"/>
          <w:snapToGrid w:val="0"/>
          <w:color w:val="000000"/>
          <w:sz w:val="16"/>
          <w:szCs w:val="16"/>
        </w:rPr>
        <w:t>VIGêNCIA</w:t>
      </w:r>
      <w:proofErr w:type="spellEnd"/>
      <w:proofErr w:type="gramEnd"/>
      <w:r w:rsidRPr="0090420E">
        <w:rPr>
          <w:rFonts w:cs="Arial"/>
          <w:snapToGrid w:val="0"/>
          <w:color w:val="000000"/>
          <w:sz w:val="16"/>
          <w:szCs w:val="16"/>
        </w:rPr>
        <w:t xml:space="preserve"> DE VALIDADE.</w:t>
      </w:r>
    </w:p>
    <w:p w:rsidR="0090420E" w:rsidRPr="0090420E" w:rsidRDefault="0090420E" w:rsidP="0090420E">
      <w:pPr>
        <w:widowControl w:val="0"/>
        <w:tabs>
          <w:tab w:val="left" w:pos="1545"/>
        </w:tabs>
        <w:autoSpaceDE w:val="0"/>
        <w:autoSpaceDN w:val="0"/>
        <w:adjustRightInd w:val="0"/>
        <w:spacing w:line="148" w:lineRule="exact"/>
        <w:rPr>
          <w:rFonts w:cs="Arial"/>
          <w:sz w:val="16"/>
          <w:szCs w:val="16"/>
        </w:rPr>
      </w:pPr>
    </w:p>
    <w:p w:rsidR="0090420E" w:rsidRPr="0090420E" w:rsidRDefault="0090420E" w:rsidP="0090420E">
      <w:pPr>
        <w:widowControl w:val="0"/>
        <w:autoSpaceDE w:val="0"/>
        <w:autoSpaceDN w:val="0"/>
        <w:adjustRightInd w:val="0"/>
        <w:spacing w:line="62" w:lineRule="exact"/>
        <w:rPr>
          <w:rFonts w:cs="Arial"/>
          <w:sz w:val="16"/>
          <w:szCs w:val="16"/>
        </w:rPr>
      </w:pPr>
    </w:p>
    <w:p w:rsidR="0090420E" w:rsidRPr="0090420E" w:rsidRDefault="0090420E" w:rsidP="0090420E">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16"/>
          <w:szCs w:val="16"/>
        </w:rPr>
      </w:pPr>
      <w:r w:rsidRPr="0090420E">
        <w:rPr>
          <w:rFonts w:cs="Arial"/>
          <w:snapToGrid w:val="0"/>
          <w:color w:val="000000"/>
          <w:sz w:val="16"/>
          <w:szCs w:val="16"/>
        </w:rPr>
        <w:t>4- 59055-</w:t>
      </w:r>
      <w:r w:rsidRPr="0090420E">
        <w:rPr>
          <w:rFonts w:cs="Arial"/>
          <w:sz w:val="16"/>
          <w:szCs w:val="16"/>
        </w:rPr>
        <w:tab/>
      </w:r>
      <w:r w:rsidRPr="0090420E">
        <w:rPr>
          <w:rFonts w:cs="Arial"/>
          <w:snapToGrid w:val="0"/>
          <w:color w:val="000000"/>
          <w:sz w:val="16"/>
          <w:szCs w:val="16"/>
        </w:rPr>
        <w:t>002.027.0002-0</w:t>
      </w:r>
      <w:r w:rsidRPr="0090420E">
        <w:rPr>
          <w:rFonts w:cs="Arial"/>
          <w:sz w:val="16"/>
          <w:szCs w:val="16"/>
        </w:rPr>
        <w:tab/>
      </w:r>
      <w:r w:rsidRPr="0090420E">
        <w:rPr>
          <w:rFonts w:cs="Arial"/>
          <w:snapToGrid w:val="0"/>
          <w:color w:val="000000"/>
          <w:sz w:val="16"/>
          <w:szCs w:val="16"/>
        </w:rPr>
        <w:t>CALDO LAURYL TRIPTOSE</w:t>
      </w:r>
      <w:r w:rsidRPr="0090420E">
        <w:rPr>
          <w:rFonts w:cs="Arial"/>
          <w:sz w:val="16"/>
          <w:szCs w:val="16"/>
        </w:rPr>
        <w:t xml:space="preserve">                                   </w:t>
      </w:r>
      <w:r w:rsidRPr="0090420E">
        <w:rPr>
          <w:rFonts w:cs="Arial"/>
          <w:snapToGrid w:val="0"/>
          <w:color w:val="000000"/>
          <w:sz w:val="16"/>
          <w:szCs w:val="16"/>
        </w:rPr>
        <w:t>FR</w:t>
      </w:r>
      <w:proofErr w:type="gramStart"/>
      <w:r w:rsidRPr="0090420E">
        <w:rPr>
          <w:rFonts w:cs="Arial"/>
          <w:sz w:val="16"/>
          <w:szCs w:val="16"/>
        </w:rPr>
        <w:t xml:space="preserve">   </w:t>
      </w:r>
      <w:proofErr w:type="gramEnd"/>
      <w:r w:rsidRPr="0090420E">
        <w:rPr>
          <w:rFonts w:cs="Arial"/>
          <w:snapToGrid w:val="0"/>
          <w:color w:val="000000"/>
          <w:sz w:val="16"/>
          <w:szCs w:val="16"/>
        </w:rPr>
        <w:t>32</w:t>
      </w:r>
      <w:r w:rsidRPr="0090420E">
        <w:rPr>
          <w:rFonts w:cs="Arial"/>
          <w:sz w:val="16"/>
          <w:szCs w:val="16"/>
        </w:rPr>
        <w:tab/>
      </w:r>
    </w:p>
    <w:p w:rsidR="0090420E" w:rsidRPr="0090420E" w:rsidRDefault="0090420E" w:rsidP="0090420E">
      <w:pPr>
        <w:widowControl w:val="0"/>
        <w:autoSpaceDE w:val="0"/>
        <w:autoSpaceDN w:val="0"/>
        <w:adjustRightInd w:val="0"/>
        <w:spacing w:line="62" w:lineRule="exact"/>
        <w:rPr>
          <w:rFonts w:cs="Arial"/>
          <w:sz w:val="16"/>
          <w:szCs w:val="16"/>
        </w:rPr>
      </w:pPr>
    </w:p>
    <w:p w:rsidR="0090420E" w:rsidRPr="0090420E" w:rsidRDefault="0090420E" w:rsidP="0090420E">
      <w:pPr>
        <w:widowControl w:val="0"/>
        <w:tabs>
          <w:tab w:val="left" w:pos="0"/>
          <w:tab w:val="left" w:pos="1545"/>
          <w:tab w:val="left" w:pos="7710"/>
          <w:tab w:val="left" w:pos="8310"/>
        </w:tabs>
        <w:autoSpaceDE w:val="0"/>
        <w:autoSpaceDN w:val="0"/>
        <w:adjustRightInd w:val="0"/>
        <w:spacing w:line="239" w:lineRule="exact"/>
        <w:rPr>
          <w:rFonts w:cs="Arial"/>
          <w:sz w:val="16"/>
          <w:szCs w:val="16"/>
        </w:rPr>
      </w:pPr>
      <w:r w:rsidRPr="0090420E">
        <w:rPr>
          <w:rFonts w:cs="Arial"/>
          <w:b/>
          <w:bCs/>
          <w:snapToGrid w:val="0"/>
          <w:color w:val="000000"/>
          <w:sz w:val="16"/>
          <w:szCs w:val="16"/>
        </w:rPr>
        <w:t xml:space="preserve">Descrição do Item </w:t>
      </w:r>
      <w:r w:rsidRPr="0090420E">
        <w:rPr>
          <w:rFonts w:cs="Arial"/>
          <w:sz w:val="16"/>
          <w:szCs w:val="16"/>
        </w:rPr>
        <w:tab/>
      </w:r>
      <w:r w:rsidRPr="0090420E">
        <w:rPr>
          <w:rFonts w:cs="Arial"/>
          <w:snapToGrid w:val="0"/>
          <w:color w:val="000000"/>
          <w:sz w:val="16"/>
          <w:szCs w:val="16"/>
        </w:rPr>
        <w:t xml:space="preserve">FORNECIDO EM FRASCOS C/ 500GR MEIO DE CULTURA DESIDRATADO. TRIPTOSE </w:t>
      </w:r>
      <w:r w:rsidRPr="0090420E">
        <w:rPr>
          <w:rFonts w:cs="Arial"/>
          <w:sz w:val="16"/>
          <w:szCs w:val="16"/>
        </w:rPr>
        <w:tab/>
      </w:r>
      <w:r w:rsidRPr="0090420E">
        <w:rPr>
          <w:rFonts w:cs="Arial"/>
          <w:sz w:val="16"/>
          <w:szCs w:val="16"/>
        </w:rPr>
        <w:tab/>
      </w:r>
      <w:r w:rsidRPr="0090420E">
        <w:rPr>
          <w:rFonts w:cs="Arial"/>
          <w:snapToGrid w:val="0"/>
          <w:color w:val="000000"/>
          <w:sz w:val="16"/>
          <w:szCs w:val="16"/>
        </w:rPr>
        <w:t xml:space="preserve"> </w:t>
      </w:r>
    </w:p>
    <w:p w:rsidR="0090420E" w:rsidRPr="0090420E" w:rsidRDefault="0090420E" w:rsidP="0090420E">
      <w:pPr>
        <w:widowControl w:val="0"/>
        <w:autoSpaceDE w:val="0"/>
        <w:autoSpaceDN w:val="0"/>
        <w:adjustRightInd w:val="0"/>
        <w:spacing w:line="62" w:lineRule="exact"/>
        <w:rPr>
          <w:rFonts w:cs="Arial"/>
          <w:sz w:val="16"/>
          <w:szCs w:val="16"/>
        </w:rPr>
      </w:pPr>
    </w:p>
    <w:p w:rsidR="0090420E" w:rsidRPr="0090420E" w:rsidRDefault="0090420E" w:rsidP="0090420E">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r w:rsidRPr="0090420E">
        <w:rPr>
          <w:rFonts w:cs="Arial"/>
          <w:snapToGrid w:val="0"/>
          <w:color w:val="000000"/>
          <w:sz w:val="16"/>
          <w:szCs w:val="16"/>
        </w:rPr>
        <w:t xml:space="preserve">= 20,0G/L; LACTOSE = 5,00G/L; CLORETO DE SODIO = 5,00G/L; FOSFATO </w:t>
      </w:r>
    </w:p>
    <w:p w:rsidR="0090420E" w:rsidRPr="0090420E" w:rsidRDefault="0090420E" w:rsidP="0090420E">
      <w:pPr>
        <w:widowControl w:val="0"/>
        <w:autoSpaceDE w:val="0"/>
        <w:autoSpaceDN w:val="0"/>
        <w:adjustRightInd w:val="0"/>
        <w:spacing w:line="62" w:lineRule="exact"/>
        <w:rPr>
          <w:rFonts w:cs="Arial"/>
          <w:sz w:val="16"/>
          <w:szCs w:val="16"/>
        </w:rPr>
      </w:pPr>
    </w:p>
    <w:p w:rsidR="0090420E" w:rsidRPr="0090420E" w:rsidRDefault="0090420E" w:rsidP="0090420E">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r w:rsidRPr="0090420E">
        <w:rPr>
          <w:rFonts w:cs="Arial"/>
          <w:snapToGrid w:val="0"/>
          <w:color w:val="000000"/>
          <w:sz w:val="16"/>
          <w:szCs w:val="16"/>
        </w:rPr>
        <w:t xml:space="preserve">DIPOTASSICO = 2,75G/L; FOSFATO MONOPOTASSI- CO = 2,75G/L; LAURIL </w:t>
      </w:r>
    </w:p>
    <w:p w:rsidR="0090420E" w:rsidRPr="0090420E" w:rsidRDefault="0090420E" w:rsidP="0090420E">
      <w:pPr>
        <w:widowControl w:val="0"/>
        <w:autoSpaceDE w:val="0"/>
        <w:autoSpaceDN w:val="0"/>
        <w:adjustRightInd w:val="0"/>
        <w:spacing w:line="62" w:lineRule="exact"/>
        <w:rPr>
          <w:rFonts w:cs="Arial"/>
          <w:sz w:val="16"/>
          <w:szCs w:val="16"/>
        </w:rPr>
      </w:pPr>
    </w:p>
    <w:p w:rsidR="0090420E" w:rsidRPr="0090420E" w:rsidRDefault="0090420E" w:rsidP="0090420E">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r w:rsidRPr="0090420E">
        <w:rPr>
          <w:rFonts w:cs="Arial"/>
          <w:snapToGrid w:val="0"/>
          <w:color w:val="000000"/>
          <w:sz w:val="16"/>
          <w:szCs w:val="16"/>
        </w:rPr>
        <w:t xml:space="preserve">SULFATO DE SODIO = 0,10G/L. DEVERA VIR ACOMAPNHADO DO CERTIFICADO </w:t>
      </w:r>
    </w:p>
    <w:p w:rsidR="0090420E" w:rsidRPr="0090420E" w:rsidRDefault="0090420E" w:rsidP="0090420E">
      <w:pPr>
        <w:widowControl w:val="0"/>
        <w:autoSpaceDE w:val="0"/>
        <w:autoSpaceDN w:val="0"/>
        <w:adjustRightInd w:val="0"/>
        <w:spacing w:line="62" w:lineRule="exact"/>
        <w:rPr>
          <w:rFonts w:cs="Arial"/>
          <w:sz w:val="16"/>
          <w:szCs w:val="16"/>
        </w:rPr>
      </w:pPr>
    </w:p>
    <w:p w:rsidR="0090420E" w:rsidRPr="0090420E" w:rsidRDefault="0090420E" w:rsidP="0090420E">
      <w:pPr>
        <w:widowControl w:val="0"/>
        <w:tabs>
          <w:tab w:val="left" w:pos="1545"/>
        </w:tabs>
        <w:autoSpaceDE w:val="0"/>
        <w:autoSpaceDN w:val="0"/>
        <w:adjustRightInd w:val="0"/>
        <w:spacing w:line="148" w:lineRule="exact"/>
        <w:rPr>
          <w:rFonts w:cs="Arial"/>
          <w:sz w:val="16"/>
          <w:szCs w:val="16"/>
        </w:rPr>
      </w:pPr>
      <w:r w:rsidRPr="0090420E">
        <w:rPr>
          <w:rFonts w:cs="Arial"/>
          <w:sz w:val="16"/>
          <w:szCs w:val="16"/>
        </w:rPr>
        <w:tab/>
      </w:r>
      <w:r w:rsidRPr="0090420E">
        <w:rPr>
          <w:rFonts w:cs="Arial"/>
          <w:snapToGrid w:val="0"/>
          <w:color w:val="000000"/>
          <w:sz w:val="16"/>
          <w:szCs w:val="16"/>
        </w:rPr>
        <w:t xml:space="preserve">DE ANALISE DO FABRICAN TE. </w:t>
      </w:r>
      <w:proofErr w:type="spellStart"/>
      <w:proofErr w:type="gramStart"/>
      <w:r w:rsidRPr="0090420E">
        <w:rPr>
          <w:rFonts w:cs="Arial"/>
          <w:snapToGrid w:val="0"/>
          <w:color w:val="000000"/>
          <w:sz w:val="16"/>
          <w:szCs w:val="16"/>
        </w:rPr>
        <w:t>DEVERá</w:t>
      </w:r>
      <w:proofErr w:type="spellEnd"/>
      <w:proofErr w:type="gramEnd"/>
      <w:r w:rsidRPr="0090420E">
        <w:rPr>
          <w:rFonts w:cs="Arial"/>
          <w:snapToGrid w:val="0"/>
          <w:color w:val="000000"/>
          <w:sz w:val="16"/>
          <w:szCs w:val="16"/>
        </w:rPr>
        <w:t xml:space="preserve"> TER PELO MENOS 75% DA </w:t>
      </w:r>
      <w:proofErr w:type="spellStart"/>
      <w:r w:rsidRPr="0090420E">
        <w:rPr>
          <w:rFonts w:cs="Arial"/>
          <w:snapToGrid w:val="0"/>
          <w:color w:val="000000"/>
          <w:sz w:val="16"/>
          <w:szCs w:val="16"/>
        </w:rPr>
        <w:t>VIGêNCIA</w:t>
      </w:r>
      <w:proofErr w:type="spellEnd"/>
      <w:r w:rsidRPr="0090420E">
        <w:rPr>
          <w:rFonts w:cs="Arial"/>
          <w:snapToGrid w:val="0"/>
          <w:color w:val="000000"/>
          <w:sz w:val="16"/>
          <w:szCs w:val="16"/>
        </w:rPr>
        <w:t xml:space="preserve"> DE </w:t>
      </w:r>
    </w:p>
    <w:p w:rsidR="0090420E" w:rsidRPr="0090420E" w:rsidRDefault="0090420E" w:rsidP="0090420E">
      <w:pPr>
        <w:widowControl w:val="0"/>
        <w:autoSpaceDE w:val="0"/>
        <w:autoSpaceDN w:val="0"/>
        <w:adjustRightInd w:val="0"/>
        <w:spacing w:line="68" w:lineRule="exact"/>
        <w:rPr>
          <w:rFonts w:cs="Arial"/>
          <w:sz w:val="16"/>
          <w:szCs w:val="16"/>
        </w:rPr>
      </w:pPr>
    </w:p>
    <w:p w:rsidR="0090420E" w:rsidRPr="0090420E" w:rsidRDefault="0090420E" w:rsidP="0090420E">
      <w:pPr>
        <w:widowControl w:val="0"/>
        <w:tabs>
          <w:tab w:val="left" w:pos="1545"/>
        </w:tabs>
        <w:autoSpaceDE w:val="0"/>
        <w:autoSpaceDN w:val="0"/>
        <w:adjustRightInd w:val="0"/>
        <w:spacing w:line="142" w:lineRule="exact"/>
        <w:rPr>
          <w:rFonts w:cs="Arial"/>
          <w:sz w:val="16"/>
          <w:szCs w:val="16"/>
        </w:rPr>
      </w:pPr>
      <w:r w:rsidRPr="0090420E">
        <w:rPr>
          <w:rFonts w:cs="Arial"/>
          <w:sz w:val="16"/>
          <w:szCs w:val="16"/>
        </w:rPr>
        <w:tab/>
      </w:r>
      <w:r w:rsidRPr="0090420E">
        <w:rPr>
          <w:rFonts w:cs="Arial"/>
          <w:snapToGrid w:val="0"/>
          <w:color w:val="000000"/>
          <w:sz w:val="16"/>
          <w:szCs w:val="16"/>
        </w:rPr>
        <w:t>VALIDADE.</w:t>
      </w:r>
    </w:p>
    <w:p w:rsidR="0090420E" w:rsidRPr="0090420E" w:rsidRDefault="0090420E" w:rsidP="0090420E">
      <w:pPr>
        <w:widowControl w:val="0"/>
        <w:autoSpaceDE w:val="0"/>
        <w:autoSpaceDN w:val="0"/>
        <w:adjustRightInd w:val="0"/>
        <w:spacing w:line="68" w:lineRule="exact"/>
        <w:rPr>
          <w:rFonts w:cs="Arial"/>
          <w:sz w:val="16"/>
          <w:szCs w:val="16"/>
        </w:rPr>
      </w:pPr>
    </w:p>
    <w:p w:rsidR="0090420E" w:rsidRDefault="0090420E" w:rsidP="00FD0A9D">
      <w:pPr>
        <w:widowControl w:val="0"/>
        <w:autoSpaceDE w:val="0"/>
        <w:autoSpaceDN w:val="0"/>
        <w:adjustRightInd w:val="0"/>
        <w:spacing w:line="68" w:lineRule="exact"/>
        <w:rPr>
          <w:rFonts w:cs="Arial"/>
          <w:sz w:val="24"/>
          <w:szCs w:val="24"/>
        </w:rPr>
      </w:pPr>
    </w:p>
    <w:p w:rsidR="00E302F2" w:rsidRDefault="00FD0A9D" w:rsidP="00E302F2">
      <w:pPr>
        <w:widowControl w:val="0"/>
        <w:tabs>
          <w:tab w:val="left" w:pos="1545"/>
        </w:tabs>
        <w:autoSpaceDE w:val="0"/>
        <w:autoSpaceDN w:val="0"/>
        <w:adjustRightInd w:val="0"/>
        <w:spacing w:line="142" w:lineRule="exact"/>
        <w:rPr>
          <w:rFonts w:cs="Arial"/>
          <w:sz w:val="24"/>
          <w:szCs w:val="24"/>
        </w:rPr>
      </w:pPr>
      <w:r>
        <w:rPr>
          <w:rFonts w:cs="Arial"/>
          <w:sz w:val="24"/>
          <w:szCs w:val="24"/>
        </w:rPr>
        <w:tab/>
      </w:r>
    </w:p>
    <w:p w:rsidR="0090420E" w:rsidRDefault="004167A1" w:rsidP="00E302F2">
      <w:pPr>
        <w:widowControl w:val="0"/>
        <w:tabs>
          <w:tab w:val="left" w:pos="1545"/>
        </w:tabs>
        <w:autoSpaceDE w:val="0"/>
        <w:autoSpaceDN w:val="0"/>
        <w:adjustRightInd w:val="0"/>
        <w:spacing w:line="142" w:lineRule="exact"/>
        <w:rPr>
          <w:rFonts w:cs="Arial"/>
          <w:b/>
          <w:bCs/>
          <w:sz w:val="24"/>
          <w:szCs w:val="24"/>
        </w:rPr>
      </w:pPr>
      <w:r w:rsidRPr="00D9083B">
        <w:rPr>
          <w:rFonts w:cs="Arial"/>
          <w:b/>
          <w:sz w:val="24"/>
          <w:szCs w:val="24"/>
        </w:rPr>
        <w:t>5.</w:t>
      </w:r>
      <w:r w:rsidRPr="00D9083B">
        <w:rPr>
          <w:rFonts w:cs="Arial"/>
          <w:b/>
          <w:bCs/>
        </w:rPr>
        <w:t xml:space="preserve">   </w:t>
      </w:r>
      <w:r w:rsidR="00B41EF6" w:rsidRPr="00D9083B">
        <w:rPr>
          <w:rFonts w:cs="Arial"/>
          <w:b/>
          <w:bCs/>
          <w:sz w:val="24"/>
          <w:szCs w:val="24"/>
        </w:rPr>
        <w:t>VALORES ESTIMADOS</w:t>
      </w:r>
    </w:p>
    <w:p w:rsidR="00E302F2" w:rsidRPr="00E302F2" w:rsidRDefault="00E302F2" w:rsidP="00E302F2">
      <w:pPr>
        <w:widowControl w:val="0"/>
        <w:tabs>
          <w:tab w:val="left" w:pos="1545"/>
        </w:tabs>
        <w:autoSpaceDE w:val="0"/>
        <w:autoSpaceDN w:val="0"/>
        <w:adjustRightInd w:val="0"/>
        <w:spacing w:line="142" w:lineRule="exact"/>
        <w:rPr>
          <w:rFonts w:cs="Arial"/>
          <w:sz w:val="24"/>
          <w:szCs w:val="24"/>
        </w:rPr>
      </w:pPr>
    </w:p>
    <w:tbl>
      <w:tblPr>
        <w:tblW w:w="9105" w:type="dxa"/>
        <w:tblInd w:w="65" w:type="dxa"/>
        <w:tblCellMar>
          <w:left w:w="70" w:type="dxa"/>
          <w:right w:w="70" w:type="dxa"/>
        </w:tblCellMar>
        <w:tblLook w:val="04A0"/>
      </w:tblPr>
      <w:tblGrid>
        <w:gridCol w:w="640"/>
        <w:gridCol w:w="3340"/>
        <w:gridCol w:w="880"/>
        <w:gridCol w:w="1700"/>
        <w:gridCol w:w="2545"/>
      </w:tblGrid>
      <w:tr w:rsidR="0090420E" w:rsidRPr="0090420E" w:rsidTr="00C244AF">
        <w:trPr>
          <w:trHeight w:val="799"/>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b/>
                <w:bCs/>
                <w:sz w:val="22"/>
                <w:szCs w:val="22"/>
                <w:lang w:eastAsia="pt-BR"/>
              </w:rPr>
            </w:pPr>
            <w:r w:rsidRPr="0090420E">
              <w:rPr>
                <w:rFonts w:ascii="Calibri" w:hAnsi="Calibri" w:cs="Arial"/>
                <w:b/>
                <w:bCs/>
                <w:sz w:val="22"/>
                <w:szCs w:val="22"/>
                <w:lang w:eastAsia="pt-BR"/>
              </w:rPr>
              <w:t>ITEM</w:t>
            </w:r>
          </w:p>
        </w:tc>
        <w:tc>
          <w:tcPr>
            <w:tcW w:w="3340" w:type="dxa"/>
            <w:tcBorders>
              <w:top w:val="single" w:sz="4" w:space="0" w:color="auto"/>
              <w:left w:val="nil"/>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b/>
                <w:bCs/>
                <w:sz w:val="22"/>
                <w:szCs w:val="22"/>
                <w:lang w:eastAsia="pt-BR"/>
              </w:rPr>
            </w:pPr>
            <w:r w:rsidRPr="0090420E">
              <w:rPr>
                <w:rFonts w:ascii="Calibri" w:hAnsi="Calibri" w:cs="Arial"/>
                <w:b/>
                <w:bCs/>
                <w:sz w:val="22"/>
                <w:szCs w:val="22"/>
                <w:lang w:eastAsia="pt-BR"/>
              </w:rPr>
              <w:t>Descrição do material</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b/>
                <w:bCs/>
                <w:sz w:val="22"/>
                <w:szCs w:val="22"/>
                <w:lang w:eastAsia="pt-BR"/>
              </w:rPr>
            </w:pPr>
            <w:r w:rsidRPr="0090420E">
              <w:rPr>
                <w:rFonts w:ascii="Calibri" w:hAnsi="Calibri" w:cs="Arial"/>
                <w:b/>
                <w:bCs/>
                <w:sz w:val="22"/>
                <w:szCs w:val="22"/>
                <w:lang w:eastAsia="pt-BR"/>
              </w:rPr>
              <w:t>Quant.</w:t>
            </w:r>
          </w:p>
        </w:tc>
        <w:tc>
          <w:tcPr>
            <w:tcW w:w="1700" w:type="dxa"/>
            <w:tcBorders>
              <w:top w:val="single" w:sz="4" w:space="0" w:color="auto"/>
              <w:left w:val="nil"/>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b/>
                <w:bCs/>
                <w:sz w:val="22"/>
                <w:szCs w:val="22"/>
                <w:lang w:eastAsia="pt-BR"/>
              </w:rPr>
            </w:pPr>
            <w:r w:rsidRPr="0090420E">
              <w:rPr>
                <w:rFonts w:ascii="Calibri" w:hAnsi="Calibri" w:cs="Arial"/>
                <w:b/>
                <w:bCs/>
                <w:sz w:val="22"/>
                <w:szCs w:val="22"/>
                <w:lang w:eastAsia="pt-BR"/>
              </w:rPr>
              <w:t>Média Unitária</w:t>
            </w:r>
          </w:p>
        </w:tc>
        <w:tc>
          <w:tcPr>
            <w:tcW w:w="2545" w:type="dxa"/>
            <w:tcBorders>
              <w:top w:val="single" w:sz="4" w:space="0" w:color="auto"/>
              <w:left w:val="nil"/>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b/>
                <w:bCs/>
                <w:sz w:val="22"/>
                <w:szCs w:val="22"/>
                <w:lang w:eastAsia="pt-BR"/>
              </w:rPr>
            </w:pPr>
            <w:r w:rsidRPr="0090420E">
              <w:rPr>
                <w:rFonts w:ascii="Calibri" w:hAnsi="Calibri" w:cs="Arial"/>
                <w:b/>
                <w:bCs/>
                <w:sz w:val="22"/>
                <w:szCs w:val="22"/>
                <w:lang w:eastAsia="pt-BR"/>
              </w:rPr>
              <w:t>Média Total</w:t>
            </w:r>
          </w:p>
        </w:tc>
      </w:tr>
      <w:tr w:rsidR="0090420E" w:rsidRPr="0090420E" w:rsidTr="00C244AF">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b/>
                <w:bCs/>
                <w:sz w:val="22"/>
                <w:szCs w:val="22"/>
                <w:lang w:eastAsia="pt-BR"/>
              </w:rPr>
            </w:pPr>
            <w:r w:rsidRPr="0090420E">
              <w:rPr>
                <w:rFonts w:ascii="Calibri" w:hAnsi="Calibri" w:cs="Arial"/>
                <w:b/>
                <w:bCs/>
                <w:sz w:val="22"/>
                <w:szCs w:val="22"/>
                <w:lang w:eastAsia="pt-BR"/>
              </w:rPr>
              <w:t>1</w:t>
            </w:r>
          </w:p>
        </w:tc>
        <w:tc>
          <w:tcPr>
            <w:tcW w:w="3340" w:type="dxa"/>
            <w:tcBorders>
              <w:top w:val="nil"/>
              <w:left w:val="nil"/>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color w:val="000000"/>
                <w:sz w:val="22"/>
                <w:szCs w:val="22"/>
                <w:lang w:eastAsia="pt-BR"/>
              </w:rPr>
            </w:pPr>
            <w:r w:rsidRPr="0090420E">
              <w:rPr>
                <w:rFonts w:ascii="Calibri" w:hAnsi="Calibri" w:cs="Arial"/>
                <w:color w:val="000000"/>
                <w:sz w:val="22"/>
                <w:szCs w:val="22"/>
                <w:lang w:eastAsia="pt-BR"/>
              </w:rPr>
              <w:t>MICROCISTINA EM PLACA</w:t>
            </w:r>
          </w:p>
        </w:tc>
        <w:tc>
          <w:tcPr>
            <w:tcW w:w="880" w:type="dxa"/>
            <w:tcBorders>
              <w:top w:val="nil"/>
              <w:left w:val="nil"/>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sz w:val="22"/>
                <w:szCs w:val="22"/>
                <w:lang w:eastAsia="pt-BR"/>
              </w:rPr>
            </w:pPr>
            <w:r w:rsidRPr="0090420E">
              <w:rPr>
                <w:rFonts w:ascii="Calibri" w:hAnsi="Calibri" w:cs="Arial"/>
                <w:sz w:val="22"/>
                <w:szCs w:val="22"/>
                <w:lang w:eastAsia="pt-BR"/>
              </w:rPr>
              <w:t>4</w:t>
            </w:r>
          </w:p>
        </w:tc>
        <w:tc>
          <w:tcPr>
            <w:tcW w:w="1700" w:type="dxa"/>
            <w:tcBorders>
              <w:top w:val="nil"/>
              <w:left w:val="nil"/>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sz w:val="22"/>
                <w:szCs w:val="22"/>
                <w:lang w:eastAsia="pt-BR"/>
              </w:rPr>
            </w:pPr>
            <w:r w:rsidRPr="0090420E">
              <w:rPr>
                <w:rFonts w:ascii="Calibri" w:hAnsi="Calibri" w:cs="Arial"/>
                <w:sz w:val="22"/>
                <w:szCs w:val="22"/>
                <w:lang w:eastAsia="pt-BR"/>
              </w:rPr>
              <w:t>R$ 2.448,25</w:t>
            </w:r>
          </w:p>
        </w:tc>
        <w:tc>
          <w:tcPr>
            <w:tcW w:w="2545" w:type="dxa"/>
            <w:tcBorders>
              <w:top w:val="nil"/>
              <w:left w:val="nil"/>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b/>
                <w:bCs/>
                <w:i/>
                <w:iCs/>
                <w:sz w:val="22"/>
                <w:szCs w:val="22"/>
                <w:lang w:eastAsia="pt-BR"/>
              </w:rPr>
            </w:pPr>
            <w:r w:rsidRPr="0090420E">
              <w:rPr>
                <w:rFonts w:ascii="Calibri" w:hAnsi="Calibri" w:cs="Arial"/>
                <w:b/>
                <w:bCs/>
                <w:i/>
                <w:iCs/>
                <w:sz w:val="22"/>
                <w:szCs w:val="22"/>
                <w:lang w:eastAsia="pt-BR"/>
              </w:rPr>
              <w:t>R$ 9.793,00</w:t>
            </w:r>
          </w:p>
        </w:tc>
      </w:tr>
      <w:tr w:rsidR="0090420E" w:rsidRPr="0090420E" w:rsidTr="00C244AF">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b/>
                <w:bCs/>
                <w:sz w:val="22"/>
                <w:szCs w:val="22"/>
                <w:lang w:eastAsia="pt-BR"/>
              </w:rPr>
            </w:pPr>
            <w:r w:rsidRPr="0090420E">
              <w:rPr>
                <w:rFonts w:ascii="Calibri" w:hAnsi="Calibri" w:cs="Arial"/>
                <w:b/>
                <w:bCs/>
                <w:sz w:val="22"/>
                <w:szCs w:val="22"/>
                <w:lang w:eastAsia="pt-BR"/>
              </w:rPr>
              <w:t>2</w:t>
            </w:r>
          </w:p>
        </w:tc>
        <w:tc>
          <w:tcPr>
            <w:tcW w:w="3340" w:type="dxa"/>
            <w:tcBorders>
              <w:top w:val="nil"/>
              <w:left w:val="nil"/>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color w:val="000000"/>
                <w:sz w:val="22"/>
                <w:szCs w:val="22"/>
                <w:lang w:eastAsia="pt-BR"/>
              </w:rPr>
            </w:pPr>
            <w:r w:rsidRPr="0090420E">
              <w:rPr>
                <w:rFonts w:ascii="Calibri" w:hAnsi="Calibri" w:cs="Arial"/>
                <w:color w:val="000000"/>
                <w:sz w:val="22"/>
                <w:szCs w:val="22"/>
                <w:lang w:eastAsia="pt-BR"/>
              </w:rPr>
              <w:t>SAXITOXINA EM PLACA</w:t>
            </w:r>
          </w:p>
        </w:tc>
        <w:tc>
          <w:tcPr>
            <w:tcW w:w="880" w:type="dxa"/>
            <w:tcBorders>
              <w:top w:val="nil"/>
              <w:left w:val="nil"/>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sz w:val="22"/>
                <w:szCs w:val="22"/>
                <w:lang w:eastAsia="pt-BR"/>
              </w:rPr>
            </w:pPr>
            <w:r w:rsidRPr="0090420E">
              <w:rPr>
                <w:rFonts w:ascii="Calibri" w:hAnsi="Calibri" w:cs="Arial"/>
                <w:sz w:val="22"/>
                <w:szCs w:val="22"/>
                <w:lang w:eastAsia="pt-BR"/>
              </w:rPr>
              <w:t>4</w:t>
            </w:r>
          </w:p>
        </w:tc>
        <w:tc>
          <w:tcPr>
            <w:tcW w:w="1700" w:type="dxa"/>
            <w:tcBorders>
              <w:top w:val="nil"/>
              <w:left w:val="nil"/>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sz w:val="22"/>
                <w:szCs w:val="22"/>
                <w:lang w:eastAsia="pt-BR"/>
              </w:rPr>
            </w:pPr>
            <w:r w:rsidRPr="0090420E">
              <w:rPr>
                <w:rFonts w:ascii="Calibri" w:hAnsi="Calibri" w:cs="Arial"/>
                <w:sz w:val="22"/>
                <w:szCs w:val="22"/>
                <w:lang w:eastAsia="pt-BR"/>
              </w:rPr>
              <w:t>R$ 2.835,00</w:t>
            </w:r>
          </w:p>
        </w:tc>
        <w:tc>
          <w:tcPr>
            <w:tcW w:w="2545" w:type="dxa"/>
            <w:tcBorders>
              <w:top w:val="nil"/>
              <w:left w:val="nil"/>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b/>
                <w:bCs/>
                <w:i/>
                <w:iCs/>
                <w:sz w:val="22"/>
                <w:szCs w:val="22"/>
                <w:lang w:eastAsia="pt-BR"/>
              </w:rPr>
            </w:pPr>
            <w:r w:rsidRPr="0090420E">
              <w:rPr>
                <w:rFonts w:ascii="Calibri" w:hAnsi="Calibri" w:cs="Arial"/>
                <w:b/>
                <w:bCs/>
                <w:i/>
                <w:iCs/>
                <w:sz w:val="22"/>
                <w:szCs w:val="22"/>
                <w:lang w:eastAsia="pt-BR"/>
              </w:rPr>
              <w:t>R$ 11.340,00</w:t>
            </w:r>
          </w:p>
        </w:tc>
      </w:tr>
      <w:tr w:rsidR="0090420E" w:rsidRPr="0090420E" w:rsidTr="00C244AF">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b/>
                <w:bCs/>
                <w:sz w:val="22"/>
                <w:szCs w:val="22"/>
                <w:lang w:eastAsia="pt-BR"/>
              </w:rPr>
            </w:pPr>
            <w:r w:rsidRPr="0090420E">
              <w:rPr>
                <w:rFonts w:ascii="Calibri" w:hAnsi="Calibri" w:cs="Arial"/>
                <w:b/>
                <w:bCs/>
                <w:sz w:val="22"/>
                <w:szCs w:val="22"/>
                <w:lang w:eastAsia="pt-BR"/>
              </w:rPr>
              <w:t>3</w:t>
            </w:r>
          </w:p>
        </w:tc>
        <w:tc>
          <w:tcPr>
            <w:tcW w:w="3340" w:type="dxa"/>
            <w:tcBorders>
              <w:top w:val="nil"/>
              <w:left w:val="nil"/>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sz w:val="22"/>
                <w:szCs w:val="22"/>
                <w:lang w:eastAsia="pt-BR"/>
              </w:rPr>
            </w:pPr>
            <w:r w:rsidRPr="0090420E">
              <w:rPr>
                <w:rFonts w:ascii="Calibri" w:hAnsi="Calibri" w:cs="Arial"/>
                <w:sz w:val="22"/>
                <w:szCs w:val="22"/>
                <w:lang w:eastAsia="pt-BR"/>
              </w:rPr>
              <w:t>CALDO LACTOSADO</w:t>
            </w:r>
          </w:p>
        </w:tc>
        <w:tc>
          <w:tcPr>
            <w:tcW w:w="880" w:type="dxa"/>
            <w:tcBorders>
              <w:top w:val="nil"/>
              <w:left w:val="nil"/>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sz w:val="22"/>
                <w:szCs w:val="22"/>
                <w:lang w:eastAsia="pt-BR"/>
              </w:rPr>
            </w:pPr>
            <w:r w:rsidRPr="0090420E">
              <w:rPr>
                <w:rFonts w:ascii="Calibri" w:hAnsi="Calibri" w:cs="Arial"/>
                <w:sz w:val="22"/>
                <w:szCs w:val="22"/>
                <w:lang w:eastAsia="pt-BR"/>
              </w:rPr>
              <w:t>24</w:t>
            </w:r>
          </w:p>
        </w:tc>
        <w:tc>
          <w:tcPr>
            <w:tcW w:w="1700" w:type="dxa"/>
            <w:tcBorders>
              <w:top w:val="nil"/>
              <w:left w:val="nil"/>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sz w:val="22"/>
                <w:szCs w:val="22"/>
                <w:lang w:eastAsia="pt-BR"/>
              </w:rPr>
            </w:pPr>
            <w:r w:rsidRPr="0090420E">
              <w:rPr>
                <w:rFonts w:ascii="Calibri" w:hAnsi="Calibri" w:cs="Arial"/>
                <w:sz w:val="22"/>
                <w:szCs w:val="22"/>
                <w:lang w:eastAsia="pt-BR"/>
              </w:rPr>
              <w:t>R$ 134,12</w:t>
            </w:r>
          </w:p>
        </w:tc>
        <w:tc>
          <w:tcPr>
            <w:tcW w:w="2545" w:type="dxa"/>
            <w:tcBorders>
              <w:top w:val="nil"/>
              <w:left w:val="nil"/>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b/>
                <w:bCs/>
                <w:i/>
                <w:iCs/>
                <w:sz w:val="22"/>
                <w:szCs w:val="22"/>
                <w:lang w:eastAsia="pt-BR"/>
              </w:rPr>
            </w:pPr>
            <w:r w:rsidRPr="0090420E">
              <w:rPr>
                <w:rFonts w:ascii="Calibri" w:hAnsi="Calibri" w:cs="Arial"/>
                <w:b/>
                <w:bCs/>
                <w:i/>
                <w:iCs/>
                <w:sz w:val="22"/>
                <w:szCs w:val="22"/>
                <w:lang w:eastAsia="pt-BR"/>
              </w:rPr>
              <w:t>R$ 3.218,88</w:t>
            </w:r>
          </w:p>
        </w:tc>
      </w:tr>
      <w:tr w:rsidR="0090420E" w:rsidRPr="0090420E" w:rsidTr="00C244AF">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b/>
                <w:bCs/>
                <w:sz w:val="22"/>
                <w:szCs w:val="22"/>
                <w:lang w:eastAsia="pt-BR"/>
              </w:rPr>
            </w:pPr>
            <w:r w:rsidRPr="0090420E">
              <w:rPr>
                <w:rFonts w:ascii="Calibri" w:hAnsi="Calibri" w:cs="Arial"/>
                <w:b/>
                <w:bCs/>
                <w:sz w:val="22"/>
                <w:szCs w:val="22"/>
                <w:lang w:eastAsia="pt-BR"/>
              </w:rPr>
              <w:t>4</w:t>
            </w:r>
          </w:p>
        </w:tc>
        <w:tc>
          <w:tcPr>
            <w:tcW w:w="3340" w:type="dxa"/>
            <w:tcBorders>
              <w:top w:val="nil"/>
              <w:left w:val="nil"/>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color w:val="000000"/>
                <w:sz w:val="22"/>
                <w:szCs w:val="22"/>
                <w:lang w:eastAsia="pt-BR"/>
              </w:rPr>
            </w:pPr>
            <w:r w:rsidRPr="0090420E">
              <w:rPr>
                <w:rFonts w:ascii="Calibri" w:hAnsi="Calibri" w:cs="Arial"/>
                <w:color w:val="000000"/>
                <w:sz w:val="22"/>
                <w:szCs w:val="22"/>
                <w:lang w:eastAsia="pt-BR"/>
              </w:rPr>
              <w:t>CALDO LAURYL TRIPTOSE</w:t>
            </w:r>
          </w:p>
        </w:tc>
        <w:tc>
          <w:tcPr>
            <w:tcW w:w="880" w:type="dxa"/>
            <w:tcBorders>
              <w:top w:val="nil"/>
              <w:left w:val="nil"/>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sz w:val="22"/>
                <w:szCs w:val="22"/>
                <w:lang w:eastAsia="pt-BR"/>
              </w:rPr>
            </w:pPr>
            <w:r w:rsidRPr="0090420E">
              <w:rPr>
                <w:rFonts w:ascii="Calibri" w:hAnsi="Calibri" w:cs="Arial"/>
                <w:sz w:val="22"/>
                <w:szCs w:val="22"/>
                <w:lang w:eastAsia="pt-BR"/>
              </w:rPr>
              <w:t>32</w:t>
            </w:r>
          </w:p>
        </w:tc>
        <w:tc>
          <w:tcPr>
            <w:tcW w:w="1700" w:type="dxa"/>
            <w:tcBorders>
              <w:top w:val="nil"/>
              <w:left w:val="nil"/>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sz w:val="22"/>
                <w:szCs w:val="22"/>
                <w:lang w:eastAsia="pt-BR"/>
              </w:rPr>
            </w:pPr>
            <w:r w:rsidRPr="0090420E">
              <w:rPr>
                <w:rFonts w:ascii="Calibri" w:hAnsi="Calibri" w:cs="Arial"/>
                <w:sz w:val="22"/>
                <w:szCs w:val="22"/>
                <w:lang w:eastAsia="pt-BR"/>
              </w:rPr>
              <w:t>R$ 169,88</w:t>
            </w:r>
          </w:p>
        </w:tc>
        <w:tc>
          <w:tcPr>
            <w:tcW w:w="2545" w:type="dxa"/>
            <w:tcBorders>
              <w:top w:val="nil"/>
              <w:left w:val="nil"/>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b/>
                <w:bCs/>
                <w:i/>
                <w:iCs/>
                <w:sz w:val="22"/>
                <w:szCs w:val="22"/>
                <w:lang w:eastAsia="pt-BR"/>
              </w:rPr>
            </w:pPr>
            <w:r w:rsidRPr="0090420E">
              <w:rPr>
                <w:rFonts w:ascii="Calibri" w:hAnsi="Calibri" w:cs="Arial"/>
                <w:b/>
                <w:bCs/>
                <w:i/>
                <w:iCs/>
                <w:sz w:val="22"/>
                <w:szCs w:val="22"/>
                <w:lang w:eastAsia="pt-BR"/>
              </w:rPr>
              <w:t>R$ 5.436,16</w:t>
            </w:r>
          </w:p>
        </w:tc>
      </w:tr>
      <w:tr w:rsidR="0090420E" w:rsidRPr="0090420E" w:rsidTr="0084550A">
        <w:trPr>
          <w:trHeight w:val="799"/>
        </w:trPr>
        <w:tc>
          <w:tcPr>
            <w:tcW w:w="65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sz w:val="22"/>
                <w:szCs w:val="22"/>
                <w:lang w:eastAsia="pt-BR"/>
              </w:rPr>
            </w:pPr>
            <w:r w:rsidRPr="0090420E">
              <w:rPr>
                <w:rFonts w:ascii="Calibri" w:hAnsi="Calibri" w:cs="Arial"/>
                <w:sz w:val="22"/>
                <w:szCs w:val="22"/>
                <w:lang w:eastAsia="pt-BR"/>
              </w:rPr>
              <w:t>TOTAL</w:t>
            </w:r>
          </w:p>
        </w:tc>
        <w:tc>
          <w:tcPr>
            <w:tcW w:w="2545" w:type="dxa"/>
            <w:tcBorders>
              <w:top w:val="nil"/>
              <w:left w:val="nil"/>
              <w:bottom w:val="single" w:sz="4" w:space="0" w:color="auto"/>
              <w:right w:val="single" w:sz="4" w:space="0" w:color="auto"/>
            </w:tcBorders>
            <w:shd w:val="clear" w:color="auto" w:fill="auto"/>
            <w:noWrap/>
            <w:vAlign w:val="center"/>
            <w:hideMark/>
          </w:tcPr>
          <w:p w:rsidR="0090420E" w:rsidRPr="0090420E" w:rsidRDefault="0090420E" w:rsidP="0090420E">
            <w:pPr>
              <w:suppressAutoHyphens w:val="0"/>
              <w:jc w:val="center"/>
              <w:rPr>
                <w:rFonts w:ascii="Calibri" w:hAnsi="Calibri" w:cs="Arial"/>
                <w:b/>
                <w:bCs/>
                <w:color w:val="FF0000"/>
                <w:sz w:val="22"/>
                <w:szCs w:val="22"/>
                <w:lang w:eastAsia="pt-BR"/>
              </w:rPr>
            </w:pPr>
            <w:r w:rsidRPr="0090420E">
              <w:rPr>
                <w:rFonts w:ascii="Calibri" w:hAnsi="Calibri" w:cs="Arial"/>
                <w:b/>
                <w:bCs/>
                <w:color w:val="FF0000"/>
                <w:sz w:val="22"/>
                <w:szCs w:val="22"/>
                <w:lang w:eastAsia="pt-BR"/>
              </w:rPr>
              <w:t>R$ 29.788,04</w:t>
            </w:r>
          </w:p>
        </w:tc>
      </w:tr>
    </w:tbl>
    <w:p w:rsidR="0090420E" w:rsidRDefault="0090420E" w:rsidP="006A17C1">
      <w:pPr>
        <w:widowControl w:val="0"/>
        <w:tabs>
          <w:tab w:val="left" w:pos="1545"/>
        </w:tabs>
        <w:autoSpaceDE w:val="0"/>
        <w:autoSpaceDN w:val="0"/>
        <w:adjustRightInd w:val="0"/>
        <w:spacing w:before="480" w:line="360" w:lineRule="auto"/>
        <w:rPr>
          <w:rFonts w:cs="Arial"/>
          <w:b/>
          <w:bCs/>
          <w:sz w:val="24"/>
          <w:szCs w:val="24"/>
        </w:rPr>
      </w:pPr>
    </w:p>
    <w:p w:rsidR="006846E6" w:rsidRPr="00D9083B" w:rsidRDefault="006846E6" w:rsidP="009A7008">
      <w:pPr>
        <w:spacing w:before="120" w:line="360" w:lineRule="auto"/>
        <w:ind w:firstLine="567"/>
        <w:rPr>
          <w:rFonts w:cs="Arial"/>
          <w:sz w:val="24"/>
          <w:szCs w:val="24"/>
        </w:rPr>
      </w:pPr>
      <w:r w:rsidRPr="00D9083B">
        <w:rPr>
          <w:rFonts w:cs="Arial"/>
          <w:sz w:val="24"/>
          <w:szCs w:val="24"/>
        </w:rPr>
        <w:t xml:space="preserve">Os valores estimados para a aquisição foram apurados através de pesquisa de mercado, conforme informações constantes </w:t>
      </w:r>
      <w:r w:rsidR="00B54490" w:rsidRPr="00D9083B">
        <w:rPr>
          <w:rFonts w:cs="Arial"/>
          <w:sz w:val="24"/>
          <w:szCs w:val="24"/>
        </w:rPr>
        <w:t>no</w:t>
      </w:r>
      <w:r w:rsidRPr="00D9083B">
        <w:rPr>
          <w:rFonts w:cs="Arial"/>
          <w:sz w:val="24"/>
          <w:szCs w:val="24"/>
        </w:rPr>
        <w:t xml:space="preserve"> processo licitatório.</w:t>
      </w:r>
    </w:p>
    <w:p w:rsidR="003A6574" w:rsidRDefault="006846E6" w:rsidP="00194D39">
      <w:pPr>
        <w:suppressAutoHyphens w:val="0"/>
        <w:autoSpaceDE w:val="0"/>
        <w:autoSpaceDN w:val="0"/>
        <w:adjustRightInd w:val="0"/>
        <w:spacing w:before="120" w:after="240" w:line="360" w:lineRule="auto"/>
        <w:ind w:firstLine="567"/>
        <w:rPr>
          <w:rFonts w:cs="Arial"/>
          <w:sz w:val="24"/>
          <w:szCs w:val="24"/>
        </w:rPr>
      </w:pPr>
      <w:r w:rsidRPr="00D9083B">
        <w:rPr>
          <w:rFonts w:cs="Arial"/>
          <w:sz w:val="24"/>
          <w:szCs w:val="24"/>
        </w:rPr>
        <w:t xml:space="preserve">Os documentos referentes </w:t>
      </w:r>
      <w:proofErr w:type="gramStart"/>
      <w:r w:rsidRPr="00D9083B">
        <w:rPr>
          <w:rFonts w:cs="Arial"/>
          <w:sz w:val="24"/>
          <w:szCs w:val="24"/>
        </w:rPr>
        <w:t>a</w:t>
      </w:r>
      <w:proofErr w:type="gramEnd"/>
      <w:r w:rsidRPr="00D9083B">
        <w:rPr>
          <w:rFonts w:cs="Arial"/>
          <w:sz w:val="24"/>
          <w:szCs w:val="24"/>
        </w:rPr>
        <w:t xml:space="preserve"> pesquisa de mercado encontram-se na Supervisão de Compras e Materiais do Departamento de Compras e </w:t>
      </w:r>
      <w:r w:rsidR="00694C09" w:rsidRPr="00D9083B">
        <w:rPr>
          <w:rFonts w:cs="Arial"/>
          <w:sz w:val="24"/>
          <w:szCs w:val="24"/>
        </w:rPr>
        <w:t>Estoque</w:t>
      </w:r>
      <w:r w:rsidRPr="00D9083B">
        <w:rPr>
          <w:rFonts w:cs="Arial"/>
          <w:sz w:val="24"/>
          <w:szCs w:val="24"/>
        </w:rPr>
        <w:t xml:space="preserve"> e serão anexados ao processo </w:t>
      </w:r>
      <w:r w:rsidR="00E97594" w:rsidRPr="00D9083B">
        <w:rPr>
          <w:rFonts w:cs="Arial"/>
          <w:sz w:val="24"/>
          <w:szCs w:val="24"/>
        </w:rPr>
        <w:t xml:space="preserve">para </w:t>
      </w:r>
      <w:r w:rsidRPr="00D9083B">
        <w:rPr>
          <w:rFonts w:cs="Arial"/>
          <w:sz w:val="24"/>
          <w:szCs w:val="24"/>
        </w:rPr>
        <w:t xml:space="preserve"> homologação do certame.</w:t>
      </w:r>
    </w:p>
    <w:p w:rsidR="00C4040E" w:rsidRPr="00694C09" w:rsidRDefault="00C4040E" w:rsidP="00C4040E">
      <w:pPr>
        <w:spacing w:before="480" w:line="360" w:lineRule="auto"/>
        <w:rPr>
          <w:rFonts w:cs="Arial"/>
          <w:b/>
          <w:bCs/>
          <w:sz w:val="24"/>
          <w:szCs w:val="24"/>
        </w:rPr>
      </w:pPr>
      <w:r>
        <w:rPr>
          <w:rFonts w:cs="Arial"/>
          <w:b/>
          <w:bCs/>
          <w:sz w:val="24"/>
          <w:szCs w:val="24"/>
        </w:rPr>
        <w:t>6.</w:t>
      </w:r>
      <w:r w:rsidR="00090014">
        <w:rPr>
          <w:rFonts w:cs="Arial"/>
          <w:b/>
          <w:bCs/>
          <w:sz w:val="24"/>
          <w:szCs w:val="24"/>
        </w:rPr>
        <w:t xml:space="preserve"> </w:t>
      </w:r>
      <w:r>
        <w:rPr>
          <w:rFonts w:cs="Arial"/>
          <w:b/>
          <w:bCs/>
          <w:sz w:val="24"/>
          <w:szCs w:val="24"/>
        </w:rPr>
        <w:t>ACEITABILIDADE DA PROPOSTA</w:t>
      </w:r>
    </w:p>
    <w:p w:rsidR="00C4040E" w:rsidRPr="00694C09" w:rsidRDefault="00C4040E" w:rsidP="00C4040E">
      <w:pPr>
        <w:autoSpaceDE w:val="0"/>
        <w:autoSpaceDN w:val="0"/>
        <w:adjustRightInd w:val="0"/>
        <w:spacing w:before="120" w:line="360" w:lineRule="auto"/>
        <w:rPr>
          <w:rFonts w:cs="Arial"/>
          <w:sz w:val="24"/>
          <w:szCs w:val="24"/>
        </w:rPr>
      </w:pPr>
      <w:r>
        <w:rPr>
          <w:rFonts w:cs="Arial"/>
          <w:sz w:val="24"/>
          <w:szCs w:val="24"/>
        </w:rPr>
        <w:t>6.1.</w:t>
      </w:r>
      <w:r w:rsidR="00121175">
        <w:rPr>
          <w:rFonts w:cs="Arial"/>
          <w:sz w:val="24"/>
          <w:szCs w:val="24"/>
        </w:rPr>
        <w:t xml:space="preserve"> </w:t>
      </w:r>
      <w:r w:rsidRPr="00694C09">
        <w:rPr>
          <w:rFonts w:cs="Arial"/>
          <w:sz w:val="24"/>
          <w:szCs w:val="24"/>
        </w:rPr>
        <w:t>Finalizada a etapa de lances, a CESAMA poderá solicitar AMOSTRA d</w:t>
      </w:r>
      <w:r>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 xml:space="preserve">6.2 </w:t>
      </w:r>
      <w:r w:rsidRPr="00694C09">
        <w:rPr>
          <w:rFonts w:cs="Arial"/>
          <w:sz w:val="24"/>
          <w:szCs w:val="24"/>
        </w:rPr>
        <w:t xml:space="preserve">A amostra solicitada deverá ser entregue em embalagem própria, devidamente lacrada e observadas as demais condições de segurança, </w:t>
      </w:r>
      <w:r w:rsidRPr="00EF0D0C">
        <w:rPr>
          <w:rFonts w:cs="Arial"/>
          <w:sz w:val="24"/>
          <w:szCs w:val="24"/>
        </w:rPr>
        <w:t xml:space="preserve">no </w:t>
      </w:r>
      <w:r w:rsidRPr="00EF0D0C">
        <w:rPr>
          <w:rFonts w:cs="Arial"/>
          <w:b/>
          <w:sz w:val="24"/>
          <w:szCs w:val="24"/>
        </w:rPr>
        <w:t>Departamento de Compras e Estoque</w:t>
      </w:r>
      <w:r w:rsidRPr="00EF0D0C">
        <w:rPr>
          <w:rFonts w:cs="Arial"/>
          <w:sz w:val="24"/>
          <w:szCs w:val="24"/>
        </w:rPr>
        <w:t xml:space="preserve">, à Rua Santa Terezinha, nº 505, Bairro Santa Terezinha, Juiz de Fora / MG, CEP 36.045-490, no </w:t>
      </w:r>
      <w:r w:rsidRPr="00EF0D0C">
        <w:rPr>
          <w:rFonts w:cs="Arial"/>
          <w:b/>
          <w:sz w:val="24"/>
          <w:szCs w:val="24"/>
        </w:rPr>
        <w:t>prazo de 03 (três) dias úteis</w:t>
      </w:r>
      <w:r w:rsidRPr="00EF0D0C">
        <w:rPr>
          <w:rFonts w:cs="Arial"/>
          <w:sz w:val="24"/>
          <w:szCs w:val="24"/>
        </w:rPr>
        <w:t xml:space="preserve"> contados a partir</w:t>
      </w:r>
      <w:r w:rsidRPr="00694C09">
        <w:rPr>
          <w:rFonts w:cs="Arial"/>
          <w:sz w:val="24"/>
          <w:szCs w:val="24"/>
        </w:rPr>
        <w:t xml:space="preserve"> da solicitação </w:t>
      </w:r>
      <w:proofErr w:type="gramStart"/>
      <w:r w:rsidRPr="00694C09">
        <w:rPr>
          <w:rFonts w:cs="Arial"/>
          <w:sz w:val="24"/>
          <w:szCs w:val="24"/>
        </w:rPr>
        <w:t>do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Pr="00AE69C3">
        <w:rPr>
          <w:rFonts w:cs="Arial"/>
          <w:i/>
          <w:sz w:val="24"/>
          <w:szCs w:val="24"/>
        </w:rPr>
        <w:t>Portal de Compras Governamentais</w:t>
      </w:r>
      <w:r w:rsidRPr="00694C09">
        <w:rPr>
          <w:rFonts w:cs="Arial"/>
          <w:sz w:val="24"/>
          <w:szCs w:val="24"/>
        </w:rPr>
        <w:t>.</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6.2.1 O</w:t>
      </w:r>
      <w:r w:rsidRPr="00694C09">
        <w:rPr>
          <w:rFonts w:cs="Arial"/>
          <w:sz w:val="24"/>
          <w:szCs w:val="24"/>
        </w:rPr>
        <w:t xml:space="preserve"> licitante que não puder encaminhar amostra no prazo acima indicado deverá solicitar sua prorrogação IMEDIATAMENTE, no </w:t>
      </w:r>
      <w:r w:rsidRPr="00694C09">
        <w:rPr>
          <w:rFonts w:cs="Arial"/>
          <w:i/>
          <w:sz w:val="24"/>
          <w:szCs w:val="24"/>
        </w:rPr>
        <w:t>chat</w:t>
      </w:r>
      <w:r w:rsidRPr="00694C09">
        <w:rPr>
          <w:rFonts w:cs="Arial"/>
          <w:sz w:val="24"/>
          <w:szCs w:val="24"/>
        </w:rPr>
        <w:t xml:space="preserve"> do sistema ou por e-mail, desde que por motivo justificado e aceito </w:t>
      </w:r>
      <w:proofErr w:type="gramStart"/>
      <w:r w:rsidRPr="00694C09">
        <w:rPr>
          <w:rFonts w:cs="Arial"/>
          <w:sz w:val="24"/>
          <w:szCs w:val="24"/>
        </w:rPr>
        <w:t>pelo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que definirá prazo suficiente para o envio do </w:t>
      </w:r>
      <w:r>
        <w:rPr>
          <w:rFonts w:cs="Arial"/>
          <w:sz w:val="24"/>
          <w:szCs w:val="24"/>
        </w:rPr>
        <w:t>material</w:t>
      </w:r>
      <w:r w:rsidRPr="00694C09">
        <w:rPr>
          <w:rFonts w:cs="Arial"/>
          <w:sz w:val="24"/>
          <w:szCs w:val="24"/>
        </w:rPr>
        <w:t xml:space="preserve">, </w:t>
      </w:r>
      <w:r w:rsidRPr="00694C09">
        <w:rPr>
          <w:rFonts w:cs="Arial"/>
          <w:sz w:val="24"/>
          <w:szCs w:val="24"/>
          <w:u w:val="single"/>
        </w:rPr>
        <w:t>sob pena de desclassificação</w:t>
      </w:r>
      <w:r w:rsidRPr="00694C09">
        <w:rPr>
          <w:rFonts w:cs="Arial"/>
          <w:sz w:val="24"/>
          <w:szCs w:val="24"/>
        </w:rPr>
        <w:t>.</w:t>
      </w:r>
    </w:p>
    <w:p w:rsidR="00121175" w:rsidRDefault="00C4040E" w:rsidP="00121175">
      <w:pPr>
        <w:autoSpaceDE w:val="0"/>
        <w:autoSpaceDN w:val="0"/>
        <w:adjustRightInd w:val="0"/>
        <w:spacing w:before="120" w:line="360" w:lineRule="auto"/>
        <w:rPr>
          <w:rFonts w:cs="Arial"/>
          <w:bCs/>
          <w:sz w:val="24"/>
          <w:szCs w:val="24"/>
        </w:rPr>
      </w:pPr>
      <w:r>
        <w:rPr>
          <w:rFonts w:cs="Arial"/>
          <w:sz w:val="24"/>
          <w:szCs w:val="24"/>
        </w:rPr>
        <w:t xml:space="preserve">6.2.2 </w:t>
      </w:r>
      <w:r>
        <w:rPr>
          <w:rFonts w:cs="Arial"/>
          <w:bCs/>
          <w:sz w:val="24"/>
          <w:szCs w:val="24"/>
        </w:rPr>
        <w:t>O</w:t>
      </w:r>
      <w:r w:rsidRPr="00694C09">
        <w:rPr>
          <w:rFonts w:cs="Arial"/>
          <w:bCs/>
          <w:sz w:val="24"/>
          <w:szCs w:val="24"/>
        </w:rPr>
        <w:t xml:space="preserve"> licitante que não encaminhar a amostra no prazo estabelecido será DESCLASSIFICAD</w:t>
      </w:r>
      <w:r>
        <w:rPr>
          <w:rFonts w:cs="Arial"/>
          <w:bCs/>
          <w:sz w:val="24"/>
          <w:szCs w:val="24"/>
        </w:rPr>
        <w:t>O</w:t>
      </w:r>
      <w:r w:rsidRPr="00694C09">
        <w:rPr>
          <w:rFonts w:cs="Arial"/>
          <w:bCs/>
          <w:sz w:val="24"/>
          <w:szCs w:val="24"/>
        </w:rPr>
        <w:t>.</w:t>
      </w:r>
    </w:p>
    <w:p w:rsidR="00C4040E" w:rsidRPr="00694C09" w:rsidRDefault="00121175" w:rsidP="00121175">
      <w:pPr>
        <w:autoSpaceDE w:val="0"/>
        <w:autoSpaceDN w:val="0"/>
        <w:adjustRightInd w:val="0"/>
        <w:spacing w:before="120" w:line="360" w:lineRule="auto"/>
        <w:rPr>
          <w:rFonts w:cs="Arial"/>
          <w:sz w:val="24"/>
          <w:szCs w:val="24"/>
        </w:rPr>
      </w:pPr>
      <w:r>
        <w:rPr>
          <w:rFonts w:cs="Arial"/>
          <w:bCs/>
          <w:sz w:val="24"/>
          <w:szCs w:val="24"/>
        </w:rPr>
        <w:t xml:space="preserve">6.2.3 </w:t>
      </w:r>
      <w:proofErr w:type="gramStart"/>
      <w:r w:rsidR="00C4040E" w:rsidRPr="00694C09">
        <w:rPr>
          <w:rFonts w:cs="Arial"/>
          <w:bCs/>
          <w:sz w:val="24"/>
          <w:szCs w:val="24"/>
        </w:rPr>
        <w:t>Após</w:t>
      </w:r>
      <w:proofErr w:type="gramEnd"/>
      <w:r w:rsidR="00C4040E" w:rsidRPr="00694C09">
        <w:rPr>
          <w:rFonts w:cs="Arial"/>
          <w:bCs/>
          <w:sz w:val="24"/>
          <w:szCs w:val="24"/>
        </w:rPr>
        <w:t xml:space="preserve"> vencido o prazo de entrega da amostra, não será permitido fazer ajustes ou modificações no </w:t>
      </w:r>
      <w:r w:rsidR="00C4040E">
        <w:rPr>
          <w:rFonts w:cs="Arial"/>
          <w:bCs/>
          <w:sz w:val="24"/>
          <w:szCs w:val="24"/>
        </w:rPr>
        <w:t>material</w:t>
      </w:r>
      <w:r w:rsidR="00C4040E" w:rsidRPr="00694C09">
        <w:rPr>
          <w:rFonts w:cs="Arial"/>
          <w:bCs/>
          <w:sz w:val="24"/>
          <w:szCs w:val="24"/>
        </w:rPr>
        <w:t xml:space="preserve"> apresentado para fins de adequá-lo à especificação constante deste </w:t>
      </w:r>
      <w:r w:rsidR="00C4040E">
        <w:rPr>
          <w:rFonts w:cs="Arial"/>
          <w:bCs/>
          <w:sz w:val="24"/>
          <w:szCs w:val="24"/>
        </w:rPr>
        <w:t>Termo de Referência</w:t>
      </w:r>
      <w:r w:rsidR="00C4040E" w:rsidRPr="00694C09">
        <w:rPr>
          <w:rFonts w:cs="Arial"/>
          <w:bCs/>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 xml:space="preserve">6.3 </w:t>
      </w:r>
      <w:r w:rsidR="00C4040E">
        <w:rPr>
          <w:rFonts w:cs="Arial"/>
          <w:sz w:val="24"/>
          <w:szCs w:val="24"/>
        </w:rPr>
        <w:t>O</w:t>
      </w:r>
      <w:r w:rsidR="00C4040E" w:rsidRPr="008D3BC6">
        <w:rPr>
          <w:rFonts w:cs="Arial"/>
          <w:sz w:val="24"/>
          <w:szCs w:val="24"/>
        </w:rPr>
        <w:t xml:space="preserve"> materia</w:t>
      </w:r>
      <w:r w:rsidR="00C4040E">
        <w:rPr>
          <w:rFonts w:cs="Arial"/>
          <w:sz w:val="24"/>
          <w:szCs w:val="24"/>
        </w:rPr>
        <w:t>l</w:t>
      </w:r>
      <w:r w:rsidR="00C4040E" w:rsidRPr="008D3BC6">
        <w:rPr>
          <w:rFonts w:cs="Arial"/>
          <w:sz w:val="24"/>
          <w:szCs w:val="24"/>
        </w:rPr>
        <w:t xml:space="preserve"> apresentado como amostra ficar</w:t>
      </w:r>
      <w:r w:rsidR="00C4040E">
        <w:rPr>
          <w:rFonts w:cs="Arial"/>
          <w:sz w:val="24"/>
          <w:szCs w:val="24"/>
        </w:rPr>
        <w:t>á</w:t>
      </w:r>
      <w:r w:rsidR="00C4040E" w:rsidRPr="008D3BC6">
        <w:rPr>
          <w:rFonts w:cs="Arial"/>
          <w:sz w:val="24"/>
          <w:szCs w:val="24"/>
        </w:rPr>
        <w:t xml:space="preserve"> à disposição da área responsável pela </w:t>
      </w:r>
      <w:r w:rsidR="00C4040E">
        <w:rPr>
          <w:rFonts w:cs="Arial"/>
          <w:sz w:val="24"/>
          <w:szCs w:val="24"/>
        </w:rPr>
        <w:t xml:space="preserve">sua </w:t>
      </w:r>
      <w:r w:rsidR="00C4040E" w:rsidRPr="008D3BC6">
        <w:rPr>
          <w:rFonts w:cs="Arial"/>
          <w:sz w:val="24"/>
          <w:szCs w:val="24"/>
        </w:rPr>
        <w:t>análise e aprovação e poder</w:t>
      </w:r>
      <w:r w:rsidR="00C4040E">
        <w:rPr>
          <w:rFonts w:cs="Arial"/>
          <w:sz w:val="24"/>
          <w:szCs w:val="24"/>
        </w:rPr>
        <w:t>á</w:t>
      </w:r>
      <w:r w:rsidR="00C4040E" w:rsidRPr="008D3BC6">
        <w:rPr>
          <w:rFonts w:cs="Arial"/>
          <w:sz w:val="24"/>
          <w:szCs w:val="24"/>
        </w:rPr>
        <w:t xml:space="preserve"> ser aberto, manuseado, sendo devolvido </w:t>
      </w:r>
      <w:r w:rsidR="00C4040E">
        <w:rPr>
          <w:rFonts w:cs="Arial"/>
          <w:sz w:val="24"/>
          <w:szCs w:val="24"/>
        </w:rPr>
        <w:t>ao</w:t>
      </w:r>
      <w:r w:rsidR="00C4040E" w:rsidRPr="008D3BC6">
        <w:rPr>
          <w:rFonts w:cs="Arial"/>
          <w:sz w:val="24"/>
          <w:szCs w:val="24"/>
        </w:rPr>
        <w:t xml:space="preserve"> licitante, posteriormente, no estado em que se encontrar, podendo ficar retida até a entrega total do ite</w:t>
      </w:r>
      <w:r w:rsidR="00C4040E">
        <w:rPr>
          <w:rFonts w:cs="Arial"/>
          <w:sz w:val="24"/>
          <w:szCs w:val="24"/>
        </w:rPr>
        <w:t>m</w:t>
      </w:r>
      <w:r w:rsidR="00C4040E" w:rsidRPr="008D3BC6">
        <w:rPr>
          <w:rFonts w:cs="Arial"/>
          <w:sz w:val="24"/>
          <w:szCs w:val="24"/>
        </w:rPr>
        <w:t xml:space="preserve"> licitado</w:t>
      </w:r>
      <w:r w:rsidR="00C4040E" w:rsidRPr="00694C09">
        <w:rPr>
          <w:rFonts w:cs="Arial"/>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lastRenderedPageBreak/>
        <w:t>6.4</w:t>
      </w:r>
      <w:r w:rsidR="00C4040E" w:rsidRPr="008D3BC6">
        <w:rPr>
          <w:rFonts w:cs="Arial"/>
          <w:sz w:val="24"/>
          <w:szCs w:val="24"/>
        </w:rPr>
        <w:t xml:space="preserve">A amostra </w:t>
      </w:r>
      <w:r w:rsidR="00C4040E">
        <w:rPr>
          <w:rFonts w:cs="Arial"/>
          <w:sz w:val="24"/>
          <w:szCs w:val="24"/>
        </w:rPr>
        <w:t>s</w:t>
      </w:r>
      <w:r w:rsidR="00C4040E" w:rsidRPr="008D3BC6">
        <w:rPr>
          <w:rFonts w:cs="Arial"/>
          <w:sz w:val="24"/>
          <w:szCs w:val="24"/>
        </w:rPr>
        <w:t>er</w:t>
      </w:r>
      <w:r w:rsidR="00C4040E">
        <w:rPr>
          <w:rFonts w:cs="Arial"/>
          <w:sz w:val="24"/>
          <w:szCs w:val="24"/>
        </w:rPr>
        <w:t>á</w:t>
      </w:r>
      <w:r w:rsidR="00C4040E" w:rsidRPr="008D3BC6">
        <w:rPr>
          <w:rFonts w:cs="Arial"/>
          <w:sz w:val="24"/>
          <w:szCs w:val="24"/>
        </w:rPr>
        <w:t xml:space="preserve"> analisada pela área técnica da CESAMA, que emitirá parecer sobre sua aceitação no prazo de 10 (dez) dias, podendo ser prorrogado em situações extraordinárias</w:t>
      </w:r>
      <w:r w:rsidR="00C4040E" w:rsidRPr="00694C09">
        <w:rPr>
          <w:rFonts w:cs="Arial"/>
          <w:sz w:val="24"/>
          <w:szCs w:val="24"/>
        </w:rPr>
        <w:t>.</w:t>
      </w:r>
    </w:p>
    <w:p w:rsidR="00C4040E" w:rsidRPr="00694C09" w:rsidRDefault="00E401BD" w:rsidP="00E401BD">
      <w:pPr>
        <w:spacing w:before="120" w:line="360" w:lineRule="auto"/>
        <w:rPr>
          <w:rFonts w:cs="Arial"/>
          <w:sz w:val="24"/>
          <w:szCs w:val="24"/>
        </w:rPr>
      </w:pPr>
      <w:r>
        <w:rPr>
          <w:rFonts w:cs="Arial"/>
          <w:sz w:val="24"/>
          <w:szCs w:val="24"/>
        </w:rPr>
        <w:t xml:space="preserve">6.5 </w:t>
      </w:r>
      <w:r w:rsidR="00C4040E">
        <w:rPr>
          <w:rFonts w:cs="Arial"/>
          <w:sz w:val="24"/>
          <w:szCs w:val="24"/>
        </w:rPr>
        <w:t xml:space="preserve">A CESAMA poderá submeter </w:t>
      </w:r>
      <w:proofErr w:type="gramStart"/>
      <w:r w:rsidR="00C4040E">
        <w:rPr>
          <w:rFonts w:cs="Arial"/>
          <w:sz w:val="24"/>
          <w:szCs w:val="24"/>
        </w:rPr>
        <w:t>a</w:t>
      </w:r>
      <w:proofErr w:type="gramEnd"/>
      <w:r w:rsidR="00C4040E" w:rsidRPr="00694C09">
        <w:rPr>
          <w:rFonts w:cs="Arial"/>
          <w:sz w:val="24"/>
          <w:szCs w:val="24"/>
        </w:rPr>
        <w:t xml:space="preserve"> amostra à instituição especializada para análise do atendimento às características exigidas no edital.</w:t>
      </w:r>
    </w:p>
    <w:p w:rsidR="00C4040E" w:rsidRDefault="00E401BD" w:rsidP="00E401BD">
      <w:pPr>
        <w:spacing w:before="120" w:line="360" w:lineRule="auto"/>
        <w:rPr>
          <w:rFonts w:cs="Arial"/>
          <w:sz w:val="24"/>
          <w:szCs w:val="24"/>
        </w:rPr>
      </w:pPr>
      <w:r>
        <w:rPr>
          <w:rFonts w:cs="Arial"/>
          <w:sz w:val="24"/>
          <w:szCs w:val="24"/>
        </w:rPr>
        <w:t xml:space="preserve">6.6 </w:t>
      </w:r>
      <w:r w:rsidR="00C4040E" w:rsidRPr="008D3BC6">
        <w:rPr>
          <w:rFonts w:cs="Arial"/>
          <w:sz w:val="24"/>
          <w:szCs w:val="24"/>
        </w:rPr>
        <w:t>A amostra REPROVADA ficar</w:t>
      </w:r>
      <w:r w:rsidR="00C4040E">
        <w:rPr>
          <w:rFonts w:cs="Arial"/>
          <w:sz w:val="24"/>
          <w:szCs w:val="24"/>
        </w:rPr>
        <w:t>á</w:t>
      </w:r>
      <w:r w:rsidR="00C4040E" w:rsidRPr="008D3BC6">
        <w:rPr>
          <w:rFonts w:cs="Arial"/>
          <w:sz w:val="24"/>
          <w:szCs w:val="24"/>
        </w:rPr>
        <w:t xml:space="preserve"> disponíve</w:t>
      </w:r>
      <w:r w:rsidR="00C4040E">
        <w:rPr>
          <w:rFonts w:cs="Arial"/>
          <w:sz w:val="24"/>
          <w:szCs w:val="24"/>
        </w:rPr>
        <w:t>l</w:t>
      </w:r>
      <w:r w:rsidR="00C4040E" w:rsidRPr="008D3BC6">
        <w:rPr>
          <w:rFonts w:cs="Arial"/>
          <w:sz w:val="24"/>
          <w:szCs w:val="24"/>
        </w:rPr>
        <w:t xml:space="preserve"> para retirada no prazo de 10 (dez) dias após a divulgação do resultado dos testes, na condiç</w:t>
      </w:r>
      <w:r w:rsidR="00C4040E">
        <w:rPr>
          <w:rFonts w:cs="Arial"/>
          <w:sz w:val="24"/>
          <w:szCs w:val="24"/>
        </w:rPr>
        <w:t>ão</w:t>
      </w:r>
      <w:r w:rsidR="00C4040E" w:rsidRPr="008D3BC6">
        <w:rPr>
          <w:rFonts w:cs="Arial"/>
          <w:sz w:val="24"/>
          <w:szCs w:val="24"/>
        </w:rPr>
        <w:t xml:space="preserve"> em que se encontrar. O interessado dever</w:t>
      </w:r>
      <w:r w:rsidR="00C4040E">
        <w:rPr>
          <w:rFonts w:cs="Arial"/>
          <w:sz w:val="24"/>
          <w:szCs w:val="24"/>
        </w:rPr>
        <w:t>á</w:t>
      </w:r>
      <w:r w:rsidR="00C4040E" w:rsidRPr="008D3BC6">
        <w:rPr>
          <w:rFonts w:cs="Arial"/>
          <w:sz w:val="24"/>
          <w:szCs w:val="24"/>
        </w:rPr>
        <w:t xml:space="preserve"> retirar a amostra no Departamento de Compras e Estoque (Rua Santa Terezinha, nº 505, Bairro Santa Terezinha) em dias úteis, das </w:t>
      </w:r>
      <w:proofErr w:type="gramStart"/>
      <w:r w:rsidR="00C4040E" w:rsidRPr="008D3BC6">
        <w:rPr>
          <w:rFonts w:cs="Arial"/>
          <w:bCs/>
          <w:sz w:val="24"/>
          <w:szCs w:val="24"/>
        </w:rPr>
        <w:t>08:00</w:t>
      </w:r>
      <w:proofErr w:type="gramEnd"/>
      <w:r w:rsidR="00C4040E" w:rsidRPr="008D3BC6">
        <w:rPr>
          <w:rFonts w:cs="Arial"/>
          <w:bCs/>
          <w:sz w:val="24"/>
          <w:szCs w:val="24"/>
        </w:rPr>
        <w:t>h às 11:30h e de 13:00h as 16:00h</w:t>
      </w:r>
      <w:r w:rsidR="00C4040E" w:rsidRPr="00694C09">
        <w:rPr>
          <w:rFonts w:cs="Arial"/>
          <w:sz w:val="24"/>
          <w:szCs w:val="24"/>
        </w:rPr>
        <w:t>.</w:t>
      </w:r>
    </w:p>
    <w:p w:rsidR="00966DB1" w:rsidRPr="00966DB1" w:rsidRDefault="00966DB1" w:rsidP="00966DB1">
      <w:pPr>
        <w:spacing w:before="120" w:line="360" w:lineRule="auto"/>
        <w:rPr>
          <w:rFonts w:cs="Arial"/>
          <w:sz w:val="24"/>
          <w:szCs w:val="24"/>
        </w:rPr>
      </w:pPr>
      <w:r w:rsidRPr="00966DB1">
        <w:rPr>
          <w:rFonts w:cs="Arial"/>
          <w:sz w:val="24"/>
          <w:szCs w:val="24"/>
        </w:rPr>
        <w:t>6.7. A CESAMA poderá exigir laudo de inspeção técnica de controle de qualidade, a fim de comprovar a adequação dos materiais ofertados.</w:t>
      </w:r>
    </w:p>
    <w:p w:rsidR="00966DB1" w:rsidRPr="00966DB1" w:rsidRDefault="00966DB1" w:rsidP="00966DB1">
      <w:pPr>
        <w:pStyle w:val="WW-Corpodetexto2"/>
        <w:spacing w:before="120" w:line="360" w:lineRule="auto"/>
        <w:rPr>
          <w:sz w:val="24"/>
          <w:szCs w:val="24"/>
        </w:rPr>
      </w:pPr>
      <w:r w:rsidRPr="00966DB1">
        <w:rPr>
          <w:sz w:val="24"/>
          <w:szCs w:val="24"/>
        </w:rPr>
        <w:t>6.7.1</w:t>
      </w:r>
      <w:r>
        <w:rPr>
          <w:sz w:val="24"/>
          <w:szCs w:val="24"/>
        </w:rPr>
        <w:t xml:space="preserve"> </w:t>
      </w:r>
      <w:r w:rsidRPr="00966DB1">
        <w:rPr>
          <w:sz w:val="24"/>
          <w:szCs w:val="24"/>
        </w:rPr>
        <w:t>Os laudos previstos no item 6.7 poderão ser emitidos por laboratórios próprios ou de terceiros, ficando TODAS as despesas por conta do fornecedor.</w:t>
      </w:r>
    </w:p>
    <w:p w:rsidR="00966DB1" w:rsidRPr="00966DB1" w:rsidRDefault="00966DB1" w:rsidP="00E401BD">
      <w:pPr>
        <w:spacing w:before="120" w:line="360" w:lineRule="auto"/>
        <w:rPr>
          <w:rFonts w:cs="Arial"/>
          <w:sz w:val="24"/>
          <w:szCs w:val="24"/>
        </w:rPr>
      </w:pPr>
    </w:p>
    <w:p w:rsidR="00E361DB" w:rsidRPr="00D9083B" w:rsidRDefault="001C567C" w:rsidP="008637B4">
      <w:pPr>
        <w:pStyle w:val="WW-Corpodetexto2"/>
        <w:spacing w:before="120" w:line="360" w:lineRule="auto"/>
        <w:rPr>
          <w:sz w:val="24"/>
          <w:szCs w:val="24"/>
        </w:rPr>
      </w:pPr>
      <w:r w:rsidRPr="00D9083B">
        <w:rPr>
          <w:b/>
          <w:sz w:val="24"/>
          <w:szCs w:val="24"/>
        </w:rPr>
        <w:t>7.</w:t>
      </w:r>
      <w:r w:rsidR="00E361DB" w:rsidRPr="00D9083B">
        <w:rPr>
          <w:b/>
          <w:sz w:val="24"/>
          <w:szCs w:val="24"/>
        </w:rPr>
        <w:t xml:space="preserve">  </w:t>
      </w:r>
      <w:r w:rsidR="00E361DB" w:rsidRPr="00D9083B">
        <w:rPr>
          <w:b/>
          <w:bCs/>
          <w:sz w:val="24"/>
          <w:szCs w:val="24"/>
        </w:rPr>
        <w:t>ENTREGA E CONDIÇÕES DE FORNECIMENTO</w:t>
      </w:r>
    </w:p>
    <w:p w:rsidR="00E361DB" w:rsidRPr="00D9083B" w:rsidRDefault="001C567C" w:rsidP="00B6125C">
      <w:pPr>
        <w:spacing w:before="120" w:line="360" w:lineRule="auto"/>
        <w:rPr>
          <w:rFonts w:cs="Arial"/>
          <w:bCs/>
          <w:sz w:val="24"/>
          <w:szCs w:val="24"/>
        </w:rPr>
      </w:pPr>
      <w:r w:rsidRPr="00D9083B">
        <w:rPr>
          <w:rFonts w:cs="Arial"/>
          <w:sz w:val="24"/>
          <w:szCs w:val="24"/>
        </w:rPr>
        <w:t>7.1</w:t>
      </w:r>
      <w:r w:rsidR="00B6125C">
        <w:rPr>
          <w:rFonts w:cs="Arial"/>
          <w:sz w:val="24"/>
          <w:szCs w:val="24"/>
        </w:rPr>
        <w:t xml:space="preserve"> </w:t>
      </w:r>
      <w:r w:rsidR="00E361DB" w:rsidRPr="00D9083B">
        <w:rPr>
          <w:rFonts w:cs="Arial"/>
          <w:sz w:val="24"/>
          <w:szCs w:val="24"/>
        </w:rPr>
        <w:t>A entrega será realizada</w:t>
      </w:r>
      <w:r w:rsidR="005A5886">
        <w:rPr>
          <w:rFonts w:cs="Arial"/>
          <w:sz w:val="24"/>
          <w:szCs w:val="24"/>
        </w:rPr>
        <w:t>, de acordo com as necessidades da CESAMA,</w:t>
      </w:r>
      <w:r w:rsidR="00E361DB" w:rsidRPr="00D9083B">
        <w:rPr>
          <w:rFonts w:cs="Arial"/>
          <w:sz w:val="24"/>
          <w:szCs w:val="24"/>
        </w:rPr>
        <w:t xml:space="preserve"> no </w:t>
      </w:r>
      <w:r w:rsidR="00E361DB" w:rsidRPr="00B6125C">
        <w:rPr>
          <w:rFonts w:cs="Arial"/>
          <w:b/>
          <w:sz w:val="24"/>
          <w:szCs w:val="24"/>
        </w:rPr>
        <w:t xml:space="preserve">prazo máximo de </w:t>
      </w:r>
      <w:r w:rsidR="00BD551F">
        <w:rPr>
          <w:rFonts w:cs="Arial"/>
          <w:b/>
          <w:sz w:val="24"/>
          <w:szCs w:val="24"/>
        </w:rPr>
        <w:t>20 (vinte)</w:t>
      </w:r>
      <w:r w:rsidR="00E361DB" w:rsidRPr="00B6125C">
        <w:rPr>
          <w:rFonts w:cs="Arial"/>
          <w:b/>
          <w:sz w:val="24"/>
          <w:szCs w:val="24"/>
        </w:rPr>
        <w:t xml:space="preserve">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E361DB" w:rsidRPr="00D9083B" w:rsidRDefault="001C567C" w:rsidP="00B6125C">
      <w:pPr>
        <w:spacing w:before="120" w:line="360" w:lineRule="auto"/>
        <w:rPr>
          <w:rFonts w:cs="Arial"/>
          <w:bCs/>
          <w:sz w:val="24"/>
          <w:szCs w:val="24"/>
        </w:rPr>
      </w:pPr>
      <w:r w:rsidRPr="00D9083B">
        <w:rPr>
          <w:rFonts w:cs="Arial"/>
          <w:bCs/>
          <w:sz w:val="24"/>
          <w:szCs w:val="24"/>
        </w:rPr>
        <w:t>7.2</w:t>
      </w:r>
      <w:r w:rsidR="00B6125C">
        <w:rPr>
          <w:rFonts w:cs="Arial"/>
          <w:bCs/>
          <w:sz w:val="24"/>
          <w:szCs w:val="24"/>
        </w:rPr>
        <w:t xml:space="preserve"> </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à Rua</w:t>
      </w:r>
      <w:r w:rsidR="00B6125C" w:rsidRPr="00D9083B">
        <w:rPr>
          <w:rFonts w:cs="Arial"/>
          <w:sz w:val="24"/>
          <w:szCs w:val="24"/>
        </w:rPr>
        <w:t xml:space="preserve"> </w:t>
      </w:r>
      <w:r w:rsidR="00E361DB" w:rsidRPr="00D9083B">
        <w:rPr>
          <w:rFonts w:cs="Arial"/>
          <w:sz w:val="24"/>
          <w:szCs w:val="24"/>
        </w:rPr>
        <w:t xml:space="preserve">Santa Terezinha, nº 505, Bairro Santa Terezinha, Juiz de Fora / MG, CEP 36.045-490, em dias úteis, das </w:t>
      </w:r>
      <w:proofErr w:type="gramStart"/>
      <w:r w:rsidR="00E361DB" w:rsidRPr="00D9083B">
        <w:rPr>
          <w:rFonts w:cs="Arial"/>
          <w:bCs/>
          <w:sz w:val="24"/>
          <w:szCs w:val="24"/>
        </w:rPr>
        <w:t>08:00</w:t>
      </w:r>
      <w:proofErr w:type="gramEnd"/>
      <w:r w:rsidR="00E361DB" w:rsidRPr="00D9083B">
        <w:rPr>
          <w:rFonts w:cs="Arial"/>
          <w:bCs/>
          <w:sz w:val="24"/>
          <w:szCs w:val="24"/>
        </w:rPr>
        <w:t>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t>7.3</w:t>
      </w:r>
      <w:r w:rsidR="00B6125C">
        <w:rPr>
          <w:rFonts w:cs="Arial"/>
          <w:sz w:val="24"/>
          <w:szCs w:val="24"/>
        </w:rPr>
        <w:t xml:space="preserve"> </w:t>
      </w:r>
      <w:r w:rsidR="00E361DB" w:rsidRPr="00D9083B">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t>7.3.1</w:t>
      </w:r>
      <w:r w:rsidR="00E361DB" w:rsidRPr="00D9083B">
        <w:rPr>
          <w:rFonts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w:t>
      </w:r>
      <w:r w:rsidR="00E361DB" w:rsidRPr="00D9083B">
        <w:rPr>
          <w:rFonts w:cs="Arial"/>
          <w:sz w:val="24"/>
          <w:szCs w:val="24"/>
        </w:rPr>
        <w:lastRenderedPageBreak/>
        <w:t xml:space="preserve">respondendo o mesmo por perdas e danos. Toda e qualquer solução sob normas de segurança do trabalho (de acordo com o Ministério do Trabalho e Emprego) será de responsabilidade exclusiva da </w:t>
      </w:r>
      <w:r w:rsidR="005A5886">
        <w:rPr>
          <w:rFonts w:cs="Arial"/>
          <w:sz w:val="24"/>
          <w:szCs w:val="24"/>
        </w:rPr>
        <w:t>detentora da ATA de Registro de Preços</w:t>
      </w:r>
      <w:r w:rsidR="00E361DB" w:rsidRPr="00D9083B">
        <w:rPr>
          <w:rFonts w:cs="Arial"/>
          <w:sz w:val="24"/>
          <w:szCs w:val="24"/>
        </w:rPr>
        <w:t>.</w:t>
      </w:r>
    </w:p>
    <w:p w:rsidR="00E361DB" w:rsidRPr="00D9083B" w:rsidRDefault="00E361DB" w:rsidP="007C11E5">
      <w:pPr>
        <w:pStyle w:val="PargrafodaLista"/>
        <w:numPr>
          <w:ilvl w:val="2"/>
          <w:numId w:val="2"/>
        </w:numPr>
        <w:spacing w:before="120" w:line="360" w:lineRule="auto"/>
        <w:ind w:left="0" w:firstLine="0"/>
        <w:rPr>
          <w:rFonts w:ascii="Arial" w:hAnsi="Arial" w:cs="Arial"/>
          <w:bCs/>
        </w:rPr>
      </w:pPr>
      <w:r w:rsidRPr="00D9083B">
        <w:rPr>
          <w:rFonts w:ascii="Arial" w:hAnsi="Arial" w:cs="Arial"/>
          <w:bCs/>
        </w:rPr>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pára-choque a pára-choque, e altura máxima de 4 metros. </w:t>
      </w:r>
    </w:p>
    <w:p w:rsidR="00E361DB" w:rsidRPr="00D9083B" w:rsidRDefault="00E361DB" w:rsidP="007C11E5">
      <w:pPr>
        <w:pStyle w:val="PargrafodaLista"/>
        <w:numPr>
          <w:ilvl w:val="1"/>
          <w:numId w:val="2"/>
        </w:numPr>
        <w:spacing w:before="120" w:line="360" w:lineRule="auto"/>
        <w:ind w:left="0" w:firstLine="0"/>
        <w:rPr>
          <w:rFonts w:ascii="Arial" w:hAnsi="Arial" w:cs="Arial"/>
        </w:rPr>
      </w:pPr>
      <w:r w:rsidRPr="00D9083B">
        <w:rPr>
          <w:rFonts w:ascii="Arial" w:hAnsi="Arial" w:cs="Arial"/>
        </w:rPr>
        <w:t>A CESAMA irá designar um empregado para acompanhar o recebimento dos</w:t>
      </w:r>
      <w:proofErr w:type="gramStart"/>
      <w:r w:rsidRPr="00D9083B">
        <w:rPr>
          <w:rFonts w:ascii="Arial" w:hAnsi="Arial" w:cs="Arial"/>
        </w:rPr>
        <w:t xml:space="preserve">    </w:t>
      </w:r>
      <w:proofErr w:type="gramEnd"/>
      <w:r w:rsidRPr="00D9083B">
        <w:rPr>
          <w:rFonts w:ascii="Arial" w:hAnsi="Arial" w:cs="Arial"/>
        </w:rPr>
        <w:t>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7.4.1</w:t>
      </w:r>
      <w:r w:rsidR="00E361DB" w:rsidRPr="00D9083B">
        <w:rPr>
          <w:rFonts w:cs="Arial"/>
          <w:sz w:val="24"/>
          <w:szCs w:val="24"/>
        </w:rPr>
        <w:t xml:space="preserve"> </w:t>
      </w:r>
      <w:r w:rsidRPr="00D9083B">
        <w:rPr>
          <w:rFonts w:cs="Arial"/>
          <w:sz w:val="24"/>
          <w:szCs w:val="24"/>
        </w:rPr>
        <w:t xml:space="preserve">O </w:t>
      </w:r>
      <w:r w:rsidR="00E361DB" w:rsidRPr="00D9083B">
        <w:rPr>
          <w:rFonts w:cs="Arial"/>
          <w:sz w:val="24"/>
          <w:szCs w:val="24"/>
        </w:rPr>
        <w:t xml:space="preserve">empregado designado assinará termo ratificando o recebimento provisório, podendo recusar os materiais que estiverem em desacordo com a exigência </w:t>
      </w:r>
      <w:proofErr w:type="spellStart"/>
      <w:r w:rsidR="00E361DB" w:rsidRPr="00D9083B">
        <w:rPr>
          <w:rFonts w:cs="Arial"/>
          <w:sz w:val="24"/>
          <w:szCs w:val="24"/>
        </w:rPr>
        <w:t>editalícia</w:t>
      </w:r>
      <w:proofErr w:type="spellEnd"/>
      <w:r w:rsidR="00E361DB" w:rsidRPr="00D9083B">
        <w:rPr>
          <w:rFonts w:cs="Arial"/>
          <w:sz w:val="24"/>
          <w:szCs w:val="24"/>
        </w:rPr>
        <w:t xml:space="preserve">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w:t>
      </w:r>
      <w:r w:rsidR="00B6125C">
        <w:rPr>
          <w:rFonts w:cs="Arial"/>
          <w:sz w:val="24"/>
          <w:szCs w:val="24"/>
        </w:rPr>
        <w:t xml:space="preserve"> </w:t>
      </w:r>
      <w:r w:rsidR="00E361DB" w:rsidRPr="00D9083B">
        <w:rPr>
          <w:rFonts w:cs="Arial"/>
          <w:sz w:val="24"/>
          <w:szCs w:val="24"/>
        </w:rPr>
        <w:t xml:space="preserve">Os materiais serão devolvidos / recusados na hipótese de não corresponderem às especificações deste Edital, devendo ser recolhidos das dependências da CESAMA para substituição, </w:t>
      </w:r>
      <w:r w:rsidR="00C244AF" w:rsidRPr="00D9083B">
        <w:rPr>
          <w:rFonts w:cs="Arial"/>
          <w:sz w:val="24"/>
          <w:szCs w:val="24"/>
        </w:rPr>
        <w:t>à custa</w:t>
      </w:r>
      <w:r w:rsidR="00E361DB" w:rsidRPr="00D9083B">
        <w:rPr>
          <w:rFonts w:cs="Arial"/>
          <w:sz w:val="24"/>
          <w:szCs w:val="24"/>
        </w:rPr>
        <w:t xml:space="preserve">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7.5.1</w:t>
      </w:r>
      <w:r w:rsidR="00B6125C"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7.5.2</w:t>
      </w:r>
      <w:r w:rsidR="00E361DB"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D9083B" w:rsidRDefault="001F56AE" w:rsidP="00B6125C">
      <w:pPr>
        <w:spacing w:before="120" w:line="360" w:lineRule="auto"/>
        <w:rPr>
          <w:rFonts w:cs="Arial"/>
          <w:sz w:val="24"/>
          <w:szCs w:val="24"/>
        </w:rPr>
      </w:pPr>
      <w:r w:rsidRPr="00D9083B">
        <w:rPr>
          <w:rFonts w:cs="Arial"/>
          <w:sz w:val="24"/>
          <w:szCs w:val="24"/>
        </w:rPr>
        <w:t>7.6</w:t>
      </w:r>
      <w:r w:rsidR="00B6125C">
        <w:rPr>
          <w:rFonts w:cs="Arial"/>
          <w:sz w:val="24"/>
          <w:szCs w:val="24"/>
        </w:rPr>
        <w:t xml:space="preserve"> </w:t>
      </w:r>
      <w:r w:rsidR="00E361DB" w:rsidRPr="00D9083B">
        <w:rPr>
          <w:rFonts w:cs="Arial"/>
          <w:sz w:val="24"/>
          <w:szCs w:val="24"/>
        </w:rPr>
        <w:t xml:space="preserve">Verificando-se, novamente, a desconformidade do material entregue com o exigido em edital, </w:t>
      </w:r>
      <w:proofErr w:type="gramStart"/>
      <w:r w:rsidR="00E361DB" w:rsidRPr="00D9083B">
        <w:rPr>
          <w:rFonts w:cs="Arial"/>
          <w:sz w:val="24"/>
          <w:szCs w:val="24"/>
        </w:rPr>
        <w:t>ficará</w:t>
      </w:r>
      <w:proofErr w:type="gramEnd"/>
      <w:r w:rsidR="00E361DB" w:rsidRPr="00D9083B">
        <w:rPr>
          <w:rFonts w:cs="Arial"/>
          <w:sz w:val="24"/>
          <w:szCs w:val="24"/>
        </w:rPr>
        <w:t xml:space="preserve"> demonstrada a incapacidade da empresa contratada, sujeitando-se, a mesma, as penalidades previstas neste Edital.</w:t>
      </w:r>
    </w:p>
    <w:p w:rsidR="00504A2A" w:rsidRPr="00D9083B" w:rsidRDefault="00504A2A" w:rsidP="00B6125C">
      <w:pPr>
        <w:pStyle w:val="PargrafodaLista"/>
        <w:spacing w:before="120" w:line="360" w:lineRule="auto"/>
        <w:ind w:left="0"/>
        <w:jc w:val="both"/>
        <w:rPr>
          <w:rFonts w:ascii="Arial" w:hAnsi="Arial" w:cs="Arial"/>
        </w:rPr>
      </w:pPr>
      <w:r w:rsidRPr="00D9083B">
        <w:rPr>
          <w:rFonts w:ascii="Arial" w:hAnsi="Arial" w:cs="Arial"/>
        </w:rPr>
        <w:t>7.7</w:t>
      </w:r>
      <w:r w:rsidR="00B6125C" w:rsidRPr="00D9083B">
        <w:rPr>
          <w:rFonts w:ascii="Arial" w:hAnsi="Arial" w:cs="Arial"/>
        </w:rPr>
        <w:t xml:space="preserve"> </w:t>
      </w:r>
      <w:r w:rsidRPr="00D9083B">
        <w:rPr>
          <w:rFonts w:ascii="Arial" w:hAnsi="Arial" w:cs="Arial"/>
        </w:rPr>
        <w:t>Na entrega, os materiais deverão estar com seu prazo de validade decorrido em, no máximo, em 25% (vinte e cinco por cento)</w:t>
      </w:r>
      <w:r w:rsidR="00B6125C">
        <w:rPr>
          <w:rFonts w:ascii="Arial" w:hAnsi="Arial" w:cs="Arial"/>
        </w:rPr>
        <w:t xml:space="preserve">, exceto aqueles em que há validade expressa descrita na Especificação, Capítulo </w:t>
      </w:r>
      <w:r w:rsidR="001C188A">
        <w:rPr>
          <w:rFonts w:ascii="Arial" w:hAnsi="Arial" w:cs="Arial"/>
        </w:rPr>
        <w:t>4</w:t>
      </w:r>
      <w:r w:rsidR="00B6125C">
        <w:rPr>
          <w:rFonts w:ascii="Arial" w:hAnsi="Arial" w:cs="Arial"/>
        </w:rPr>
        <w:t xml:space="preserve"> deste Termo</w:t>
      </w:r>
      <w:r w:rsidRPr="00D9083B">
        <w:rPr>
          <w:rFonts w:ascii="Arial" w:hAnsi="Arial" w:cs="Arial"/>
        </w:rPr>
        <w:t>.</w:t>
      </w:r>
    </w:p>
    <w:p w:rsidR="00504A2A" w:rsidRPr="00D9083B" w:rsidRDefault="00504A2A" w:rsidP="00B6125C">
      <w:pPr>
        <w:spacing w:before="120" w:line="360" w:lineRule="auto"/>
        <w:rPr>
          <w:rFonts w:cs="Arial"/>
          <w:sz w:val="24"/>
          <w:szCs w:val="24"/>
        </w:rPr>
      </w:pPr>
      <w:r w:rsidRPr="00D9083B">
        <w:rPr>
          <w:rFonts w:cs="Arial"/>
          <w:sz w:val="24"/>
          <w:szCs w:val="24"/>
        </w:rPr>
        <w:lastRenderedPageBreak/>
        <w:t>7.8 Na entrega, a CESAMA poderá exigir os laudos informados no item 6.7 deste      Termo.</w:t>
      </w:r>
    </w:p>
    <w:p w:rsidR="00966DB1" w:rsidRDefault="001F56AE" w:rsidP="00966DB1">
      <w:pPr>
        <w:spacing w:before="480" w:line="360" w:lineRule="auto"/>
        <w:rPr>
          <w:rFonts w:cs="Arial"/>
          <w:b/>
          <w:bCs/>
          <w:sz w:val="24"/>
          <w:szCs w:val="24"/>
        </w:rPr>
      </w:pPr>
      <w:r w:rsidRPr="00D9083B">
        <w:rPr>
          <w:rFonts w:cs="Arial"/>
          <w:b/>
          <w:bCs/>
          <w:sz w:val="24"/>
          <w:szCs w:val="24"/>
        </w:rPr>
        <w:t xml:space="preserve">8. </w:t>
      </w:r>
      <w:r w:rsidR="00F45616">
        <w:rPr>
          <w:rFonts w:cs="Arial"/>
          <w:b/>
          <w:bCs/>
          <w:sz w:val="24"/>
          <w:szCs w:val="24"/>
        </w:rPr>
        <w:t>DA VALIDADE DO REGISTRO DE PREÇOS</w:t>
      </w:r>
    </w:p>
    <w:p w:rsidR="00966DB1" w:rsidRDefault="00F45616" w:rsidP="00F45616">
      <w:pPr>
        <w:spacing w:before="120" w:line="360" w:lineRule="auto"/>
        <w:rPr>
          <w:rFonts w:cs="Arial"/>
          <w:sz w:val="24"/>
          <w:szCs w:val="24"/>
        </w:rPr>
      </w:pPr>
      <w:r>
        <w:rPr>
          <w:rFonts w:cs="Arial"/>
          <w:sz w:val="24"/>
          <w:szCs w:val="24"/>
        </w:rPr>
        <w:t xml:space="preserve">8.1. </w:t>
      </w:r>
      <w:r w:rsidR="00966DB1" w:rsidRPr="00AE69C3">
        <w:rPr>
          <w:rFonts w:cs="Arial"/>
          <w:sz w:val="24"/>
          <w:szCs w:val="24"/>
        </w:rPr>
        <w:t xml:space="preserve">O prazo de vigência da Ata de Registro de Preços é de </w:t>
      </w:r>
      <w:r w:rsidR="00966DB1" w:rsidRPr="00966DB1">
        <w:rPr>
          <w:rFonts w:cs="Arial"/>
          <w:sz w:val="24"/>
          <w:szCs w:val="24"/>
        </w:rPr>
        <w:t>12 (doze) meses</w:t>
      </w:r>
      <w:r w:rsidR="00966DB1" w:rsidRPr="00AE69C3">
        <w:rPr>
          <w:rFonts w:cs="Arial"/>
          <w:sz w:val="24"/>
          <w:szCs w:val="24"/>
        </w:rPr>
        <w:t xml:space="preserve"> a contar da data da assinatura do Termo de Aceitação (Anexo </w:t>
      </w:r>
      <w:r w:rsidR="00966DB1">
        <w:rPr>
          <w:rFonts w:cs="Arial"/>
          <w:sz w:val="24"/>
          <w:szCs w:val="24"/>
        </w:rPr>
        <w:t>III</w:t>
      </w:r>
      <w:r w:rsidR="00966DB1" w:rsidRPr="00AE69C3">
        <w:rPr>
          <w:rFonts w:cs="Arial"/>
          <w:sz w:val="24"/>
          <w:szCs w:val="24"/>
        </w:rPr>
        <w:t xml:space="preserve"> do Edital), após a homologação do certame.</w:t>
      </w:r>
    </w:p>
    <w:p w:rsidR="00966DB1" w:rsidRDefault="00F45616" w:rsidP="00604366">
      <w:pPr>
        <w:spacing w:before="120" w:line="360" w:lineRule="auto"/>
        <w:rPr>
          <w:rFonts w:cs="Arial"/>
          <w:sz w:val="24"/>
          <w:szCs w:val="24"/>
        </w:rPr>
      </w:pPr>
      <w:r>
        <w:rPr>
          <w:rFonts w:cs="Arial"/>
          <w:sz w:val="24"/>
          <w:szCs w:val="24"/>
        </w:rPr>
        <w:t xml:space="preserve">8.1.1. </w:t>
      </w:r>
      <w:r w:rsidR="00966DB1" w:rsidRPr="00D13D92">
        <w:rPr>
          <w:rFonts w:cs="Arial"/>
          <w:sz w:val="24"/>
          <w:szCs w:val="24"/>
        </w:rPr>
        <w:t>Sendo o Termo de Aceitação encaminhado em data anterior à homologação do certame, prevalecerá, para fins de validade da Ata de Registro de Preços, a data de homologação da licitação</w:t>
      </w:r>
      <w:r w:rsidR="00966DB1">
        <w:rPr>
          <w:rFonts w:cs="Arial"/>
          <w:sz w:val="24"/>
          <w:szCs w:val="24"/>
        </w:rPr>
        <w:t>.</w:t>
      </w:r>
    </w:p>
    <w:p w:rsidR="00D13D92" w:rsidRPr="00F04709" w:rsidRDefault="00F04709" w:rsidP="00F04709">
      <w:pPr>
        <w:autoSpaceDE w:val="0"/>
        <w:autoSpaceDN w:val="0"/>
        <w:adjustRightInd w:val="0"/>
        <w:spacing w:before="480" w:line="360" w:lineRule="auto"/>
        <w:rPr>
          <w:rFonts w:cs="Arial"/>
          <w:b/>
          <w:sz w:val="24"/>
          <w:szCs w:val="24"/>
        </w:rPr>
      </w:pPr>
      <w:r w:rsidRPr="00F04709">
        <w:rPr>
          <w:rFonts w:cs="Arial"/>
          <w:b/>
          <w:bCs/>
          <w:sz w:val="24"/>
          <w:szCs w:val="24"/>
        </w:rPr>
        <w:t>9.</w:t>
      </w:r>
      <w:r>
        <w:rPr>
          <w:rFonts w:cs="Arial"/>
          <w:b/>
          <w:bCs/>
          <w:sz w:val="24"/>
          <w:szCs w:val="24"/>
        </w:rPr>
        <w:t xml:space="preserve"> </w:t>
      </w:r>
      <w:r w:rsidRPr="00F04709">
        <w:rPr>
          <w:rFonts w:cs="Arial"/>
          <w:b/>
          <w:bCs/>
          <w:sz w:val="24"/>
          <w:szCs w:val="24"/>
        </w:rPr>
        <w:t>DO</w:t>
      </w:r>
      <w:r w:rsidR="000F688B" w:rsidRPr="00F04709">
        <w:rPr>
          <w:rFonts w:cs="Arial"/>
          <w:b/>
          <w:bCs/>
          <w:sz w:val="24"/>
          <w:szCs w:val="24"/>
        </w:rPr>
        <w:t xml:space="preserve"> PAGAMENTO</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9.1</w:t>
      </w:r>
      <w:r w:rsidR="00B6125C">
        <w:rPr>
          <w:rFonts w:cs="Arial"/>
          <w:sz w:val="24"/>
          <w:szCs w:val="24"/>
        </w:rPr>
        <w:t xml:space="preserve"> </w:t>
      </w:r>
      <w:r w:rsidR="000F688B" w:rsidRPr="00B6125C">
        <w:rPr>
          <w:rFonts w:cs="Arial"/>
          <w:sz w:val="24"/>
          <w:szCs w:val="24"/>
        </w:rPr>
        <w:t xml:space="preserve">A CESAMA efetuará os pagamentos na primeira </w:t>
      </w:r>
      <w:r w:rsidR="000F688B" w:rsidRPr="00B6125C">
        <w:rPr>
          <w:rFonts w:cs="Arial"/>
          <w:iCs/>
          <w:sz w:val="24"/>
          <w:szCs w:val="24"/>
        </w:rPr>
        <w:t xml:space="preserve">quinta-feira 30 </w:t>
      </w:r>
      <w:r w:rsidR="000F688B" w:rsidRPr="00B6125C">
        <w:rPr>
          <w:rFonts w:cs="Arial"/>
          <w:sz w:val="24"/>
          <w:szCs w:val="24"/>
        </w:rPr>
        <w:t>(trinta) dias após a entrega dos materiais juntamente com a apresentação e aceitação da Nota Fiscal / Fatura pelo departamento competente.</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w:t>
      </w:r>
      <w:r w:rsidR="00B6125C">
        <w:rPr>
          <w:rFonts w:cs="Arial"/>
          <w:sz w:val="24"/>
          <w:szCs w:val="24"/>
        </w:rPr>
        <w:t xml:space="preserve"> </w:t>
      </w:r>
      <w:r w:rsidR="00183B57" w:rsidRPr="00B6125C">
        <w:rPr>
          <w:rFonts w:cs="Arial"/>
          <w:sz w:val="24"/>
          <w:szCs w:val="24"/>
        </w:rPr>
        <w:t xml:space="preserve">O pagamento será efetuado através de depósito em conta bancária ou via </w:t>
      </w:r>
      <w:r w:rsidR="00183B57" w:rsidRPr="00B6125C">
        <w:rPr>
          <w:rFonts w:cs="Arial"/>
          <w:b/>
          <w:bCs/>
          <w:sz w:val="24"/>
          <w:szCs w:val="24"/>
        </w:rPr>
        <w:t>TED</w:t>
      </w:r>
      <w:r w:rsidR="00183B57" w:rsidRPr="00B6125C">
        <w:rPr>
          <w:rFonts w:cs="Arial"/>
          <w:sz w:val="24"/>
          <w:szCs w:val="24"/>
        </w:rPr>
        <w:t xml:space="preserve"> (transferência eletrônica disponível), para valores iguais ou superiores a R$1.000,00 (mil reais), cujas tarifas extras correrão por conta da </w:t>
      </w:r>
      <w:r w:rsidR="00DC6725" w:rsidRPr="00DC6725">
        <w:rPr>
          <w:rFonts w:cs="Arial"/>
          <w:b/>
          <w:bCs/>
          <w:sz w:val="24"/>
          <w:szCs w:val="24"/>
        </w:rPr>
        <w:t>EMPRESA FORNECEDORA</w:t>
      </w:r>
      <w:r w:rsidR="00183B57" w:rsidRPr="00B6125C">
        <w:rPr>
          <w:rFonts w:cs="Arial"/>
          <w:sz w:val="24"/>
          <w:szCs w:val="24"/>
        </w:rPr>
        <w:t>.</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9.2.1</w:t>
      </w:r>
      <w:r w:rsidR="000F688B" w:rsidRPr="00B6125C">
        <w:rPr>
          <w:rFonts w:cs="Arial"/>
          <w:sz w:val="24"/>
          <w:szCs w:val="24"/>
        </w:rPr>
        <w:t xml:space="preserve"> </w:t>
      </w:r>
      <w:r w:rsidRPr="00B6125C">
        <w:rPr>
          <w:rFonts w:cs="Arial"/>
          <w:sz w:val="24"/>
          <w:szCs w:val="24"/>
        </w:rPr>
        <w:t xml:space="preserve">A </w:t>
      </w:r>
      <w:r w:rsidR="000F688B" w:rsidRPr="00B6125C">
        <w:rPr>
          <w:rFonts w:cs="Arial"/>
          <w:sz w:val="24"/>
          <w:szCs w:val="24"/>
        </w:rPr>
        <w:t xml:space="preserve">Nota Fiscal Eletrônica – </w:t>
      </w:r>
      <w:proofErr w:type="spellStart"/>
      <w:r w:rsidR="000F688B" w:rsidRPr="00B6125C">
        <w:rPr>
          <w:rFonts w:cs="Arial"/>
          <w:sz w:val="24"/>
          <w:szCs w:val="24"/>
        </w:rPr>
        <w:t>NF-e</w:t>
      </w:r>
      <w:proofErr w:type="spellEnd"/>
      <w:r w:rsidR="000F688B" w:rsidRPr="00B6125C">
        <w:rPr>
          <w:rFonts w:cs="Arial"/>
          <w:sz w:val="24"/>
          <w:szCs w:val="24"/>
        </w:rPr>
        <w:t xml:space="preserve"> – deverá ser enviada para o e-mail </w:t>
      </w:r>
      <w:hyperlink r:id="rId8" w:history="1">
        <w:r w:rsidR="000F688B" w:rsidRPr="00B6125C">
          <w:rPr>
            <w:rStyle w:val="Hyperlink"/>
            <w:rFonts w:cs="Arial"/>
            <w:color w:val="auto"/>
            <w:sz w:val="24"/>
            <w:szCs w:val="24"/>
          </w:rPr>
          <w:t>nfe@cesama.com.br</w:t>
        </w:r>
      </w:hyperlink>
      <w:r w:rsidR="000F688B" w:rsidRPr="00B6125C">
        <w:rPr>
          <w:rFonts w:cs="Arial"/>
          <w:sz w:val="24"/>
          <w:szCs w:val="24"/>
        </w:rPr>
        <w:t xml:space="preserve">. </w:t>
      </w:r>
    </w:p>
    <w:p w:rsidR="002B5C57" w:rsidRPr="00B6125C" w:rsidRDefault="002B5C57" w:rsidP="00B6125C">
      <w:pPr>
        <w:pStyle w:val="Corpodetexto"/>
        <w:spacing w:before="120" w:line="360" w:lineRule="auto"/>
        <w:rPr>
          <w:rFonts w:cs="Arial"/>
          <w:sz w:val="24"/>
          <w:szCs w:val="24"/>
        </w:rPr>
      </w:pPr>
      <w:r w:rsidRPr="00B6125C">
        <w:rPr>
          <w:rFonts w:eastAsia="Arial Unicode MS" w:cs="Arial"/>
          <w:iCs/>
          <w:sz w:val="24"/>
          <w:szCs w:val="24"/>
        </w:rPr>
        <w:t xml:space="preserve">9.2.2 Deverá constar na descrição da </w:t>
      </w:r>
      <w:r w:rsidRPr="00B6125C">
        <w:rPr>
          <w:rFonts w:cs="Arial"/>
          <w:sz w:val="24"/>
          <w:szCs w:val="24"/>
        </w:rPr>
        <w:t>Nota Fiscal / Fatura</w:t>
      </w:r>
      <w:r w:rsidRPr="00B6125C">
        <w:rPr>
          <w:rFonts w:eastAsia="Arial Unicode MS" w:cs="Arial"/>
          <w:iCs/>
          <w:sz w:val="24"/>
          <w:szCs w:val="24"/>
        </w:rPr>
        <w:t xml:space="preserve"> o número da</w:t>
      </w:r>
      <w:r w:rsidR="00B6125C" w:rsidRPr="00B6125C">
        <w:rPr>
          <w:rFonts w:eastAsia="Arial Unicode MS" w:cs="Arial"/>
          <w:iCs/>
          <w:sz w:val="24"/>
          <w:szCs w:val="24"/>
        </w:rPr>
        <w:t xml:space="preserve"> </w:t>
      </w:r>
      <w:r w:rsidRPr="00B6125C">
        <w:rPr>
          <w:rFonts w:eastAsia="Arial Unicode MS" w:cs="Arial"/>
          <w:iCs/>
          <w:sz w:val="24"/>
          <w:szCs w:val="24"/>
        </w:rPr>
        <w:t>licitação e número da Ordem de Compra.</w:t>
      </w:r>
    </w:p>
    <w:p w:rsidR="000F688B" w:rsidRPr="00D9083B" w:rsidRDefault="008630B4" w:rsidP="00B6125C">
      <w:pPr>
        <w:pStyle w:val="WW-Recuodecorpodetexto2"/>
        <w:spacing w:before="120" w:line="360" w:lineRule="auto"/>
        <w:ind w:left="0"/>
        <w:rPr>
          <w:rFonts w:cs="Arial"/>
          <w:sz w:val="24"/>
          <w:szCs w:val="24"/>
        </w:rPr>
      </w:pPr>
      <w:r w:rsidRPr="00D9083B">
        <w:rPr>
          <w:rFonts w:cs="Arial"/>
          <w:sz w:val="24"/>
          <w:szCs w:val="24"/>
        </w:rPr>
        <w:t>9.3</w:t>
      </w:r>
      <w:r w:rsidR="00B6125C">
        <w:rPr>
          <w:rFonts w:cs="Arial"/>
          <w:sz w:val="24"/>
          <w:szCs w:val="24"/>
        </w:rPr>
        <w:t xml:space="preserve"> </w:t>
      </w:r>
      <w:r w:rsidR="000F688B" w:rsidRPr="00D9083B">
        <w:rPr>
          <w:rFonts w:cs="Arial"/>
          <w:sz w:val="24"/>
          <w:szCs w:val="24"/>
        </w:rPr>
        <w:t xml:space="preserve">O pagamento </w:t>
      </w:r>
      <w:r w:rsidR="000F688B" w:rsidRPr="00D9083B">
        <w:rPr>
          <w:rFonts w:cs="Arial"/>
          <w:b/>
          <w:bCs/>
          <w:sz w:val="24"/>
          <w:szCs w:val="24"/>
        </w:rPr>
        <w:t>SOMENTE</w:t>
      </w:r>
      <w:r w:rsidR="000F688B" w:rsidRPr="00D9083B">
        <w:rPr>
          <w:rFonts w:cs="Arial"/>
          <w:sz w:val="24"/>
          <w:szCs w:val="24"/>
        </w:rPr>
        <w:t xml:space="preserve"> será efetuado:</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a) </w:t>
      </w:r>
      <w:r w:rsidRPr="00D9083B">
        <w:rPr>
          <w:rFonts w:cs="Arial"/>
          <w:sz w:val="24"/>
          <w:szCs w:val="24"/>
        </w:rPr>
        <w:tab/>
        <w:t>Após a aceitação da Nota Fiscal / Fatura.</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b) </w:t>
      </w:r>
      <w:r w:rsidRPr="00D9083B">
        <w:rPr>
          <w:rFonts w:cs="Arial"/>
          <w:sz w:val="24"/>
          <w:szCs w:val="24"/>
        </w:rPr>
        <w:tab/>
        <w:t xml:space="preserve">Após o recolhimento pela </w:t>
      </w:r>
      <w:proofErr w:type="gramStart"/>
      <w:r w:rsidRPr="00D9083B">
        <w:rPr>
          <w:rFonts w:cs="Arial"/>
          <w:sz w:val="24"/>
          <w:szCs w:val="24"/>
        </w:rPr>
        <w:t>adjudicatária de quaisquer multas que lhe tenham sido impostas em decorrência de inadimplemento contratual</w:t>
      </w:r>
      <w:proofErr w:type="gramEnd"/>
      <w:r w:rsidRPr="00D9083B">
        <w:rPr>
          <w:rFonts w:cs="Arial"/>
          <w:sz w:val="24"/>
          <w:szCs w:val="24"/>
        </w:rPr>
        <w:t>.</w:t>
      </w:r>
    </w:p>
    <w:p w:rsidR="008630B4" w:rsidRPr="00D9083B" w:rsidRDefault="008630B4" w:rsidP="00B6125C">
      <w:pPr>
        <w:pStyle w:val="Corpodetexto2"/>
        <w:spacing w:before="120" w:line="360" w:lineRule="auto"/>
        <w:rPr>
          <w:color w:val="auto"/>
          <w:sz w:val="24"/>
          <w:szCs w:val="24"/>
        </w:rPr>
      </w:pPr>
      <w:r w:rsidRPr="00D9083B">
        <w:rPr>
          <w:color w:val="auto"/>
          <w:sz w:val="24"/>
          <w:szCs w:val="24"/>
        </w:rPr>
        <w:t>9.4</w:t>
      </w:r>
      <w:r w:rsidR="00B6125C">
        <w:rPr>
          <w:color w:val="auto"/>
          <w:sz w:val="24"/>
          <w:szCs w:val="24"/>
        </w:rPr>
        <w:t xml:space="preserve"> </w:t>
      </w:r>
      <w:r w:rsidRPr="00D9083B">
        <w:rPr>
          <w:color w:val="auto"/>
          <w:sz w:val="24"/>
          <w:szCs w:val="24"/>
        </w:rPr>
        <w:t xml:space="preserve">Na </w:t>
      </w:r>
      <w:r w:rsidRPr="00D9083B">
        <w:rPr>
          <w:sz w:val="24"/>
          <w:szCs w:val="24"/>
        </w:rPr>
        <w:t xml:space="preserve">nota fiscal / </w:t>
      </w:r>
      <w:proofErr w:type="gramStart"/>
      <w:r w:rsidRPr="00D9083B">
        <w:rPr>
          <w:sz w:val="24"/>
          <w:szCs w:val="24"/>
        </w:rPr>
        <w:t>fatura</w:t>
      </w:r>
      <w:proofErr w:type="gramEnd"/>
      <w:r w:rsidRPr="00D9083B">
        <w:rPr>
          <w:color w:val="auto"/>
          <w:sz w:val="24"/>
          <w:szCs w:val="24"/>
        </w:rPr>
        <w:t xml:space="preserve"> (em duas vias) deverá, </w:t>
      </w:r>
      <w:r w:rsidRPr="00D9083B">
        <w:rPr>
          <w:bCs/>
          <w:color w:val="auto"/>
          <w:sz w:val="24"/>
          <w:szCs w:val="24"/>
        </w:rPr>
        <w:t>ainda,</w:t>
      </w:r>
      <w:r w:rsidRPr="00D9083B">
        <w:rPr>
          <w:color w:val="auto"/>
          <w:sz w:val="24"/>
          <w:szCs w:val="24"/>
        </w:rPr>
        <w:t xml:space="preserve"> serem anexadas as certidões atualizadas de regularidade junto ao INSS, ao FGTS e à Justiça do Trabalho.</w:t>
      </w:r>
    </w:p>
    <w:p w:rsidR="000F688B" w:rsidRPr="00D9083B" w:rsidRDefault="008630B4" w:rsidP="00B6125C">
      <w:pPr>
        <w:pStyle w:val="Corpodetexto2"/>
        <w:spacing w:before="120" w:line="360" w:lineRule="auto"/>
        <w:ind w:right="113"/>
        <w:rPr>
          <w:color w:val="auto"/>
          <w:sz w:val="24"/>
          <w:szCs w:val="24"/>
        </w:rPr>
      </w:pPr>
      <w:r w:rsidRPr="00D9083B">
        <w:rPr>
          <w:color w:val="auto"/>
          <w:sz w:val="24"/>
          <w:szCs w:val="24"/>
        </w:rPr>
        <w:lastRenderedPageBreak/>
        <w:t>9.5</w:t>
      </w:r>
      <w:r w:rsidR="00B6125C">
        <w:rPr>
          <w:color w:val="auto"/>
          <w:sz w:val="24"/>
          <w:szCs w:val="24"/>
        </w:rPr>
        <w:t xml:space="preserve"> </w:t>
      </w:r>
      <w:r w:rsidR="000F688B" w:rsidRPr="00D9083B">
        <w:rPr>
          <w:color w:val="auto"/>
          <w:sz w:val="24"/>
          <w:szCs w:val="24"/>
        </w:rPr>
        <w:t>Na eventualidade de aplicação de multa</w:t>
      </w:r>
      <w:r w:rsidRPr="00D9083B">
        <w:rPr>
          <w:color w:val="auto"/>
          <w:sz w:val="24"/>
          <w:szCs w:val="24"/>
        </w:rPr>
        <w:t xml:space="preserve">s, estas deverão ser liquidadas </w:t>
      </w:r>
      <w:r w:rsidR="000F688B" w:rsidRPr="00D9083B">
        <w:rPr>
          <w:color w:val="auto"/>
          <w:sz w:val="24"/>
          <w:szCs w:val="24"/>
        </w:rPr>
        <w:t>simultaneamente com parcela vinculada ao evento cujo descumprimento der origem à aplicação da penalidade.</w:t>
      </w:r>
    </w:p>
    <w:p w:rsidR="000F688B" w:rsidRPr="00D9083B" w:rsidRDefault="008630B4" w:rsidP="00B6125C">
      <w:pPr>
        <w:spacing w:before="120" w:line="360" w:lineRule="auto"/>
        <w:rPr>
          <w:rFonts w:cs="Arial"/>
          <w:sz w:val="24"/>
          <w:szCs w:val="24"/>
        </w:rPr>
      </w:pPr>
      <w:r w:rsidRPr="00D9083B">
        <w:rPr>
          <w:rFonts w:cs="Arial"/>
          <w:sz w:val="24"/>
          <w:szCs w:val="24"/>
        </w:rPr>
        <w:t>9.6</w:t>
      </w:r>
      <w:r w:rsidR="00B6125C">
        <w:rPr>
          <w:rFonts w:cs="Arial"/>
          <w:sz w:val="24"/>
          <w:szCs w:val="24"/>
        </w:rPr>
        <w:t xml:space="preserve"> </w:t>
      </w:r>
      <w:r w:rsidR="000F688B" w:rsidRPr="00D9083B">
        <w:rPr>
          <w:rFonts w:cs="Arial"/>
          <w:sz w:val="24"/>
          <w:szCs w:val="24"/>
        </w:rPr>
        <w:t>O CNPJ da contratada constante da nota fiscal / fatura deverá ser o mesmo da documentação apresentada na licitação.</w:t>
      </w:r>
    </w:p>
    <w:p w:rsidR="000F688B" w:rsidRPr="00D9083B" w:rsidRDefault="008630B4" w:rsidP="00B6125C">
      <w:pPr>
        <w:spacing w:before="120" w:line="360" w:lineRule="auto"/>
        <w:rPr>
          <w:rFonts w:cs="Arial"/>
          <w:iCs/>
          <w:sz w:val="24"/>
          <w:szCs w:val="24"/>
        </w:rPr>
      </w:pPr>
      <w:r w:rsidRPr="00D9083B">
        <w:rPr>
          <w:rFonts w:cs="Arial"/>
          <w:iCs/>
          <w:sz w:val="24"/>
          <w:szCs w:val="24"/>
        </w:rPr>
        <w:t>9.7</w:t>
      </w:r>
      <w:r w:rsidR="00B6125C">
        <w:rPr>
          <w:rFonts w:cs="Arial"/>
          <w:iCs/>
          <w:sz w:val="24"/>
          <w:szCs w:val="24"/>
        </w:rPr>
        <w:t xml:space="preserve"> </w:t>
      </w:r>
      <w:r w:rsidR="000F688B" w:rsidRPr="00D9083B">
        <w:rPr>
          <w:rFonts w:cs="Arial"/>
          <w:iCs/>
          <w:sz w:val="24"/>
          <w:szCs w:val="24"/>
        </w:rPr>
        <w:t xml:space="preserve">A proponente </w:t>
      </w:r>
      <w:proofErr w:type="gramStart"/>
      <w:r w:rsidR="000F688B" w:rsidRPr="00D9083B">
        <w:rPr>
          <w:rFonts w:cs="Arial"/>
          <w:iCs/>
          <w:sz w:val="24"/>
          <w:szCs w:val="24"/>
        </w:rPr>
        <w:t>tem</w:t>
      </w:r>
      <w:proofErr w:type="gramEnd"/>
      <w:r w:rsidR="000F688B" w:rsidRPr="00D9083B">
        <w:rPr>
          <w:rFonts w:cs="Arial"/>
          <w:iCs/>
          <w:sz w:val="24"/>
          <w:szCs w:val="24"/>
        </w:rPr>
        <w:t xml:space="preserve"> conhecimento dos termos do Decreto 8.542 de 09/05/2005, que regulamenta o reajuste de preços nos contratos da Administração Pública Municipal Direta e Indireta e cujas normas se incorporam </w:t>
      </w:r>
      <w:r w:rsidR="000A10CB" w:rsidRPr="00D9083B">
        <w:rPr>
          <w:rFonts w:cs="Arial"/>
          <w:iCs/>
          <w:sz w:val="24"/>
          <w:szCs w:val="24"/>
        </w:rPr>
        <w:t>ao</w:t>
      </w:r>
      <w:r w:rsidR="000F688B" w:rsidRPr="00D9083B">
        <w:rPr>
          <w:rFonts w:cs="Arial"/>
          <w:iCs/>
          <w:sz w:val="24"/>
          <w:szCs w:val="24"/>
        </w:rPr>
        <w:t xml:space="preserve"> </w:t>
      </w:r>
      <w:r w:rsidR="000A10CB" w:rsidRPr="00D9083B">
        <w:rPr>
          <w:rFonts w:cs="Arial"/>
          <w:sz w:val="24"/>
          <w:szCs w:val="24"/>
        </w:rPr>
        <w:t>Contrato (Ordem de Compra)</w:t>
      </w:r>
      <w:r w:rsidR="000F688B" w:rsidRPr="00D9083B">
        <w:rPr>
          <w:rFonts w:cs="Arial"/>
          <w:iCs/>
          <w:sz w:val="24"/>
          <w:szCs w:val="24"/>
        </w:rPr>
        <w:t>, no que couber.</w:t>
      </w:r>
    </w:p>
    <w:p w:rsidR="000F688B" w:rsidRPr="00D9083B" w:rsidRDefault="008630B4" w:rsidP="00B6125C">
      <w:pPr>
        <w:spacing w:before="120" w:line="360" w:lineRule="auto"/>
        <w:rPr>
          <w:rFonts w:cs="Arial"/>
          <w:sz w:val="24"/>
          <w:szCs w:val="24"/>
          <w:lang w:val="de-DE"/>
        </w:rPr>
      </w:pPr>
      <w:r w:rsidRPr="00D9083B">
        <w:rPr>
          <w:rFonts w:cs="Arial"/>
          <w:sz w:val="24"/>
          <w:szCs w:val="24"/>
        </w:rPr>
        <w:t>9.8</w:t>
      </w:r>
      <w:r w:rsidR="00B6125C">
        <w:rPr>
          <w:rFonts w:cs="Arial"/>
          <w:sz w:val="24"/>
          <w:szCs w:val="24"/>
        </w:rPr>
        <w:t xml:space="preserve"> </w:t>
      </w:r>
      <w:r w:rsidR="000F688B" w:rsidRPr="00D9083B">
        <w:rPr>
          <w:rFonts w:cs="Arial"/>
          <w:sz w:val="24"/>
          <w:szCs w:val="24"/>
        </w:rPr>
        <w:t xml:space="preserve">Na hipótese de ocorrer atraso no pagamento da nota fiscal / </w:t>
      </w:r>
      <w:proofErr w:type="gramStart"/>
      <w:r w:rsidR="000F688B" w:rsidRPr="00D9083B">
        <w:rPr>
          <w:rFonts w:cs="Arial"/>
          <w:sz w:val="24"/>
          <w:szCs w:val="24"/>
        </w:rPr>
        <w:t>fatura</w:t>
      </w:r>
      <w:proofErr w:type="gramEnd"/>
      <w:r w:rsidR="000F688B" w:rsidRPr="00D9083B">
        <w:rPr>
          <w:rFonts w:cs="Arial"/>
          <w:sz w:val="24"/>
          <w:szCs w:val="24"/>
        </w:rPr>
        <w:t xml:space="preserve"> por responsabilidade da CESAMA, esta se compromete a aplicar, conforme legislação em vigor, juros de mora sobre o valor devido “</w:t>
      </w:r>
      <w:r w:rsidR="000F688B" w:rsidRPr="00D9083B">
        <w:rPr>
          <w:rFonts w:cs="Arial"/>
          <w:i/>
          <w:iCs/>
          <w:sz w:val="24"/>
          <w:szCs w:val="24"/>
        </w:rPr>
        <w:t>pro rata”</w:t>
      </w:r>
      <w:r w:rsidR="000F688B" w:rsidRPr="00D9083B">
        <w:rPr>
          <w:rFonts w:cs="Arial"/>
          <w:sz w:val="24"/>
          <w:szCs w:val="24"/>
        </w:rPr>
        <w:t xml:space="preserve"> entre a data do vencimento e o efetivo pagamento</w:t>
      </w:r>
      <w:r w:rsidR="000F688B" w:rsidRPr="00D9083B">
        <w:rPr>
          <w:rFonts w:cs="Arial"/>
          <w:sz w:val="24"/>
          <w:szCs w:val="24"/>
          <w:lang w:val="de-DE"/>
        </w:rPr>
        <w:t>.</w:t>
      </w:r>
    </w:p>
    <w:p w:rsidR="000F688B" w:rsidRPr="00D9083B" w:rsidRDefault="008630B4" w:rsidP="00B6125C">
      <w:pPr>
        <w:spacing w:before="120" w:line="360" w:lineRule="auto"/>
        <w:rPr>
          <w:rFonts w:cs="Arial"/>
          <w:sz w:val="24"/>
          <w:szCs w:val="24"/>
        </w:rPr>
      </w:pPr>
      <w:r w:rsidRPr="00D9083B">
        <w:rPr>
          <w:rFonts w:cs="Arial"/>
          <w:sz w:val="24"/>
          <w:szCs w:val="24"/>
        </w:rPr>
        <w:t>9.9</w:t>
      </w:r>
      <w:r w:rsidR="00B6125C">
        <w:rPr>
          <w:rFonts w:cs="Arial"/>
          <w:sz w:val="24"/>
          <w:szCs w:val="24"/>
        </w:rPr>
        <w:t xml:space="preserve"> </w:t>
      </w:r>
      <w:r w:rsidR="000F688B" w:rsidRPr="00D9083B">
        <w:rPr>
          <w:rFonts w:cs="Arial"/>
          <w:sz w:val="24"/>
          <w:szCs w:val="24"/>
        </w:rPr>
        <w:t xml:space="preserve">A </w:t>
      </w:r>
      <w:r w:rsidR="00FC536B">
        <w:rPr>
          <w:rFonts w:cs="Arial"/>
          <w:sz w:val="24"/>
          <w:szCs w:val="24"/>
        </w:rPr>
        <w:t>empresa fornecedora</w:t>
      </w:r>
      <w:r w:rsidR="000F688B" w:rsidRPr="00D9083B">
        <w:rPr>
          <w:rFonts w:cs="Arial"/>
          <w:sz w:val="24"/>
          <w:szCs w:val="24"/>
        </w:rPr>
        <w:t xml:space="preserve"> não poderá ceder ou dar em garantia, em qualquer hipótese</w:t>
      </w:r>
      <w:r w:rsidR="00C244AF">
        <w:rPr>
          <w:rFonts w:cs="Arial"/>
          <w:sz w:val="24"/>
          <w:szCs w:val="24"/>
        </w:rPr>
        <w:t>, no todo ou</w:t>
      </w:r>
      <w:r w:rsidR="000F688B" w:rsidRPr="00D9083B">
        <w:rPr>
          <w:rFonts w:cs="Arial"/>
          <w:sz w:val="24"/>
          <w:szCs w:val="24"/>
        </w:rPr>
        <w:t xml:space="preserve"> em parte, os créditos de qualquer natureza, decorrentes ou oriundos d</w:t>
      </w:r>
      <w:r w:rsidR="000A10CB" w:rsidRPr="00D9083B">
        <w:rPr>
          <w:rFonts w:cs="Arial"/>
          <w:sz w:val="24"/>
          <w:szCs w:val="24"/>
        </w:rPr>
        <w:t>o Contrato (</w:t>
      </w:r>
      <w:r w:rsidR="000F688B" w:rsidRPr="00D9083B">
        <w:rPr>
          <w:rFonts w:cs="Arial"/>
          <w:sz w:val="24"/>
          <w:szCs w:val="24"/>
        </w:rPr>
        <w:t>Ordem de Compra</w:t>
      </w:r>
      <w:r w:rsidR="000A10CB" w:rsidRPr="00D9083B">
        <w:rPr>
          <w:rFonts w:cs="Arial"/>
          <w:sz w:val="24"/>
          <w:szCs w:val="24"/>
        </w:rPr>
        <w:t>)</w:t>
      </w:r>
      <w:r w:rsidR="000F688B" w:rsidRPr="00D9083B">
        <w:rPr>
          <w:rFonts w:cs="Arial"/>
          <w:sz w:val="24"/>
          <w:szCs w:val="24"/>
        </w:rPr>
        <w:t>.</w:t>
      </w:r>
    </w:p>
    <w:p w:rsidR="000F688B" w:rsidRPr="00D9083B" w:rsidRDefault="008630B4" w:rsidP="00B6125C">
      <w:pPr>
        <w:spacing w:before="120" w:line="360" w:lineRule="auto"/>
        <w:rPr>
          <w:rFonts w:cs="Arial"/>
          <w:b/>
          <w:bCs/>
          <w:sz w:val="24"/>
          <w:szCs w:val="24"/>
        </w:rPr>
      </w:pPr>
      <w:proofErr w:type="gramStart"/>
      <w:r w:rsidRPr="00D9083B">
        <w:rPr>
          <w:rFonts w:cs="Arial"/>
          <w:color w:val="000000"/>
          <w:sz w:val="24"/>
          <w:szCs w:val="24"/>
        </w:rPr>
        <w:t>9.10</w:t>
      </w:r>
      <w:r w:rsidR="000F688B" w:rsidRPr="00D9083B">
        <w:rPr>
          <w:rFonts w:cs="Arial"/>
          <w:color w:val="000000"/>
          <w:sz w:val="24"/>
          <w:szCs w:val="24"/>
        </w:rPr>
        <w:t xml:space="preserve"> </w:t>
      </w:r>
      <w:r w:rsidRPr="00D9083B">
        <w:rPr>
          <w:rFonts w:cs="Arial"/>
          <w:color w:val="000000"/>
          <w:sz w:val="24"/>
          <w:szCs w:val="24"/>
        </w:rPr>
        <w:t>Nenhum</w:t>
      </w:r>
      <w:proofErr w:type="gramEnd"/>
      <w:r w:rsidRPr="00D9083B">
        <w:rPr>
          <w:rFonts w:cs="Arial"/>
          <w:color w:val="000000"/>
          <w:sz w:val="24"/>
          <w:szCs w:val="24"/>
        </w:rPr>
        <w:t xml:space="preserve"> </w:t>
      </w:r>
      <w:r w:rsidR="000F688B" w:rsidRPr="00D9083B">
        <w:rPr>
          <w:rFonts w:cs="Arial"/>
          <w:color w:val="000000"/>
          <w:sz w:val="24"/>
          <w:szCs w:val="24"/>
        </w:rPr>
        <w:t xml:space="preserve">pagamento será efetuado </w:t>
      </w:r>
      <w:r w:rsidR="00D72D4E" w:rsidRPr="00D9083B">
        <w:rPr>
          <w:rFonts w:cs="Arial"/>
          <w:color w:val="000000"/>
          <w:sz w:val="24"/>
          <w:szCs w:val="24"/>
        </w:rPr>
        <w:t>à</w:t>
      </w:r>
      <w:r w:rsidR="000F688B" w:rsidRPr="00D9083B">
        <w:rPr>
          <w:rFonts w:cs="Arial"/>
          <w:color w:val="000000"/>
          <w:sz w:val="24"/>
          <w:szCs w:val="24"/>
        </w:rPr>
        <w:t xml:space="preserve"> </w:t>
      </w:r>
      <w:r w:rsidR="00FC536B">
        <w:rPr>
          <w:rFonts w:cs="Arial"/>
          <w:color w:val="000000"/>
          <w:sz w:val="24"/>
          <w:szCs w:val="24"/>
        </w:rPr>
        <w:t>fornecedora</w:t>
      </w:r>
      <w:r w:rsidR="000F688B" w:rsidRPr="00D9083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D3175A" w:rsidRDefault="00D3175A" w:rsidP="00D3175A">
      <w:pPr>
        <w:autoSpaceDE w:val="0"/>
        <w:autoSpaceDN w:val="0"/>
        <w:adjustRightInd w:val="0"/>
        <w:spacing w:before="480" w:line="360" w:lineRule="auto"/>
        <w:rPr>
          <w:rFonts w:cs="Arial"/>
          <w:b/>
          <w:sz w:val="24"/>
          <w:szCs w:val="24"/>
        </w:rPr>
      </w:pPr>
      <w:r>
        <w:rPr>
          <w:rFonts w:cs="Arial"/>
          <w:b/>
          <w:sz w:val="24"/>
          <w:szCs w:val="24"/>
        </w:rPr>
        <w:t>10.</w:t>
      </w:r>
      <w:r w:rsidR="008630B4" w:rsidRPr="00D3175A">
        <w:rPr>
          <w:rFonts w:cs="Arial"/>
          <w:b/>
          <w:sz w:val="24"/>
          <w:szCs w:val="24"/>
        </w:rPr>
        <w:t xml:space="preserve"> </w:t>
      </w:r>
      <w:r w:rsidR="00B41EF6" w:rsidRPr="00D3175A">
        <w:rPr>
          <w:rFonts w:cs="Arial"/>
          <w:b/>
          <w:sz w:val="24"/>
          <w:szCs w:val="24"/>
        </w:rPr>
        <w:t xml:space="preserve">OBRIGAÇÕES DA </w:t>
      </w:r>
      <w:r w:rsidR="00FC536B">
        <w:rPr>
          <w:rFonts w:cs="Arial"/>
          <w:b/>
          <w:sz w:val="24"/>
          <w:szCs w:val="24"/>
        </w:rPr>
        <w:t>FORNECEDORA</w:t>
      </w:r>
    </w:p>
    <w:p w:rsidR="004F1318"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10.1</w:t>
      </w:r>
      <w:r w:rsidR="00DC1BD2" w:rsidRPr="00D9083B">
        <w:rPr>
          <w:rFonts w:cs="Arial"/>
          <w:sz w:val="24"/>
          <w:szCs w:val="24"/>
        </w:rPr>
        <w:tab/>
      </w:r>
      <w:r w:rsidR="00B41EF6" w:rsidRPr="00D9083B">
        <w:rPr>
          <w:rFonts w:cs="Arial"/>
          <w:sz w:val="24"/>
          <w:szCs w:val="24"/>
        </w:rPr>
        <w:t xml:space="preserve">Observar o prazo mínimo de validade dos </w:t>
      </w:r>
      <w:r w:rsidR="00E8402E" w:rsidRPr="00D9083B">
        <w:rPr>
          <w:rFonts w:cs="Arial"/>
          <w:sz w:val="24"/>
          <w:szCs w:val="24"/>
        </w:rPr>
        <w:t>materiais</w:t>
      </w:r>
      <w:r w:rsidR="00B41EF6" w:rsidRPr="00D9083B">
        <w:rPr>
          <w:rFonts w:cs="Arial"/>
          <w:sz w:val="24"/>
          <w:szCs w:val="24"/>
        </w:rPr>
        <w:t xml:space="preserve"> fornecidos, conforme definido neste Termo.</w:t>
      </w:r>
      <w:r w:rsidR="00C00373" w:rsidRPr="00D9083B">
        <w:rPr>
          <w:rFonts w:cs="Arial"/>
          <w:sz w:val="24"/>
          <w:szCs w:val="24"/>
        </w:rPr>
        <w:t xml:space="preserve"> </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10.2</w:t>
      </w:r>
      <w:r w:rsidR="00DC1BD2" w:rsidRPr="00D9083B">
        <w:rPr>
          <w:rFonts w:cs="Arial"/>
          <w:sz w:val="24"/>
          <w:szCs w:val="24"/>
        </w:rPr>
        <w:tab/>
      </w:r>
      <w:r w:rsidR="00B41EF6" w:rsidRPr="00D9083B">
        <w:rPr>
          <w:rFonts w:cs="Arial"/>
          <w:sz w:val="24"/>
          <w:szCs w:val="24"/>
        </w:rPr>
        <w:t>Providenciar, imediatamente, a correção das deficiências apontadas pela CESAMA com respeito ao fornecimento do objeto.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10.3</w:t>
      </w:r>
      <w:r w:rsidR="00DC1BD2" w:rsidRPr="00D9083B">
        <w:rPr>
          <w:rFonts w:cs="Arial"/>
          <w:sz w:val="24"/>
          <w:szCs w:val="24"/>
        </w:rPr>
        <w:tab/>
      </w:r>
      <w:r w:rsidR="00B41EF6" w:rsidRPr="00D9083B">
        <w:rPr>
          <w:rFonts w:cs="Arial"/>
          <w:sz w:val="24"/>
          <w:szCs w:val="24"/>
        </w:rPr>
        <w:t xml:space="preserve">Entregar os </w:t>
      </w:r>
      <w:r w:rsidR="00E8402E" w:rsidRPr="00D9083B">
        <w:rPr>
          <w:rFonts w:cs="Arial"/>
          <w:sz w:val="24"/>
          <w:szCs w:val="24"/>
        </w:rPr>
        <w:t>materiais</w:t>
      </w:r>
      <w:r w:rsidR="00B41EF6" w:rsidRPr="00D9083B">
        <w:rPr>
          <w:rFonts w:cs="Arial"/>
          <w:sz w:val="24"/>
          <w:szCs w:val="24"/>
        </w:rPr>
        <w:t xml:space="preserve"> dentro das condições estabelecidas e respeitando os prazos fixados.</w:t>
      </w:r>
    </w:p>
    <w:p w:rsidR="00FC536B" w:rsidRPr="008A1758" w:rsidRDefault="008630B4" w:rsidP="00FC536B">
      <w:pPr>
        <w:autoSpaceDE w:val="0"/>
        <w:autoSpaceDN w:val="0"/>
        <w:adjustRightInd w:val="0"/>
        <w:spacing w:before="120" w:line="360" w:lineRule="auto"/>
        <w:rPr>
          <w:rFonts w:cs="Arial"/>
          <w:sz w:val="24"/>
          <w:szCs w:val="24"/>
        </w:rPr>
      </w:pPr>
      <w:r w:rsidRPr="00D9083B">
        <w:rPr>
          <w:rFonts w:cs="Arial"/>
          <w:sz w:val="24"/>
          <w:szCs w:val="24"/>
        </w:rPr>
        <w:t>10.4</w:t>
      </w:r>
      <w:r w:rsidR="00DC1BD2" w:rsidRPr="00D9083B">
        <w:rPr>
          <w:rFonts w:cs="Arial"/>
          <w:sz w:val="24"/>
          <w:szCs w:val="24"/>
        </w:rPr>
        <w:tab/>
      </w:r>
      <w:r w:rsidR="00B41EF6" w:rsidRPr="00D9083B">
        <w:rPr>
          <w:rFonts w:cs="Arial"/>
          <w:sz w:val="24"/>
          <w:szCs w:val="24"/>
        </w:rPr>
        <w:t>Responsabilizar-se pela quantidade do</w:t>
      </w:r>
      <w:r w:rsidR="00E8402E" w:rsidRPr="00D9083B">
        <w:rPr>
          <w:rFonts w:cs="Arial"/>
          <w:sz w:val="24"/>
          <w:szCs w:val="24"/>
        </w:rPr>
        <w:t>s</w:t>
      </w:r>
      <w:r w:rsidR="00B41EF6" w:rsidRPr="00D9083B">
        <w:rPr>
          <w:rFonts w:cs="Arial"/>
          <w:sz w:val="24"/>
          <w:szCs w:val="24"/>
        </w:rPr>
        <w:t xml:space="preserve"> </w:t>
      </w:r>
      <w:r w:rsidR="00E8402E" w:rsidRPr="00D9083B">
        <w:rPr>
          <w:rFonts w:cs="Arial"/>
          <w:sz w:val="24"/>
          <w:szCs w:val="24"/>
        </w:rPr>
        <w:t>materiais</w:t>
      </w:r>
      <w:r w:rsidR="00B41EF6" w:rsidRPr="00D9083B">
        <w:rPr>
          <w:rFonts w:cs="Arial"/>
          <w:sz w:val="24"/>
          <w:szCs w:val="24"/>
        </w:rPr>
        <w:t xml:space="preserve">, substituindo, imediatamente, aqueles que apresentarem qualquer tipo de vício ou imperfeição, ou </w:t>
      </w:r>
      <w:r w:rsidR="00B41EF6" w:rsidRPr="00D9083B">
        <w:rPr>
          <w:rFonts w:cs="Arial"/>
          <w:sz w:val="24"/>
          <w:szCs w:val="24"/>
        </w:rPr>
        <w:lastRenderedPageBreak/>
        <w:t xml:space="preserve">não se adequarem às especificações constantes deste Termo, sob pena de aplicação das sanções cabíveis, inclusive </w:t>
      </w:r>
      <w:r w:rsidR="00FC536B">
        <w:rPr>
          <w:rFonts w:cs="Arial"/>
          <w:sz w:val="24"/>
          <w:szCs w:val="24"/>
        </w:rPr>
        <w:t xml:space="preserve">A </w:t>
      </w:r>
      <w:r w:rsidR="00B41EF6" w:rsidRPr="00D9083B">
        <w:rPr>
          <w:rFonts w:cs="Arial"/>
          <w:sz w:val="24"/>
          <w:szCs w:val="24"/>
        </w:rPr>
        <w:t xml:space="preserve">rescisão </w:t>
      </w:r>
      <w:r w:rsidR="00FC536B" w:rsidRPr="008A1758">
        <w:rPr>
          <w:rFonts w:cs="Arial"/>
          <w:sz w:val="24"/>
          <w:szCs w:val="24"/>
        </w:rPr>
        <w:t>Ata</w:t>
      </w:r>
      <w:r w:rsidR="00FC536B">
        <w:rPr>
          <w:rFonts w:cs="Arial"/>
          <w:sz w:val="24"/>
          <w:szCs w:val="24"/>
        </w:rPr>
        <w:t xml:space="preserve"> de Registro de Preços e suas Ordens de Compra</w:t>
      </w:r>
      <w:r w:rsidR="00FC536B" w:rsidRPr="008A1758">
        <w:rPr>
          <w:rFonts w:cs="Arial"/>
          <w:sz w:val="24"/>
          <w:szCs w:val="24"/>
        </w:rPr>
        <w:t>.</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10.5</w:t>
      </w:r>
      <w:r w:rsidR="00DC1BD2" w:rsidRPr="00D9083B">
        <w:rPr>
          <w:rFonts w:cs="Arial"/>
          <w:sz w:val="24"/>
          <w:szCs w:val="24"/>
        </w:rPr>
        <w:tab/>
      </w:r>
      <w:r w:rsidR="00B41EF6" w:rsidRPr="00D9083B">
        <w:rPr>
          <w:rFonts w:cs="Arial"/>
          <w:sz w:val="24"/>
          <w:szCs w:val="24"/>
        </w:rPr>
        <w:t>Cumprir os prazos previstos em Edital ou outros que venham a ser fixados pela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10.6</w:t>
      </w:r>
      <w:r w:rsidR="00DC1BD2" w:rsidRPr="00D9083B">
        <w:rPr>
          <w:rFonts w:cs="Arial"/>
          <w:sz w:val="24"/>
          <w:szCs w:val="24"/>
        </w:rPr>
        <w:tab/>
      </w:r>
      <w:r w:rsidR="00B41EF6" w:rsidRPr="00D9083B">
        <w:rPr>
          <w:rFonts w:cs="Arial"/>
          <w:sz w:val="24"/>
          <w:szCs w:val="24"/>
        </w:rPr>
        <w:t xml:space="preserve">Dirimir qualquer dúvida e prestar esclarecimentos acerca da execução </w:t>
      </w:r>
      <w:r w:rsidR="00FC536B">
        <w:rPr>
          <w:rFonts w:cs="Arial"/>
          <w:sz w:val="24"/>
          <w:szCs w:val="24"/>
        </w:rPr>
        <w:t>da Ata</w:t>
      </w:r>
      <w:r w:rsidR="00B41EF6" w:rsidRPr="00D9083B">
        <w:rPr>
          <w:rFonts w:cs="Arial"/>
          <w:sz w:val="24"/>
          <w:szCs w:val="24"/>
        </w:rPr>
        <w:t xml:space="preserve"> durante toda a sua vigência, a pedido da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10.7</w:t>
      </w:r>
      <w:r w:rsidR="00DC1BD2" w:rsidRPr="00D9083B">
        <w:rPr>
          <w:rFonts w:cs="Arial"/>
          <w:sz w:val="24"/>
          <w:szCs w:val="24"/>
        </w:rPr>
        <w:tab/>
      </w:r>
      <w:r w:rsidR="00E6605C" w:rsidRPr="00D9083B">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9083B">
        <w:rPr>
          <w:rFonts w:cs="Arial"/>
          <w:sz w:val="24"/>
          <w:szCs w:val="24"/>
        </w:rPr>
        <w:t>.</w:t>
      </w:r>
    </w:p>
    <w:p w:rsidR="00B41EF6" w:rsidRPr="00D9083B" w:rsidRDefault="00D3175A" w:rsidP="00D3175A">
      <w:pPr>
        <w:autoSpaceDE w:val="0"/>
        <w:autoSpaceDN w:val="0"/>
        <w:adjustRightInd w:val="0"/>
        <w:spacing w:before="480" w:line="360" w:lineRule="auto"/>
        <w:rPr>
          <w:rFonts w:cs="Arial"/>
          <w:b/>
          <w:sz w:val="24"/>
          <w:szCs w:val="24"/>
        </w:rPr>
      </w:pPr>
      <w:r>
        <w:rPr>
          <w:rFonts w:cs="Arial"/>
          <w:b/>
          <w:sz w:val="24"/>
          <w:szCs w:val="24"/>
        </w:rPr>
        <w:t xml:space="preserve">11. </w:t>
      </w:r>
      <w:r w:rsidR="00B41EF6" w:rsidRPr="00D9083B">
        <w:rPr>
          <w:rFonts w:cs="Arial"/>
          <w:b/>
          <w:sz w:val="24"/>
          <w:szCs w:val="24"/>
        </w:rPr>
        <w:t>OBRIGAÇÕES DA CESAMA</w:t>
      </w:r>
    </w:p>
    <w:p w:rsidR="001E1C08" w:rsidRPr="00D9083B" w:rsidRDefault="001E1C08" w:rsidP="007C11E5">
      <w:pPr>
        <w:pStyle w:val="PargrafodaLista"/>
        <w:numPr>
          <w:ilvl w:val="1"/>
          <w:numId w:val="3"/>
        </w:numPr>
        <w:autoSpaceDE w:val="0"/>
        <w:autoSpaceDN w:val="0"/>
        <w:adjustRightInd w:val="0"/>
        <w:spacing w:before="120" w:line="360" w:lineRule="auto"/>
        <w:ind w:left="0" w:firstLine="0"/>
        <w:jc w:val="both"/>
        <w:rPr>
          <w:rFonts w:ascii="Arial" w:hAnsi="Arial" w:cs="Arial"/>
        </w:rPr>
      </w:pPr>
      <w:r w:rsidRPr="00D9083B">
        <w:rPr>
          <w:rFonts w:ascii="Arial" w:hAnsi="Arial" w:cs="Arial"/>
        </w:rPr>
        <w:t>Emitir o pedido através da Ordem de Compra.</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11.2 Efetuar todos os pagamentos devidos à Contratada, nas condições estabelecidas.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 xml:space="preserve">11.3 Fiscalizar a execução </w:t>
      </w:r>
      <w:r w:rsidR="00BF0CA6">
        <w:rPr>
          <w:rFonts w:cs="Arial"/>
          <w:sz w:val="24"/>
          <w:szCs w:val="24"/>
        </w:rPr>
        <w:t>da Ata de Registro de Preços e sua(s)</w:t>
      </w:r>
      <w:r w:rsidR="00BF0CA6" w:rsidRPr="008A1758">
        <w:rPr>
          <w:rFonts w:cs="Arial"/>
          <w:sz w:val="24"/>
          <w:szCs w:val="24"/>
        </w:rPr>
        <w:t xml:space="preserve"> </w:t>
      </w:r>
      <w:proofErr w:type="gramStart"/>
      <w:r w:rsidR="00BF0CA6">
        <w:rPr>
          <w:rFonts w:cs="Arial"/>
          <w:sz w:val="24"/>
          <w:szCs w:val="24"/>
        </w:rPr>
        <w:t>Ordem(</w:t>
      </w:r>
      <w:proofErr w:type="spellStart"/>
      <w:proofErr w:type="gramEnd"/>
      <w:r w:rsidR="00BF0CA6">
        <w:rPr>
          <w:rFonts w:cs="Arial"/>
          <w:sz w:val="24"/>
          <w:szCs w:val="24"/>
        </w:rPr>
        <w:t>ns</w:t>
      </w:r>
      <w:proofErr w:type="spellEnd"/>
      <w:r w:rsidR="00BF0CA6">
        <w:rPr>
          <w:rFonts w:cs="Arial"/>
          <w:sz w:val="24"/>
          <w:szCs w:val="24"/>
        </w:rPr>
        <w:t>) de C</w:t>
      </w:r>
      <w:r w:rsidRPr="00D9083B">
        <w:rPr>
          <w:rFonts w:cs="Arial"/>
          <w:sz w:val="24"/>
          <w:szCs w:val="24"/>
        </w:rPr>
        <w:t>o</w:t>
      </w:r>
      <w:r w:rsidR="00BF0CA6">
        <w:rPr>
          <w:rFonts w:cs="Arial"/>
          <w:sz w:val="24"/>
          <w:szCs w:val="24"/>
        </w:rPr>
        <w:t>mpra</w:t>
      </w:r>
      <w:r w:rsidRPr="00D9083B">
        <w:rPr>
          <w:rFonts w:cs="Arial"/>
          <w:sz w:val="24"/>
          <w:szCs w:val="24"/>
        </w:rPr>
        <w:t xml:space="preserve"> que não fará cessar ou diminuir a responsabilidade da fornecedora pelo perfeito cumprimento das obrigações estipuladas, nem por quaisquer danos, inclusive quanto a terceiros, ou por irregularidades constatadas;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11.4 Rejeitar todo e qualquer material de má qualidade e em desconformidade com as especificações deste Termo;</w:t>
      </w:r>
    </w:p>
    <w:p w:rsidR="001E1C08" w:rsidRPr="00D9083B" w:rsidRDefault="001E1C08" w:rsidP="00B6125C">
      <w:pPr>
        <w:spacing w:before="120" w:line="360" w:lineRule="auto"/>
        <w:rPr>
          <w:rFonts w:cs="Arial"/>
          <w:sz w:val="24"/>
          <w:szCs w:val="24"/>
        </w:rPr>
      </w:pPr>
      <w:r w:rsidRPr="00D9083B">
        <w:rPr>
          <w:rFonts w:cs="Arial"/>
          <w:sz w:val="24"/>
          <w:szCs w:val="24"/>
        </w:rPr>
        <w:t>11.5 Efetuar o recebimento provisório e o recebimento definitivo do objeto, por meio do Departamento de Compras e Estoque.</w:t>
      </w:r>
    </w:p>
    <w:p w:rsidR="005C47E9" w:rsidRPr="00D9083B" w:rsidRDefault="001E1C08" w:rsidP="00B6125C">
      <w:pPr>
        <w:spacing w:before="480" w:line="360" w:lineRule="auto"/>
        <w:rPr>
          <w:rFonts w:cs="Arial"/>
          <w:b/>
          <w:sz w:val="24"/>
          <w:szCs w:val="24"/>
        </w:rPr>
      </w:pPr>
      <w:r w:rsidRPr="00D9083B">
        <w:rPr>
          <w:rFonts w:cs="Arial"/>
          <w:b/>
          <w:sz w:val="24"/>
          <w:szCs w:val="24"/>
        </w:rPr>
        <w:t>12</w:t>
      </w:r>
      <w:r w:rsidR="00DC2241" w:rsidRPr="00D9083B">
        <w:rPr>
          <w:rFonts w:cs="Arial"/>
          <w:b/>
          <w:sz w:val="24"/>
          <w:szCs w:val="24"/>
        </w:rPr>
        <w:t>.</w:t>
      </w:r>
      <w:r w:rsidRPr="00D9083B">
        <w:rPr>
          <w:rFonts w:cs="Arial"/>
          <w:b/>
          <w:sz w:val="24"/>
          <w:szCs w:val="24"/>
        </w:rPr>
        <w:t xml:space="preserve">   </w:t>
      </w:r>
      <w:r w:rsidR="005C47E9" w:rsidRPr="00D9083B">
        <w:rPr>
          <w:rFonts w:cs="Arial"/>
          <w:b/>
          <w:sz w:val="24"/>
          <w:szCs w:val="24"/>
        </w:rPr>
        <w:t>CRITÉRIO DE JULGAMENTO</w:t>
      </w:r>
    </w:p>
    <w:p w:rsidR="00922697" w:rsidRPr="00D9083B" w:rsidRDefault="00922697" w:rsidP="00B6125C">
      <w:pPr>
        <w:suppressAutoHyphens w:val="0"/>
        <w:autoSpaceDE w:val="0"/>
        <w:autoSpaceDN w:val="0"/>
        <w:adjustRightInd w:val="0"/>
        <w:spacing w:before="120" w:line="360" w:lineRule="auto"/>
        <w:ind w:firstLine="567"/>
        <w:rPr>
          <w:rFonts w:cs="Arial"/>
          <w:sz w:val="24"/>
          <w:szCs w:val="24"/>
        </w:rPr>
      </w:pPr>
      <w:r w:rsidRPr="00D9083B">
        <w:rPr>
          <w:rFonts w:eastAsia="Arial Unicode MS" w:cs="Arial"/>
          <w:sz w:val="24"/>
          <w:szCs w:val="24"/>
        </w:rPr>
        <w:t>Esta licitação é do tipo MENOR PREÇO sob o critério de julgamento pelo</w:t>
      </w:r>
      <w:r w:rsidR="00B6125C" w:rsidRPr="00D9083B">
        <w:rPr>
          <w:rFonts w:eastAsia="Arial Unicode MS" w:cs="Arial"/>
          <w:sz w:val="24"/>
          <w:szCs w:val="24"/>
        </w:rPr>
        <w:t xml:space="preserve"> </w:t>
      </w:r>
      <w:r w:rsidRPr="00D9083B">
        <w:rPr>
          <w:rFonts w:eastAsia="Arial Unicode MS" w:cs="Arial"/>
          <w:sz w:val="24"/>
          <w:szCs w:val="24"/>
          <w:u w:val="single"/>
        </w:rPr>
        <w:t xml:space="preserve">MENOR VALOR </w:t>
      </w:r>
      <w:r w:rsidR="00BF0CA6">
        <w:rPr>
          <w:rFonts w:eastAsia="Arial Unicode MS" w:cs="Arial"/>
          <w:sz w:val="24"/>
          <w:szCs w:val="24"/>
          <w:u w:val="single"/>
        </w:rPr>
        <w:t>UNITÁRIO REGISTRADO</w:t>
      </w:r>
      <w:r w:rsidRPr="00D9083B">
        <w:rPr>
          <w:rFonts w:eastAsia="Arial Unicode MS" w:cs="Arial"/>
          <w:sz w:val="24"/>
          <w:szCs w:val="24"/>
          <w:u w:val="single"/>
        </w:rPr>
        <w:t xml:space="preserve"> POR ITEM,</w:t>
      </w:r>
      <w:r w:rsidRPr="00D9083B">
        <w:rPr>
          <w:rFonts w:eastAsia="Arial Unicode MS" w:cs="Arial"/>
          <w:sz w:val="24"/>
          <w:szCs w:val="24"/>
        </w:rPr>
        <w:t xml:space="preserve"> </w:t>
      </w:r>
      <w:r w:rsidRPr="00D9083B">
        <w:rPr>
          <w:rFonts w:cs="Arial"/>
          <w:sz w:val="24"/>
          <w:szCs w:val="24"/>
        </w:rPr>
        <w:t>desde que observadas às especificações e demais condições estabelecidas no Edital e seus anexos</w:t>
      </w:r>
      <w:r w:rsidR="00960137" w:rsidRPr="00D9083B">
        <w:rPr>
          <w:rFonts w:cs="Arial"/>
          <w:sz w:val="24"/>
          <w:szCs w:val="24"/>
        </w:rPr>
        <w:t>.</w:t>
      </w:r>
    </w:p>
    <w:p w:rsidR="005513C4" w:rsidRPr="00D9083B"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D9083B">
        <w:rPr>
          <w:rFonts w:cs="Arial"/>
          <w:b/>
          <w:sz w:val="24"/>
          <w:szCs w:val="24"/>
        </w:rPr>
        <w:lastRenderedPageBreak/>
        <w:t>13</w:t>
      </w:r>
      <w:r w:rsidR="00DC2241" w:rsidRPr="00D9083B">
        <w:rPr>
          <w:rFonts w:cs="Arial"/>
          <w:b/>
          <w:sz w:val="24"/>
          <w:szCs w:val="24"/>
        </w:rPr>
        <w:t>.</w:t>
      </w:r>
      <w:r w:rsidRPr="00D9083B">
        <w:rPr>
          <w:rFonts w:cs="Arial"/>
          <w:b/>
          <w:sz w:val="24"/>
          <w:szCs w:val="24"/>
        </w:rPr>
        <w:t xml:space="preserve">   </w:t>
      </w:r>
      <w:r w:rsidR="00BF4089" w:rsidRPr="00D9083B">
        <w:rPr>
          <w:rFonts w:cs="Arial"/>
          <w:b/>
          <w:sz w:val="24"/>
          <w:szCs w:val="24"/>
        </w:rPr>
        <w:t>PENALIDADES</w:t>
      </w:r>
    </w:p>
    <w:p w:rsidR="00DC2241" w:rsidRPr="00D9083B" w:rsidRDefault="00B6125C" w:rsidP="00B6125C">
      <w:pPr>
        <w:suppressAutoHyphens w:val="0"/>
        <w:autoSpaceDE w:val="0"/>
        <w:autoSpaceDN w:val="0"/>
        <w:adjustRightInd w:val="0"/>
        <w:spacing w:before="120" w:line="360" w:lineRule="auto"/>
        <w:ind w:firstLine="567"/>
        <w:rPr>
          <w:rFonts w:cs="Arial"/>
          <w:b/>
          <w:bCs/>
          <w:sz w:val="24"/>
          <w:szCs w:val="24"/>
        </w:rPr>
      </w:pPr>
      <w:r w:rsidRPr="00351A13">
        <w:rPr>
          <w:rFonts w:cs="Arial"/>
          <w:bCs/>
          <w:sz w:val="24"/>
          <w:szCs w:val="24"/>
        </w:rPr>
        <w:t>O descumprimento de quaisquer cláusulas estabelecidas neste Termo de Referência sujeitará à aplicação das sanções previstas no edital.</w:t>
      </w:r>
    </w:p>
    <w:p w:rsidR="001E1C08" w:rsidRPr="00D9083B" w:rsidRDefault="00B6125C" w:rsidP="00B6125C">
      <w:pPr>
        <w:suppressAutoHyphens w:val="0"/>
        <w:autoSpaceDE w:val="0"/>
        <w:autoSpaceDN w:val="0"/>
        <w:adjustRightInd w:val="0"/>
        <w:spacing w:before="480" w:line="360" w:lineRule="auto"/>
        <w:rPr>
          <w:rFonts w:cs="Arial"/>
          <w:b/>
          <w:sz w:val="24"/>
          <w:szCs w:val="24"/>
        </w:rPr>
      </w:pPr>
      <w:r>
        <w:rPr>
          <w:rFonts w:cs="Arial"/>
          <w:b/>
          <w:bCs/>
          <w:sz w:val="24"/>
          <w:szCs w:val="24"/>
        </w:rPr>
        <w:t>1</w:t>
      </w:r>
      <w:r w:rsidR="00DC2241" w:rsidRPr="00D9083B">
        <w:rPr>
          <w:rFonts w:cs="Arial"/>
          <w:b/>
          <w:bCs/>
          <w:sz w:val="24"/>
          <w:szCs w:val="24"/>
        </w:rPr>
        <w:t>4.</w:t>
      </w:r>
      <w:r w:rsidR="001E1C08" w:rsidRPr="00D9083B">
        <w:rPr>
          <w:rFonts w:cs="Arial"/>
          <w:b/>
          <w:bCs/>
          <w:sz w:val="24"/>
          <w:szCs w:val="24"/>
        </w:rPr>
        <w:t xml:space="preserve">     </w:t>
      </w:r>
      <w:r w:rsidR="001E1C08" w:rsidRPr="00D9083B">
        <w:rPr>
          <w:rFonts w:cs="Arial"/>
          <w:b/>
          <w:sz w:val="24"/>
          <w:szCs w:val="24"/>
        </w:rPr>
        <w:t>DISPOSIÇÕES GERAIS</w:t>
      </w:r>
    </w:p>
    <w:p w:rsidR="00BF0CA6" w:rsidRDefault="00DC2241" w:rsidP="00BF0CA6">
      <w:pPr>
        <w:spacing w:before="120" w:line="360" w:lineRule="auto"/>
        <w:rPr>
          <w:rFonts w:cs="Arial"/>
          <w:bCs/>
          <w:sz w:val="24"/>
          <w:szCs w:val="24"/>
        </w:rPr>
      </w:pPr>
      <w:r w:rsidRPr="00D9083B">
        <w:rPr>
          <w:rFonts w:cs="Arial"/>
          <w:bCs/>
          <w:sz w:val="24"/>
          <w:szCs w:val="24"/>
        </w:rPr>
        <w:t xml:space="preserve">14.1 </w:t>
      </w:r>
      <w:r w:rsidR="00BF0CA6">
        <w:rPr>
          <w:rFonts w:cs="Arial"/>
          <w:bCs/>
          <w:sz w:val="24"/>
          <w:szCs w:val="24"/>
        </w:rPr>
        <w:t>As possíveis e eventuais aquisições</w:t>
      </w:r>
      <w:r w:rsidR="00BF0CA6" w:rsidRPr="002660A3">
        <w:rPr>
          <w:rFonts w:cs="Arial"/>
          <w:bCs/>
          <w:sz w:val="24"/>
          <w:szCs w:val="24"/>
        </w:rPr>
        <w:t xml:space="preserve"> não estabelece</w:t>
      </w:r>
      <w:r w:rsidR="00BF0CA6">
        <w:rPr>
          <w:rFonts w:cs="Arial"/>
          <w:bCs/>
          <w:sz w:val="24"/>
          <w:szCs w:val="24"/>
        </w:rPr>
        <w:t>m</w:t>
      </w:r>
      <w:r w:rsidR="00BF0CA6" w:rsidRPr="002660A3">
        <w:rPr>
          <w:rFonts w:cs="Arial"/>
          <w:bCs/>
          <w:sz w:val="24"/>
          <w:szCs w:val="24"/>
        </w:rPr>
        <w:t xml:space="preserve"> qualquer vínculo de natureza empregatícia ou de responsabilidade entre a CESAMA e os agentes, prepostos, empregados ou demais pessoas designadas pela </w:t>
      </w:r>
      <w:r w:rsidR="00BF0CA6">
        <w:rPr>
          <w:rFonts w:cs="Arial"/>
          <w:bCs/>
          <w:sz w:val="24"/>
          <w:szCs w:val="24"/>
        </w:rPr>
        <w:t>fornecedora</w:t>
      </w:r>
      <w:r w:rsidR="00BF0CA6" w:rsidRPr="002660A3">
        <w:rPr>
          <w:rFonts w:cs="Arial"/>
          <w:bCs/>
          <w:sz w:val="24"/>
          <w:szCs w:val="24"/>
        </w:rPr>
        <w:t xml:space="preserve"> para a execução do objeto contratual, sendo a </w:t>
      </w:r>
      <w:r w:rsidR="00BF0CA6">
        <w:rPr>
          <w:rFonts w:cs="Arial"/>
          <w:bCs/>
          <w:sz w:val="24"/>
          <w:szCs w:val="24"/>
        </w:rPr>
        <w:t>fornecedora</w:t>
      </w:r>
      <w:r w:rsidR="00BF0CA6" w:rsidRPr="002660A3">
        <w:rPr>
          <w:rFonts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D9083B" w:rsidRDefault="00DC2241" w:rsidP="00141FB9">
      <w:pPr>
        <w:spacing w:before="120" w:line="276" w:lineRule="auto"/>
        <w:rPr>
          <w:rFonts w:cs="Arial"/>
          <w:bCs/>
          <w:sz w:val="24"/>
          <w:szCs w:val="24"/>
        </w:rPr>
      </w:pPr>
      <w:r w:rsidRPr="00D9083B">
        <w:rPr>
          <w:rFonts w:cs="Arial"/>
          <w:bCs/>
          <w:sz w:val="24"/>
          <w:szCs w:val="24"/>
        </w:rPr>
        <w:t xml:space="preserve">14.2 </w:t>
      </w:r>
      <w:r w:rsidR="001E1C08" w:rsidRPr="00D9083B">
        <w:rPr>
          <w:rFonts w:cs="Arial"/>
          <w:bCs/>
          <w:sz w:val="24"/>
          <w:szCs w:val="24"/>
        </w:rPr>
        <w:t>A CESAMA e a Contratada poderão restabelecer o equilíbrio econômico-financeiro da contratação, nos termos do</w:t>
      </w:r>
      <w:r w:rsidR="0002373A">
        <w:rPr>
          <w:rFonts w:cs="Arial"/>
          <w:bCs/>
          <w:sz w:val="24"/>
          <w:szCs w:val="24"/>
        </w:rPr>
        <w:t xml:space="preserve"> </w:t>
      </w:r>
      <w:r w:rsidR="0002373A" w:rsidRPr="003365B7">
        <w:rPr>
          <w:rFonts w:cs="Arial"/>
          <w:bCs/>
          <w:sz w:val="24"/>
          <w:szCs w:val="24"/>
        </w:rPr>
        <w:t xml:space="preserve">artigo </w:t>
      </w:r>
      <w:r w:rsidR="0002373A">
        <w:rPr>
          <w:rFonts w:cs="Arial"/>
          <w:bCs/>
          <w:sz w:val="24"/>
          <w:szCs w:val="24"/>
        </w:rPr>
        <w:t>81</w:t>
      </w:r>
      <w:r w:rsidR="0002373A" w:rsidRPr="003365B7">
        <w:rPr>
          <w:rFonts w:cs="Arial"/>
          <w:bCs/>
          <w:sz w:val="24"/>
          <w:szCs w:val="24"/>
        </w:rPr>
        <w:t xml:space="preserve">, inciso </w:t>
      </w:r>
      <w:r w:rsidR="0002373A">
        <w:rPr>
          <w:rFonts w:cs="Arial"/>
          <w:bCs/>
          <w:sz w:val="24"/>
          <w:szCs w:val="24"/>
        </w:rPr>
        <w:t>V</w:t>
      </w:r>
      <w:r w:rsidR="0002373A" w:rsidRPr="003365B7">
        <w:rPr>
          <w:rFonts w:cs="Arial"/>
          <w:bCs/>
          <w:sz w:val="24"/>
          <w:szCs w:val="24"/>
        </w:rPr>
        <w:t xml:space="preserve">I, da Lei n. </w:t>
      </w:r>
      <w:r w:rsidR="0002373A">
        <w:rPr>
          <w:rFonts w:cs="Arial"/>
          <w:bCs/>
          <w:sz w:val="24"/>
          <w:szCs w:val="24"/>
        </w:rPr>
        <w:t>13.303/16</w:t>
      </w:r>
      <w:r w:rsidR="001E1C08" w:rsidRPr="00D9083B">
        <w:rPr>
          <w:rFonts w:cs="Arial"/>
          <w:bCs/>
          <w:sz w:val="24"/>
          <w:szCs w:val="24"/>
        </w:rPr>
        <w:t xml:space="preserve">, por novo pacto </w:t>
      </w:r>
      <w:proofErr w:type="gramStart"/>
      <w:r w:rsidR="001E1C08" w:rsidRPr="00D9083B">
        <w:rPr>
          <w:rFonts w:cs="Arial"/>
          <w:bCs/>
          <w:sz w:val="24"/>
          <w:szCs w:val="24"/>
        </w:rPr>
        <w:t>precedido de cálculo ou de demonstração analítica do aumento ou diminuição dos custos, obedecidos</w:t>
      </w:r>
      <w:proofErr w:type="gramEnd"/>
      <w:r w:rsidR="001E1C08" w:rsidRPr="00D9083B">
        <w:rPr>
          <w:rFonts w:cs="Arial"/>
          <w:bCs/>
          <w:sz w:val="24"/>
          <w:szCs w:val="24"/>
        </w:rPr>
        <w:t xml:space="preserve"> os critérios estabelecidos em planilha de formação de preços e tendo como limite a média dos preços encontrados no mercado em geral.</w:t>
      </w:r>
    </w:p>
    <w:p w:rsidR="0002373A" w:rsidRDefault="00DC2241" w:rsidP="00141FB9">
      <w:pPr>
        <w:spacing w:before="120" w:line="276" w:lineRule="auto"/>
        <w:rPr>
          <w:rFonts w:cs="Arial"/>
          <w:bCs/>
          <w:sz w:val="24"/>
          <w:szCs w:val="24"/>
        </w:rPr>
      </w:pPr>
      <w:r w:rsidRPr="00D9083B">
        <w:rPr>
          <w:rFonts w:cs="Arial"/>
          <w:bCs/>
          <w:sz w:val="24"/>
          <w:szCs w:val="24"/>
        </w:rPr>
        <w:t xml:space="preserve">14.3 </w:t>
      </w:r>
      <w:r w:rsidR="001E1C08" w:rsidRPr="00D9083B">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roofErr w:type="gramStart"/>
      <w:r w:rsidR="001E1C08" w:rsidRPr="00D9083B">
        <w:rPr>
          <w:rFonts w:cs="Arial"/>
          <w:bCs/>
          <w:sz w:val="24"/>
          <w:szCs w:val="24"/>
        </w:rPr>
        <w:t>,</w:t>
      </w:r>
      <w:r w:rsidR="0002373A">
        <w:rPr>
          <w:rFonts w:cs="Arial"/>
          <w:bCs/>
          <w:sz w:val="24"/>
          <w:szCs w:val="24"/>
        </w:rPr>
        <w:t>.</w:t>
      </w:r>
      <w:proofErr w:type="gramEnd"/>
    </w:p>
    <w:p w:rsidR="001E1C08" w:rsidRPr="00D9083B" w:rsidRDefault="00DC2241" w:rsidP="00141FB9">
      <w:pPr>
        <w:spacing w:before="120" w:line="276" w:lineRule="auto"/>
        <w:rPr>
          <w:rFonts w:cs="Arial"/>
          <w:bCs/>
          <w:sz w:val="24"/>
          <w:szCs w:val="24"/>
        </w:rPr>
      </w:pPr>
      <w:proofErr w:type="gramStart"/>
      <w:r w:rsidRPr="00D9083B">
        <w:rPr>
          <w:rFonts w:cs="Arial"/>
          <w:bCs/>
          <w:sz w:val="24"/>
          <w:szCs w:val="24"/>
        </w:rPr>
        <w:t xml:space="preserve">14.4 </w:t>
      </w:r>
      <w:r w:rsidR="001E1C08" w:rsidRPr="00D9083B">
        <w:rPr>
          <w:rFonts w:cs="Arial"/>
          <w:bCs/>
          <w:sz w:val="24"/>
          <w:szCs w:val="24"/>
        </w:rPr>
        <w:t>Qualquer</w:t>
      </w:r>
      <w:proofErr w:type="gramEnd"/>
      <w:r w:rsidR="001E1C08" w:rsidRPr="00D9083B">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Default="00DC2241" w:rsidP="00141FB9">
      <w:pPr>
        <w:spacing w:before="120" w:line="276" w:lineRule="auto"/>
        <w:rPr>
          <w:rFonts w:cs="Arial"/>
          <w:bCs/>
          <w:sz w:val="24"/>
          <w:szCs w:val="24"/>
        </w:rPr>
      </w:pPr>
      <w:r w:rsidRPr="00D9083B">
        <w:rPr>
          <w:rFonts w:cs="Arial"/>
          <w:bCs/>
          <w:sz w:val="24"/>
          <w:szCs w:val="24"/>
        </w:rPr>
        <w:t xml:space="preserve">14.5 </w:t>
      </w:r>
      <w:r w:rsidR="001E1C08" w:rsidRPr="00D9083B">
        <w:rPr>
          <w:rFonts w:cs="Arial"/>
          <w:bCs/>
          <w:sz w:val="24"/>
          <w:szCs w:val="24"/>
        </w:rPr>
        <w:t xml:space="preserve">A </w:t>
      </w:r>
      <w:r w:rsidR="007C11E5">
        <w:rPr>
          <w:rFonts w:cs="Arial"/>
          <w:bCs/>
          <w:sz w:val="24"/>
          <w:szCs w:val="24"/>
        </w:rPr>
        <w:t>Fornecedora</w:t>
      </w:r>
      <w:r w:rsidR="001E1C08" w:rsidRPr="00D9083B">
        <w:rPr>
          <w:rFonts w:cs="Arial"/>
          <w:bCs/>
          <w:sz w:val="24"/>
          <w:szCs w:val="24"/>
        </w:rPr>
        <w:t>,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D9083B" w:rsidRDefault="00DC2241" w:rsidP="00141FB9">
      <w:pPr>
        <w:spacing w:before="120" w:line="276" w:lineRule="auto"/>
        <w:rPr>
          <w:rFonts w:cs="Arial"/>
          <w:bCs/>
          <w:sz w:val="24"/>
          <w:szCs w:val="24"/>
        </w:rPr>
      </w:pPr>
      <w:r w:rsidRPr="00D9083B">
        <w:rPr>
          <w:rFonts w:cs="Arial"/>
          <w:bCs/>
          <w:sz w:val="24"/>
          <w:szCs w:val="24"/>
        </w:rPr>
        <w:t xml:space="preserve">14.6 </w:t>
      </w:r>
      <w:r w:rsidR="001E1C08" w:rsidRPr="00D9083B">
        <w:rPr>
          <w:rFonts w:cs="Arial"/>
          <w:bCs/>
          <w:sz w:val="24"/>
          <w:szCs w:val="24"/>
        </w:rPr>
        <w:t xml:space="preserve">A </w:t>
      </w:r>
      <w:r w:rsidR="007C11E5">
        <w:rPr>
          <w:rFonts w:cs="Arial"/>
          <w:bCs/>
          <w:sz w:val="24"/>
          <w:szCs w:val="24"/>
        </w:rPr>
        <w:t>Fornecedora</w:t>
      </w:r>
      <w:r w:rsidR="001E1C08" w:rsidRPr="00D9083B">
        <w:rPr>
          <w:rFonts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9083B" w:rsidRDefault="00DC2241" w:rsidP="00141FB9">
      <w:pPr>
        <w:spacing w:before="120" w:line="276" w:lineRule="auto"/>
        <w:rPr>
          <w:rFonts w:cs="Arial"/>
          <w:bCs/>
          <w:sz w:val="24"/>
          <w:szCs w:val="24"/>
        </w:rPr>
      </w:pPr>
      <w:r w:rsidRPr="00D9083B">
        <w:rPr>
          <w:rFonts w:cs="Arial"/>
          <w:bCs/>
          <w:sz w:val="24"/>
          <w:szCs w:val="24"/>
        </w:rPr>
        <w:lastRenderedPageBreak/>
        <w:t xml:space="preserve">14.7 </w:t>
      </w:r>
      <w:r w:rsidR="001E1C08" w:rsidRPr="00D9083B">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D9083B" w:rsidRDefault="00DC2241" w:rsidP="00141FB9">
      <w:pPr>
        <w:spacing w:before="120" w:line="276" w:lineRule="auto"/>
        <w:rPr>
          <w:rFonts w:cs="Arial"/>
          <w:bCs/>
          <w:sz w:val="24"/>
          <w:szCs w:val="24"/>
        </w:rPr>
      </w:pPr>
      <w:r w:rsidRPr="00D9083B">
        <w:rPr>
          <w:rFonts w:cs="Arial"/>
          <w:bCs/>
          <w:sz w:val="24"/>
          <w:szCs w:val="24"/>
        </w:rPr>
        <w:t xml:space="preserve">14.8 </w:t>
      </w:r>
      <w:r w:rsidR="007C11E5">
        <w:rPr>
          <w:rFonts w:cs="Arial"/>
          <w:bCs/>
          <w:sz w:val="24"/>
          <w:szCs w:val="24"/>
        </w:rPr>
        <w:t>As futuras e possíveis contratações serão</w:t>
      </w:r>
      <w:r w:rsidR="001E1C08" w:rsidRPr="00D9083B">
        <w:rPr>
          <w:rFonts w:cs="Arial"/>
          <w:bCs/>
          <w:sz w:val="24"/>
          <w:szCs w:val="24"/>
        </w:rPr>
        <w:t xml:space="preserve"> formalizada</w:t>
      </w:r>
      <w:r w:rsidR="007C11E5">
        <w:rPr>
          <w:rFonts w:cs="Arial"/>
          <w:bCs/>
          <w:sz w:val="24"/>
          <w:szCs w:val="24"/>
        </w:rPr>
        <w:t>s</w:t>
      </w:r>
      <w:r w:rsidR="001E1C08" w:rsidRPr="00D9083B">
        <w:rPr>
          <w:rFonts w:cs="Arial"/>
          <w:bCs/>
          <w:sz w:val="24"/>
          <w:szCs w:val="24"/>
        </w:rPr>
        <w:t xml:space="preserve"> mediante emissão de Ordem de Compra, nos termos do art.</w:t>
      </w:r>
      <w:r w:rsidR="0002373A" w:rsidRPr="00BC4D0A">
        <w:rPr>
          <w:rFonts w:cs="Arial"/>
          <w:bCs/>
          <w:sz w:val="24"/>
          <w:szCs w:val="24"/>
        </w:rPr>
        <w:t xml:space="preserve"> </w:t>
      </w:r>
      <w:r w:rsidR="0002373A">
        <w:rPr>
          <w:rFonts w:cs="Arial"/>
          <w:bCs/>
          <w:sz w:val="24"/>
          <w:szCs w:val="24"/>
        </w:rPr>
        <w:t>137, inciso II, do RILC</w:t>
      </w:r>
      <w:r w:rsidR="001E1C08" w:rsidRPr="00D9083B">
        <w:rPr>
          <w:rFonts w:cs="Arial"/>
          <w:bCs/>
          <w:sz w:val="24"/>
          <w:szCs w:val="24"/>
        </w:rPr>
        <w:t>.</w:t>
      </w:r>
    </w:p>
    <w:p w:rsidR="001E1C08" w:rsidRPr="00D9083B" w:rsidRDefault="00DC2241" w:rsidP="00141FB9">
      <w:pPr>
        <w:spacing w:before="120" w:line="276" w:lineRule="auto"/>
        <w:rPr>
          <w:rFonts w:cs="Arial"/>
          <w:b/>
          <w:bCs/>
          <w:sz w:val="24"/>
          <w:szCs w:val="24"/>
        </w:rPr>
      </w:pPr>
      <w:r w:rsidRPr="00D9083B">
        <w:rPr>
          <w:rFonts w:cs="Arial"/>
          <w:bCs/>
          <w:sz w:val="24"/>
          <w:szCs w:val="24"/>
        </w:rPr>
        <w:t xml:space="preserve">14.9 </w:t>
      </w:r>
      <w:r w:rsidR="001E1C08" w:rsidRPr="00D9083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Default="00457A15" w:rsidP="001E1C08">
      <w:pPr>
        <w:spacing w:before="120"/>
        <w:ind w:left="2268"/>
        <w:rPr>
          <w:rFonts w:cs="Arial"/>
          <w:bCs/>
        </w:rPr>
      </w:pPr>
    </w:p>
    <w:p w:rsidR="007C11E5" w:rsidRDefault="007C11E5" w:rsidP="001E1C08">
      <w:pPr>
        <w:spacing w:before="120"/>
        <w:ind w:left="2268"/>
        <w:rPr>
          <w:rFonts w:cs="Arial"/>
          <w:bCs/>
        </w:rPr>
      </w:pPr>
    </w:p>
    <w:p w:rsidR="001E1C08" w:rsidRPr="00D9083B" w:rsidRDefault="001E1C08" w:rsidP="001E1C08">
      <w:pPr>
        <w:spacing w:before="120"/>
        <w:ind w:left="2268"/>
        <w:rPr>
          <w:rFonts w:cs="Arial"/>
          <w:bCs/>
        </w:rPr>
      </w:pPr>
      <w:r w:rsidRPr="00D9083B">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Pr="00D9083B" w:rsidRDefault="001E1C08" w:rsidP="001E1C08">
      <w:pPr>
        <w:spacing w:before="120" w:line="360" w:lineRule="auto"/>
        <w:ind w:left="1"/>
        <w:rPr>
          <w:rFonts w:cs="Arial"/>
          <w:bCs/>
          <w:sz w:val="24"/>
          <w:szCs w:val="24"/>
        </w:rPr>
      </w:pPr>
    </w:p>
    <w:p w:rsidR="00FC2989" w:rsidRPr="00D9083B" w:rsidRDefault="001E1C08" w:rsidP="005513C4">
      <w:pPr>
        <w:suppressAutoHyphens w:val="0"/>
        <w:autoSpaceDE w:val="0"/>
        <w:autoSpaceDN w:val="0"/>
        <w:adjustRightInd w:val="0"/>
        <w:spacing w:before="60" w:after="60" w:line="320" w:lineRule="exact"/>
        <w:rPr>
          <w:rFonts w:cs="Arial"/>
          <w:b/>
          <w:bCs/>
          <w:sz w:val="24"/>
          <w:szCs w:val="24"/>
        </w:rPr>
      </w:pPr>
      <w:r w:rsidRPr="00D9083B">
        <w:rPr>
          <w:rFonts w:cs="Arial"/>
          <w:b/>
          <w:bCs/>
          <w:sz w:val="24"/>
          <w:szCs w:val="24"/>
        </w:rPr>
        <w:t xml:space="preserve">    </w:t>
      </w:r>
    </w:p>
    <w:p w:rsidR="009A7008" w:rsidRDefault="009A7008" w:rsidP="00FC2989">
      <w:pPr>
        <w:spacing w:before="60" w:after="60" w:line="320" w:lineRule="exact"/>
        <w:jc w:val="center"/>
        <w:rPr>
          <w:rFonts w:cs="Arial"/>
          <w:b/>
          <w:bCs/>
          <w:sz w:val="22"/>
          <w:szCs w:val="22"/>
        </w:rPr>
      </w:pPr>
    </w:p>
    <w:p w:rsidR="009A7008" w:rsidRPr="00000230" w:rsidRDefault="00000230" w:rsidP="00FC2989">
      <w:pPr>
        <w:spacing w:before="60" w:after="60" w:line="320" w:lineRule="exact"/>
        <w:jc w:val="center"/>
        <w:rPr>
          <w:rFonts w:cs="Arial"/>
          <w:b/>
          <w:bCs/>
          <w:sz w:val="18"/>
          <w:szCs w:val="18"/>
        </w:rPr>
      </w:pPr>
      <w:r w:rsidRPr="00000230">
        <w:rPr>
          <w:rFonts w:cs="Arial"/>
          <w:b/>
          <w:bCs/>
          <w:sz w:val="18"/>
          <w:szCs w:val="18"/>
        </w:rPr>
        <w:t>(assinado no original)</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RONALDO GRADIM REIS</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Assessoria de Gestão da Qualidade</w:t>
      </w:r>
    </w:p>
    <w:p w:rsidR="00FC2989" w:rsidRDefault="00FC2989" w:rsidP="005513C4">
      <w:pPr>
        <w:suppressAutoHyphens w:val="0"/>
        <w:autoSpaceDE w:val="0"/>
        <w:autoSpaceDN w:val="0"/>
        <w:adjustRightInd w:val="0"/>
        <w:spacing w:before="60" w:after="60" w:line="320" w:lineRule="exact"/>
        <w:rPr>
          <w:rFonts w:cs="Arial"/>
          <w:b/>
          <w:bCs/>
          <w:sz w:val="22"/>
          <w:szCs w:val="22"/>
        </w:rPr>
      </w:pPr>
    </w:p>
    <w:p w:rsidR="00B6125C" w:rsidRPr="00D9083B" w:rsidRDefault="00000230" w:rsidP="00000230">
      <w:pPr>
        <w:spacing w:before="60" w:after="60" w:line="320" w:lineRule="exact"/>
        <w:jc w:val="center"/>
        <w:rPr>
          <w:rFonts w:cs="Arial"/>
          <w:b/>
          <w:bCs/>
          <w:sz w:val="22"/>
          <w:szCs w:val="22"/>
        </w:rPr>
      </w:pPr>
      <w:r w:rsidRPr="00000230">
        <w:rPr>
          <w:rFonts w:cs="Arial"/>
          <w:b/>
          <w:bCs/>
          <w:sz w:val="18"/>
          <w:szCs w:val="18"/>
        </w:rPr>
        <w:t>(assinado no original)</w:t>
      </w:r>
    </w:p>
    <w:p w:rsidR="00FC2989" w:rsidRPr="00D9083B" w:rsidRDefault="00FC2989" w:rsidP="00FC2989">
      <w:pPr>
        <w:spacing w:before="60" w:after="60" w:line="320" w:lineRule="exact"/>
        <w:rPr>
          <w:rFonts w:cs="Arial"/>
          <w:b/>
          <w:bCs/>
          <w:sz w:val="22"/>
          <w:szCs w:val="22"/>
        </w:rPr>
      </w:pPr>
      <w:r w:rsidRPr="00D9083B">
        <w:rPr>
          <w:rFonts w:cs="Arial"/>
          <w:b/>
          <w:bCs/>
          <w:sz w:val="22"/>
          <w:szCs w:val="22"/>
        </w:rPr>
        <w:t xml:space="preserve">                                         MÁRCIO AUGUSTO PESSOA AZEVEDO</w:t>
      </w:r>
    </w:p>
    <w:p w:rsidR="00FC2989" w:rsidRPr="00D9083B" w:rsidRDefault="00FC2989" w:rsidP="00B2296A">
      <w:pPr>
        <w:spacing w:before="60" w:after="60" w:line="320" w:lineRule="exact"/>
        <w:jc w:val="center"/>
        <w:rPr>
          <w:rFonts w:cs="Arial"/>
          <w:b/>
          <w:bCs/>
          <w:sz w:val="22"/>
          <w:szCs w:val="22"/>
        </w:rPr>
      </w:pPr>
      <w:r w:rsidRPr="00D9083B">
        <w:rPr>
          <w:rFonts w:cs="Arial"/>
          <w:b/>
          <w:bCs/>
          <w:sz w:val="22"/>
          <w:szCs w:val="22"/>
        </w:rPr>
        <w:t xml:space="preserve">     Diretor Técnico Operacional</w:t>
      </w:r>
    </w:p>
    <w:p w:rsidR="00904592" w:rsidRPr="00D9083B" w:rsidRDefault="00904592" w:rsidP="00922697">
      <w:pPr>
        <w:spacing w:before="60" w:after="60" w:line="320" w:lineRule="exact"/>
        <w:ind w:left="1"/>
        <w:jc w:val="center"/>
        <w:rPr>
          <w:rFonts w:cs="Arial"/>
          <w:b/>
          <w:bCs/>
          <w:color w:val="FF0000"/>
          <w:sz w:val="22"/>
          <w:szCs w:val="22"/>
        </w:rPr>
      </w:pPr>
    </w:p>
    <w:sectPr w:rsidR="00904592" w:rsidRPr="00D9083B"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387B" w:rsidRDefault="00E2387B">
      <w:r>
        <w:separator/>
      </w:r>
    </w:p>
  </w:endnote>
  <w:endnote w:type="continuationSeparator" w:id="1">
    <w:p w:rsidR="00E2387B" w:rsidRDefault="00E238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BB" w:rsidRDefault="009B0EBB" w:rsidP="00D9083B">
    <w:pPr>
      <w:pStyle w:val="Rodap"/>
      <w:tabs>
        <w:tab w:val="right" w:pos="8505"/>
      </w:tabs>
      <w:ind w:right="-1"/>
      <w:jc w:val="center"/>
      <w:rPr>
        <w:rFonts w:cs="Arial"/>
        <w:b/>
        <w:sz w:val="16"/>
        <w:szCs w:val="16"/>
      </w:rPr>
    </w:pPr>
  </w:p>
  <w:p w:rsidR="00337BD8" w:rsidRDefault="00566F87"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7728"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00337BD8" w:rsidRPr="00DC08CD">
      <w:rPr>
        <w:rFonts w:cs="Arial"/>
        <w:b/>
        <w:sz w:val="16"/>
        <w:szCs w:val="16"/>
      </w:rPr>
      <w:t xml:space="preserve">Companhia de Saneamento Municipal </w:t>
    </w:r>
    <w:r w:rsidR="00337BD8">
      <w:rPr>
        <w:rFonts w:cs="Arial"/>
        <w:b/>
        <w:sz w:val="16"/>
        <w:szCs w:val="16"/>
      </w:rPr>
      <w:t>–</w:t>
    </w:r>
    <w:r w:rsidR="00337BD8" w:rsidRPr="00DC08CD">
      <w:rPr>
        <w:rFonts w:cs="Arial"/>
        <w:b/>
        <w:sz w:val="16"/>
        <w:szCs w:val="16"/>
      </w:rPr>
      <w:t xml:space="preserve"> </w:t>
    </w:r>
    <w:proofErr w:type="spellStart"/>
    <w:r w:rsidR="00337BD8" w:rsidRPr="00DC08CD">
      <w:rPr>
        <w:rFonts w:cs="Arial"/>
        <w:b/>
        <w:sz w:val="16"/>
        <w:szCs w:val="16"/>
      </w:rPr>
      <w:t>Cesama</w:t>
    </w:r>
    <w:proofErr w:type="spellEnd"/>
  </w:p>
  <w:p w:rsidR="00337BD8" w:rsidRPr="00020390" w:rsidRDefault="00337BD8" w:rsidP="00D9083B">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337BD8" w:rsidRPr="00DC08CD" w:rsidRDefault="00337BD8"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337BD8" w:rsidRPr="00DC08CD" w:rsidRDefault="00337BD8"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387B" w:rsidRDefault="00E2387B">
      <w:r>
        <w:separator/>
      </w:r>
    </w:p>
  </w:footnote>
  <w:footnote w:type="continuationSeparator" w:id="1">
    <w:p w:rsidR="00E2387B" w:rsidRDefault="00E238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BD8" w:rsidRDefault="00BD32B2">
    <w:pPr>
      <w:pStyle w:val="Cabealho"/>
      <w:framePr w:wrap="around" w:vAnchor="text" w:hAnchor="margin" w:xAlign="right" w:y="1"/>
      <w:rPr>
        <w:rStyle w:val="Nmerodepgina"/>
      </w:rPr>
    </w:pPr>
    <w:r>
      <w:rPr>
        <w:rStyle w:val="Nmerodepgina"/>
      </w:rPr>
      <w:fldChar w:fldCharType="begin"/>
    </w:r>
    <w:r w:rsidR="00337BD8">
      <w:rPr>
        <w:rStyle w:val="Nmerodepgina"/>
      </w:rPr>
      <w:instrText xml:space="preserve">PAGE  </w:instrText>
    </w:r>
    <w:r>
      <w:rPr>
        <w:rStyle w:val="Nmerodepgina"/>
      </w:rPr>
      <w:fldChar w:fldCharType="end"/>
    </w:r>
  </w:p>
  <w:p w:rsidR="00337BD8" w:rsidRDefault="00337BD8">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BD8" w:rsidRDefault="00337BD8" w:rsidP="00DE135D">
    <w:pPr>
      <w:pStyle w:val="Cabealho"/>
      <w:spacing w:after="240"/>
      <w:jc w:val="center"/>
    </w:pPr>
    <w:r>
      <w:t xml:space="preserve">    </w:t>
    </w:r>
    <w:r w:rsidR="00566F87">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1ED7455A"/>
    <w:multiLevelType w:val="hybridMultilevel"/>
    <w:tmpl w:val="23AA7BC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8">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num w:numId="1">
    <w:abstractNumId w:val="8"/>
  </w:num>
  <w:num w:numId="2">
    <w:abstractNumId w:val="5"/>
  </w:num>
  <w:num w:numId="3">
    <w:abstractNumId w:val="7"/>
  </w:num>
  <w:num w:numId="4">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614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0230"/>
    <w:rsid w:val="00004DD3"/>
    <w:rsid w:val="00010E33"/>
    <w:rsid w:val="00011886"/>
    <w:rsid w:val="000126CC"/>
    <w:rsid w:val="00012D24"/>
    <w:rsid w:val="000154C1"/>
    <w:rsid w:val="00020938"/>
    <w:rsid w:val="00022214"/>
    <w:rsid w:val="00022C3D"/>
    <w:rsid w:val="0002373A"/>
    <w:rsid w:val="00026E18"/>
    <w:rsid w:val="00032E50"/>
    <w:rsid w:val="0003411B"/>
    <w:rsid w:val="00035B0E"/>
    <w:rsid w:val="00041984"/>
    <w:rsid w:val="00042A34"/>
    <w:rsid w:val="000431A0"/>
    <w:rsid w:val="000462A6"/>
    <w:rsid w:val="00047AE5"/>
    <w:rsid w:val="000505F0"/>
    <w:rsid w:val="00051457"/>
    <w:rsid w:val="0005421D"/>
    <w:rsid w:val="0005425E"/>
    <w:rsid w:val="00060182"/>
    <w:rsid w:val="000606A4"/>
    <w:rsid w:val="000644C6"/>
    <w:rsid w:val="00064E3E"/>
    <w:rsid w:val="000713D6"/>
    <w:rsid w:val="0007148B"/>
    <w:rsid w:val="00075ADF"/>
    <w:rsid w:val="000773C6"/>
    <w:rsid w:val="00077BF3"/>
    <w:rsid w:val="000876B7"/>
    <w:rsid w:val="00090014"/>
    <w:rsid w:val="00091F5A"/>
    <w:rsid w:val="000A10CB"/>
    <w:rsid w:val="000A7FB7"/>
    <w:rsid w:val="000B1190"/>
    <w:rsid w:val="000B3491"/>
    <w:rsid w:val="000B3AC8"/>
    <w:rsid w:val="000B4420"/>
    <w:rsid w:val="000B6C3E"/>
    <w:rsid w:val="000C7580"/>
    <w:rsid w:val="000D114B"/>
    <w:rsid w:val="000E332E"/>
    <w:rsid w:val="000E4965"/>
    <w:rsid w:val="000E49BA"/>
    <w:rsid w:val="000E5D49"/>
    <w:rsid w:val="000E6267"/>
    <w:rsid w:val="000F357E"/>
    <w:rsid w:val="000F688B"/>
    <w:rsid w:val="000F7683"/>
    <w:rsid w:val="00101163"/>
    <w:rsid w:val="001014A3"/>
    <w:rsid w:val="00104E00"/>
    <w:rsid w:val="00107842"/>
    <w:rsid w:val="00116644"/>
    <w:rsid w:val="00116DC5"/>
    <w:rsid w:val="00117A92"/>
    <w:rsid w:val="00121175"/>
    <w:rsid w:val="00123D84"/>
    <w:rsid w:val="00124312"/>
    <w:rsid w:val="00127585"/>
    <w:rsid w:val="00130DCE"/>
    <w:rsid w:val="001316FF"/>
    <w:rsid w:val="001352C5"/>
    <w:rsid w:val="00140911"/>
    <w:rsid w:val="00141562"/>
    <w:rsid w:val="00141FB9"/>
    <w:rsid w:val="00142A08"/>
    <w:rsid w:val="00145A41"/>
    <w:rsid w:val="00146990"/>
    <w:rsid w:val="00151CE1"/>
    <w:rsid w:val="001536C6"/>
    <w:rsid w:val="00155C17"/>
    <w:rsid w:val="001707E5"/>
    <w:rsid w:val="001712BA"/>
    <w:rsid w:val="00176E83"/>
    <w:rsid w:val="00183292"/>
    <w:rsid w:val="00183713"/>
    <w:rsid w:val="00183760"/>
    <w:rsid w:val="00183B57"/>
    <w:rsid w:val="00186539"/>
    <w:rsid w:val="00186B53"/>
    <w:rsid w:val="001927BD"/>
    <w:rsid w:val="00194D39"/>
    <w:rsid w:val="001954C7"/>
    <w:rsid w:val="00197085"/>
    <w:rsid w:val="00197C36"/>
    <w:rsid w:val="001A0639"/>
    <w:rsid w:val="001B200D"/>
    <w:rsid w:val="001B3C64"/>
    <w:rsid w:val="001C188A"/>
    <w:rsid w:val="001C567C"/>
    <w:rsid w:val="001C730C"/>
    <w:rsid w:val="001C74E8"/>
    <w:rsid w:val="001D32BF"/>
    <w:rsid w:val="001D4A49"/>
    <w:rsid w:val="001E163F"/>
    <w:rsid w:val="001E1C08"/>
    <w:rsid w:val="001E287C"/>
    <w:rsid w:val="001E307E"/>
    <w:rsid w:val="001F1627"/>
    <w:rsid w:val="001F56AE"/>
    <w:rsid w:val="001F5BB3"/>
    <w:rsid w:val="001F6500"/>
    <w:rsid w:val="00201358"/>
    <w:rsid w:val="0020235A"/>
    <w:rsid w:val="00205837"/>
    <w:rsid w:val="002067F8"/>
    <w:rsid w:val="00223E06"/>
    <w:rsid w:val="00225035"/>
    <w:rsid w:val="00227C23"/>
    <w:rsid w:val="00234D3B"/>
    <w:rsid w:val="002444E9"/>
    <w:rsid w:val="00250153"/>
    <w:rsid w:val="0025409B"/>
    <w:rsid w:val="00255E1B"/>
    <w:rsid w:val="00261551"/>
    <w:rsid w:val="0026396C"/>
    <w:rsid w:val="002673B2"/>
    <w:rsid w:val="0027437E"/>
    <w:rsid w:val="00275D6F"/>
    <w:rsid w:val="0028161C"/>
    <w:rsid w:val="00281CEB"/>
    <w:rsid w:val="00281FB7"/>
    <w:rsid w:val="0028737F"/>
    <w:rsid w:val="00294A70"/>
    <w:rsid w:val="00295A01"/>
    <w:rsid w:val="002A0A54"/>
    <w:rsid w:val="002A0A74"/>
    <w:rsid w:val="002A4675"/>
    <w:rsid w:val="002B259D"/>
    <w:rsid w:val="002B272A"/>
    <w:rsid w:val="002B2E9F"/>
    <w:rsid w:val="002B2EDF"/>
    <w:rsid w:val="002B5C57"/>
    <w:rsid w:val="002B77A0"/>
    <w:rsid w:val="002C180B"/>
    <w:rsid w:val="002C6AB8"/>
    <w:rsid w:val="002C751F"/>
    <w:rsid w:val="002D2C74"/>
    <w:rsid w:val="002E30DC"/>
    <w:rsid w:val="002E39C0"/>
    <w:rsid w:val="002E4CD8"/>
    <w:rsid w:val="003044CB"/>
    <w:rsid w:val="003074E7"/>
    <w:rsid w:val="0030758C"/>
    <w:rsid w:val="0031380D"/>
    <w:rsid w:val="003151DD"/>
    <w:rsid w:val="00315AFC"/>
    <w:rsid w:val="00315CB0"/>
    <w:rsid w:val="003167FE"/>
    <w:rsid w:val="00316C53"/>
    <w:rsid w:val="00317651"/>
    <w:rsid w:val="00324466"/>
    <w:rsid w:val="00330440"/>
    <w:rsid w:val="00331747"/>
    <w:rsid w:val="00337BD8"/>
    <w:rsid w:val="0034111D"/>
    <w:rsid w:val="00341B49"/>
    <w:rsid w:val="00343875"/>
    <w:rsid w:val="00345C12"/>
    <w:rsid w:val="0035048C"/>
    <w:rsid w:val="00350E43"/>
    <w:rsid w:val="00354870"/>
    <w:rsid w:val="0036062F"/>
    <w:rsid w:val="00360AF8"/>
    <w:rsid w:val="003614F6"/>
    <w:rsid w:val="00363628"/>
    <w:rsid w:val="003647CA"/>
    <w:rsid w:val="00365D37"/>
    <w:rsid w:val="00366084"/>
    <w:rsid w:val="0036619E"/>
    <w:rsid w:val="00373FA4"/>
    <w:rsid w:val="0037531F"/>
    <w:rsid w:val="0037730C"/>
    <w:rsid w:val="003804B9"/>
    <w:rsid w:val="00380FD5"/>
    <w:rsid w:val="00383AB0"/>
    <w:rsid w:val="00395297"/>
    <w:rsid w:val="003A6574"/>
    <w:rsid w:val="003B0461"/>
    <w:rsid w:val="003B18E6"/>
    <w:rsid w:val="003B30E3"/>
    <w:rsid w:val="003B5C3F"/>
    <w:rsid w:val="003B5E7A"/>
    <w:rsid w:val="003B6B69"/>
    <w:rsid w:val="003B78C0"/>
    <w:rsid w:val="003C37E3"/>
    <w:rsid w:val="003C7D88"/>
    <w:rsid w:val="003D5B23"/>
    <w:rsid w:val="003D60FC"/>
    <w:rsid w:val="003E0D6F"/>
    <w:rsid w:val="003E2C1A"/>
    <w:rsid w:val="003E465F"/>
    <w:rsid w:val="003E4D74"/>
    <w:rsid w:val="003E51FA"/>
    <w:rsid w:val="003E6A99"/>
    <w:rsid w:val="003F2224"/>
    <w:rsid w:val="003F4904"/>
    <w:rsid w:val="00403869"/>
    <w:rsid w:val="004070D1"/>
    <w:rsid w:val="004143D0"/>
    <w:rsid w:val="00414773"/>
    <w:rsid w:val="004167A1"/>
    <w:rsid w:val="0042214D"/>
    <w:rsid w:val="00432517"/>
    <w:rsid w:val="004351D3"/>
    <w:rsid w:val="004422C8"/>
    <w:rsid w:val="00442500"/>
    <w:rsid w:val="00445EE5"/>
    <w:rsid w:val="00453682"/>
    <w:rsid w:val="0045681F"/>
    <w:rsid w:val="00457A15"/>
    <w:rsid w:val="00460C81"/>
    <w:rsid w:val="00460F2F"/>
    <w:rsid w:val="00461FC4"/>
    <w:rsid w:val="00462452"/>
    <w:rsid w:val="0046424D"/>
    <w:rsid w:val="00467B6C"/>
    <w:rsid w:val="004727D1"/>
    <w:rsid w:val="00473974"/>
    <w:rsid w:val="00476D23"/>
    <w:rsid w:val="00491C2E"/>
    <w:rsid w:val="004946F8"/>
    <w:rsid w:val="004A6935"/>
    <w:rsid w:val="004A765C"/>
    <w:rsid w:val="004B10D0"/>
    <w:rsid w:val="004B605B"/>
    <w:rsid w:val="004B670C"/>
    <w:rsid w:val="004C0428"/>
    <w:rsid w:val="004C529A"/>
    <w:rsid w:val="004C57A1"/>
    <w:rsid w:val="004C6B6B"/>
    <w:rsid w:val="004C6D09"/>
    <w:rsid w:val="004C7B05"/>
    <w:rsid w:val="004D5A6D"/>
    <w:rsid w:val="004D689B"/>
    <w:rsid w:val="004E0486"/>
    <w:rsid w:val="004E3195"/>
    <w:rsid w:val="004E5970"/>
    <w:rsid w:val="004E5E45"/>
    <w:rsid w:val="004F0024"/>
    <w:rsid w:val="004F1318"/>
    <w:rsid w:val="004F3C5F"/>
    <w:rsid w:val="004F54F5"/>
    <w:rsid w:val="00503883"/>
    <w:rsid w:val="00504A2A"/>
    <w:rsid w:val="00511BFB"/>
    <w:rsid w:val="00516465"/>
    <w:rsid w:val="0051754C"/>
    <w:rsid w:val="005208BA"/>
    <w:rsid w:val="00522C22"/>
    <w:rsid w:val="00523A12"/>
    <w:rsid w:val="005267C0"/>
    <w:rsid w:val="005340D7"/>
    <w:rsid w:val="00535368"/>
    <w:rsid w:val="00536919"/>
    <w:rsid w:val="00540E02"/>
    <w:rsid w:val="00541789"/>
    <w:rsid w:val="0054331E"/>
    <w:rsid w:val="00546AA0"/>
    <w:rsid w:val="00547A93"/>
    <w:rsid w:val="005513C4"/>
    <w:rsid w:val="00552315"/>
    <w:rsid w:val="00562E8E"/>
    <w:rsid w:val="00563DC4"/>
    <w:rsid w:val="00563EA6"/>
    <w:rsid w:val="00566F87"/>
    <w:rsid w:val="005728C9"/>
    <w:rsid w:val="00573D15"/>
    <w:rsid w:val="0057444B"/>
    <w:rsid w:val="00575317"/>
    <w:rsid w:val="00576BF8"/>
    <w:rsid w:val="005804CF"/>
    <w:rsid w:val="00580DA2"/>
    <w:rsid w:val="00581250"/>
    <w:rsid w:val="00582A9A"/>
    <w:rsid w:val="005949D5"/>
    <w:rsid w:val="00597954"/>
    <w:rsid w:val="005A5886"/>
    <w:rsid w:val="005B2B99"/>
    <w:rsid w:val="005C36F3"/>
    <w:rsid w:val="005C46B4"/>
    <w:rsid w:val="005C47E9"/>
    <w:rsid w:val="005C680D"/>
    <w:rsid w:val="005D21EF"/>
    <w:rsid w:val="005D3196"/>
    <w:rsid w:val="005D3A0C"/>
    <w:rsid w:val="005D4513"/>
    <w:rsid w:val="005D631D"/>
    <w:rsid w:val="005D649E"/>
    <w:rsid w:val="005E0FEA"/>
    <w:rsid w:val="005F14B0"/>
    <w:rsid w:val="005F177E"/>
    <w:rsid w:val="005F1A93"/>
    <w:rsid w:val="005F2A17"/>
    <w:rsid w:val="005F2AA1"/>
    <w:rsid w:val="005F2C4F"/>
    <w:rsid w:val="005F33C5"/>
    <w:rsid w:val="005F6DC9"/>
    <w:rsid w:val="00600E45"/>
    <w:rsid w:val="00604366"/>
    <w:rsid w:val="00604C62"/>
    <w:rsid w:val="00605151"/>
    <w:rsid w:val="00605435"/>
    <w:rsid w:val="00606192"/>
    <w:rsid w:val="00606F88"/>
    <w:rsid w:val="00607DF9"/>
    <w:rsid w:val="00613F38"/>
    <w:rsid w:val="006144EB"/>
    <w:rsid w:val="00614B03"/>
    <w:rsid w:val="00617B68"/>
    <w:rsid w:val="00620019"/>
    <w:rsid w:val="006217DC"/>
    <w:rsid w:val="00626012"/>
    <w:rsid w:val="00630579"/>
    <w:rsid w:val="00631B72"/>
    <w:rsid w:val="0063538B"/>
    <w:rsid w:val="00637F51"/>
    <w:rsid w:val="0064088B"/>
    <w:rsid w:val="006425B3"/>
    <w:rsid w:val="0064759A"/>
    <w:rsid w:val="00650D44"/>
    <w:rsid w:val="00650E8D"/>
    <w:rsid w:val="00655EAD"/>
    <w:rsid w:val="00662CAC"/>
    <w:rsid w:val="00665B57"/>
    <w:rsid w:val="0066632B"/>
    <w:rsid w:val="006709A6"/>
    <w:rsid w:val="00670D7F"/>
    <w:rsid w:val="00681492"/>
    <w:rsid w:val="00683FBB"/>
    <w:rsid w:val="006841AF"/>
    <w:rsid w:val="00684679"/>
    <w:rsid w:val="006846E6"/>
    <w:rsid w:val="00686065"/>
    <w:rsid w:val="00686863"/>
    <w:rsid w:val="00687021"/>
    <w:rsid w:val="00687E6F"/>
    <w:rsid w:val="00694451"/>
    <w:rsid w:val="00694C09"/>
    <w:rsid w:val="0069799A"/>
    <w:rsid w:val="006A17C1"/>
    <w:rsid w:val="006A3FEE"/>
    <w:rsid w:val="006C15AC"/>
    <w:rsid w:val="006C739D"/>
    <w:rsid w:val="006D1588"/>
    <w:rsid w:val="006D1677"/>
    <w:rsid w:val="006E05C8"/>
    <w:rsid w:val="006E3B2E"/>
    <w:rsid w:val="006E3E43"/>
    <w:rsid w:val="006E49D5"/>
    <w:rsid w:val="006E54DA"/>
    <w:rsid w:val="006E5E72"/>
    <w:rsid w:val="006F286E"/>
    <w:rsid w:val="006F3EF9"/>
    <w:rsid w:val="006F5102"/>
    <w:rsid w:val="0070277F"/>
    <w:rsid w:val="00702A0C"/>
    <w:rsid w:val="00703006"/>
    <w:rsid w:val="00705593"/>
    <w:rsid w:val="0071043E"/>
    <w:rsid w:val="007201DF"/>
    <w:rsid w:val="00720C22"/>
    <w:rsid w:val="00721323"/>
    <w:rsid w:val="007232BC"/>
    <w:rsid w:val="00734693"/>
    <w:rsid w:val="007350D9"/>
    <w:rsid w:val="00737F91"/>
    <w:rsid w:val="00740C28"/>
    <w:rsid w:val="007531C5"/>
    <w:rsid w:val="00756995"/>
    <w:rsid w:val="007604C9"/>
    <w:rsid w:val="007652F2"/>
    <w:rsid w:val="007662F6"/>
    <w:rsid w:val="00770B74"/>
    <w:rsid w:val="00770EB4"/>
    <w:rsid w:val="00790D53"/>
    <w:rsid w:val="00790F59"/>
    <w:rsid w:val="00795CF2"/>
    <w:rsid w:val="007A09B4"/>
    <w:rsid w:val="007A49C0"/>
    <w:rsid w:val="007A5862"/>
    <w:rsid w:val="007A7C4D"/>
    <w:rsid w:val="007B4507"/>
    <w:rsid w:val="007C0481"/>
    <w:rsid w:val="007C07C3"/>
    <w:rsid w:val="007C09B1"/>
    <w:rsid w:val="007C1148"/>
    <w:rsid w:val="007C11E5"/>
    <w:rsid w:val="007C3CE0"/>
    <w:rsid w:val="007C6F05"/>
    <w:rsid w:val="007D050F"/>
    <w:rsid w:val="007D58F7"/>
    <w:rsid w:val="007D5FD5"/>
    <w:rsid w:val="007E4C53"/>
    <w:rsid w:val="007F0CED"/>
    <w:rsid w:val="007F1B8C"/>
    <w:rsid w:val="007F5D7A"/>
    <w:rsid w:val="007F6D09"/>
    <w:rsid w:val="007F75B3"/>
    <w:rsid w:val="008020DC"/>
    <w:rsid w:val="00804EA7"/>
    <w:rsid w:val="00804F10"/>
    <w:rsid w:val="00806966"/>
    <w:rsid w:val="0081102C"/>
    <w:rsid w:val="00811CCD"/>
    <w:rsid w:val="00812434"/>
    <w:rsid w:val="00812F34"/>
    <w:rsid w:val="00813B26"/>
    <w:rsid w:val="00817F3F"/>
    <w:rsid w:val="0082207F"/>
    <w:rsid w:val="00833E93"/>
    <w:rsid w:val="0084179D"/>
    <w:rsid w:val="008421DA"/>
    <w:rsid w:val="0084731C"/>
    <w:rsid w:val="0084755A"/>
    <w:rsid w:val="00853ACE"/>
    <w:rsid w:val="00854114"/>
    <w:rsid w:val="008558C3"/>
    <w:rsid w:val="00856066"/>
    <w:rsid w:val="0086017F"/>
    <w:rsid w:val="008619F9"/>
    <w:rsid w:val="008630B4"/>
    <w:rsid w:val="008637B4"/>
    <w:rsid w:val="00864348"/>
    <w:rsid w:val="00875E9D"/>
    <w:rsid w:val="008778A1"/>
    <w:rsid w:val="008805F6"/>
    <w:rsid w:val="00894943"/>
    <w:rsid w:val="008971F6"/>
    <w:rsid w:val="008A1758"/>
    <w:rsid w:val="008A6BC7"/>
    <w:rsid w:val="008B6189"/>
    <w:rsid w:val="008C47B6"/>
    <w:rsid w:val="008C5B84"/>
    <w:rsid w:val="008C6FC5"/>
    <w:rsid w:val="008D010F"/>
    <w:rsid w:val="008D357F"/>
    <w:rsid w:val="008E0907"/>
    <w:rsid w:val="008E1393"/>
    <w:rsid w:val="008E3280"/>
    <w:rsid w:val="008E7FE6"/>
    <w:rsid w:val="008F2DC5"/>
    <w:rsid w:val="008F4AEA"/>
    <w:rsid w:val="008F5CF5"/>
    <w:rsid w:val="009013A9"/>
    <w:rsid w:val="0090420E"/>
    <w:rsid w:val="00904592"/>
    <w:rsid w:val="00910204"/>
    <w:rsid w:val="00910431"/>
    <w:rsid w:val="00911BA2"/>
    <w:rsid w:val="0091229D"/>
    <w:rsid w:val="00913612"/>
    <w:rsid w:val="00914E67"/>
    <w:rsid w:val="00915C10"/>
    <w:rsid w:val="0092032A"/>
    <w:rsid w:val="00922697"/>
    <w:rsid w:val="009316A8"/>
    <w:rsid w:val="009349FD"/>
    <w:rsid w:val="00940D92"/>
    <w:rsid w:val="00944735"/>
    <w:rsid w:val="009504F2"/>
    <w:rsid w:val="00955B2F"/>
    <w:rsid w:val="00960095"/>
    <w:rsid w:val="00960137"/>
    <w:rsid w:val="00966DB1"/>
    <w:rsid w:val="00967005"/>
    <w:rsid w:val="009673D5"/>
    <w:rsid w:val="00970B66"/>
    <w:rsid w:val="00981A41"/>
    <w:rsid w:val="00982277"/>
    <w:rsid w:val="00986A7D"/>
    <w:rsid w:val="00991829"/>
    <w:rsid w:val="00992130"/>
    <w:rsid w:val="00992C6A"/>
    <w:rsid w:val="0099401B"/>
    <w:rsid w:val="009A5156"/>
    <w:rsid w:val="009A7008"/>
    <w:rsid w:val="009B0EBB"/>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040"/>
    <w:rsid w:val="009E0513"/>
    <w:rsid w:val="009E1D63"/>
    <w:rsid w:val="009E44FD"/>
    <w:rsid w:val="009E75AB"/>
    <w:rsid w:val="009F0257"/>
    <w:rsid w:val="009F1DAD"/>
    <w:rsid w:val="009F55E6"/>
    <w:rsid w:val="009F5E46"/>
    <w:rsid w:val="009F69DB"/>
    <w:rsid w:val="00A022B9"/>
    <w:rsid w:val="00A02511"/>
    <w:rsid w:val="00A12981"/>
    <w:rsid w:val="00A14928"/>
    <w:rsid w:val="00A14B6F"/>
    <w:rsid w:val="00A15055"/>
    <w:rsid w:val="00A1513F"/>
    <w:rsid w:val="00A17E6E"/>
    <w:rsid w:val="00A22043"/>
    <w:rsid w:val="00A3325C"/>
    <w:rsid w:val="00A348A0"/>
    <w:rsid w:val="00A359CD"/>
    <w:rsid w:val="00A47B8D"/>
    <w:rsid w:val="00A47ECC"/>
    <w:rsid w:val="00A51CD9"/>
    <w:rsid w:val="00A55A08"/>
    <w:rsid w:val="00A57FE9"/>
    <w:rsid w:val="00A60CFD"/>
    <w:rsid w:val="00A65F7F"/>
    <w:rsid w:val="00A65FE6"/>
    <w:rsid w:val="00A6752F"/>
    <w:rsid w:val="00A7009C"/>
    <w:rsid w:val="00A76197"/>
    <w:rsid w:val="00A76B0B"/>
    <w:rsid w:val="00A77A69"/>
    <w:rsid w:val="00A82644"/>
    <w:rsid w:val="00A84D87"/>
    <w:rsid w:val="00A8520C"/>
    <w:rsid w:val="00AA0AF3"/>
    <w:rsid w:val="00AA3068"/>
    <w:rsid w:val="00AA3382"/>
    <w:rsid w:val="00AB29FB"/>
    <w:rsid w:val="00AB53D3"/>
    <w:rsid w:val="00AB6F2F"/>
    <w:rsid w:val="00AC16B6"/>
    <w:rsid w:val="00AC1707"/>
    <w:rsid w:val="00AC3704"/>
    <w:rsid w:val="00AC54E3"/>
    <w:rsid w:val="00AE08DD"/>
    <w:rsid w:val="00AE0DE1"/>
    <w:rsid w:val="00AE27A5"/>
    <w:rsid w:val="00AE69C3"/>
    <w:rsid w:val="00AE764C"/>
    <w:rsid w:val="00AF316B"/>
    <w:rsid w:val="00AF3C00"/>
    <w:rsid w:val="00AF619E"/>
    <w:rsid w:val="00B00B30"/>
    <w:rsid w:val="00B02F86"/>
    <w:rsid w:val="00B03795"/>
    <w:rsid w:val="00B10E5B"/>
    <w:rsid w:val="00B11A77"/>
    <w:rsid w:val="00B11A8A"/>
    <w:rsid w:val="00B16419"/>
    <w:rsid w:val="00B17B8C"/>
    <w:rsid w:val="00B20631"/>
    <w:rsid w:val="00B2296A"/>
    <w:rsid w:val="00B22DD2"/>
    <w:rsid w:val="00B2557F"/>
    <w:rsid w:val="00B400C0"/>
    <w:rsid w:val="00B41915"/>
    <w:rsid w:val="00B41EF6"/>
    <w:rsid w:val="00B46F79"/>
    <w:rsid w:val="00B516AD"/>
    <w:rsid w:val="00B52770"/>
    <w:rsid w:val="00B52C6A"/>
    <w:rsid w:val="00B54490"/>
    <w:rsid w:val="00B6125C"/>
    <w:rsid w:val="00B61E9B"/>
    <w:rsid w:val="00B63B65"/>
    <w:rsid w:val="00B65D05"/>
    <w:rsid w:val="00B7060B"/>
    <w:rsid w:val="00B7103E"/>
    <w:rsid w:val="00B716CD"/>
    <w:rsid w:val="00B8631A"/>
    <w:rsid w:val="00B86D5E"/>
    <w:rsid w:val="00B90143"/>
    <w:rsid w:val="00B9099B"/>
    <w:rsid w:val="00B922BA"/>
    <w:rsid w:val="00B925C3"/>
    <w:rsid w:val="00B9443B"/>
    <w:rsid w:val="00B94EAE"/>
    <w:rsid w:val="00B95123"/>
    <w:rsid w:val="00BA11A5"/>
    <w:rsid w:val="00BA3987"/>
    <w:rsid w:val="00BA5491"/>
    <w:rsid w:val="00BB34DF"/>
    <w:rsid w:val="00BC03DC"/>
    <w:rsid w:val="00BC1DA5"/>
    <w:rsid w:val="00BC4832"/>
    <w:rsid w:val="00BC56BC"/>
    <w:rsid w:val="00BC6101"/>
    <w:rsid w:val="00BC7E84"/>
    <w:rsid w:val="00BD2331"/>
    <w:rsid w:val="00BD2954"/>
    <w:rsid w:val="00BD2AAA"/>
    <w:rsid w:val="00BD32B2"/>
    <w:rsid w:val="00BD551F"/>
    <w:rsid w:val="00BD6783"/>
    <w:rsid w:val="00BD6D7C"/>
    <w:rsid w:val="00BD74C9"/>
    <w:rsid w:val="00BE7BDB"/>
    <w:rsid w:val="00BF0159"/>
    <w:rsid w:val="00BF0C38"/>
    <w:rsid w:val="00BF0CA6"/>
    <w:rsid w:val="00BF2908"/>
    <w:rsid w:val="00BF4089"/>
    <w:rsid w:val="00BF6AA1"/>
    <w:rsid w:val="00C00373"/>
    <w:rsid w:val="00C0144C"/>
    <w:rsid w:val="00C05ECD"/>
    <w:rsid w:val="00C11732"/>
    <w:rsid w:val="00C14E89"/>
    <w:rsid w:val="00C244AF"/>
    <w:rsid w:val="00C2720C"/>
    <w:rsid w:val="00C3191A"/>
    <w:rsid w:val="00C4040E"/>
    <w:rsid w:val="00C41A06"/>
    <w:rsid w:val="00C42328"/>
    <w:rsid w:val="00C42465"/>
    <w:rsid w:val="00C45AED"/>
    <w:rsid w:val="00C47ED5"/>
    <w:rsid w:val="00C64146"/>
    <w:rsid w:val="00C7354C"/>
    <w:rsid w:val="00C74789"/>
    <w:rsid w:val="00C80FF8"/>
    <w:rsid w:val="00C855E5"/>
    <w:rsid w:val="00C871D1"/>
    <w:rsid w:val="00C907FF"/>
    <w:rsid w:val="00C90854"/>
    <w:rsid w:val="00C925F9"/>
    <w:rsid w:val="00CA79D2"/>
    <w:rsid w:val="00CB1A91"/>
    <w:rsid w:val="00CB4C5E"/>
    <w:rsid w:val="00CB5B64"/>
    <w:rsid w:val="00CB7F44"/>
    <w:rsid w:val="00CC0275"/>
    <w:rsid w:val="00CC0BF0"/>
    <w:rsid w:val="00CD3EC3"/>
    <w:rsid w:val="00CD3FCF"/>
    <w:rsid w:val="00CD455D"/>
    <w:rsid w:val="00CD7FAC"/>
    <w:rsid w:val="00CE1A43"/>
    <w:rsid w:val="00CE22E1"/>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6E4A"/>
    <w:rsid w:val="00D3175A"/>
    <w:rsid w:val="00D344CE"/>
    <w:rsid w:val="00D36767"/>
    <w:rsid w:val="00D36EB1"/>
    <w:rsid w:val="00D44F5E"/>
    <w:rsid w:val="00D46428"/>
    <w:rsid w:val="00D46519"/>
    <w:rsid w:val="00D5111B"/>
    <w:rsid w:val="00D6250C"/>
    <w:rsid w:val="00D63AE8"/>
    <w:rsid w:val="00D67A3D"/>
    <w:rsid w:val="00D71E31"/>
    <w:rsid w:val="00D72D4E"/>
    <w:rsid w:val="00D76506"/>
    <w:rsid w:val="00D8166E"/>
    <w:rsid w:val="00D8491C"/>
    <w:rsid w:val="00D9083B"/>
    <w:rsid w:val="00D93E1A"/>
    <w:rsid w:val="00D95387"/>
    <w:rsid w:val="00DA1F5B"/>
    <w:rsid w:val="00DA2F03"/>
    <w:rsid w:val="00DA6513"/>
    <w:rsid w:val="00DB0C5A"/>
    <w:rsid w:val="00DB2A2F"/>
    <w:rsid w:val="00DB2ADB"/>
    <w:rsid w:val="00DB760B"/>
    <w:rsid w:val="00DC0D44"/>
    <w:rsid w:val="00DC1BD2"/>
    <w:rsid w:val="00DC2241"/>
    <w:rsid w:val="00DC6725"/>
    <w:rsid w:val="00DD0A54"/>
    <w:rsid w:val="00DD1753"/>
    <w:rsid w:val="00DD3EE2"/>
    <w:rsid w:val="00DE135D"/>
    <w:rsid w:val="00DE2FDD"/>
    <w:rsid w:val="00DF2488"/>
    <w:rsid w:val="00DF542D"/>
    <w:rsid w:val="00E00991"/>
    <w:rsid w:val="00E014D4"/>
    <w:rsid w:val="00E01D3C"/>
    <w:rsid w:val="00E01F72"/>
    <w:rsid w:val="00E15872"/>
    <w:rsid w:val="00E16733"/>
    <w:rsid w:val="00E16A47"/>
    <w:rsid w:val="00E2387B"/>
    <w:rsid w:val="00E24F00"/>
    <w:rsid w:val="00E302F2"/>
    <w:rsid w:val="00E30478"/>
    <w:rsid w:val="00E328A1"/>
    <w:rsid w:val="00E339C0"/>
    <w:rsid w:val="00E361DB"/>
    <w:rsid w:val="00E37908"/>
    <w:rsid w:val="00E401BD"/>
    <w:rsid w:val="00E40C37"/>
    <w:rsid w:val="00E426A7"/>
    <w:rsid w:val="00E43982"/>
    <w:rsid w:val="00E43FA8"/>
    <w:rsid w:val="00E45AEB"/>
    <w:rsid w:val="00E51092"/>
    <w:rsid w:val="00E5221A"/>
    <w:rsid w:val="00E55FCF"/>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160"/>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D3B90"/>
    <w:rsid w:val="00EE2116"/>
    <w:rsid w:val="00EE53F5"/>
    <w:rsid w:val="00EE7532"/>
    <w:rsid w:val="00EF0D0C"/>
    <w:rsid w:val="00EF3961"/>
    <w:rsid w:val="00F04709"/>
    <w:rsid w:val="00F05DC6"/>
    <w:rsid w:val="00F126BF"/>
    <w:rsid w:val="00F13B25"/>
    <w:rsid w:val="00F16608"/>
    <w:rsid w:val="00F16881"/>
    <w:rsid w:val="00F17262"/>
    <w:rsid w:val="00F20D96"/>
    <w:rsid w:val="00F23E50"/>
    <w:rsid w:val="00F23E85"/>
    <w:rsid w:val="00F2599A"/>
    <w:rsid w:val="00F26A34"/>
    <w:rsid w:val="00F33D9D"/>
    <w:rsid w:val="00F34C0F"/>
    <w:rsid w:val="00F36A4C"/>
    <w:rsid w:val="00F44AE1"/>
    <w:rsid w:val="00F45616"/>
    <w:rsid w:val="00F45E93"/>
    <w:rsid w:val="00F55CCB"/>
    <w:rsid w:val="00F6545F"/>
    <w:rsid w:val="00F71E9A"/>
    <w:rsid w:val="00F73A02"/>
    <w:rsid w:val="00F82556"/>
    <w:rsid w:val="00F974D3"/>
    <w:rsid w:val="00F97613"/>
    <w:rsid w:val="00FA0BE2"/>
    <w:rsid w:val="00FB3BAA"/>
    <w:rsid w:val="00FB626C"/>
    <w:rsid w:val="00FC2989"/>
    <w:rsid w:val="00FC536B"/>
    <w:rsid w:val="00FC651E"/>
    <w:rsid w:val="00FD02D5"/>
    <w:rsid w:val="00FD0A9D"/>
    <w:rsid w:val="00FD6AF0"/>
    <w:rsid w:val="00FE221D"/>
    <w:rsid w:val="00FE2A15"/>
    <w:rsid w:val="00FE477E"/>
    <w:rsid w:val="00FE5AD2"/>
    <w:rsid w:val="00FF0F8F"/>
    <w:rsid w:val="00FF1006"/>
    <w:rsid w:val="00FF14FB"/>
    <w:rsid w:val="00FF15BA"/>
    <w:rsid w:val="00FF326A"/>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1"/>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0935799">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511920230">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893535380">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3309479">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A5FF2-E82E-4E86-94A4-8CB2D5C26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eletrodo.dotx</Template>
  <TotalTime>28</TotalTime>
  <Pages>10</Pages>
  <Words>2917</Words>
  <Characters>15758</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18638</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pjunior</cp:lastModifiedBy>
  <cp:revision>3</cp:revision>
  <cp:lastPrinted>2019-03-02T00:41:00Z</cp:lastPrinted>
  <dcterms:created xsi:type="dcterms:W3CDTF">2019-03-08T12:12:00Z</dcterms:created>
  <dcterms:modified xsi:type="dcterms:W3CDTF">2019-03-21T11:50:00Z</dcterms:modified>
</cp:coreProperties>
</file>